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341DC2" w:rsidRDefault="00865D1C" w:rsidP="0092091A">
      <w:pPr>
        <w:jc w:val="center"/>
        <w:rPr>
          <w:rFonts w:cs="Arial"/>
          <w:sz w:val="30"/>
          <w:szCs w:val="30"/>
        </w:rPr>
      </w:pPr>
    </w:p>
    <w:p w14:paraId="273001AD" w14:textId="1339653D" w:rsidR="00341DC2" w:rsidRPr="00947DD8"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E66153" w:rsidRPr="00947DD8">
            <w:rPr>
              <w:rFonts w:cs="Arial"/>
              <w:b/>
              <w:sz w:val="30"/>
              <w:szCs w:val="30"/>
            </w:rPr>
            <w:t xml:space="preserve">R&amp;D </w:t>
          </w:r>
          <w:proofErr w:type="spellStart"/>
          <w:r w:rsidR="00E66153" w:rsidRPr="00947DD8">
            <w:rPr>
              <w:rFonts w:cs="Arial"/>
              <w:b/>
              <w:sz w:val="30"/>
              <w:szCs w:val="30"/>
            </w:rPr>
            <w:t>Projects</w:t>
          </w:r>
          <w:proofErr w:type="spellEnd"/>
        </w:sdtContent>
      </w:sdt>
      <w:r w:rsidR="00215691" w:rsidRPr="00947DD8">
        <w:rPr>
          <w:rFonts w:cs="Arial"/>
          <w:b/>
          <w:sz w:val="30"/>
          <w:szCs w:val="30"/>
        </w:rPr>
        <w:t xml:space="preserve"> (</w:t>
      </w:r>
      <w:r w:rsidR="00DB582F" w:rsidRPr="00BC14F0">
        <w:rPr>
          <w:rFonts w:cs="Arial"/>
          <w:b/>
          <w:sz w:val="30"/>
          <w:szCs w:val="30"/>
          <w:lang w:val="en-GB"/>
        </w:rPr>
        <w:fldChar w:fldCharType="begin"/>
      </w:r>
      <w:r w:rsidR="00DB582F" w:rsidRPr="00BC14F0">
        <w:rPr>
          <w:rFonts w:cs="Arial"/>
          <w:b/>
          <w:sz w:val="30"/>
          <w:szCs w:val="30"/>
          <w:lang w:val="en-GB"/>
        </w:rPr>
        <w:instrText xml:space="preserve"> date \@ "YYYY" </w:instrText>
      </w:r>
      <w:r w:rsidR="00DB582F" w:rsidRPr="00BC14F0">
        <w:rPr>
          <w:rFonts w:cs="Arial"/>
          <w:b/>
          <w:sz w:val="30"/>
          <w:szCs w:val="30"/>
          <w:lang w:val="en-GB"/>
        </w:rPr>
        <w:fldChar w:fldCharType="separate"/>
      </w:r>
      <w:r w:rsidR="0035451A">
        <w:rPr>
          <w:rFonts w:cs="Arial"/>
          <w:b/>
          <w:noProof/>
          <w:sz w:val="30"/>
          <w:szCs w:val="30"/>
          <w:lang w:val="en-GB"/>
        </w:rPr>
        <w:t>2025</w:t>
      </w:r>
      <w:r w:rsidR="00DB582F" w:rsidRPr="00BC14F0">
        <w:rPr>
          <w:rFonts w:cs="Arial"/>
          <w:b/>
          <w:sz w:val="30"/>
          <w:szCs w:val="30"/>
          <w:lang w:val="en-GB"/>
        </w:rPr>
        <w:fldChar w:fldCharType="end"/>
      </w:r>
      <w:r w:rsidR="00215691" w:rsidRPr="00947DD8">
        <w:rPr>
          <w:rFonts w:cs="Arial"/>
          <w:b/>
          <w:sz w:val="30"/>
          <w:szCs w:val="30"/>
        </w:rPr>
        <w:t>)</w:t>
      </w:r>
    </w:p>
    <w:p w14:paraId="70EA552E" w14:textId="77777777" w:rsidR="007760F9" w:rsidRPr="007700F5" w:rsidRDefault="007760F9" w:rsidP="00341DC2">
      <w:pPr>
        <w:jc w:val="center"/>
        <w:rPr>
          <w:rFonts w:cs="Arial"/>
          <w:bCs/>
          <w:sz w:val="30"/>
          <w:szCs w:val="30"/>
        </w:rPr>
      </w:pPr>
    </w:p>
    <w:p w14:paraId="26EF39F6" w14:textId="09D9F1E1"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AF21CA">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p>
    <w:p w14:paraId="3BB34433" w14:textId="77777777" w:rsidR="007760F9" w:rsidRPr="007700F5"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BA3DF2B"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38E28609" w14:textId="7BBAD812" w:rsidR="007760F9" w:rsidRPr="007760F9" w:rsidRDefault="007760F9" w:rsidP="00341DC2">
      <w:pPr>
        <w:jc w:val="center"/>
        <w:rPr>
          <w:rFonts w:cs="Arial"/>
          <w:iCs/>
          <w:sz w:val="30"/>
          <w:szCs w:val="30"/>
        </w:rPr>
      </w:pPr>
    </w:p>
    <w:tbl>
      <w:tblPr>
        <w:tblStyle w:val="Tableausimple1"/>
        <w:tblW w:w="0" w:type="auto"/>
        <w:jc w:val="center"/>
        <w:tblLook w:val="04A0" w:firstRow="1" w:lastRow="0" w:firstColumn="1" w:lastColumn="0" w:noHBand="0" w:noVBand="1"/>
      </w:tblPr>
      <w:tblGrid>
        <w:gridCol w:w="5571"/>
      </w:tblGrid>
      <w:tr w:rsidR="007760F9"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1D1050" w14:textId="3EB53DDF" w:rsidR="007760F9" w:rsidRPr="00215691" w:rsidRDefault="007760F9" w:rsidP="007760F9">
            <w:pPr>
              <w:jc w:val="center"/>
              <w:rPr>
                <w:rFonts w:cs="Arial"/>
                <w:iCs/>
                <w:sz w:val="24"/>
                <w:szCs w:val="24"/>
              </w:rPr>
            </w:pPr>
            <w:r w:rsidRPr="00215691">
              <w:rPr>
                <w:rFonts w:cs="Arial"/>
                <w:iCs/>
                <w:sz w:val="24"/>
                <w:szCs w:val="24"/>
              </w:rPr>
              <w:t>Nature du projet</w:t>
            </w:r>
          </w:p>
        </w:tc>
      </w:tr>
      <w:tr w:rsidR="007760F9"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rPr>
              <w:alias w:val="Nature du projet"/>
              <w:tag w:val="Nature"/>
              <w:id w:val="1392394846"/>
              <w:placeholder>
                <w:docPart w:val="CA94D657E7C24E9AA2895CA58829BDE5"/>
              </w:placeholder>
              <w:showingPlcHdr/>
              <w15:color w:val="000000"/>
              <w:dropDownList>
                <w:listItem w:value="Choisissez un élément."/>
                <w:listItem w:displayText="Recherche industrielle" w:value="Recherche industrielle"/>
                <w:listItem w:displayText="Développement expérimental" w:value="Développement expérimental"/>
                <w:listItem w:displayText="Innovation de procédé ou d'organisation" w:value="Innovation de procédé ou d'organisation"/>
              </w:dropDownList>
            </w:sdtPr>
            <w:sdtEndPr>
              <w:rPr>
                <w:rStyle w:val="Policepardfaut"/>
                <w:rFonts w:cs="Arial"/>
                <w:iCs/>
                <w:sz w:val="30"/>
                <w:szCs w:val="30"/>
              </w:rPr>
            </w:sdtEndPr>
            <w:sdtContent>
              <w:p w14:paraId="088A00E6" w14:textId="1894ED41" w:rsidR="00DF6DCF" w:rsidRPr="00E73C8C" w:rsidRDefault="00245563" w:rsidP="00E73C8C">
                <w:pPr>
                  <w:jc w:val="center"/>
                  <w:rPr>
                    <w:rFonts w:cs="Arial"/>
                    <w:iCs/>
                    <w:sz w:val="30"/>
                    <w:szCs w:val="30"/>
                  </w:rPr>
                </w:pPr>
                <w:r w:rsidRPr="00936EFE">
                  <w:rPr>
                    <w:rStyle w:val="Textedelespacerserv"/>
                  </w:rPr>
                  <w:t>Choisissez un élément.</w:t>
                </w:r>
              </w:p>
            </w:sdtContent>
          </w:sdt>
        </w:tc>
      </w:tr>
    </w:tbl>
    <w:p w14:paraId="679E7764" w14:textId="67D9479E" w:rsidR="00341DC2" w:rsidRPr="007760F9" w:rsidRDefault="00341DC2" w:rsidP="00341DC2">
      <w:pPr>
        <w:jc w:val="cente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2E43DD" w14:paraId="772C446A" w14:textId="77777777" w:rsidTr="00B74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1E1CCFD2" w:rsidR="002E43DD" w:rsidRPr="00341DC2" w:rsidRDefault="00325164" w:rsidP="002E43DD">
            <w:pPr>
              <w:rPr>
                <w:rFonts w:cs="Arial"/>
                <w:b w:val="0"/>
                <w:bCs w:val="0"/>
                <w:iCs/>
                <w:sz w:val="24"/>
                <w:szCs w:val="24"/>
              </w:rPr>
            </w:pPr>
            <w:r>
              <w:rPr>
                <w:rFonts w:cs="Arial"/>
                <w:b w:val="0"/>
                <w:bCs w:val="0"/>
                <w:iCs/>
                <w:sz w:val="24"/>
                <w:szCs w:val="24"/>
              </w:rPr>
              <w:t xml:space="preserve">Domaine </w:t>
            </w:r>
            <w:r w:rsidR="002E43DD">
              <w:rPr>
                <w:rFonts w:cs="Arial"/>
                <w:b w:val="0"/>
                <w:bCs w:val="0"/>
                <w:iCs/>
                <w:sz w:val="24"/>
                <w:szCs w:val="24"/>
              </w:rPr>
              <w:t>d’activité</w:t>
            </w:r>
          </w:p>
        </w:tc>
        <w:tc>
          <w:tcPr>
            <w:tcW w:w="4530" w:type="dxa"/>
            <w:vAlign w:val="center"/>
          </w:tcPr>
          <w:p w14:paraId="0225975C" w14:textId="525D72FF" w:rsidR="002E43DD" w:rsidRPr="007760F9" w:rsidRDefault="002E43DD" w:rsidP="002E43DD">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A60A58">
              <w:rPr>
                <w:rFonts w:cs="Arial"/>
                <w:b w:val="0"/>
                <w:bCs w:val="0"/>
                <w:i/>
                <w:sz w:val="14"/>
                <w:szCs w:val="14"/>
              </w:rPr>
              <w:t>Sélectionner un domaine dans le point A.2. Définition du projet</w:t>
            </w:r>
          </w:p>
        </w:tc>
      </w:tr>
      <w:tr w:rsidR="00341DC2" w14:paraId="5AE0A1C8"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341DC2" w:rsidRPr="00341DC2" w:rsidRDefault="00341DC2" w:rsidP="00341DC2">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w:t>
            </w:r>
            <w:r w:rsidR="00DF6DCF">
              <w:rPr>
                <w:rFonts w:cs="Arial"/>
                <w:b w:val="0"/>
                <w:bCs w:val="0"/>
                <w:iCs/>
                <w:sz w:val="24"/>
                <w:szCs w:val="24"/>
              </w:rPr>
              <w:t>u</w:t>
            </w:r>
            <w:r>
              <w:rPr>
                <w:rFonts w:cs="Arial"/>
                <w:b w:val="0"/>
                <w:bCs w:val="0"/>
                <w:iCs/>
                <w:sz w:val="24"/>
                <w:szCs w:val="24"/>
              </w:rPr>
              <w:t xml:space="preserve"> projet</w:t>
            </w:r>
          </w:p>
        </w:tc>
        <w:tc>
          <w:tcPr>
            <w:tcW w:w="4530" w:type="dxa"/>
          </w:tcPr>
          <w:p w14:paraId="4C9DC021" w14:textId="48E5F4C4" w:rsidR="00341DC2" w:rsidRPr="00DF6DCF"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341DC2" w14:paraId="7FE1624C"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341DC2" w:rsidRPr="00341DC2" w:rsidRDefault="00341DC2" w:rsidP="00341DC2">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341DC2" w14:paraId="77DF3D5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341DC2" w:rsidRPr="00341DC2" w:rsidRDefault="00341DC2" w:rsidP="00341DC2">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341DC2" w14:paraId="6070652F"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341DC2" w:rsidRPr="00341DC2" w:rsidRDefault="00DF6DCF" w:rsidP="00341DC2">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341DC2" w14:paraId="713462F4"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341DC2" w:rsidRPr="00341DC2" w:rsidRDefault="00341DC2" w:rsidP="00341DC2">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807AAE" w14:paraId="5E50D92C" w14:textId="77777777" w:rsidTr="002E43DD">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C7A472F" w:rsidR="00807AAE" w:rsidRDefault="00DF6DCF" w:rsidP="00807AAE">
            <w:pPr>
              <w:rPr>
                <w:rFonts w:cs="Arial"/>
                <w:b w:val="0"/>
                <w:bCs w:val="0"/>
                <w:iCs/>
                <w:sz w:val="24"/>
                <w:szCs w:val="24"/>
              </w:rPr>
            </w:pPr>
            <w:r>
              <w:rPr>
                <w:rFonts w:cs="Arial"/>
                <w:b w:val="0"/>
                <w:bCs w:val="0"/>
                <w:iCs/>
                <w:sz w:val="24"/>
                <w:szCs w:val="24"/>
              </w:rPr>
              <w:t>Quote-p</w:t>
            </w:r>
            <w:r w:rsidR="00807AAE">
              <w:rPr>
                <w:rFonts w:cs="Arial"/>
                <w:b w:val="0"/>
                <w:bCs w:val="0"/>
                <w:iCs/>
                <w:sz w:val="24"/>
                <w:szCs w:val="24"/>
              </w:rPr>
              <w:t>art de l’entreprise</w:t>
            </w:r>
          </w:p>
        </w:tc>
        <w:tc>
          <w:tcPr>
            <w:tcW w:w="4530" w:type="dxa"/>
          </w:tcPr>
          <w:p w14:paraId="26B08E53" w14:textId="272376E9" w:rsidR="00807AAE" w:rsidRDefault="00807AAE"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807AAE" w14:paraId="25D6E56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807AAE" w:rsidRDefault="00807AAE" w:rsidP="00341DC2">
            <w:pPr>
              <w:rPr>
                <w:rFonts w:cs="Arial"/>
                <w:b w:val="0"/>
                <w:bCs w:val="0"/>
                <w:iCs/>
                <w:sz w:val="24"/>
                <w:szCs w:val="24"/>
              </w:rPr>
            </w:pPr>
          </w:p>
        </w:tc>
        <w:tc>
          <w:tcPr>
            <w:tcW w:w="4530" w:type="dxa"/>
          </w:tcPr>
          <w:p w14:paraId="5BB41001" w14:textId="6A0370E7" w:rsidR="00807AAE"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77A5BFEB" w14:textId="18C0C04E" w:rsidR="00083406" w:rsidRDefault="004060F4">
      <w:pPr>
        <w:pStyle w:val="TM1"/>
        <w:tabs>
          <w:tab w:val="left" w:pos="1100"/>
          <w:tab w:val="right" w:leader="dot" w:pos="9060"/>
        </w:tabs>
        <w:rPr>
          <w:rFonts w:asciiTheme="minorHAnsi" w:eastAsiaTheme="minorEastAsia" w:hAnsiTheme="minorHAnsi"/>
          <w:b w:val="0"/>
          <w:noProof/>
          <w:kern w:val="2"/>
          <w:sz w:val="24"/>
          <w:szCs w:val="24"/>
          <w:lang w:eastAsia="fr-BE"/>
          <w14:ligatures w14:val="standardContextual"/>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207176276" w:history="1">
        <w:r w:rsidR="00083406" w:rsidRPr="00363392">
          <w:rPr>
            <w:rStyle w:val="Lienhypertexte"/>
            <w:bCs/>
            <w:noProof/>
          </w:rPr>
          <w:t>Partie A.</w:t>
        </w:r>
        <w:r w:rsidR="00083406">
          <w:rPr>
            <w:rFonts w:asciiTheme="minorHAnsi" w:eastAsiaTheme="minorEastAsia" w:hAnsiTheme="minorHAnsi"/>
            <w:b w:val="0"/>
            <w:noProof/>
            <w:kern w:val="2"/>
            <w:sz w:val="24"/>
            <w:szCs w:val="24"/>
            <w:lang w:eastAsia="fr-BE"/>
            <w14:ligatures w14:val="standardContextual"/>
          </w:rPr>
          <w:tab/>
        </w:r>
        <w:r w:rsidR="00083406" w:rsidRPr="00363392">
          <w:rPr>
            <w:rStyle w:val="Lienhypertexte"/>
            <w:noProof/>
          </w:rPr>
          <w:t>Fiche Synthétique</w:t>
        </w:r>
        <w:r w:rsidR="00083406">
          <w:rPr>
            <w:noProof/>
            <w:webHidden/>
          </w:rPr>
          <w:tab/>
        </w:r>
        <w:r w:rsidR="00083406">
          <w:rPr>
            <w:noProof/>
            <w:webHidden/>
          </w:rPr>
          <w:fldChar w:fldCharType="begin"/>
        </w:r>
        <w:r w:rsidR="00083406">
          <w:rPr>
            <w:noProof/>
            <w:webHidden/>
          </w:rPr>
          <w:instrText xml:space="preserve"> PAGEREF _Toc207176276 \h </w:instrText>
        </w:r>
        <w:r w:rsidR="00083406">
          <w:rPr>
            <w:noProof/>
            <w:webHidden/>
          </w:rPr>
        </w:r>
        <w:r w:rsidR="00083406">
          <w:rPr>
            <w:noProof/>
            <w:webHidden/>
          </w:rPr>
          <w:fldChar w:fldCharType="separate"/>
        </w:r>
        <w:r w:rsidR="00083406">
          <w:rPr>
            <w:noProof/>
            <w:webHidden/>
          </w:rPr>
          <w:t>4</w:t>
        </w:r>
        <w:r w:rsidR="00083406">
          <w:rPr>
            <w:noProof/>
            <w:webHidden/>
          </w:rPr>
          <w:fldChar w:fldCharType="end"/>
        </w:r>
      </w:hyperlink>
    </w:p>
    <w:p w14:paraId="2CC0A30B" w14:textId="125A2B80"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77" w:history="1">
        <w:r w:rsidRPr="00363392">
          <w:rPr>
            <w:rStyle w:val="Lienhypertexte"/>
            <w:rFonts w:cs="Arial"/>
            <w:bCs/>
            <w:noProof/>
            <w:lang w:val="fr-FR"/>
          </w:rPr>
          <w:t>A.1.</w:t>
        </w:r>
        <w:r>
          <w:rPr>
            <w:rFonts w:asciiTheme="minorHAnsi" w:eastAsiaTheme="minorEastAsia" w:hAnsiTheme="minorHAnsi"/>
            <w:noProof/>
            <w:kern w:val="2"/>
            <w:sz w:val="24"/>
            <w:szCs w:val="24"/>
            <w:lang w:eastAsia="fr-BE"/>
            <w14:ligatures w14:val="standardContextual"/>
          </w:rPr>
          <w:tab/>
        </w:r>
        <w:r w:rsidRPr="00363392">
          <w:rPr>
            <w:rStyle w:val="Lienhypertexte"/>
            <w:noProof/>
          </w:rPr>
          <w:t>Identités</w:t>
        </w:r>
        <w:r>
          <w:rPr>
            <w:noProof/>
            <w:webHidden/>
          </w:rPr>
          <w:tab/>
        </w:r>
        <w:r>
          <w:rPr>
            <w:noProof/>
            <w:webHidden/>
          </w:rPr>
          <w:fldChar w:fldCharType="begin"/>
        </w:r>
        <w:r>
          <w:rPr>
            <w:noProof/>
            <w:webHidden/>
          </w:rPr>
          <w:instrText xml:space="preserve"> PAGEREF _Toc207176277 \h </w:instrText>
        </w:r>
        <w:r>
          <w:rPr>
            <w:noProof/>
            <w:webHidden/>
          </w:rPr>
        </w:r>
        <w:r>
          <w:rPr>
            <w:noProof/>
            <w:webHidden/>
          </w:rPr>
          <w:fldChar w:fldCharType="separate"/>
        </w:r>
        <w:r>
          <w:rPr>
            <w:noProof/>
            <w:webHidden/>
          </w:rPr>
          <w:t>5</w:t>
        </w:r>
        <w:r>
          <w:rPr>
            <w:noProof/>
            <w:webHidden/>
          </w:rPr>
          <w:fldChar w:fldCharType="end"/>
        </w:r>
      </w:hyperlink>
    </w:p>
    <w:p w14:paraId="753B9C75" w14:textId="41951E89"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78" w:history="1">
        <w:r w:rsidRPr="00363392">
          <w:rPr>
            <w:rStyle w:val="Lienhypertexte"/>
            <w:bCs/>
            <w:noProof/>
          </w:rPr>
          <w:t>A.1.1</w:t>
        </w:r>
        <w:r>
          <w:rPr>
            <w:rFonts w:asciiTheme="minorHAnsi" w:eastAsiaTheme="minorEastAsia" w:hAnsiTheme="minorHAnsi"/>
            <w:noProof/>
            <w:kern w:val="2"/>
            <w:sz w:val="24"/>
            <w:szCs w:val="24"/>
            <w:lang w:eastAsia="fr-BE"/>
            <w14:ligatures w14:val="standardContextual"/>
          </w:rPr>
          <w:tab/>
        </w:r>
        <w:r w:rsidRPr="00363392">
          <w:rPr>
            <w:rStyle w:val="Lienhypertexte"/>
            <w:noProof/>
          </w:rPr>
          <w:t>Personnes physiques</w:t>
        </w:r>
        <w:r>
          <w:rPr>
            <w:noProof/>
            <w:webHidden/>
          </w:rPr>
          <w:tab/>
        </w:r>
        <w:r>
          <w:rPr>
            <w:noProof/>
            <w:webHidden/>
          </w:rPr>
          <w:fldChar w:fldCharType="begin"/>
        </w:r>
        <w:r>
          <w:rPr>
            <w:noProof/>
            <w:webHidden/>
          </w:rPr>
          <w:instrText xml:space="preserve"> PAGEREF _Toc207176278 \h </w:instrText>
        </w:r>
        <w:r>
          <w:rPr>
            <w:noProof/>
            <w:webHidden/>
          </w:rPr>
        </w:r>
        <w:r>
          <w:rPr>
            <w:noProof/>
            <w:webHidden/>
          </w:rPr>
          <w:fldChar w:fldCharType="separate"/>
        </w:r>
        <w:r>
          <w:rPr>
            <w:noProof/>
            <w:webHidden/>
          </w:rPr>
          <w:t>5</w:t>
        </w:r>
        <w:r>
          <w:rPr>
            <w:noProof/>
            <w:webHidden/>
          </w:rPr>
          <w:fldChar w:fldCharType="end"/>
        </w:r>
      </w:hyperlink>
    </w:p>
    <w:p w14:paraId="0AEE2EF1" w14:textId="60443018"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79" w:history="1">
        <w:r w:rsidRPr="00363392">
          <w:rPr>
            <w:rStyle w:val="Lienhypertexte"/>
            <w:bCs/>
            <w:noProof/>
          </w:rPr>
          <w:t>A.1.2</w:t>
        </w:r>
        <w:r>
          <w:rPr>
            <w:rFonts w:asciiTheme="minorHAnsi" w:eastAsiaTheme="minorEastAsia" w:hAnsiTheme="minorHAnsi"/>
            <w:noProof/>
            <w:kern w:val="2"/>
            <w:sz w:val="24"/>
            <w:szCs w:val="24"/>
            <w:lang w:eastAsia="fr-BE"/>
            <w14:ligatures w14:val="standardContextual"/>
          </w:rPr>
          <w:tab/>
        </w:r>
        <w:r w:rsidRPr="00363392">
          <w:rPr>
            <w:rStyle w:val="Lienhypertexte"/>
            <w:noProof/>
          </w:rPr>
          <w:t>Entités</w:t>
        </w:r>
        <w:r>
          <w:rPr>
            <w:noProof/>
            <w:webHidden/>
          </w:rPr>
          <w:tab/>
        </w:r>
        <w:r>
          <w:rPr>
            <w:noProof/>
            <w:webHidden/>
          </w:rPr>
          <w:fldChar w:fldCharType="begin"/>
        </w:r>
        <w:r>
          <w:rPr>
            <w:noProof/>
            <w:webHidden/>
          </w:rPr>
          <w:instrText xml:space="preserve"> PAGEREF _Toc207176279 \h </w:instrText>
        </w:r>
        <w:r>
          <w:rPr>
            <w:noProof/>
            <w:webHidden/>
          </w:rPr>
        </w:r>
        <w:r>
          <w:rPr>
            <w:noProof/>
            <w:webHidden/>
          </w:rPr>
          <w:fldChar w:fldCharType="separate"/>
        </w:r>
        <w:r>
          <w:rPr>
            <w:noProof/>
            <w:webHidden/>
          </w:rPr>
          <w:t>6</w:t>
        </w:r>
        <w:r>
          <w:rPr>
            <w:noProof/>
            <w:webHidden/>
          </w:rPr>
          <w:fldChar w:fldCharType="end"/>
        </w:r>
      </w:hyperlink>
    </w:p>
    <w:p w14:paraId="6E8B7F88" w14:textId="21401440"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0" w:history="1">
        <w:r w:rsidRPr="00363392">
          <w:rPr>
            <w:rStyle w:val="Lienhypertexte"/>
            <w:bCs/>
            <w:noProof/>
          </w:rPr>
          <w:t>A.1.3</w:t>
        </w:r>
        <w:r>
          <w:rPr>
            <w:rFonts w:asciiTheme="minorHAnsi" w:eastAsiaTheme="minorEastAsia" w:hAnsiTheme="minorHAnsi"/>
            <w:noProof/>
            <w:kern w:val="2"/>
            <w:sz w:val="24"/>
            <w:szCs w:val="24"/>
            <w:lang w:eastAsia="fr-BE"/>
            <w14:ligatures w14:val="standardContextual"/>
          </w:rPr>
          <w:tab/>
        </w:r>
        <w:r w:rsidRPr="00363392">
          <w:rPr>
            <w:rStyle w:val="Lienhypertexte"/>
            <w:noProof/>
          </w:rPr>
          <w:t>Informations complémentaires</w:t>
        </w:r>
        <w:r>
          <w:rPr>
            <w:noProof/>
            <w:webHidden/>
          </w:rPr>
          <w:tab/>
        </w:r>
        <w:r>
          <w:rPr>
            <w:noProof/>
            <w:webHidden/>
          </w:rPr>
          <w:fldChar w:fldCharType="begin"/>
        </w:r>
        <w:r>
          <w:rPr>
            <w:noProof/>
            <w:webHidden/>
          </w:rPr>
          <w:instrText xml:space="preserve"> PAGEREF _Toc207176280 \h </w:instrText>
        </w:r>
        <w:r>
          <w:rPr>
            <w:noProof/>
            <w:webHidden/>
          </w:rPr>
        </w:r>
        <w:r>
          <w:rPr>
            <w:noProof/>
            <w:webHidden/>
          </w:rPr>
          <w:fldChar w:fldCharType="separate"/>
        </w:r>
        <w:r>
          <w:rPr>
            <w:noProof/>
            <w:webHidden/>
          </w:rPr>
          <w:t>6</w:t>
        </w:r>
        <w:r>
          <w:rPr>
            <w:noProof/>
            <w:webHidden/>
          </w:rPr>
          <w:fldChar w:fldCharType="end"/>
        </w:r>
      </w:hyperlink>
    </w:p>
    <w:p w14:paraId="78A87625" w14:textId="16FDEAFF"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1" w:history="1">
        <w:r w:rsidRPr="00363392">
          <w:rPr>
            <w:rStyle w:val="Lienhypertexte"/>
            <w:rFonts w:cs="Arial"/>
            <w:bCs/>
            <w:noProof/>
            <w:lang w:val="fr-FR"/>
          </w:rPr>
          <w:t>A.2.</w:t>
        </w:r>
        <w:r>
          <w:rPr>
            <w:rFonts w:asciiTheme="minorHAnsi" w:eastAsiaTheme="minorEastAsia" w:hAnsiTheme="minorHAnsi"/>
            <w:noProof/>
            <w:kern w:val="2"/>
            <w:sz w:val="24"/>
            <w:szCs w:val="24"/>
            <w:lang w:eastAsia="fr-BE"/>
            <w14:ligatures w14:val="standardContextual"/>
          </w:rPr>
          <w:tab/>
        </w:r>
        <w:r w:rsidRPr="00363392">
          <w:rPr>
            <w:rStyle w:val="Lienhypertexte"/>
            <w:noProof/>
          </w:rPr>
          <w:t>Définition du projet</w:t>
        </w:r>
        <w:r>
          <w:rPr>
            <w:noProof/>
            <w:webHidden/>
          </w:rPr>
          <w:tab/>
        </w:r>
        <w:r>
          <w:rPr>
            <w:noProof/>
            <w:webHidden/>
          </w:rPr>
          <w:fldChar w:fldCharType="begin"/>
        </w:r>
        <w:r>
          <w:rPr>
            <w:noProof/>
            <w:webHidden/>
          </w:rPr>
          <w:instrText xml:space="preserve"> PAGEREF _Toc207176281 \h </w:instrText>
        </w:r>
        <w:r>
          <w:rPr>
            <w:noProof/>
            <w:webHidden/>
          </w:rPr>
        </w:r>
        <w:r>
          <w:rPr>
            <w:noProof/>
            <w:webHidden/>
          </w:rPr>
          <w:fldChar w:fldCharType="separate"/>
        </w:r>
        <w:r>
          <w:rPr>
            <w:noProof/>
            <w:webHidden/>
          </w:rPr>
          <w:t>7</w:t>
        </w:r>
        <w:r>
          <w:rPr>
            <w:noProof/>
            <w:webHidden/>
          </w:rPr>
          <w:fldChar w:fldCharType="end"/>
        </w:r>
      </w:hyperlink>
    </w:p>
    <w:p w14:paraId="71C95F73" w14:textId="25033F5B"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2" w:history="1">
        <w:r w:rsidRPr="00363392">
          <w:rPr>
            <w:rStyle w:val="Lienhypertexte"/>
            <w:rFonts w:cs="Arial"/>
            <w:bCs/>
            <w:noProof/>
            <w:lang w:val="fr-FR"/>
          </w:rPr>
          <w:t>A.3.</w:t>
        </w:r>
        <w:r>
          <w:rPr>
            <w:rFonts w:asciiTheme="minorHAnsi" w:eastAsiaTheme="minorEastAsia" w:hAnsiTheme="minorHAnsi"/>
            <w:noProof/>
            <w:kern w:val="2"/>
            <w:sz w:val="24"/>
            <w:szCs w:val="24"/>
            <w:lang w:eastAsia="fr-BE"/>
            <w14:ligatures w14:val="standardContextual"/>
          </w:rPr>
          <w:tab/>
        </w:r>
        <w:r w:rsidRPr="00363392">
          <w:rPr>
            <w:rStyle w:val="Lienhypertexte"/>
            <w:noProof/>
          </w:rPr>
          <w:t>Nature du projet et type d’aide financière</w:t>
        </w:r>
        <w:r>
          <w:rPr>
            <w:noProof/>
            <w:webHidden/>
          </w:rPr>
          <w:tab/>
        </w:r>
        <w:r>
          <w:rPr>
            <w:noProof/>
            <w:webHidden/>
          </w:rPr>
          <w:fldChar w:fldCharType="begin"/>
        </w:r>
        <w:r>
          <w:rPr>
            <w:noProof/>
            <w:webHidden/>
          </w:rPr>
          <w:instrText xml:space="preserve"> PAGEREF _Toc207176282 \h </w:instrText>
        </w:r>
        <w:r>
          <w:rPr>
            <w:noProof/>
            <w:webHidden/>
          </w:rPr>
        </w:r>
        <w:r>
          <w:rPr>
            <w:noProof/>
            <w:webHidden/>
          </w:rPr>
          <w:fldChar w:fldCharType="separate"/>
        </w:r>
        <w:r>
          <w:rPr>
            <w:noProof/>
            <w:webHidden/>
          </w:rPr>
          <w:t>9</w:t>
        </w:r>
        <w:r>
          <w:rPr>
            <w:noProof/>
            <w:webHidden/>
          </w:rPr>
          <w:fldChar w:fldCharType="end"/>
        </w:r>
      </w:hyperlink>
    </w:p>
    <w:p w14:paraId="555FC247" w14:textId="54381AEA"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3" w:history="1">
        <w:r w:rsidRPr="00363392">
          <w:rPr>
            <w:rStyle w:val="Lienhypertexte"/>
            <w:rFonts w:cs="Arial"/>
            <w:bCs/>
            <w:noProof/>
            <w:lang w:val="fr-FR"/>
          </w:rPr>
          <w:t>A.4.</w:t>
        </w:r>
        <w:r>
          <w:rPr>
            <w:rFonts w:asciiTheme="minorHAnsi" w:eastAsiaTheme="minorEastAsia" w:hAnsiTheme="minorHAnsi"/>
            <w:noProof/>
            <w:kern w:val="2"/>
            <w:sz w:val="24"/>
            <w:szCs w:val="24"/>
            <w:lang w:eastAsia="fr-BE"/>
            <w14:ligatures w14:val="standardContextual"/>
          </w:rPr>
          <w:tab/>
        </w:r>
        <w:r w:rsidRPr="00363392">
          <w:rPr>
            <w:rStyle w:val="Lienhypertexte"/>
            <w:noProof/>
          </w:rPr>
          <w:t>Nature de la demande du projet</w:t>
        </w:r>
        <w:r>
          <w:rPr>
            <w:noProof/>
            <w:webHidden/>
          </w:rPr>
          <w:tab/>
        </w:r>
        <w:r>
          <w:rPr>
            <w:noProof/>
            <w:webHidden/>
          </w:rPr>
          <w:fldChar w:fldCharType="begin"/>
        </w:r>
        <w:r>
          <w:rPr>
            <w:noProof/>
            <w:webHidden/>
          </w:rPr>
          <w:instrText xml:space="preserve"> PAGEREF _Toc207176283 \h </w:instrText>
        </w:r>
        <w:r>
          <w:rPr>
            <w:noProof/>
            <w:webHidden/>
          </w:rPr>
        </w:r>
        <w:r>
          <w:rPr>
            <w:noProof/>
            <w:webHidden/>
          </w:rPr>
          <w:fldChar w:fldCharType="separate"/>
        </w:r>
        <w:r>
          <w:rPr>
            <w:noProof/>
            <w:webHidden/>
          </w:rPr>
          <w:t>10</w:t>
        </w:r>
        <w:r>
          <w:rPr>
            <w:noProof/>
            <w:webHidden/>
          </w:rPr>
          <w:fldChar w:fldCharType="end"/>
        </w:r>
      </w:hyperlink>
    </w:p>
    <w:p w14:paraId="55ACEF3D" w14:textId="0839B1E6"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4" w:history="1">
        <w:r w:rsidRPr="00363392">
          <w:rPr>
            <w:rStyle w:val="Lienhypertexte"/>
            <w:rFonts w:cs="Arial"/>
            <w:bCs/>
            <w:noProof/>
            <w:lang w:val="fr-FR"/>
          </w:rPr>
          <w:t>A.5.</w:t>
        </w:r>
        <w:r>
          <w:rPr>
            <w:rFonts w:asciiTheme="minorHAnsi" w:eastAsiaTheme="minorEastAsia" w:hAnsiTheme="minorHAnsi"/>
            <w:noProof/>
            <w:kern w:val="2"/>
            <w:sz w:val="24"/>
            <w:szCs w:val="24"/>
            <w:lang w:eastAsia="fr-BE"/>
            <w14:ligatures w14:val="standardContextual"/>
          </w:rPr>
          <w:tab/>
        </w:r>
        <w:r w:rsidRPr="00363392">
          <w:rPr>
            <w:rStyle w:val="Lienhypertexte"/>
            <w:noProof/>
          </w:rPr>
          <w:t>Date de début et durée du projet</w:t>
        </w:r>
        <w:r>
          <w:rPr>
            <w:noProof/>
            <w:webHidden/>
          </w:rPr>
          <w:tab/>
        </w:r>
        <w:r>
          <w:rPr>
            <w:noProof/>
            <w:webHidden/>
          </w:rPr>
          <w:fldChar w:fldCharType="begin"/>
        </w:r>
        <w:r>
          <w:rPr>
            <w:noProof/>
            <w:webHidden/>
          </w:rPr>
          <w:instrText xml:space="preserve"> PAGEREF _Toc207176284 \h </w:instrText>
        </w:r>
        <w:r>
          <w:rPr>
            <w:noProof/>
            <w:webHidden/>
          </w:rPr>
        </w:r>
        <w:r>
          <w:rPr>
            <w:noProof/>
            <w:webHidden/>
          </w:rPr>
          <w:fldChar w:fldCharType="separate"/>
        </w:r>
        <w:r>
          <w:rPr>
            <w:noProof/>
            <w:webHidden/>
          </w:rPr>
          <w:t>11</w:t>
        </w:r>
        <w:r>
          <w:rPr>
            <w:noProof/>
            <w:webHidden/>
          </w:rPr>
          <w:fldChar w:fldCharType="end"/>
        </w:r>
      </w:hyperlink>
    </w:p>
    <w:p w14:paraId="6662E202" w14:textId="163B4BB6"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5" w:history="1">
        <w:r w:rsidRPr="00363392">
          <w:rPr>
            <w:rStyle w:val="Lienhypertexte"/>
            <w:rFonts w:cs="Arial"/>
            <w:bCs/>
            <w:noProof/>
            <w:lang w:val="fr-FR"/>
          </w:rPr>
          <w:t>A.6.</w:t>
        </w:r>
        <w:r>
          <w:rPr>
            <w:rFonts w:asciiTheme="minorHAnsi" w:eastAsiaTheme="minorEastAsia" w:hAnsiTheme="minorHAnsi"/>
            <w:noProof/>
            <w:kern w:val="2"/>
            <w:sz w:val="24"/>
            <w:szCs w:val="24"/>
            <w:lang w:eastAsia="fr-BE"/>
            <w14:ligatures w14:val="standardContextual"/>
          </w:rPr>
          <w:tab/>
        </w:r>
        <w:r w:rsidRPr="00363392">
          <w:rPr>
            <w:rStyle w:val="Lienhypertexte"/>
            <w:noProof/>
          </w:rPr>
          <w:t>Montant de l’aide</w:t>
        </w:r>
        <w:r>
          <w:rPr>
            <w:noProof/>
            <w:webHidden/>
          </w:rPr>
          <w:tab/>
        </w:r>
        <w:r>
          <w:rPr>
            <w:noProof/>
            <w:webHidden/>
          </w:rPr>
          <w:fldChar w:fldCharType="begin"/>
        </w:r>
        <w:r>
          <w:rPr>
            <w:noProof/>
            <w:webHidden/>
          </w:rPr>
          <w:instrText xml:space="preserve"> PAGEREF _Toc207176285 \h </w:instrText>
        </w:r>
        <w:r>
          <w:rPr>
            <w:noProof/>
            <w:webHidden/>
          </w:rPr>
        </w:r>
        <w:r>
          <w:rPr>
            <w:noProof/>
            <w:webHidden/>
          </w:rPr>
          <w:fldChar w:fldCharType="separate"/>
        </w:r>
        <w:r>
          <w:rPr>
            <w:noProof/>
            <w:webHidden/>
          </w:rPr>
          <w:t>11</w:t>
        </w:r>
        <w:r>
          <w:rPr>
            <w:noProof/>
            <w:webHidden/>
          </w:rPr>
          <w:fldChar w:fldCharType="end"/>
        </w:r>
      </w:hyperlink>
    </w:p>
    <w:p w14:paraId="7A854150" w14:textId="1ABF2C09" w:rsidR="00083406" w:rsidRDefault="00083406">
      <w:pPr>
        <w:pStyle w:val="TM1"/>
        <w:tabs>
          <w:tab w:val="left" w:pos="1100"/>
          <w:tab w:val="right" w:leader="dot" w:pos="9060"/>
        </w:tabs>
        <w:rPr>
          <w:rFonts w:asciiTheme="minorHAnsi" w:eastAsiaTheme="minorEastAsia" w:hAnsiTheme="minorHAnsi"/>
          <w:b w:val="0"/>
          <w:noProof/>
          <w:kern w:val="2"/>
          <w:sz w:val="24"/>
          <w:szCs w:val="24"/>
          <w:lang w:eastAsia="fr-BE"/>
          <w14:ligatures w14:val="standardContextual"/>
        </w:rPr>
      </w:pPr>
      <w:hyperlink w:anchor="_Toc207176286" w:history="1">
        <w:r w:rsidRPr="00363392">
          <w:rPr>
            <w:rStyle w:val="Lienhypertexte"/>
            <w:bCs/>
            <w:noProof/>
          </w:rPr>
          <w:t>Partie B.</w:t>
        </w:r>
        <w:r>
          <w:rPr>
            <w:rFonts w:asciiTheme="minorHAnsi" w:eastAsiaTheme="minorEastAsia" w:hAnsiTheme="minorHAnsi"/>
            <w:b w:val="0"/>
            <w:noProof/>
            <w:kern w:val="2"/>
            <w:sz w:val="24"/>
            <w:szCs w:val="24"/>
            <w:lang w:eastAsia="fr-BE"/>
            <w14:ligatures w14:val="standardContextual"/>
          </w:rPr>
          <w:tab/>
        </w:r>
        <w:r w:rsidRPr="00363392">
          <w:rPr>
            <w:rStyle w:val="Lienhypertexte"/>
            <w:noProof/>
          </w:rPr>
          <w:t>Présentation de l’entreprise</w:t>
        </w:r>
        <w:r>
          <w:rPr>
            <w:noProof/>
            <w:webHidden/>
          </w:rPr>
          <w:tab/>
        </w:r>
        <w:r>
          <w:rPr>
            <w:noProof/>
            <w:webHidden/>
          </w:rPr>
          <w:fldChar w:fldCharType="begin"/>
        </w:r>
        <w:r>
          <w:rPr>
            <w:noProof/>
            <w:webHidden/>
          </w:rPr>
          <w:instrText xml:space="preserve"> PAGEREF _Toc207176286 \h </w:instrText>
        </w:r>
        <w:r>
          <w:rPr>
            <w:noProof/>
            <w:webHidden/>
          </w:rPr>
        </w:r>
        <w:r>
          <w:rPr>
            <w:noProof/>
            <w:webHidden/>
          </w:rPr>
          <w:fldChar w:fldCharType="separate"/>
        </w:r>
        <w:r>
          <w:rPr>
            <w:noProof/>
            <w:webHidden/>
          </w:rPr>
          <w:t>13</w:t>
        </w:r>
        <w:r>
          <w:rPr>
            <w:noProof/>
            <w:webHidden/>
          </w:rPr>
          <w:fldChar w:fldCharType="end"/>
        </w:r>
      </w:hyperlink>
    </w:p>
    <w:p w14:paraId="65278B0D" w14:textId="7EC94039"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7" w:history="1">
        <w:r w:rsidRPr="00363392">
          <w:rPr>
            <w:rStyle w:val="Lienhypertexte"/>
            <w:rFonts w:cs="Arial"/>
            <w:bCs/>
            <w:noProof/>
            <w:lang w:val="fr-FR"/>
          </w:rPr>
          <w:t>B.1.</w:t>
        </w:r>
        <w:r>
          <w:rPr>
            <w:rFonts w:asciiTheme="minorHAnsi" w:eastAsiaTheme="minorEastAsia" w:hAnsiTheme="minorHAnsi"/>
            <w:noProof/>
            <w:kern w:val="2"/>
            <w:sz w:val="24"/>
            <w:szCs w:val="24"/>
            <w:lang w:eastAsia="fr-BE"/>
            <w14:ligatures w14:val="standardContextual"/>
          </w:rPr>
          <w:tab/>
        </w:r>
        <w:r w:rsidRPr="00363392">
          <w:rPr>
            <w:rStyle w:val="Lienhypertexte"/>
            <w:noProof/>
          </w:rPr>
          <w:t>Historique des activités</w:t>
        </w:r>
        <w:r>
          <w:rPr>
            <w:noProof/>
            <w:webHidden/>
          </w:rPr>
          <w:tab/>
        </w:r>
        <w:r>
          <w:rPr>
            <w:noProof/>
            <w:webHidden/>
          </w:rPr>
          <w:fldChar w:fldCharType="begin"/>
        </w:r>
        <w:r>
          <w:rPr>
            <w:noProof/>
            <w:webHidden/>
          </w:rPr>
          <w:instrText xml:space="preserve"> PAGEREF _Toc207176287 \h </w:instrText>
        </w:r>
        <w:r>
          <w:rPr>
            <w:noProof/>
            <w:webHidden/>
          </w:rPr>
        </w:r>
        <w:r>
          <w:rPr>
            <w:noProof/>
            <w:webHidden/>
          </w:rPr>
          <w:fldChar w:fldCharType="separate"/>
        </w:r>
        <w:r>
          <w:rPr>
            <w:noProof/>
            <w:webHidden/>
          </w:rPr>
          <w:t>14</w:t>
        </w:r>
        <w:r>
          <w:rPr>
            <w:noProof/>
            <w:webHidden/>
          </w:rPr>
          <w:fldChar w:fldCharType="end"/>
        </w:r>
      </w:hyperlink>
    </w:p>
    <w:p w14:paraId="390E6EA1" w14:textId="06D8C657"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8" w:history="1">
        <w:r w:rsidRPr="00363392">
          <w:rPr>
            <w:rStyle w:val="Lienhypertexte"/>
            <w:bCs/>
            <w:noProof/>
          </w:rPr>
          <w:t>B.1.1</w:t>
        </w:r>
        <w:r>
          <w:rPr>
            <w:rFonts w:asciiTheme="minorHAnsi" w:eastAsiaTheme="minorEastAsia" w:hAnsiTheme="minorHAnsi"/>
            <w:noProof/>
            <w:kern w:val="2"/>
            <w:sz w:val="24"/>
            <w:szCs w:val="24"/>
            <w:lang w:eastAsia="fr-BE"/>
            <w14:ligatures w14:val="standardContextual"/>
          </w:rPr>
          <w:tab/>
        </w:r>
        <w:r w:rsidRPr="00363392">
          <w:rPr>
            <w:rStyle w:val="Lienhypertexte"/>
            <w:noProof/>
          </w:rPr>
          <w:t>De l’entreprise</w:t>
        </w:r>
        <w:r>
          <w:rPr>
            <w:noProof/>
            <w:webHidden/>
          </w:rPr>
          <w:tab/>
        </w:r>
        <w:r>
          <w:rPr>
            <w:noProof/>
            <w:webHidden/>
          </w:rPr>
          <w:fldChar w:fldCharType="begin"/>
        </w:r>
        <w:r>
          <w:rPr>
            <w:noProof/>
            <w:webHidden/>
          </w:rPr>
          <w:instrText xml:space="preserve"> PAGEREF _Toc207176288 \h </w:instrText>
        </w:r>
        <w:r>
          <w:rPr>
            <w:noProof/>
            <w:webHidden/>
          </w:rPr>
        </w:r>
        <w:r>
          <w:rPr>
            <w:noProof/>
            <w:webHidden/>
          </w:rPr>
          <w:fldChar w:fldCharType="separate"/>
        </w:r>
        <w:r>
          <w:rPr>
            <w:noProof/>
            <w:webHidden/>
          </w:rPr>
          <w:t>14</w:t>
        </w:r>
        <w:r>
          <w:rPr>
            <w:noProof/>
            <w:webHidden/>
          </w:rPr>
          <w:fldChar w:fldCharType="end"/>
        </w:r>
      </w:hyperlink>
    </w:p>
    <w:p w14:paraId="79B6E875" w14:textId="6AEFE9C1"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89" w:history="1">
        <w:r w:rsidRPr="00363392">
          <w:rPr>
            <w:rStyle w:val="Lienhypertexte"/>
            <w:rFonts w:cs="Arial"/>
            <w:bCs/>
            <w:noProof/>
            <w:lang w:val="fr-FR"/>
          </w:rPr>
          <w:t>B.2.</w:t>
        </w:r>
        <w:r>
          <w:rPr>
            <w:rFonts w:asciiTheme="minorHAnsi" w:eastAsiaTheme="minorEastAsia" w:hAnsiTheme="minorHAnsi"/>
            <w:noProof/>
            <w:kern w:val="2"/>
            <w:sz w:val="24"/>
            <w:szCs w:val="24"/>
            <w:lang w:eastAsia="fr-BE"/>
            <w14:ligatures w14:val="standardContextual"/>
          </w:rPr>
          <w:tab/>
        </w:r>
        <w:r w:rsidRPr="00363392">
          <w:rPr>
            <w:rStyle w:val="Lienhypertexte"/>
            <w:noProof/>
          </w:rPr>
          <w:t>Composition du capital social ou du conseil d'administration</w:t>
        </w:r>
        <w:r>
          <w:rPr>
            <w:noProof/>
            <w:webHidden/>
          </w:rPr>
          <w:tab/>
        </w:r>
        <w:r>
          <w:rPr>
            <w:noProof/>
            <w:webHidden/>
          </w:rPr>
          <w:fldChar w:fldCharType="begin"/>
        </w:r>
        <w:r>
          <w:rPr>
            <w:noProof/>
            <w:webHidden/>
          </w:rPr>
          <w:instrText xml:space="preserve"> PAGEREF _Toc207176289 \h </w:instrText>
        </w:r>
        <w:r>
          <w:rPr>
            <w:noProof/>
            <w:webHidden/>
          </w:rPr>
        </w:r>
        <w:r>
          <w:rPr>
            <w:noProof/>
            <w:webHidden/>
          </w:rPr>
          <w:fldChar w:fldCharType="separate"/>
        </w:r>
        <w:r>
          <w:rPr>
            <w:noProof/>
            <w:webHidden/>
          </w:rPr>
          <w:t>14</w:t>
        </w:r>
        <w:r>
          <w:rPr>
            <w:noProof/>
            <w:webHidden/>
          </w:rPr>
          <w:fldChar w:fldCharType="end"/>
        </w:r>
      </w:hyperlink>
    </w:p>
    <w:p w14:paraId="7900C5C3" w14:textId="1C435ED5"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0" w:history="1">
        <w:r w:rsidRPr="00363392">
          <w:rPr>
            <w:rStyle w:val="Lienhypertexte"/>
            <w:rFonts w:cs="Arial"/>
            <w:bCs/>
            <w:noProof/>
            <w:lang w:val="fr-FR"/>
          </w:rPr>
          <w:t>B.3.</w:t>
        </w:r>
        <w:r>
          <w:rPr>
            <w:rFonts w:asciiTheme="minorHAnsi" w:eastAsiaTheme="minorEastAsia" w:hAnsiTheme="minorHAnsi"/>
            <w:noProof/>
            <w:kern w:val="2"/>
            <w:sz w:val="24"/>
            <w:szCs w:val="24"/>
            <w:lang w:eastAsia="fr-BE"/>
            <w14:ligatures w14:val="standardContextual"/>
          </w:rPr>
          <w:tab/>
        </w:r>
        <w:r w:rsidRPr="00363392">
          <w:rPr>
            <w:rStyle w:val="Lienhypertexte"/>
            <w:noProof/>
          </w:rPr>
          <w:t>Taille de l’entreprise</w:t>
        </w:r>
        <w:r>
          <w:rPr>
            <w:noProof/>
            <w:webHidden/>
          </w:rPr>
          <w:tab/>
        </w:r>
        <w:r>
          <w:rPr>
            <w:noProof/>
            <w:webHidden/>
          </w:rPr>
          <w:fldChar w:fldCharType="begin"/>
        </w:r>
        <w:r>
          <w:rPr>
            <w:noProof/>
            <w:webHidden/>
          </w:rPr>
          <w:instrText xml:space="preserve"> PAGEREF _Toc207176290 \h </w:instrText>
        </w:r>
        <w:r>
          <w:rPr>
            <w:noProof/>
            <w:webHidden/>
          </w:rPr>
        </w:r>
        <w:r>
          <w:rPr>
            <w:noProof/>
            <w:webHidden/>
          </w:rPr>
          <w:fldChar w:fldCharType="separate"/>
        </w:r>
        <w:r>
          <w:rPr>
            <w:noProof/>
            <w:webHidden/>
          </w:rPr>
          <w:t>15</w:t>
        </w:r>
        <w:r>
          <w:rPr>
            <w:noProof/>
            <w:webHidden/>
          </w:rPr>
          <w:fldChar w:fldCharType="end"/>
        </w:r>
      </w:hyperlink>
    </w:p>
    <w:p w14:paraId="2DAFD462" w14:textId="29A8F127"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1" w:history="1">
        <w:r w:rsidRPr="00363392">
          <w:rPr>
            <w:rStyle w:val="Lienhypertexte"/>
            <w:rFonts w:cs="Arial"/>
            <w:bCs/>
            <w:noProof/>
            <w:lang w:val="fr-FR"/>
          </w:rPr>
          <w:t>B.4.</w:t>
        </w:r>
        <w:r>
          <w:rPr>
            <w:rFonts w:asciiTheme="minorHAnsi" w:eastAsiaTheme="minorEastAsia" w:hAnsiTheme="minorHAnsi"/>
            <w:noProof/>
            <w:kern w:val="2"/>
            <w:sz w:val="24"/>
            <w:szCs w:val="24"/>
            <w:lang w:eastAsia="fr-BE"/>
            <w14:ligatures w14:val="standardContextual"/>
          </w:rPr>
          <w:tab/>
        </w:r>
        <w:r w:rsidRPr="00363392">
          <w:rPr>
            <w:rStyle w:val="Lienhypertexte"/>
            <w:noProof/>
          </w:rPr>
          <w:t>Données financières</w:t>
        </w:r>
        <w:r>
          <w:rPr>
            <w:noProof/>
            <w:webHidden/>
          </w:rPr>
          <w:tab/>
        </w:r>
        <w:r>
          <w:rPr>
            <w:noProof/>
            <w:webHidden/>
          </w:rPr>
          <w:fldChar w:fldCharType="begin"/>
        </w:r>
        <w:r>
          <w:rPr>
            <w:noProof/>
            <w:webHidden/>
          </w:rPr>
          <w:instrText xml:space="preserve"> PAGEREF _Toc207176291 \h </w:instrText>
        </w:r>
        <w:r>
          <w:rPr>
            <w:noProof/>
            <w:webHidden/>
          </w:rPr>
        </w:r>
        <w:r>
          <w:rPr>
            <w:noProof/>
            <w:webHidden/>
          </w:rPr>
          <w:fldChar w:fldCharType="separate"/>
        </w:r>
        <w:r>
          <w:rPr>
            <w:noProof/>
            <w:webHidden/>
          </w:rPr>
          <w:t>16</w:t>
        </w:r>
        <w:r>
          <w:rPr>
            <w:noProof/>
            <w:webHidden/>
          </w:rPr>
          <w:fldChar w:fldCharType="end"/>
        </w:r>
      </w:hyperlink>
    </w:p>
    <w:p w14:paraId="4D7387E5" w14:textId="757CE568"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2" w:history="1">
        <w:r w:rsidRPr="00363392">
          <w:rPr>
            <w:rStyle w:val="Lienhypertexte"/>
            <w:rFonts w:cs="Arial"/>
            <w:bCs/>
            <w:noProof/>
            <w:lang w:val="fr-FR"/>
          </w:rPr>
          <w:t>B.5.</w:t>
        </w:r>
        <w:r>
          <w:rPr>
            <w:rFonts w:asciiTheme="minorHAnsi" w:eastAsiaTheme="minorEastAsia" w:hAnsiTheme="minorHAnsi"/>
            <w:noProof/>
            <w:kern w:val="2"/>
            <w:sz w:val="24"/>
            <w:szCs w:val="24"/>
            <w:lang w:eastAsia="fr-BE"/>
            <w14:ligatures w14:val="standardContextual"/>
          </w:rPr>
          <w:tab/>
        </w:r>
        <w:r w:rsidRPr="00363392">
          <w:rPr>
            <w:rStyle w:val="Lienhypertexte"/>
            <w:noProof/>
          </w:rPr>
          <w:t>Explication de la capacité de l'entreprise à apporter sa quote-part financière</w:t>
        </w:r>
        <w:r>
          <w:rPr>
            <w:noProof/>
            <w:webHidden/>
          </w:rPr>
          <w:tab/>
        </w:r>
        <w:r>
          <w:rPr>
            <w:noProof/>
            <w:webHidden/>
          </w:rPr>
          <w:fldChar w:fldCharType="begin"/>
        </w:r>
        <w:r>
          <w:rPr>
            <w:noProof/>
            <w:webHidden/>
          </w:rPr>
          <w:instrText xml:space="preserve"> PAGEREF _Toc207176292 \h </w:instrText>
        </w:r>
        <w:r>
          <w:rPr>
            <w:noProof/>
            <w:webHidden/>
          </w:rPr>
        </w:r>
        <w:r>
          <w:rPr>
            <w:noProof/>
            <w:webHidden/>
          </w:rPr>
          <w:fldChar w:fldCharType="separate"/>
        </w:r>
        <w:r>
          <w:rPr>
            <w:noProof/>
            <w:webHidden/>
          </w:rPr>
          <w:t>17</w:t>
        </w:r>
        <w:r>
          <w:rPr>
            <w:noProof/>
            <w:webHidden/>
          </w:rPr>
          <w:fldChar w:fldCharType="end"/>
        </w:r>
      </w:hyperlink>
    </w:p>
    <w:p w14:paraId="6431434A" w14:textId="7DE85080"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3" w:history="1">
        <w:r w:rsidRPr="00363392">
          <w:rPr>
            <w:rStyle w:val="Lienhypertexte"/>
            <w:rFonts w:cs="Arial"/>
            <w:bCs/>
            <w:noProof/>
            <w:lang w:val="fr-FR"/>
          </w:rPr>
          <w:t>B.6.</w:t>
        </w:r>
        <w:r>
          <w:rPr>
            <w:rFonts w:asciiTheme="minorHAnsi" w:eastAsiaTheme="minorEastAsia" w:hAnsiTheme="minorHAnsi"/>
            <w:noProof/>
            <w:kern w:val="2"/>
            <w:sz w:val="24"/>
            <w:szCs w:val="24"/>
            <w:lang w:eastAsia="fr-BE"/>
            <w14:ligatures w14:val="standardContextual"/>
          </w:rPr>
          <w:tab/>
        </w:r>
        <w:r w:rsidRPr="00363392">
          <w:rPr>
            <w:rStyle w:val="Lienhypertexte"/>
            <w:noProof/>
          </w:rPr>
          <w:t>Budget R&amp;D</w:t>
        </w:r>
        <w:r>
          <w:rPr>
            <w:noProof/>
            <w:webHidden/>
          </w:rPr>
          <w:tab/>
        </w:r>
        <w:r>
          <w:rPr>
            <w:noProof/>
            <w:webHidden/>
          </w:rPr>
          <w:fldChar w:fldCharType="begin"/>
        </w:r>
        <w:r>
          <w:rPr>
            <w:noProof/>
            <w:webHidden/>
          </w:rPr>
          <w:instrText xml:space="preserve"> PAGEREF _Toc207176293 \h </w:instrText>
        </w:r>
        <w:r>
          <w:rPr>
            <w:noProof/>
            <w:webHidden/>
          </w:rPr>
        </w:r>
        <w:r>
          <w:rPr>
            <w:noProof/>
            <w:webHidden/>
          </w:rPr>
          <w:fldChar w:fldCharType="separate"/>
        </w:r>
        <w:r>
          <w:rPr>
            <w:noProof/>
            <w:webHidden/>
          </w:rPr>
          <w:t>17</w:t>
        </w:r>
        <w:r>
          <w:rPr>
            <w:noProof/>
            <w:webHidden/>
          </w:rPr>
          <w:fldChar w:fldCharType="end"/>
        </w:r>
      </w:hyperlink>
    </w:p>
    <w:p w14:paraId="50EF6BB0" w14:textId="4A3A7BB0"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4" w:history="1">
        <w:r w:rsidRPr="00363392">
          <w:rPr>
            <w:rStyle w:val="Lienhypertexte"/>
            <w:rFonts w:cs="Arial"/>
            <w:bCs/>
            <w:noProof/>
            <w:lang w:val="fr-FR"/>
          </w:rPr>
          <w:t>B.7.</w:t>
        </w:r>
        <w:r>
          <w:rPr>
            <w:rFonts w:asciiTheme="minorHAnsi" w:eastAsiaTheme="minorEastAsia" w:hAnsiTheme="minorHAnsi"/>
            <w:noProof/>
            <w:kern w:val="2"/>
            <w:sz w:val="24"/>
            <w:szCs w:val="24"/>
            <w:lang w:eastAsia="fr-BE"/>
            <w14:ligatures w14:val="standardContextual"/>
          </w:rPr>
          <w:tab/>
        </w:r>
        <w:r w:rsidRPr="00363392">
          <w:rPr>
            <w:rStyle w:val="Lienhypertexte"/>
            <w:noProof/>
          </w:rPr>
          <w:t>État des dettes &amp; arriérés de paiements</w:t>
        </w:r>
        <w:r>
          <w:rPr>
            <w:noProof/>
            <w:webHidden/>
          </w:rPr>
          <w:tab/>
        </w:r>
        <w:r>
          <w:rPr>
            <w:noProof/>
            <w:webHidden/>
          </w:rPr>
          <w:fldChar w:fldCharType="begin"/>
        </w:r>
        <w:r>
          <w:rPr>
            <w:noProof/>
            <w:webHidden/>
          </w:rPr>
          <w:instrText xml:space="preserve"> PAGEREF _Toc207176294 \h </w:instrText>
        </w:r>
        <w:r>
          <w:rPr>
            <w:noProof/>
            <w:webHidden/>
          </w:rPr>
        </w:r>
        <w:r>
          <w:rPr>
            <w:noProof/>
            <w:webHidden/>
          </w:rPr>
          <w:fldChar w:fldCharType="separate"/>
        </w:r>
        <w:r>
          <w:rPr>
            <w:noProof/>
            <w:webHidden/>
          </w:rPr>
          <w:t>17</w:t>
        </w:r>
        <w:r>
          <w:rPr>
            <w:noProof/>
            <w:webHidden/>
          </w:rPr>
          <w:fldChar w:fldCharType="end"/>
        </w:r>
      </w:hyperlink>
    </w:p>
    <w:p w14:paraId="0C0317CE" w14:textId="04E7887A"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5" w:history="1">
        <w:r w:rsidRPr="00363392">
          <w:rPr>
            <w:rStyle w:val="Lienhypertexte"/>
            <w:rFonts w:cs="Arial"/>
            <w:bCs/>
            <w:noProof/>
            <w:lang w:val="fr-FR"/>
          </w:rPr>
          <w:t>B.8.</w:t>
        </w:r>
        <w:r>
          <w:rPr>
            <w:rFonts w:asciiTheme="minorHAnsi" w:eastAsiaTheme="minorEastAsia" w:hAnsiTheme="minorHAnsi"/>
            <w:noProof/>
            <w:kern w:val="2"/>
            <w:sz w:val="24"/>
            <w:szCs w:val="24"/>
            <w:lang w:eastAsia="fr-BE"/>
            <w14:ligatures w14:val="standardContextual"/>
          </w:rPr>
          <w:tab/>
        </w:r>
        <w:r w:rsidRPr="00363392">
          <w:rPr>
            <w:rStyle w:val="Lienhypertexte"/>
            <w:noProof/>
          </w:rPr>
          <w:t>Personnel</w:t>
        </w:r>
        <w:r>
          <w:rPr>
            <w:noProof/>
            <w:webHidden/>
          </w:rPr>
          <w:tab/>
        </w:r>
        <w:r>
          <w:rPr>
            <w:noProof/>
            <w:webHidden/>
          </w:rPr>
          <w:fldChar w:fldCharType="begin"/>
        </w:r>
        <w:r>
          <w:rPr>
            <w:noProof/>
            <w:webHidden/>
          </w:rPr>
          <w:instrText xml:space="preserve"> PAGEREF _Toc207176295 \h </w:instrText>
        </w:r>
        <w:r>
          <w:rPr>
            <w:noProof/>
            <w:webHidden/>
          </w:rPr>
        </w:r>
        <w:r>
          <w:rPr>
            <w:noProof/>
            <w:webHidden/>
          </w:rPr>
          <w:fldChar w:fldCharType="separate"/>
        </w:r>
        <w:r>
          <w:rPr>
            <w:noProof/>
            <w:webHidden/>
          </w:rPr>
          <w:t>18</w:t>
        </w:r>
        <w:r>
          <w:rPr>
            <w:noProof/>
            <w:webHidden/>
          </w:rPr>
          <w:fldChar w:fldCharType="end"/>
        </w:r>
      </w:hyperlink>
    </w:p>
    <w:p w14:paraId="6DB4FDA5" w14:textId="5061B4F6"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6" w:history="1">
        <w:r w:rsidRPr="00363392">
          <w:rPr>
            <w:rStyle w:val="Lienhypertexte"/>
            <w:rFonts w:cs="Arial"/>
            <w:bCs/>
            <w:noProof/>
            <w:lang w:val="fr-FR"/>
          </w:rPr>
          <w:t>B.9.</w:t>
        </w:r>
        <w:r>
          <w:rPr>
            <w:rFonts w:asciiTheme="minorHAnsi" w:eastAsiaTheme="minorEastAsia" w:hAnsiTheme="minorHAnsi"/>
            <w:noProof/>
            <w:kern w:val="2"/>
            <w:sz w:val="24"/>
            <w:szCs w:val="24"/>
            <w:lang w:eastAsia="fr-BE"/>
            <w14:ligatures w14:val="standardContextual"/>
          </w:rPr>
          <w:tab/>
        </w:r>
        <w:r w:rsidRPr="00363392">
          <w:rPr>
            <w:rStyle w:val="Lienhypertexte"/>
            <w:noProof/>
          </w:rPr>
          <w:t>Aides financières antérieures des pouvoirs publics</w:t>
        </w:r>
        <w:r>
          <w:rPr>
            <w:noProof/>
            <w:webHidden/>
          </w:rPr>
          <w:tab/>
        </w:r>
        <w:r>
          <w:rPr>
            <w:noProof/>
            <w:webHidden/>
          </w:rPr>
          <w:fldChar w:fldCharType="begin"/>
        </w:r>
        <w:r>
          <w:rPr>
            <w:noProof/>
            <w:webHidden/>
          </w:rPr>
          <w:instrText xml:space="preserve"> PAGEREF _Toc207176296 \h </w:instrText>
        </w:r>
        <w:r>
          <w:rPr>
            <w:noProof/>
            <w:webHidden/>
          </w:rPr>
        </w:r>
        <w:r>
          <w:rPr>
            <w:noProof/>
            <w:webHidden/>
          </w:rPr>
          <w:fldChar w:fldCharType="separate"/>
        </w:r>
        <w:r>
          <w:rPr>
            <w:noProof/>
            <w:webHidden/>
          </w:rPr>
          <w:t>18</w:t>
        </w:r>
        <w:r>
          <w:rPr>
            <w:noProof/>
            <w:webHidden/>
          </w:rPr>
          <w:fldChar w:fldCharType="end"/>
        </w:r>
      </w:hyperlink>
    </w:p>
    <w:p w14:paraId="53738B8A" w14:textId="68CBA7B5"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7" w:history="1">
        <w:r w:rsidRPr="00363392">
          <w:rPr>
            <w:rStyle w:val="Lienhypertexte"/>
            <w:bCs/>
            <w:noProof/>
          </w:rPr>
          <w:t>B.9.1</w:t>
        </w:r>
        <w:r>
          <w:rPr>
            <w:rFonts w:asciiTheme="minorHAnsi" w:eastAsiaTheme="minorEastAsia" w:hAnsiTheme="minorHAnsi"/>
            <w:noProof/>
            <w:kern w:val="2"/>
            <w:sz w:val="24"/>
            <w:szCs w:val="24"/>
            <w:lang w:eastAsia="fr-BE"/>
            <w14:ligatures w14:val="standardContextual"/>
          </w:rPr>
          <w:tab/>
        </w:r>
        <w:r w:rsidRPr="00363392">
          <w:rPr>
            <w:rStyle w:val="Lienhypertexte"/>
            <w:noProof/>
          </w:rPr>
          <w:t>RBC</w:t>
        </w:r>
        <w:r>
          <w:rPr>
            <w:noProof/>
            <w:webHidden/>
          </w:rPr>
          <w:tab/>
        </w:r>
        <w:r>
          <w:rPr>
            <w:noProof/>
            <w:webHidden/>
          </w:rPr>
          <w:fldChar w:fldCharType="begin"/>
        </w:r>
        <w:r>
          <w:rPr>
            <w:noProof/>
            <w:webHidden/>
          </w:rPr>
          <w:instrText xml:space="preserve"> PAGEREF _Toc207176297 \h </w:instrText>
        </w:r>
        <w:r>
          <w:rPr>
            <w:noProof/>
            <w:webHidden/>
          </w:rPr>
        </w:r>
        <w:r>
          <w:rPr>
            <w:noProof/>
            <w:webHidden/>
          </w:rPr>
          <w:fldChar w:fldCharType="separate"/>
        </w:r>
        <w:r>
          <w:rPr>
            <w:noProof/>
            <w:webHidden/>
          </w:rPr>
          <w:t>19</w:t>
        </w:r>
        <w:r>
          <w:rPr>
            <w:noProof/>
            <w:webHidden/>
          </w:rPr>
          <w:fldChar w:fldCharType="end"/>
        </w:r>
      </w:hyperlink>
    </w:p>
    <w:p w14:paraId="12BD1CDB" w14:textId="25B2EBA8"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8" w:history="1">
        <w:r w:rsidRPr="00363392">
          <w:rPr>
            <w:rStyle w:val="Lienhypertexte"/>
            <w:rFonts w:eastAsia="Times New Roman"/>
            <w:bCs/>
            <w:noProof/>
            <w:lang w:eastAsia="fr-BE"/>
          </w:rPr>
          <w:t>B.9.2</w:t>
        </w:r>
        <w:r>
          <w:rPr>
            <w:rFonts w:asciiTheme="minorHAnsi" w:eastAsiaTheme="minorEastAsia" w:hAnsiTheme="minorHAnsi"/>
            <w:noProof/>
            <w:kern w:val="2"/>
            <w:sz w:val="24"/>
            <w:szCs w:val="24"/>
            <w:lang w:eastAsia="fr-BE"/>
            <w14:ligatures w14:val="standardContextual"/>
          </w:rPr>
          <w:tab/>
        </w:r>
        <w:r w:rsidRPr="00363392">
          <w:rPr>
            <w:rStyle w:val="Lienhypertexte"/>
            <w:rFonts w:eastAsia="Times New Roman"/>
            <w:noProof/>
            <w:lang w:eastAsia="fr-BE"/>
          </w:rPr>
          <w:t>Autres régions / aides fédérales</w:t>
        </w:r>
        <w:r>
          <w:rPr>
            <w:noProof/>
            <w:webHidden/>
          </w:rPr>
          <w:tab/>
        </w:r>
        <w:r>
          <w:rPr>
            <w:noProof/>
            <w:webHidden/>
          </w:rPr>
          <w:fldChar w:fldCharType="begin"/>
        </w:r>
        <w:r>
          <w:rPr>
            <w:noProof/>
            <w:webHidden/>
          </w:rPr>
          <w:instrText xml:space="preserve"> PAGEREF _Toc207176298 \h </w:instrText>
        </w:r>
        <w:r>
          <w:rPr>
            <w:noProof/>
            <w:webHidden/>
          </w:rPr>
        </w:r>
        <w:r>
          <w:rPr>
            <w:noProof/>
            <w:webHidden/>
          </w:rPr>
          <w:fldChar w:fldCharType="separate"/>
        </w:r>
        <w:r>
          <w:rPr>
            <w:noProof/>
            <w:webHidden/>
          </w:rPr>
          <w:t>19</w:t>
        </w:r>
        <w:r>
          <w:rPr>
            <w:noProof/>
            <w:webHidden/>
          </w:rPr>
          <w:fldChar w:fldCharType="end"/>
        </w:r>
      </w:hyperlink>
    </w:p>
    <w:p w14:paraId="7C08AA5D" w14:textId="1F4CB6AF"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299" w:history="1">
        <w:r w:rsidRPr="00363392">
          <w:rPr>
            <w:rStyle w:val="Lienhypertexte"/>
            <w:bCs/>
            <w:noProof/>
          </w:rPr>
          <w:t>B.9.3</w:t>
        </w:r>
        <w:r>
          <w:rPr>
            <w:rFonts w:asciiTheme="minorHAnsi" w:eastAsiaTheme="minorEastAsia" w:hAnsiTheme="minorHAnsi"/>
            <w:noProof/>
            <w:kern w:val="2"/>
            <w:sz w:val="24"/>
            <w:szCs w:val="24"/>
            <w:lang w:eastAsia="fr-BE"/>
            <w14:ligatures w14:val="standardContextual"/>
          </w:rPr>
          <w:tab/>
        </w:r>
        <w:r w:rsidRPr="00363392">
          <w:rPr>
            <w:rStyle w:val="Lienhypertexte"/>
            <w:noProof/>
          </w:rPr>
          <w:t>EU</w:t>
        </w:r>
        <w:r>
          <w:rPr>
            <w:noProof/>
            <w:webHidden/>
          </w:rPr>
          <w:tab/>
        </w:r>
        <w:r>
          <w:rPr>
            <w:noProof/>
            <w:webHidden/>
          </w:rPr>
          <w:fldChar w:fldCharType="begin"/>
        </w:r>
        <w:r>
          <w:rPr>
            <w:noProof/>
            <w:webHidden/>
          </w:rPr>
          <w:instrText xml:space="preserve"> PAGEREF _Toc207176299 \h </w:instrText>
        </w:r>
        <w:r>
          <w:rPr>
            <w:noProof/>
            <w:webHidden/>
          </w:rPr>
        </w:r>
        <w:r>
          <w:rPr>
            <w:noProof/>
            <w:webHidden/>
          </w:rPr>
          <w:fldChar w:fldCharType="separate"/>
        </w:r>
        <w:r>
          <w:rPr>
            <w:noProof/>
            <w:webHidden/>
          </w:rPr>
          <w:t>19</w:t>
        </w:r>
        <w:r>
          <w:rPr>
            <w:noProof/>
            <w:webHidden/>
          </w:rPr>
          <w:fldChar w:fldCharType="end"/>
        </w:r>
      </w:hyperlink>
    </w:p>
    <w:p w14:paraId="737CA373" w14:textId="3F3620AE" w:rsidR="00083406" w:rsidRDefault="00083406">
      <w:pPr>
        <w:pStyle w:val="TM1"/>
        <w:tabs>
          <w:tab w:val="left" w:pos="1100"/>
          <w:tab w:val="right" w:leader="dot" w:pos="9060"/>
        </w:tabs>
        <w:rPr>
          <w:rFonts w:asciiTheme="minorHAnsi" w:eastAsiaTheme="minorEastAsia" w:hAnsiTheme="minorHAnsi"/>
          <w:b w:val="0"/>
          <w:noProof/>
          <w:kern w:val="2"/>
          <w:sz w:val="24"/>
          <w:szCs w:val="24"/>
          <w:lang w:eastAsia="fr-BE"/>
          <w14:ligatures w14:val="standardContextual"/>
        </w:rPr>
      </w:pPr>
      <w:hyperlink w:anchor="_Toc207176300" w:history="1">
        <w:r w:rsidRPr="00363392">
          <w:rPr>
            <w:rStyle w:val="Lienhypertexte"/>
            <w:bCs/>
            <w:noProof/>
          </w:rPr>
          <w:t>Partie C.</w:t>
        </w:r>
        <w:r>
          <w:rPr>
            <w:rFonts w:asciiTheme="minorHAnsi" w:eastAsiaTheme="minorEastAsia" w:hAnsiTheme="minorHAnsi"/>
            <w:b w:val="0"/>
            <w:noProof/>
            <w:kern w:val="2"/>
            <w:sz w:val="24"/>
            <w:szCs w:val="24"/>
            <w:lang w:eastAsia="fr-BE"/>
            <w14:ligatures w14:val="standardContextual"/>
          </w:rPr>
          <w:tab/>
        </w:r>
        <w:r w:rsidRPr="00363392">
          <w:rPr>
            <w:rStyle w:val="Lienhypertexte"/>
            <w:noProof/>
          </w:rPr>
          <w:t>Présentation du projet</w:t>
        </w:r>
        <w:r>
          <w:rPr>
            <w:noProof/>
            <w:webHidden/>
          </w:rPr>
          <w:tab/>
        </w:r>
        <w:r>
          <w:rPr>
            <w:noProof/>
            <w:webHidden/>
          </w:rPr>
          <w:fldChar w:fldCharType="begin"/>
        </w:r>
        <w:r>
          <w:rPr>
            <w:noProof/>
            <w:webHidden/>
          </w:rPr>
          <w:instrText xml:space="preserve"> PAGEREF _Toc207176300 \h </w:instrText>
        </w:r>
        <w:r>
          <w:rPr>
            <w:noProof/>
            <w:webHidden/>
          </w:rPr>
        </w:r>
        <w:r>
          <w:rPr>
            <w:noProof/>
            <w:webHidden/>
          </w:rPr>
          <w:fldChar w:fldCharType="separate"/>
        </w:r>
        <w:r>
          <w:rPr>
            <w:noProof/>
            <w:webHidden/>
          </w:rPr>
          <w:t>20</w:t>
        </w:r>
        <w:r>
          <w:rPr>
            <w:noProof/>
            <w:webHidden/>
          </w:rPr>
          <w:fldChar w:fldCharType="end"/>
        </w:r>
      </w:hyperlink>
    </w:p>
    <w:p w14:paraId="0F9761C0" w14:textId="34F62F1D"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1" w:history="1">
        <w:r w:rsidRPr="00363392">
          <w:rPr>
            <w:rStyle w:val="Lienhypertexte"/>
            <w:rFonts w:cs="Arial"/>
            <w:bCs/>
            <w:noProof/>
            <w:lang w:val="fr-FR"/>
          </w:rPr>
          <w:t>C.1.</w:t>
        </w:r>
        <w:r>
          <w:rPr>
            <w:rFonts w:asciiTheme="minorHAnsi" w:eastAsiaTheme="minorEastAsia" w:hAnsiTheme="minorHAnsi"/>
            <w:noProof/>
            <w:kern w:val="2"/>
            <w:sz w:val="24"/>
            <w:szCs w:val="24"/>
            <w:lang w:eastAsia="fr-BE"/>
            <w14:ligatures w14:val="standardContextual"/>
          </w:rPr>
          <w:tab/>
        </w:r>
        <w:r w:rsidRPr="00363392">
          <w:rPr>
            <w:rStyle w:val="Lienhypertexte"/>
            <w:noProof/>
          </w:rPr>
          <w:t>Présentation du projet : objectifs et étapes techniques, positionnement technologique, mise en œuvre</w:t>
        </w:r>
        <w:r>
          <w:rPr>
            <w:noProof/>
            <w:webHidden/>
          </w:rPr>
          <w:tab/>
        </w:r>
        <w:r>
          <w:rPr>
            <w:noProof/>
            <w:webHidden/>
          </w:rPr>
          <w:fldChar w:fldCharType="begin"/>
        </w:r>
        <w:r>
          <w:rPr>
            <w:noProof/>
            <w:webHidden/>
          </w:rPr>
          <w:instrText xml:space="preserve"> PAGEREF _Toc207176301 \h </w:instrText>
        </w:r>
        <w:r>
          <w:rPr>
            <w:noProof/>
            <w:webHidden/>
          </w:rPr>
        </w:r>
        <w:r>
          <w:rPr>
            <w:noProof/>
            <w:webHidden/>
          </w:rPr>
          <w:fldChar w:fldCharType="separate"/>
        </w:r>
        <w:r>
          <w:rPr>
            <w:noProof/>
            <w:webHidden/>
          </w:rPr>
          <w:t>21</w:t>
        </w:r>
        <w:r>
          <w:rPr>
            <w:noProof/>
            <w:webHidden/>
          </w:rPr>
          <w:fldChar w:fldCharType="end"/>
        </w:r>
      </w:hyperlink>
    </w:p>
    <w:p w14:paraId="3D8DB6AD" w14:textId="63123913"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2" w:history="1">
        <w:r w:rsidRPr="00363392">
          <w:rPr>
            <w:rStyle w:val="Lienhypertexte"/>
            <w:bCs/>
            <w:noProof/>
          </w:rPr>
          <w:t>C.1.1</w:t>
        </w:r>
        <w:r>
          <w:rPr>
            <w:rFonts w:asciiTheme="minorHAnsi" w:eastAsiaTheme="minorEastAsia" w:hAnsiTheme="minorHAnsi"/>
            <w:noProof/>
            <w:kern w:val="2"/>
            <w:sz w:val="24"/>
            <w:szCs w:val="24"/>
            <w:lang w:eastAsia="fr-BE"/>
            <w14:ligatures w14:val="standardContextual"/>
          </w:rPr>
          <w:tab/>
        </w:r>
        <w:r w:rsidRPr="00363392">
          <w:rPr>
            <w:rStyle w:val="Lienhypertexte"/>
            <w:noProof/>
          </w:rPr>
          <w:t>Origines et objectifs du projet</w:t>
        </w:r>
        <w:r>
          <w:rPr>
            <w:noProof/>
            <w:webHidden/>
          </w:rPr>
          <w:tab/>
        </w:r>
        <w:r>
          <w:rPr>
            <w:noProof/>
            <w:webHidden/>
          </w:rPr>
          <w:fldChar w:fldCharType="begin"/>
        </w:r>
        <w:r>
          <w:rPr>
            <w:noProof/>
            <w:webHidden/>
          </w:rPr>
          <w:instrText xml:space="preserve"> PAGEREF _Toc207176302 \h </w:instrText>
        </w:r>
        <w:r>
          <w:rPr>
            <w:noProof/>
            <w:webHidden/>
          </w:rPr>
        </w:r>
        <w:r>
          <w:rPr>
            <w:noProof/>
            <w:webHidden/>
          </w:rPr>
          <w:fldChar w:fldCharType="separate"/>
        </w:r>
        <w:r>
          <w:rPr>
            <w:noProof/>
            <w:webHidden/>
          </w:rPr>
          <w:t>21</w:t>
        </w:r>
        <w:r>
          <w:rPr>
            <w:noProof/>
            <w:webHidden/>
          </w:rPr>
          <w:fldChar w:fldCharType="end"/>
        </w:r>
      </w:hyperlink>
    </w:p>
    <w:p w14:paraId="00A5DFF8" w14:textId="09E047DC"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3" w:history="1">
        <w:r w:rsidRPr="00363392">
          <w:rPr>
            <w:rStyle w:val="Lienhypertexte"/>
            <w:bCs/>
            <w:noProof/>
          </w:rPr>
          <w:t>C.1.2</w:t>
        </w:r>
        <w:r>
          <w:rPr>
            <w:rFonts w:asciiTheme="minorHAnsi" w:eastAsiaTheme="minorEastAsia" w:hAnsiTheme="minorHAnsi"/>
            <w:noProof/>
            <w:kern w:val="2"/>
            <w:sz w:val="24"/>
            <w:szCs w:val="24"/>
            <w:lang w:eastAsia="fr-BE"/>
            <w14:ligatures w14:val="standardContextual"/>
          </w:rPr>
          <w:tab/>
        </w:r>
        <w:r w:rsidRPr="00363392">
          <w:rPr>
            <w:rStyle w:val="Lienhypertexte"/>
            <w:noProof/>
          </w:rPr>
          <w:t>Positionnement technologique (et stratégique)</w:t>
        </w:r>
        <w:r>
          <w:rPr>
            <w:noProof/>
            <w:webHidden/>
          </w:rPr>
          <w:tab/>
        </w:r>
        <w:r>
          <w:rPr>
            <w:noProof/>
            <w:webHidden/>
          </w:rPr>
          <w:fldChar w:fldCharType="begin"/>
        </w:r>
        <w:r>
          <w:rPr>
            <w:noProof/>
            <w:webHidden/>
          </w:rPr>
          <w:instrText xml:space="preserve"> PAGEREF _Toc207176303 \h </w:instrText>
        </w:r>
        <w:r>
          <w:rPr>
            <w:noProof/>
            <w:webHidden/>
          </w:rPr>
        </w:r>
        <w:r>
          <w:rPr>
            <w:noProof/>
            <w:webHidden/>
          </w:rPr>
          <w:fldChar w:fldCharType="separate"/>
        </w:r>
        <w:r>
          <w:rPr>
            <w:noProof/>
            <w:webHidden/>
          </w:rPr>
          <w:t>21</w:t>
        </w:r>
        <w:r>
          <w:rPr>
            <w:noProof/>
            <w:webHidden/>
          </w:rPr>
          <w:fldChar w:fldCharType="end"/>
        </w:r>
      </w:hyperlink>
    </w:p>
    <w:p w14:paraId="768DEDC1" w14:textId="136F3803"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4" w:history="1">
        <w:r w:rsidRPr="00363392">
          <w:rPr>
            <w:rStyle w:val="Lienhypertexte"/>
            <w:bCs/>
            <w:noProof/>
          </w:rPr>
          <w:t>C.1.3</w:t>
        </w:r>
        <w:r>
          <w:rPr>
            <w:rFonts w:asciiTheme="minorHAnsi" w:eastAsiaTheme="minorEastAsia" w:hAnsiTheme="minorHAnsi"/>
            <w:noProof/>
            <w:kern w:val="2"/>
            <w:sz w:val="24"/>
            <w:szCs w:val="24"/>
            <w:lang w:eastAsia="fr-BE"/>
            <w14:ligatures w14:val="standardContextual"/>
          </w:rPr>
          <w:tab/>
        </w:r>
        <w:r w:rsidRPr="00363392">
          <w:rPr>
            <w:rStyle w:val="Lienhypertexte"/>
            <w:noProof/>
          </w:rPr>
          <w:t>Mise en œuvre du projet</w:t>
        </w:r>
        <w:r>
          <w:rPr>
            <w:noProof/>
            <w:webHidden/>
          </w:rPr>
          <w:tab/>
        </w:r>
        <w:r>
          <w:rPr>
            <w:noProof/>
            <w:webHidden/>
          </w:rPr>
          <w:fldChar w:fldCharType="begin"/>
        </w:r>
        <w:r>
          <w:rPr>
            <w:noProof/>
            <w:webHidden/>
          </w:rPr>
          <w:instrText xml:space="preserve"> PAGEREF _Toc207176304 \h </w:instrText>
        </w:r>
        <w:r>
          <w:rPr>
            <w:noProof/>
            <w:webHidden/>
          </w:rPr>
        </w:r>
        <w:r>
          <w:rPr>
            <w:noProof/>
            <w:webHidden/>
          </w:rPr>
          <w:fldChar w:fldCharType="separate"/>
        </w:r>
        <w:r>
          <w:rPr>
            <w:noProof/>
            <w:webHidden/>
          </w:rPr>
          <w:t>21</w:t>
        </w:r>
        <w:r>
          <w:rPr>
            <w:noProof/>
            <w:webHidden/>
          </w:rPr>
          <w:fldChar w:fldCharType="end"/>
        </w:r>
      </w:hyperlink>
    </w:p>
    <w:p w14:paraId="3DE6FBF4" w14:textId="08245EC4"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5" w:history="1">
        <w:r w:rsidRPr="00363392">
          <w:rPr>
            <w:rStyle w:val="Lienhypertexte"/>
            <w:bCs/>
            <w:noProof/>
          </w:rPr>
          <w:t>C.1.4</w:t>
        </w:r>
        <w:r>
          <w:rPr>
            <w:rFonts w:asciiTheme="minorHAnsi" w:eastAsiaTheme="minorEastAsia" w:hAnsiTheme="minorHAnsi"/>
            <w:noProof/>
            <w:kern w:val="2"/>
            <w:sz w:val="24"/>
            <w:szCs w:val="24"/>
            <w:lang w:eastAsia="fr-BE"/>
            <w14:ligatures w14:val="standardContextual"/>
          </w:rPr>
          <w:tab/>
        </w:r>
        <w:r w:rsidRPr="00363392">
          <w:rPr>
            <w:rStyle w:val="Lienhypertexte"/>
            <w:noProof/>
          </w:rPr>
          <w:t>Description du projet pouvant être utilisée pour une présentation sur le site internet d’Innoviris ou dans un communiqué de presse</w:t>
        </w:r>
        <w:r>
          <w:rPr>
            <w:noProof/>
            <w:webHidden/>
          </w:rPr>
          <w:tab/>
        </w:r>
        <w:r>
          <w:rPr>
            <w:noProof/>
            <w:webHidden/>
          </w:rPr>
          <w:fldChar w:fldCharType="begin"/>
        </w:r>
        <w:r>
          <w:rPr>
            <w:noProof/>
            <w:webHidden/>
          </w:rPr>
          <w:instrText xml:space="preserve"> PAGEREF _Toc207176305 \h </w:instrText>
        </w:r>
        <w:r>
          <w:rPr>
            <w:noProof/>
            <w:webHidden/>
          </w:rPr>
        </w:r>
        <w:r>
          <w:rPr>
            <w:noProof/>
            <w:webHidden/>
          </w:rPr>
          <w:fldChar w:fldCharType="separate"/>
        </w:r>
        <w:r>
          <w:rPr>
            <w:noProof/>
            <w:webHidden/>
          </w:rPr>
          <w:t>22</w:t>
        </w:r>
        <w:r>
          <w:rPr>
            <w:noProof/>
            <w:webHidden/>
          </w:rPr>
          <w:fldChar w:fldCharType="end"/>
        </w:r>
      </w:hyperlink>
    </w:p>
    <w:p w14:paraId="615C81CD" w14:textId="19C9E8F8"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6" w:history="1">
        <w:r w:rsidRPr="00363392">
          <w:rPr>
            <w:rStyle w:val="Lienhypertexte"/>
            <w:bCs/>
            <w:noProof/>
          </w:rPr>
          <w:t>C.1.5</w:t>
        </w:r>
        <w:r>
          <w:rPr>
            <w:rFonts w:asciiTheme="minorHAnsi" w:eastAsiaTheme="minorEastAsia" w:hAnsiTheme="minorHAnsi"/>
            <w:noProof/>
            <w:kern w:val="2"/>
            <w:sz w:val="24"/>
            <w:szCs w:val="24"/>
            <w:lang w:eastAsia="fr-BE"/>
            <w14:ligatures w14:val="standardContextual"/>
          </w:rPr>
          <w:tab/>
        </w:r>
        <w:r w:rsidRPr="00363392">
          <w:rPr>
            <w:rStyle w:val="Lienhypertexte"/>
            <w:noProof/>
          </w:rPr>
          <w:t>Respect du cadre légal couvrant les projets de recherche et de développement</w:t>
        </w:r>
        <w:r>
          <w:rPr>
            <w:noProof/>
            <w:webHidden/>
          </w:rPr>
          <w:tab/>
        </w:r>
        <w:r>
          <w:rPr>
            <w:noProof/>
            <w:webHidden/>
          </w:rPr>
          <w:fldChar w:fldCharType="begin"/>
        </w:r>
        <w:r>
          <w:rPr>
            <w:noProof/>
            <w:webHidden/>
          </w:rPr>
          <w:instrText xml:space="preserve"> PAGEREF _Toc207176306 \h </w:instrText>
        </w:r>
        <w:r>
          <w:rPr>
            <w:noProof/>
            <w:webHidden/>
          </w:rPr>
        </w:r>
        <w:r>
          <w:rPr>
            <w:noProof/>
            <w:webHidden/>
          </w:rPr>
          <w:fldChar w:fldCharType="separate"/>
        </w:r>
        <w:r>
          <w:rPr>
            <w:noProof/>
            <w:webHidden/>
          </w:rPr>
          <w:t>22</w:t>
        </w:r>
        <w:r>
          <w:rPr>
            <w:noProof/>
            <w:webHidden/>
          </w:rPr>
          <w:fldChar w:fldCharType="end"/>
        </w:r>
      </w:hyperlink>
    </w:p>
    <w:p w14:paraId="34EC7E39" w14:textId="4D6C8639"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7" w:history="1">
        <w:r w:rsidRPr="00363392">
          <w:rPr>
            <w:rStyle w:val="Lienhypertexte"/>
            <w:rFonts w:cs="Arial"/>
            <w:bCs/>
            <w:noProof/>
            <w:lang w:val="fr-FR"/>
          </w:rPr>
          <w:t>C.2.</w:t>
        </w:r>
        <w:r>
          <w:rPr>
            <w:rFonts w:asciiTheme="minorHAnsi" w:eastAsiaTheme="minorEastAsia" w:hAnsiTheme="minorHAnsi"/>
            <w:noProof/>
            <w:kern w:val="2"/>
            <w:sz w:val="24"/>
            <w:szCs w:val="24"/>
            <w:lang w:eastAsia="fr-BE"/>
            <w14:ligatures w14:val="standardContextual"/>
          </w:rPr>
          <w:tab/>
        </w:r>
        <w:r w:rsidRPr="00363392">
          <w:rPr>
            <w:rStyle w:val="Lienhypertexte"/>
            <w:noProof/>
          </w:rPr>
          <w:t>Lieu(x) d’exécution du projet</w:t>
        </w:r>
        <w:r>
          <w:rPr>
            <w:noProof/>
            <w:webHidden/>
          </w:rPr>
          <w:tab/>
        </w:r>
        <w:r>
          <w:rPr>
            <w:noProof/>
            <w:webHidden/>
          </w:rPr>
          <w:fldChar w:fldCharType="begin"/>
        </w:r>
        <w:r>
          <w:rPr>
            <w:noProof/>
            <w:webHidden/>
          </w:rPr>
          <w:instrText xml:space="preserve"> PAGEREF _Toc207176307 \h </w:instrText>
        </w:r>
        <w:r>
          <w:rPr>
            <w:noProof/>
            <w:webHidden/>
          </w:rPr>
        </w:r>
        <w:r>
          <w:rPr>
            <w:noProof/>
            <w:webHidden/>
          </w:rPr>
          <w:fldChar w:fldCharType="separate"/>
        </w:r>
        <w:r>
          <w:rPr>
            <w:noProof/>
            <w:webHidden/>
          </w:rPr>
          <w:t>24</w:t>
        </w:r>
        <w:r>
          <w:rPr>
            <w:noProof/>
            <w:webHidden/>
          </w:rPr>
          <w:fldChar w:fldCharType="end"/>
        </w:r>
      </w:hyperlink>
    </w:p>
    <w:p w14:paraId="6FB327FF" w14:textId="04C2356D"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8" w:history="1">
        <w:r w:rsidRPr="00363392">
          <w:rPr>
            <w:rStyle w:val="Lienhypertexte"/>
            <w:rFonts w:cs="Arial"/>
            <w:bCs/>
            <w:noProof/>
            <w:lang w:val="fr-FR"/>
          </w:rPr>
          <w:t>C.3.</w:t>
        </w:r>
        <w:r>
          <w:rPr>
            <w:rFonts w:asciiTheme="minorHAnsi" w:eastAsiaTheme="minorEastAsia" w:hAnsiTheme="minorHAnsi"/>
            <w:noProof/>
            <w:kern w:val="2"/>
            <w:sz w:val="24"/>
            <w:szCs w:val="24"/>
            <w:lang w:eastAsia="fr-BE"/>
            <w14:ligatures w14:val="standardContextual"/>
          </w:rPr>
          <w:tab/>
        </w:r>
        <w:r w:rsidRPr="00363392">
          <w:rPr>
            <w:rStyle w:val="Lienhypertexte"/>
            <w:noProof/>
          </w:rPr>
          <w:t>Programme de travail détaillé</w:t>
        </w:r>
        <w:r>
          <w:rPr>
            <w:noProof/>
            <w:webHidden/>
          </w:rPr>
          <w:tab/>
        </w:r>
        <w:r>
          <w:rPr>
            <w:noProof/>
            <w:webHidden/>
          </w:rPr>
          <w:fldChar w:fldCharType="begin"/>
        </w:r>
        <w:r>
          <w:rPr>
            <w:noProof/>
            <w:webHidden/>
          </w:rPr>
          <w:instrText xml:space="preserve"> PAGEREF _Toc207176308 \h </w:instrText>
        </w:r>
        <w:r>
          <w:rPr>
            <w:noProof/>
            <w:webHidden/>
          </w:rPr>
        </w:r>
        <w:r>
          <w:rPr>
            <w:noProof/>
            <w:webHidden/>
          </w:rPr>
          <w:fldChar w:fldCharType="separate"/>
        </w:r>
        <w:r>
          <w:rPr>
            <w:noProof/>
            <w:webHidden/>
          </w:rPr>
          <w:t>24</w:t>
        </w:r>
        <w:r>
          <w:rPr>
            <w:noProof/>
            <w:webHidden/>
          </w:rPr>
          <w:fldChar w:fldCharType="end"/>
        </w:r>
      </w:hyperlink>
    </w:p>
    <w:p w14:paraId="471252EE" w14:textId="6F5D2C3D"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09" w:history="1">
        <w:r w:rsidRPr="00363392">
          <w:rPr>
            <w:rStyle w:val="Lienhypertexte"/>
            <w:rFonts w:cs="Arial"/>
            <w:bCs/>
            <w:noProof/>
            <w:lang w:val="fr-FR"/>
          </w:rPr>
          <w:t>C.4.</w:t>
        </w:r>
        <w:r>
          <w:rPr>
            <w:rFonts w:asciiTheme="minorHAnsi" w:eastAsiaTheme="minorEastAsia" w:hAnsiTheme="minorHAnsi"/>
            <w:noProof/>
            <w:kern w:val="2"/>
            <w:sz w:val="24"/>
            <w:szCs w:val="24"/>
            <w:lang w:eastAsia="fr-BE"/>
            <w14:ligatures w14:val="standardContextual"/>
          </w:rPr>
          <w:tab/>
        </w:r>
        <w:r w:rsidRPr="00363392">
          <w:rPr>
            <w:rStyle w:val="Lienhypertexte"/>
            <w:noProof/>
          </w:rPr>
          <w:t>Planning</w:t>
        </w:r>
        <w:r>
          <w:rPr>
            <w:noProof/>
            <w:webHidden/>
          </w:rPr>
          <w:tab/>
        </w:r>
        <w:r>
          <w:rPr>
            <w:noProof/>
            <w:webHidden/>
          </w:rPr>
          <w:fldChar w:fldCharType="begin"/>
        </w:r>
        <w:r>
          <w:rPr>
            <w:noProof/>
            <w:webHidden/>
          </w:rPr>
          <w:instrText xml:space="preserve"> PAGEREF _Toc207176309 \h </w:instrText>
        </w:r>
        <w:r>
          <w:rPr>
            <w:noProof/>
            <w:webHidden/>
          </w:rPr>
        </w:r>
        <w:r>
          <w:rPr>
            <w:noProof/>
            <w:webHidden/>
          </w:rPr>
          <w:fldChar w:fldCharType="separate"/>
        </w:r>
        <w:r>
          <w:rPr>
            <w:noProof/>
            <w:webHidden/>
          </w:rPr>
          <w:t>25</w:t>
        </w:r>
        <w:r>
          <w:rPr>
            <w:noProof/>
            <w:webHidden/>
          </w:rPr>
          <w:fldChar w:fldCharType="end"/>
        </w:r>
      </w:hyperlink>
    </w:p>
    <w:p w14:paraId="25044084" w14:textId="49E4D8BD"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0" w:history="1">
        <w:r w:rsidRPr="00363392">
          <w:rPr>
            <w:rStyle w:val="Lienhypertexte"/>
            <w:rFonts w:cs="Arial"/>
            <w:bCs/>
            <w:noProof/>
            <w:lang w:val="fr-FR"/>
          </w:rPr>
          <w:t>C.5.</w:t>
        </w:r>
        <w:r>
          <w:rPr>
            <w:rFonts w:asciiTheme="minorHAnsi" w:eastAsiaTheme="minorEastAsia" w:hAnsiTheme="minorHAnsi"/>
            <w:noProof/>
            <w:kern w:val="2"/>
            <w:sz w:val="24"/>
            <w:szCs w:val="24"/>
            <w:lang w:eastAsia="fr-BE"/>
            <w14:ligatures w14:val="standardContextual"/>
          </w:rPr>
          <w:tab/>
        </w:r>
        <w:r w:rsidRPr="00363392">
          <w:rPr>
            <w:rStyle w:val="Lienhypertexte"/>
            <w:noProof/>
          </w:rPr>
          <w:t>Budget</w:t>
        </w:r>
        <w:r>
          <w:rPr>
            <w:noProof/>
            <w:webHidden/>
          </w:rPr>
          <w:tab/>
        </w:r>
        <w:r>
          <w:rPr>
            <w:noProof/>
            <w:webHidden/>
          </w:rPr>
          <w:fldChar w:fldCharType="begin"/>
        </w:r>
        <w:r>
          <w:rPr>
            <w:noProof/>
            <w:webHidden/>
          </w:rPr>
          <w:instrText xml:space="preserve"> PAGEREF _Toc207176310 \h </w:instrText>
        </w:r>
        <w:r>
          <w:rPr>
            <w:noProof/>
            <w:webHidden/>
          </w:rPr>
        </w:r>
        <w:r>
          <w:rPr>
            <w:noProof/>
            <w:webHidden/>
          </w:rPr>
          <w:fldChar w:fldCharType="separate"/>
        </w:r>
        <w:r>
          <w:rPr>
            <w:noProof/>
            <w:webHidden/>
          </w:rPr>
          <w:t>26</w:t>
        </w:r>
        <w:r>
          <w:rPr>
            <w:noProof/>
            <w:webHidden/>
          </w:rPr>
          <w:fldChar w:fldCharType="end"/>
        </w:r>
      </w:hyperlink>
    </w:p>
    <w:p w14:paraId="2F2BC971" w14:textId="34FC3D19" w:rsidR="00083406" w:rsidRDefault="00083406">
      <w:pPr>
        <w:pStyle w:val="TM1"/>
        <w:tabs>
          <w:tab w:val="left" w:pos="1100"/>
          <w:tab w:val="right" w:leader="dot" w:pos="9060"/>
        </w:tabs>
        <w:rPr>
          <w:rFonts w:asciiTheme="minorHAnsi" w:eastAsiaTheme="minorEastAsia" w:hAnsiTheme="minorHAnsi"/>
          <w:b w:val="0"/>
          <w:noProof/>
          <w:kern w:val="2"/>
          <w:sz w:val="24"/>
          <w:szCs w:val="24"/>
          <w:lang w:eastAsia="fr-BE"/>
          <w14:ligatures w14:val="standardContextual"/>
        </w:rPr>
      </w:pPr>
      <w:hyperlink w:anchor="_Toc207176311" w:history="1">
        <w:r w:rsidRPr="00363392">
          <w:rPr>
            <w:rStyle w:val="Lienhypertexte"/>
            <w:bCs/>
            <w:noProof/>
          </w:rPr>
          <w:t>Partie D.</w:t>
        </w:r>
        <w:r>
          <w:rPr>
            <w:rFonts w:asciiTheme="minorHAnsi" w:eastAsiaTheme="minorEastAsia" w:hAnsiTheme="minorHAnsi"/>
            <w:b w:val="0"/>
            <w:noProof/>
            <w:kern w:val="2"/>
            <w:sz w:val="24"/>
            <w:szCs w:val="24"/>
            <w:lang w:eastAsia="fr-BE"/>
            <w14:ligatures w14:val="standardContextual"/>
          </w:rPr>
          <w:tab/>
        </w:r>
        <w:r w:rsidRPr="00363392">
          <w:rPr>
            <w:rStyle w:val="Lienhypertexte"/>
            <w:noProof/>
          </w:rPr>
          <w:t>Valorisation du projet</w:t>
        </w:r>
        <w:r>
          <w:rPr>
            <w:noProof/>
            <w:webHidden/>
          </w:rPr>
          <w:tab/>
        </w:r>
        <w:r>
          <w:rPr>
            <w:noProof/>
            <w:webHidden/>
          </w:rPr>
          <w:fldChar w:fldCharType="begin"/>
        </w:r>
        <w:r>
          <w:rPr>
            <w:noProof/>
            <w:webHidden/>
          </w:rPr>
          <w:instrText xml:space="preserve"> PAGEREF _Toc207176311 \h </w:instrText>
        </w:r>
        <w:r>
          <w:rPr>
            <w:noProof/>
            <w:webHidden/>
          </w:rPr>
        </w:r>
        <w:r>
          <w:rPr>
            <w:noProof/>
            <w:webHidden/>
          </w:rPr>
          <w:fldChar w:fldCharType="separate"/>
        </w:r>
        <w:r>
          <w:rPr>
            <w:noProof/>
            <w:webHidden/>
          </w:rPr>
          <w:t>29</w:t>
        </w:r>
        <w:r>
          <w:rPr>
            <w:noProof/>
            <w:webHidden/>
          </w:rPr>
          <w:fldChar w:fldCharType="end"/>
        </w:r>
      </w:hyperlink>
    </w:p>
    <w:p w14:paraId="3DDBC473" w14:textId="396CB3FB"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2" w:history="1">
        <w:r w:rsidRPr="00363392">
          <w:rPr>
            <w:rStyle w:val="Lienhypertexte"/>
            <w:rFonts w:cs="Arial"/>
            <w:bCs/>
            <w:noProof/>
            <w:lang w:val="fr-FR"/>
          </w:rPr>
          <w:t>D.1.</w:t>
        </w:r>
        <w:r>
          <w:rPr>
            <w:rFonts w:asciiTheme="minorHAnsi" w:eastAsiaTheme="minorEastAsia" w:hAnsiTheme="minorHAnsi"/>
            <w:noProof/>
            <w:kern w:val="2"/>
            <w:sz w:val="24"/>
            <w:szCs w:val="24"/>
            <w:lang w:eastAsia="fr-BE"/>
            <w14:ligatures w14:val="standardContextual"/>
          </w:rPr>
          <w:tab/>
        </w:r>
        <w:r w:rsidRPr="00363392">
          <w:rPr>
            <w:rStyle w:val="Lienhypertexte"/>
            <w:noProof/>
          </w:rPr>
          <w:t>Description de la concurrence – Valeur ajoutée de la solution visée avec ce projet</w:t>
        </w:r>
        <w:r>
          <w:rPr>
            <w:noProof/>
            <w:webHidden/>
          </w:rPr>
          <w:tab/>
        </w:r>
        <w:r>
          <w:rPr>
            <w:noProof/>
            <w:webHidden/>
          </w:rPr>
          <w:fldChar w:fldCharType="begin"/>
        </w:r>
        <w:r>
          <w:rPr>
            <w:noProof/>
            <w:webHidden/>
          </w:rPr>
          <w:instrText xml:space="preserve"> PAGEREF _Toc207176312 \h </w:instrText>
        </w:r>
        <w:r>
          <w:rPr>
            <w:noProof/>
            <w:webHidden/>
          </w:rPr>
        </w:r>
        <w:r>
          <w:rPr>
            <w:noProof/>
            <w:webHidden/>
          </w:rPr>
          <w:fldChar w:fldCharType="separate"/>
        </w:r>
        <w:r>
          <w:rPr>
            <w:noProof/>
            <w:webHidden/>
          </w:rPr>
          <w:t>30</w:t>
        </w:r>
        <w:r>
          <w:rPr>
            <w:noProof/>
            <w:webHidden/>
          </w:rPr>
          <w:fldChar w:fldCharType="end"/>
        </w:r>
      </w:hyperlink>
    </w:p>
    <w:p w14:paraId="330C45CC" w14:textId="5CBD8729"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3" w:history="1">
        <w:r w:rsidRPr="00363392">
          <w:rPr>
            <w:rStyle w:val="Lienhypertexte"/>
            <w:rFonts w:cs="Arial"/>
            <w:bCs/>
            <w:noProof/>
            <w:lang w:val="fr-FR"/>
          </w:rPr>
          <w:t>D.2.</w:t>
        </w:r>
        <w:r>
          <w:rPr>
            <w:rFonts w:asciiTheme="minorHAnsi" w:eastAsiaTheme="minorEastAsia" w:hAnsiTheme="minorHAnsi"/>
            <w:noProof/>
            <w:kern w:val="2"/>
            <w:sz w:val="24"/>
            <w:szCs w:val="24"/>
            <w:lang w:eastAsia="fr-BE"/>
            <w14:ligatures w14:val="standardContextual"/>
          </w:rPr>
          <w:tab/>
        </w:r>
        <w:r w:rsidRPr="00363392">
          <w:rPr>
            <w:rStyle w:val="Lienhypertexte"/>
            <w:noProof/>
          </w:rPr>
          <w:t>Étude de marché</w:t>
        </w:r>
        <w:r>
          <w:rPr>
            <w:noProof/>
            <w:webHidden/>
          </w:rPr>
          <w:tab/>
        </w:r>
        <w:r>
          <w:rPr>
            <w:noProof/>
            <w:webHidden/>
          </w:rPr>
          <w:fldChar w:fldCharType="begin"/>
        </w:r>
        <w:r>
          <w:rPr>
            <w:noProof/>
            <w:webHidden/>
          </w:rPr>
          <w:instrText xml:space="preserve"> PAGEREF _Toc207176313 \h </w:instrText>
        </w:r>
        <w:r>
          <w:rPr>
            <w:noProof/>
            <w:webHidden/>
          </w:rPr>
        </w:r>
        <w:r>
          <w:rPr>
            <w:noProof/>
            <w:webHidden/>
          </w:rPr>
          <w:fldChar w:fldCharType="separate"/>
        </w:r>
        <w:r>
          <w:rPr>
            <w:noProof/>
            <w:webHidden/>
          </w:rPr>
          <w:t>30</w:t>
        </w:r>
        <w:r>
          <w:rPr>
            <w:noProof/>
            <w:webHidden/>
          </w:rPr>
          <w:fldChar w:fldCharType="end"/>
        </w:r>
      </w:hyperlink>
    </w:p>
    <w:p w14:paraId="78DE6AAA" w14:textId="3D64D31E"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4" w:history="1">
        <w:r w:rsidRPr="00363392">
          <w:rPr>
            <w:rStyle w:val="Lienhypertexte"/>
            <w:rFonts w:cs="Arial"/>
            <w:bCs/>
            <w:noProof/>
            <w:lang w:val="fr-FR"/>
          </w:rPr>
          <w:t>D.3.</w:t>
        </w:r>
        <w:r>
          <w:rPr>
            <w:rFonts w:asciiTheme="minorHAnsi" w:eastAsiaTheme="minorEastAsia" w:hAnsiTheme="minorHAnsi"/>
            <w:noProof/>
            <w:kern w:val="2"/>
            <w:sz w:val="24"/>
            <w:szCs w:val="24"/>
            <w:lang w:eastAsia="fr-BE"/>
            <w14:ligatures w14:val="standardContextual"/>
          </w:rPr>
          <w:tab/>
        </w:r>
        <w:r w:rsidRPr="00363392">
          <w:rPr>
            <w:rStyle w:val="Lienhypertexte"/>
            <w:noProof/>
          </w:rPr>
          <w:t>Business Plan</w:t>
        </w:r>
        <w:r>
          <w:rPr>
            <w:noProof/>
            <w:webHidden/>
          </w:rPr>
          <w:tab/>
        </w:r>
        <w:r>
          <w:rPr>
            <w:noProof/>
            <w:webHidden/>
          </w:rPr>
          <w:fldChar w:fldCharType="begin"/>
        </w:r>
        <w:r>
          <w:rPr>
            <w:noProof/>
            <w:webHidden/>
          </w:rPr>
          <w:instrText xml:space="preserve"> PAGEREF _Toc207176314 \h </w:instrText>
        </w:r>
        <w:r>
          <w:rPr>
            <w:noProof/>
            <w:webHidden/>
          </w:rPr>
        </w:r>
        <w:r>
          <w:rPr>
            <w:noProof/>
            <w:webHidden/>
          </w:rPr>
          <w:fldChar w:fldCharType="separate"/>
        </w:r>
        <w:r>
          <w:rPr>
            <w:noProof/>
            <w:webHidden/>
          </w:rPr>
          <w:t>30</w:t>
        </w:r>
        <w:r>
          <w:rPr>
            <w:noProof/>
            <w:webHidden/>
          </w:rPr>
          <w:fldChar w:fldCharType="end"/>
        </w:r>
      </w:hyperlink>
    </w:p>
    <w:p w14:paraId="07AEE782" w14:textId="15DB374C"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5" w:history="1">
        <w:r w:rsidRPr="00363392">
          <w:rPr>
            <w:rStyle w:val="Lienhypertexte"/>
            <w:rFonts w:cs="Arial"/>
            <w:bCs/>
            <w:noProof/>
            <w:lang w:val="fr-FR"/>
          </w:rPr>
          <w:t>D.4.</w:t>
        </w:r>
        <w:r>
          <w:rPr>
            <w:rFonts w:asciiTheme="minorHAnsi" w:eastAsiaTheme="minorEastAsia" w:hAnsiTheme="minorHAnsi"/>
            <w:noProof/>
            <w:kern w:val="2"/>
            <w:sz w:val="24"/>
            <w:szCs w:val="24"/>
            <w:lang w:eastAsia="fr-BE"/>
            <w14:ligatures w14:val="standardContextual"/>
          </w:rPr>
          <w:tab/>
        </w:r>
        <w:r w:rsidRPr="00363392">
          <w:rPr>
            <w:rStyle w:val="Lienhypertexte"/>
            <w:noProof/>
          </w:rPr>
          <w:t>Plan financier</w:t>
        </w:r>
        <w:r>
          <w:rPr>
            <w:noProof/>
            <w:webHidden/>
          </w:rPr>
          <w:tab/>
        </w:r>
        <w:r>
          <w:rPr>
            <w:noProof/>
            <w:webHidden/>
          </w:rPr>
          <w:fldChar w:fldCharType="begin"/>
        </w:r>
        <w:r>
          <w:rPr>
            <w:noProof/>
            <w:webHidden/>
          </w:rPr>
          <w:instrText xml:space="preserve"> PAGEREF _Toc207176315 \h </w:instrText>
        </w:r>
        <w:r>
          <w:rPr>
            <w:noProof/>
            <w:webHidden/>
          </w:rPr>
        </w:r>
        <w:r>
          <w:rPr>
            <w:noProof/>
            <w:webHidden/>
          </w:rPr>
          <w:fldChar w:fldCharType="separate"/>
        </w:r>
        <w:r>
          <w:rPr>
            <w:noProof/>
            <w:webHidden/>
          </w:rPr>
          <w:t>30</w:t>
        </w:r>
        <w:r>
          <w:rPr>
            <w:noProof/>
            <w:webHidden/>
          </w:rPr>
          <w:fldChar w:fldCharType="end"/>
        </w:r>
      </w:hyperlink>
    </w:p>
    <w:p w14:paraId="5BF4217E" w14:textId="13CABB70"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6" w:history="1">
        <w:r w:rsidRPr="00363392">
          <w:rPr>
            <w:rStyle w:val="Lienhypertexte"/>
            <w:rFonts w:cs="Arial"/>
            <w:bCs/>
            <w:noProof/>
            <w:lang w:val="fr-FR"/>
          </w:rPr>
          <w:t>D.5.</w:t>
        </w:r>
        <w:r>
          <w:rPr>
            <w:rFonts w:asciiTheme="minorHAnsi" w:eastAsiaTheme="minorEastAsia" w:hAnsiTheme="minorHAnsi"/>
            <w:noProof/>
            <w:kern w:val="2"/>
            <w:sz w:val="24"/>
            <w:szCs w:val="24"/>
            <w:lang w:eastAsia="fr-BE"/>
            <w14:ligatures w14:val="standardContextual"/>
          </w:rPr>
          <w:tab/>
        </w:r>
        <w:r w:rsidRPr="00363392">
          <w:rPr>
            <w:rStyle w:val="Lienhypertexte"/>
            <w:noProof/>
          </w:rPr>
          <w:t>Impact social, environnemental et sur l’écosystème bruxellois</w:t>
        </w:r>
        <w:r>
          <w:rPr>
            <w:noProof/>
            <w:webHidden/>
          </w:rPr>
          <w:tab/>
        </w:r>
        <w:r>
          <w:rPr>
            <w:noProof/>
            <w:webHidden/>
          </w:rPr>
          <w:fldChar w:fldCharType="begin"/>
        </w:r>
        <w:r>
          <w:rPr>
            <w:noProof/>
            <w:webHidden/>
          </w:rPr>
          <w:instrText xml:space="preserve"> PAGEREF _Toc207176316 \h </w:instrText>
        </w:r>
        <w:r>
          <w:rPr>
            <w:noProof/>
            <w:webHidden/>
          </w:rPr>
        </w:r>
        <w:r>
          <w:rPr>
            <w:noProof/>
            <w:webHidden/>
          </w:rPr>
          <w:fldChar w:fldCharType="separate"/>
        </w:r>
        <w:r>
          <w:rPr>
            <w:noProof/>
            <w:webHidden/>
          </w:rPr>
          <w:t>31</w:t>
        </w:r>
        <w:r>
          <w:rPr>
            <w:noProof/>
            <w:webHidden/>
          </w:rPr>
          <w:fldChar w:fldCharType="end"/>
        </w:r>
      </w:hyperlink>
    </w:p>
    <w:p w14:paraId="3FB5D29D" w14:textId="11DCEB61"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7" w:history="1">
        <w:r w:rsidRPr="00363392">
          <w:rPr>
            <w:rStyle w:val="Lienhypertexte"/>
            <w:rFonts w:cs="Arial"/>
            <w:bCs/>
            <w:noProof/>
            <w:lang w:val="fr-FR"/>
          </w:rPr>
          <w:t>D.6.</w:t>
        </w:r>
        <w:r>
          <w:rPr>
            <w:rFonts w:asciiTheme="minorHAnsi" w:eastAsiaTheme="minorEastAsia" w:hAnsiTheme="minorHAnsi"/>
            <w:noProof/>
            <w:kern w:val="2"/>
            <w:sz w:val="24"/>
            <w:szCs w:val="24"/>
            <w:lang w:eastAsia="fr-BE"/>
            <w14:ligatures w14:val="standardContextual"/>
          </w:rPr>
          <w:tab/>
        </w:r>
        <w:r w:rsidRPr="00363392">
          <w:rPr>
            <w:rStyle w:val="Lienhypertexte"/>
            <w:noProof/>
          </w:rPr>
          <w:t>Pérennité des résultats</w:t>
        </w:r>
        <w:r>
          <w:rPr>
            <w:noProof/>
            <w:webHidden/>
          </w:rPr>
          <w:tab/>
        </w:r>
        <w:r>
          <w:rPr>
            <w:noProof/>
            <w:webHidden/>
          </w:rPr>
          <w:fldChar w:fldCharType="begin"/>
        </w:r>
        <w:r>
          <w:rPr>
            <w:noProof/>
            <w:webHidden/>
          </w:rPr>
          <w:instrText xml:space="preserve"> PAGEREF _Toc207176317 \h </w:instrText>
        </w:r>
        <w:r>
          <w:rPr>
            <w:noProof/>
            <w:webHidden/>
          </w:rPr>
        </w:r>
        <w:r>
          <w:rPr>
            <w:noProof/>
            <w:webHidden/>
          </w:rPr>
          <w:fldChar w:fldCharType="separate"/>
        </w:r>
        <w:r>
          <w:rPr>
            <w:noProof/>
            <w:webHidden/>
          </w:rPr>
          <w:t>31</w:t>
        </w:r>
        <w:r>
          <w:rPr>
            <w:noProof/>
            <w:webHidden/>
          </w:rPr>
          <w:fldChar w:fldCharType="end"/>
        </w:r>
      </w:hyperlink>
    </w:p>
    <w:p w14:paraId="3D5DA3D5" w14:textId="75473D5F" w:rsidR="00083406" w:rsidRDefault="00083406">
      <w:pPr>
        <w:pStyle w:val="TM1"/>
        <w:tabs>
          <w:tab w:val="left" w:pos="1100"/>
          <w:tab w:val="right" w:leader="dot" w:pos="9060"/>
        </w:tabs>
        <w:rPr>
          <w:rFonts w:asciiTheme="minorHAnsi" w:eastAsiaTheme="minorEastAsia" w:hAnsiTheme="minorHAnsi"/>
          <w:b w:val="0"/>
          <w:noProof/>
          <w:kern w:val="2"/>
          <w:sz w:val="24"/>
          <w:szCs w:val="24"/>
          <w:lang w:eastAsia="fr-BE"/>
          <w14:ligatures w14:val="standardContextual"/>
        </w:rPr>
      </w:pPr>
      <w:hyperlink w:anchor="_Toc207176318" w:history="1">
        <w:r w:rsidRPr="00363392">
          <w:rPr>
            <w:rStyle w:val="Lienhypertexte"/>
            <w:bCs/>
            <w:noProof/>
          </w:rPr>
          <w:t>Partie E.</w:t>
        </w:r>
        <w:r>
          <w:rPr>
            <w:rFonts w:asciiTheme="minorHAnsi" w:eastAsiaTheme="minorEastAsia" w:hAnsiTheme="minorHAnsi"/>
            <w:b w:val="0"/>
            <w:noProof/>
            <w:kern w:val="2"/>
            <w:sz w:val="24"/>
            <w:szCs w:val="24"/>
            <w:lang w:eastAsia="fr-BE"/>
            <w14:ligatures w14:val="standardContextual"/>
          </w:rPr>
          <w:tab/>
        </w:r>
        <w:r w:rsidRPr="00363392">
          <w:rPr>
            <w:rStyle w:val="Lienhypertexte"/>
            <w:noProof/>
          </w:rPr>
          <w:t>Test d’égalité des chances</w:t>
        </w:r>
        <w:r>
          <w:rPr>
            <w:noProof/>
            <w:webHidden/>
          </w:rPr>
          <w:tab/>
        </w:r>
        <w:r>
          <w:rPr>
            <w:noProof/>
            <w:webHidden/>
          </w:rPr>
          <w:fldChar w:fldCharType="begin"/>
        </w:r>
        <w:r>
          <w:rPr>
            <w:noProof/>
            <w:webHidden/>
          </w:rPr>
          <w:instrText xml:space="preserve"> PAGEREF _Toc207176318 \h </w:instrText>
        </w:r>
        <w:r>
          <w:rPr>
            <w:noProof/>
            <w:webHidden/>
          </w:rPr>
        </w:r>
        <w:r>
          <w:rPr>
            <w:noProof/>
            <w:webHidden/>
          </w:rPr>
          <w:fldChar w:fldCharType="separate"/>
        </w:r>
        <w:r>
          <w:rPr>
            <w:noProof/>
            <w:webHidden/>
          </w:rPr>
          <w:t>32</w:t>
        </w:r>
        <w:r>
          <w:rPr>
            <w:noProof/>
            <w:webHidden/>
          </w:rPr>
          <w:fldChar w:fldCharType="end"/>
        </w:r>
      </w:hyperlink>
    </w:p>
    <w:p w14:paraId="4C62F134" w14:textId="2E4076FD"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19" w:history="1">
        <w:r w:rsidRPr="00363392">
          <w:rPr>
            <w:rStyle w:val="Lienhypertexte"/>
            <w:rFonts w:cs="Arial"/>
            <w:bCs/>
            <w:noProof/>
            <w:lang w:val="fr-FR"/>
          </w:rPr>
          <w:t>E.1.</w:t>
        </w:r>
        <w:r>
          <w:rPr>
            <w:rFonts w:asciiTheme="minorHAnsi" w:eastAsiaTheme="minorEastAsia" w:hAnsiTheme="minorHAnsi"/>
            <w:noProof/>
            <w:kern w:val="2"/>
            <w:sz w:val="24"/>
            <w:szCs w:val="24"/>
            <w:lang w:eastAsia="fr-BE"/>
            <w14:ligatures w14:val="standardContextual"/>
          </w:rPr>
          <w:tab/>
        </w:r>
        <w:r w:rsidRPr="00363392">
          <w:rPr>
            <w:rStyle w:val="Lienhypertexte"/>
            <w:noProof/>
          </w:rPr>
          <w:t>Test d’égalité des chances</w:t>
        </w:r>
        <w:r>
          <w:rPr>
            <w:noProof/>
            <w:webHidden/>
          </w:rPr>
          <w:tab/>
        </w:r>
        <w:r>
          <w:rPr>
            <w:noProof/>
            <w:webHidden/>
          </w:rPr>
          <w:fldChar w:fldCharType="begin"/>
        </w:r>
        <w:r>
          <w:rPr>
            <w:noProof/>
            <w:webHidden/>
          </w:rPr>
          <w:instrText xml:space="preserve"> PAGEREF _Toc207176319 \h </w:instrText>
        </w:r>
        <w:r>
          <w:rPr>
            <w:noProof/>
            <w:webHidden/>
          </w:rPr>
        </w:r>
        <w:r>
          <w:rPr>
            <w:noProof/>
            <w:webHidden/>
          </w:rPr>
          <w:fldChar w:fldCharType="separate"/>
        </w:r>
        <w:r>
          <w:rPr>
            <w:noProof/>
            <w:webHidden/>
          </w:rPr>
          <w:t>33</w:t>
        </w:r>
        <w:r>
          <w:rPr>
            <w:noProof/>
            <w:webHidden/>
          </w:rPr>
          <w:fldChar w:fldCharType="end"/>
        </w:r>
      </w:hyperlink>
    </w:p>
    <w:p w14:paraId="0ACC3508" w14:textId="7510CDE5"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0" w:history="1">
        <w:r w:rsidRPr="00363392">
          <w:rPr>
            <w:rStyle w:val="Lienhypertexte"/>
            <w:rFonts w:cs="Arial"/>
            <w:bCs/>
            <w:noProof/>
            <w:lang w:val="fr-FR"/>
          </w:rPr>
          <w:t>E.2.</w:t>
        </w:r>
        <w:r>
          <w:rPr>
            <w:rFonts w:asciiTheme="minorHAnsi" w:eastAsiaTheme="minorEastAsia" w:hAnsiTheme="minorHAnsi"/>
            <w:noProof/>
            <w:kern w:val="2"/>
            <w:sz w:val="24"/>
            <w:szCs w:val="24"/>
            <w:lang w:eastAsia="fr-BE"/>
            <w14:ligatures w14:val="standardContextual"/>
          </w:rPr>
          <w:tab/>
        </w:r>
        <w:r w:rsidRPr="00363392">
          <w:rPr>
            <w:rStyle w:val="Lienhypertexte"/>
            <w:noProof/>
          </w:rPr>
          <w:t>Impact du projet sur l’un (ou plusieurs) des critères suivants</w:t>
        </w:r>
        <w:r>
          <w:rPr>
            <w:noProof/>
            <w:webHidden/>
          </w:rPr>
          <w:tab/>
        </w:r>
        <w:r>
          <w:rPr>
            <w:noProof/>
            <w:webHidden/>
          </w:rPr>
          <w:fldChar w:fldCharType="begin"/>
        </w:r>
        <w:r>
          <w:rPr>
            <w:noProof/>
            <w:webHidden/>
          </w:rPr>
          <w:instrText xml:space="preserve"> PAGEREF _Toc207176320 \h </w:instrText>
        </w:r>
        <w:r>
          <w:rPr>
            <w:noProof/>
            <w:webHidden/>
          </w:rPr>
        </w:r>
        <w:r>
          <w:rPr>
            <w:noProof/>
            <w:webHidden/>
          </w:rPr>
          <w:fldChar w:fldCharType="separate"/>
        </w:r>
        <w:r>
          <w:rPr>
            <w:noProof/>
            <w:webHidden/>
          </w:rPr>
          <w:t>33</w:t>
        </w:r>
        <w:r>
          <w:rPr>
            <w:noProof/>
            <w:webHidden/>
          </w:rPr>
          <w:fldChar w:fldCharType="end"/>
        </w:r>
      </w:hyperlink>
    </w:p>
    <w:p w14:paraId="571B1EEA" w14:textId="46BC8C5A"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1" w:history="1">
        <w:r w:rsidRPr="00363392">
          <w:rPr>
            <w:rStyle w:val="Lienhypertexte"/>
            <w:rFonts w:cs="Arial"/>
            <w:bCs/>
            <w:noProof/>
            <w:lang w:val="fr-FR"/>
          </w:rPr>
          <w:t>E.3.</w:t>
        </w:r>
        <w:r>
          <w:rPr>
            <w:rFonts w:asciiTheme="minorHAnsi" w:eastAsiaTheme="minorEastAsia" w:hAnsiTheme="minorHAnsi"/>
            <w:noProof/>
            <w:kern w:val="2"/>
            <w:sz w:val="24"/>
            <w:szCs w:val="24"/>
            <w:lang w:eastAsia="fr-BE"/>
            <w14:ligatures w14:val="standardContextual"/>
          </w:rPr>
          <w:tab/>
        </w:r>
        <w:r w:rsidRPr="00363392">
          <w:rPr>
            <w:rStyle w:val="Lienhypertexte"/>
            <w:noProof/>
          </w:rPr>
          <w:t>Evaluation de l’impact du projet sur ces critères</w:t>
        </w:r>
        <w:r>
          <w:rPr>
            <w:noProof/>
            <w:webHidden/>
          </w:rPr>
          <w:tab/>
        </w:r>
        <w:r>
          <w:rPr>
            <w:noProof/>
            <w:webHidden/>
          </w:rPr>
          <w:fldChar w:fldCharType="begin"/>
        </w:r>
        <w:r>
          <w:rPr>
            <w:noProof/>
            <w:webHidden/>
          </w:rPr>
          <w:instrText xml:space="preserve"> PAGEREF _Toc207176321 \h </w:instrText>
        </w:r>
        <w:r>
          <w:rPr>
            <w:noProof/>
            <w:webHidden/>
          </w:rPr>
        </w:r>
        <w:r>
          <w:rPr>
            <w:noProof/>
            <w:webHidden/>
          </w:rPr>
          <w:fldChar w:fldCharType="separate"/>
        </w:r>
        <w:r>
          <w:rPr>
            <w:noProof/>
            <w:webHidden/>
          </w:rPr>
          <w:t>33</w:t>
        </w:r>
        <w:r>
          <w:rPr>
            <w:noProof/>
            <w:webHidden/>
          </w:rPr>
          <w:fldChar w:fldCharType="end"/>
        </w:r>
      </w:hyperlink>
    </w:p>
    <w:p w14:paraId="467DDAE3" w14:textId="0CA8F148"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2" w:history="1">
        <w:r w:rsidRPr="00363392">
          <w:rPr>
            <w:rStyle w:val="Lienhypertexte"/>
            <w:rFonts w:cs="Arial"/>
            <w:bCs/>
            <w:noProof/>
            <w:lang w:val="fr-FR"/>
          </w:rPr>
          <w:t>E.4.</w:t>
        </w:r>
        <w:r>
          <w:rPr>
            <w:rFonts w:asciiTheme="minorHAnsi" w:eastAsiaTheme="minorEastAsia" w:hAnsiTheme="minorHAnsi"/>
            <w:noProof/>
            <w:kern w:val="2"/>
            <w:sz w:val="24"/>
            <w:szCs w:val="24"/>
            <w:lang w:eastAsia="fr-BE"/>
            <w14:ligatures w14:val="standardContextual"/>
          </w:rPr>
          <w:tab/>
        </w:r>
        <w:r w:rsidRPr="00363392">
          <w:rPr>
            <w:rStyle w:val="Lienhypertexte"/>
            <w:noProof/>
          </w:rPr>
          <w:t>Critères non sélectionnés</w:t>
        </w:r>
        <w:r>
          <w:rPr>
            <w:noProof/>
            <w:webHidden/>
          </w:rPr>
          <w:tab/>
        </w:r>
        <w:r>
          <w:rPr>
            <w:noProof/>
            <w:webHidden/>
          </w:rPr>
          <w:fldChar w:fldCharType="begin"/>
        </w:r>
        <w:r>
          <w:rPr>
            <w:noProof/>
            <w:webHidden/>
          </w:rPr>
          <w:instrText xml:space="preserve"> PAGEREF _Toc207176322 \h </w:instrText>
        </w:r>
        <w:r>
          <w:rPr>
            <w:noProof/>
            <w:webHidden/>
          </w:rPr>
        </w:r>
        <w:r>
          <w:rPr>
            <w:noProof/>
            <w:webHidden/>
          </w:rPr>
          <w:fldChar w:fldCharType="separate"/>
        </w:r>
        <w:r>
          <w:rPr>
            <w:noProof/>
            <w:webHidden/>
          </w:rPr>
          <w:t>34</w:t>
        </w:r>
        <w:r>
          <w:rPr>
            <w:noProof/>
            <w:webHidden/>
          </w:rPr>
          <w:fldChar w:fldCharType="end"/>
        </w:r>
      </w:hyperlink>
    </w:p>
    <w:p w14:paraId="6543152C" w14:textId="6B93BA94" w:rsidR="00083406" w:rsidRDefault="00083406">
      <w:pPr>
        <w:pStyle w:val="TM1"/>
        <w:tabs>
          <w:tab w:val="left" w:pos="1100"/>
          <w:tab w:val="right" w:leader="dot" w:pos="9060"/>
        </w:tabs>
        <w:rPr>
          <w:rFonts w:asciiTheme="minorHAnsi" w:eastAsiaTheme="minorEastAsia" w:hAnsiTheme="minorHAnsi"/>
          <w:b w:val="0"/>
          <w:noProof/>
          <w:kern w:val="2"/>
          <w:sz w:val="24"/>
          <w:szCs w:val="24"/>
          <w:lang w:eastAsia="fr-BE"/>
          <w14:ligatures w14:val="standardContextual"/>
        </w:rPr>
      </w:pPr>
      <w:hyperlink w:anchor="_Toc207176323" w:history="1">
        <w:r w:rsidRPr="00363392">
          <w:rPr>
            <w:rStyle w:val="Lienhypertexte"/>
            <w:bCs/>
            <w:noProof/>
          </w:rPr>
          <w:t>Partie F.</w:t>
        </w:r>
        <w:r>
          <w:rPr>
            <w:rFonts w:asciiTheme="minorHAnsi" w:eastAsiaTheme="minorEastAsia" w:hAnsiTheme="minorHAnsi"/>
            <w:b w:val="0"/>
            <w:noProof/>
            <w:kern w:val="2"/>
            <w:sz w:val="24"/>
            <w:szCs w:val="24"/>
            <w:lang w:eastAsia="fr-BE"/>
            <w14:ligatures w14:val="standardContextual"/>
          </w:rPr>
          <w:tab/>
        </w:r>
        <w:r w:rsidRPr="00363392">
          <w:rPr>
            <w:rStyle w:val="Lienhypertexte"/>
            <w:noProof/>
          </w:rPr>
          <w:t>Annexes et signatures</w:t>
        </w:r>
        <w:r>
          <w:rPr>
            <w:noProof/>
            <w:webHidden/>
          </w:rPr>
          <w:tab/>
        </w:r>
        <w:r>
          <w:rPr>
            <w:noProof/>
            <w:webHidden/>
          </w:rPr>
          <w:fldChar w:fldCharType="begin"/>
        </w:r>
        <w:r>
          <w:rPr>
            <w:noProof/>
            <w:webHidden/>
          </w:rPr>
          <w:instrText xml:space="preserve"> PAGEREF _Toc207176323 \h </w:instrText>
        </w:r>
        <w:r>
          <w:rPr>
            <w:noProof/>
            <w:webHidden/>
          </w:rPr>
        </w:r>
        <w:r>
          <w:rPr>
            <w:noProof/>
            <w:webHidden/>
          </w:rPr>
          <w:fldChar w:fldCharType="separate"/>
        </w:r>
        <w:r>
          <w:rPr>
            <w:noProof/>
            <w:webHidden/>
          </w:rPr>
          <w:t>35</w:t>
        </w:r>
        <w:r>
          <w:rPr>
            <w:noProof/>
            <w:webHidden/>
          </w:rPr>
          <w:fldChar w:fldCharType="end"/>
        </w:r>
      </w:hyperlink>
    </w:p>
    <w:p w14:paraId="5990299A" w14:textId="79D462D8"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4" w:history="1">
        <w:r w:rsidRPr="00363392">
          <w:rPr>
            <w:rStyle w:val="Lienhypertexte"/>
            <w:rFonts w:cs="Arial"/>
            <w:bCs/>
            <w:noProof/>
            <w:lang w:val="fr-FR"/>
          </w:rPr>
          <w:t>F.1.</w:t>
        </w:r>
        <w:r>
          <w:rPr>
            <w:rFonts w:asciiTheme="minorHAnsi" w:eastAsiaTheme="minorEastAsia" w:hAnsiTheme="minorHAnsi"/>
            <w:noProof/>
            <w:kern w:val="2"/>
            <w:sz w:val="24"/>
            <w:szCs w:val="24"/>
            <w:lang w:eastAsia="fr-BE"/>
            <w14:ligatures w14:val="standardContextual"/>
          </w:rPr>
          <w:tab/>
        </w:r>
        <w:r w:rsidRPr="00363392">
          <w:rPr>
            <w:rStyle w:val="Lienhypertexte"/>
            <w:noProof/>
          </w:rPr>
          <w:t>Récapitulatif des annexes à fournir</w:t>
        </w:r>
        <w:r>
          <w:rPr>
            <w:noProof/>
            <w:webHidden/>
          </w:rPr>
          <w:tab/>
        </w:r>
        <w:r>
          <w:rPr>
            <w:noProof/>
            <w:webHidden/>
          </w:rPr>
          <w:fldChar w:fldCharType="begin"/>
        </w:r>
        <w:r>
          <w:rPr>
            <w:noProof/>
            <w:webHidden/>
          </w:rPr>
          <w:instrText xml:space="preserve"> PAGEREF _Toc207176324 \h </w:instrText>
        </w:r>
        <w:r>
          <w:rPr>
            <w:noProof/>
            <w:webHidden/>
          </w:rPr>
        </w:r>
        <w:r>
          <w:rPr>
            <w:noProof/>
            <w:webHidden/>
          </w:rPr>
          <w:fldChar w:fldCharType="separate"/>
        </w:r>
        <w:r>
          <w:rPr>
            <w:noProof/>
            <w:webHidden/>
          </w:rPr>
          <w:t>36</w:t>
        </w:r>
        <w:r>
          <w:rPr>
            <w:noProof/>
            <w:webHidden/>
          </w:rPr>
          <w:fldChar w:fldCharType="end"/>
        </w:r>
      </w:hyperlink>
    </w:p>
    <w:p w14:paraId="0A98D303" w14:textId="48745306"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5" w:history="1">
        <w:r w:rsidRPr="00363392">
          <w:rPr>
            <w:rStyle w:val="Lienhypertexte"/>
            <w:rFonts w:cs="Arial"/>
            <w:bCs/>
            <w:noProof/>
            <w:lang w:val="fr-FR"/>
          </w:rPr>
          <w:t>F.2.</w:t>
        </w:r>
        <w:r>
          <w:rPr>
            <w:rFonts w:asciiTheme="minorHAnsi" w:eastAsiaTheme="minorEastAsia" w:hAnsiTheme="minorHAnsi"/>
            <w:noProof/>
            <w:kern w:val="2"/>
            <w:sz w:val="24"/>
            <w:szCs w:val="24"/>
            <w:lang w:eastAsia="fr-BE"/>
            <w14:ligatures w14:val="standardContextual"/>
          </w:rPr>
          <w:tab/>
        </w:r>
        <w:r w:rsidRPr="00363392">
          <w:rPr>
            <w:rStyle w:val="Lienhypertexte"/>
            <w:noProof/>
          </w:rPr>
          <w:t>Politique de protection des données</w:t>
        </w:r>
        <w:r>
          <w:rPr>
            <w:noProof/>
            <w:webHidden/>
          </w:rPr>
          <w:tab/>
        </w:r>
        <w:r>
          <w:rPr>
            <w:noProof/>
            <w:webHidden/>
          </w:rPr>
          <w:fldChar w:fldCharType="begin"/>
        </w:r>
        <w:r>
          <w:rPr>
            <w:noProof/>
            <w:webHidden/>
          </w:rPr>
          <w:instrText xml:space="preserve"> PAGEREF _Toc207176325 \h </w:instrText>
        </w:r>
        <w:r>
          <w:rPr>
            <w:noProof/>
            <w:webHidden/>
          </w:rPr>
        </w:r>
        <w:r>
          <w:rPr>
            <w:noProof/>
            <w:webHidden/>
          </w:rPr>
          <w:fldChar w:fldCharType="separate"/>
        </w:r>
        <w:r>
          <w:rPr>
            <w:noProof/>
            <w:webHidden/>
          </w:rPr>
          <w:t>36</w:t>
        </w:r>
        <w:r>
          <w:rPr>
            <w:noProof/>
            <w:webHidden/>
          </w:rPr>
          <w:fldChar w:fldCharType="end"/>
        </w:r>
      </w:hyperlink>
    </w:p>
    <w:p w14:paraId="23E3DA4E" w14:textId="28E6B67C"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6" w:history="1">
        <w:r w:rsidRPr="00363392">
          <w:rPr>
            <w:rStyle w:val="Lienhypertexte"/>
            <w:rFonts w:cs="Arial"/>
            <w:bCs/>
            <w:noProof/>
            <w:lang w:val="fr-FR"/>
          </w:rPr>
          <w:t>F.3.</w:t>
        </w:r>
        <w:r>
          <w:rPr>
            <w:rFonts w:asciiTheme="minorHAnsi" w:eastAsiaTheme="minorEastAsia" w:hAnsiTheme="minorHAnsi"/>
            <w:noProof/>
            <w:kern w:val="2"/>
            <w:sz w:val="24"/>
            <w:szCs w:val="24"/>
            <w:lang w:eastAsia="fr-BE"/>
            <w14:ligatures w14:val="standardContextual"/>
          </w:rPr>
          <w:tab/>
        </w:r>
        <w:r w:rsidRPr="00363392">
          <w:rPr>
            <w:rStyle w:val="Lienhypertexte"/>
            <w:noProof/>
          </w:rPr>
          <w:t>Déclaration sur l'honneur et engagements</w:t>
        </w:r>
        <w:r>
          <w:rPr>
            <w:noProof/>
            <w:webHidden/>
          </w:rPr>
          <w:tab/>
        </w:r>
        <w:r>
          <w:rPr>
            <w:noProof/>
            <w:webHidden/>
          </w:rPr>
          <w:fldChar w:fldCharType="begin"/>
        </w:r>
        <w:r>
          <w:rPr>
            <w:noProof/>
            <w:webHidden/>
          </w:rPr>
          <w:instrText xml:space="preserve"> PAGEREF _Toc207176326 \h </w:instrText>
        </w:r>
        <w:r>
          <w:rPr>
            <w:noProof/>
            <w:webHidden/>
          </w:rPr>
        </w:r>
        <w:r>
          <w:rPr>
            <w:noProof/>
            <w:webHidden/>
          </w:rPr>
          <w:fldChar w:fldCharType="separate"/>
        </w:r>
        <w:r>
          <w:rPr>
            <w:noProof/>
            <w:webHidden/>
          </w:rPr>
          <w:t>36</w:t>
        </w:r>
        <w:r>
          <w:rPr>
            <w:noProof/>
            <w:webHidden/>
          </w:rPr>
          <w:fldChar w:fldCharType="end"/>
        </w:r>
      </w:hyperlink>
    </w:p>
    <w:p w14:paraId="773AAF5C" w14:textId="5906ADF1" w:rsidR="00083406" w:rsidRDefault="00083406">
      <w:pPr>
        <w:pStyle w:val="TM2"/>
        <w:rPr>
          <w:rFonts w:asciiTheme="minorHAnsi" w:eastAsiaTheme="minorEastAsia" w:hAnsiTheme="minorHAnsi"/>
          <w:noProof/>
          <w:kern w:val="2"/>
          <w:sz w:val="24"/>
          <w:szCs w:val="24"/>
          <w:lang w:eastAsia="fr-BE"/>
          <w14:ligatures w14:val="standardContextual"/>
        </w:rPr>
      </w:pPr>
      <w:hyperlink w:anchor="_Toc207176327" w:history="1">
        <w:r w:rsidRPr="00363392">
          <w:rPr>
            <w:rStyle w:val="Lienhypertexte"/>
            <w:rFonts w:cs="Arial"/>
            <w:bCs/>
            <w:noProof/>
            <w:lang w:val="fr-FR"/>
          </w:rPr>
          <w:t>F.4.</w:t>
        </w:r>
        <w:r>
          <w:rPr>
            <w:rFonts w:asciiTheme="minorHAnsi" w:eastAsiaTheme="minorEastAsia" w:hAnsiTheme="minorHAnsi"/>
            <w:noProof/>
            <w:kern w:val="2"/>
            <w:sz w:val="24"/>
            <w:szCs w:val="24"/>
            <w:lang w:eastAsia="fr-BE"/>
            <w14:ligatures w14:val="standardContextual"/>
          </w:rPr>
          <w:tab/>
        </w:r>
        <w:r w:rsidRPr="00363392">
          <w:rPr>
            <w:rStyle w:val="Lienhypertexte"/>
            <w:noProof/>
          </w:rPr>
          <w:t>Autorisation et signature</w:t>
        </w:r>
        <w:r>
          <w:rPr>
            <w:noProof/>
            <w:webHidden/>
          </w:rPr>
          <w:tab/>
        </w:r>
        <w:r>
          <w:rPr>
            <w:noProof/>
            <w:webHidden/>
          </w:rPr>
          <w:fldChar w:fldCharType="begin"/>
        </w:r>
        <w:r>
          <w:rPr>
            <w:noProof/>
            <w:webHidden/>
          </w:rPr>
          <w:instrText xml:space="preserve"> PAGEREF _Toc207176327 \h </w:instrText>
        </w:r>
        <w:r>
          <w:rPr>
            <w:noProof/>
            <w:webHidden/>
          </w:rPr>
        </w:r>
        <w:r>
          <w:rPr>
            <w:noProof/>
            <w:webHidden/>
          </w:rPr>
          <w:fldChar w:fldCharType="separate"/>
        </w:r>
        <w:r>
          <w:rPr>
            <w:noProof/>
            <w:webHidden/>
          </w:rPr>
          <w:t>37</w:t>
        </w:r>
        <w:r>
          <w:rPr>
            <w:noProof/>
            <w:webHidden/>
          </w:rPr>
          <w:fldChar w:fldCharType="end"/>
        </w:r>
      </w:hyperlink>
    </w:p>
    <w:p w14:paraId="68FADA3A" w14:textId="21665223" w:rsidR="00466D08" w:rsidRPr="0065417F" w:rsidRDefault="004060F4" w:rsidP="006A1ABA">
      <w:pPr>
        <w:rPr>
          <w:rFonts w:cs="Arial"/>
          <w:iCs/>
          <w:color w:val="FF0000"/>
          <w:sz w:val="30"/>
          <w:szCs w:val="30"/>
        </w:rPr>
        <w:sectPr w:rsidR="00466D08" w:rsidRPr="0065417F" w:rsidSect="000F64B5">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C52840">
      <w:pPr>
        <w:pStyle w:val="Titre1"/>
        <w:numPr>
          <w:ilvl w:val="0"/>
          <w:numId w:val="2"/>
        </w:numPr>
        <w:tabs>
          <w:tab w:val="clear" w:pos="432"/>
          <w:tab w:val="num" w:pos="1152"/>
        </w:tabs>
      </w:pPr>
      <w:r>
        <w:lastRenderedPageBreak/>
        <w:br/>
      </w:r>
      <w:bookmarkStart w:id="0" w:name="_Toc207176276"/>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0F64B5">
          <w:pgSz w:w="11906" w:h="16838" w:code="9"/>
          <w:pgMar w:top="1418" w:right="1418" w:bottom="1418" w:left="1418" w:header="709" w:footer="709" w:gutter="0"/>
          <w:cols w:space="708"/>
          <w:vAlign w:val="center"/>
          <w:docGrid w:linePitch="360"/>
        </w:sectPr>
      </w:pPr>
    </w:p>
    <w:p w14:paraId="58A343F0" w14:textId="653DAB63" w:rsidR="0064186B" w:rsidRPr="0064186B" w:rsidRDefault="00C4780B" w:rsidP="00922EC9">
      <w:pPr>
        <w:pStyle w:val="Titre2"/>
      </w:pPr>
      <w:bookmarkStart w:id="1" w:name="_Toc207176277"/>
      <w:r>
        <w:lastRenderedPageBreak/>
        <w:t>Identité</w:t>
      </w:r>
      <w:r w:rsidR="00F00C2A">
        <w:t>s</w:t>
      </w:r>
      <w:bookmarkEnd w:id="1"/>
      <w:r w:rsidR="00F40673">
        <w:br/>
      </w:r>
    </w:p>
    <w:p w14:paraId="4FC126F4" w14:textId="5810DF57" w:rsidR="008D6E0F" w:rsidRDefault="003D3595" w:rsidP="00C52840">
      <w:pPr>
        <w:pStyle w:val="Titre2"/>
        <w:numPr>
          <w:ilvl w:val="2"/>
          <w:numId w:val="1"/>
        </w:numPr>
      </w:pPr>
      <w:bookmarkStart w:id="2" w:name="_Toc207176278"/>
      <w:r>
        <w:t>Personnes physiques</w:t>
      </w:r>
      <w:bookmarkEnd w:id="2"/>
      <w:r w:rsidR="00367450">
        <w:br/>
      </w:r>
    </w:p>
    <w:tbl>
      <w:tblPr>
        <w:tblStyle w:val="Grilledutableau"/>
        <w:tblW w:w="14024" w:type="dxa"/>
        <w:tblLook w:val="04A0" w:firstRow="1" w:lastRow="0" w:firstColumn="1" w:lastColumn="0" w:noHBand="0" w:noVBand="1"/>
      </w:tblPr>
      <w:tblGrid>
        <w:gridCol w:w="3062"/>
        <w:gridCol w:w="1659"/>
        <w:gridCol w:w="1810"/>
        <w:gridCol w:w="2100"/>
        <w:gridCol w:w="2106"/>
        <w:gridCol w:w="3287"/>
      </w:tblGrid>
      <w:tr w:rsidR="0070036D" w:rsidRPr="005109D1" w14:paraId="3338DC87" w14:textId="77777777" w:rsidTr="00B74D0F">
        <w:trPr>
          <w:trHeight w:val="863"/>
        </w:trPr>
        <w:tc>
          <w:tcPr>
            <w:tcW w:w="3062" w:type="dxa"/>
            <w:tcBorders>
              <w:bottom w:val="single" w:sz="12" w:space="0" w:color="auto"/>
            </w:tcBorders>
            <w:vAlign w:val="center"/>
          </w:tcPr>
          <w:p w14:paraId="5EA4AB55" w14:textId="77777777" w:rsidR="0070036D" w:rsidRPr="00EE6478" w:rsidRDefault="0070036D" w:rsidP="00DD4904">
            <w:pPr>
              <w:jc w:val="center"/>
              <w:rPr>
                <w:rFonts w:cs="Arial"/>
                <w:b/>
                <w:bCs/>
                <w:sz w:val="14"/>
                <w:szCs w:val="14"/>
              </w:rPr>
            </w:pPr>
            <w:r w:rsidRPr="00EE6478">
              <w:rPr>
                <w:rFonts w:cs="Arial"/>
                <w:b/>
                <w:bCs/>
                <w:sz w:val="14"/>
                <w:szCs w:val="14"/>
              </w:rPr>
              <w:t>Identité de personne physique</w:t>
            </w:r>
          </w:p>
        </w:tc>
        <w:tc>
          <w:tcPr>
            <w:tcW w:w="1659" w:type="dxa"/>
            <w:tcBorders>
              <w:bottom w:val="single" w:sz="12" w:space="0" w:color="auto"/>
            </w:tcBorders>
            <w:vAlign w:val="center"/>
          </w:tcPr>
          <w:p w14:paraId="6E4DD51C" w14:textId="77777777" w:rsidR="0070036D" w:rsidRPr="00EE6478" w:rsidRDefault="0070036D" w:rsidP="00DD4904">
            <w:pPr>
              <w:jc w:val="center"/>
              <w:rPr>
                <w:rFonts w:cs="Arial"/>
                <w:b/>
                <w:bCs/>
                <w:sz w:val="14"/>
                <w:szCs w:val="14"/>
              </w:rPr>
            </w:pPr>
            <w:r w:rsidRPr="00EE6478">
              <w:rPr>
                <w:rFonts w:cs="Arial"/>
                <w:b/>
                <w:bCs/>
                <w:sz w:val="14"/>
                <w:szCs w:val="14"/>
              </w:rPr>
              <w:t>Nom</w:t>
            </w:r>
          </w:p>
        </w:tc>
        <w:tc>
          <w:tcPr>
            <w:tcW w:w="1810" w:type="dxa"/>
            <w:tcBorders>
              <w:bottom w:val="single" w:sz="12" w:space="0" w:color="auto"/>
            </w:tcBorders>
            <w:vAlign w:val="center"/>
          </w:tcPr>
          <w:p w14:paraId="3AF58F54" w14:textId="77777777" w:rsidR="0070036D" w:rsidRPr="00EE6478" w:rsidRDefault="0070036D" w:rsidP="00DD4904">
            <w:pPr>
              <w:jc w:val="center"/>
              <w:rPr>
                <w:rFonts w:cs="Arial"/>
                <w:b/>
                <w:bCs/>
                <w:sz w:val="14"/>
                <w:szCs w:val="14"/>
              </w:rPr>
            </w:pPr>
            <w:r w:rsidRPr="00EE6478">
              <w:rPr>
                <w:rFonts w:cs="Arial"/>
                <w:b/>
                <w:bCs/>
                <w:sz w:val="14"/>
                <w:szCs w:val="14"/>
              </w:rPr>
              <w:t>Prénom</w:t>
            </w:r>
          </w:p>
        </w:tc>
        <w:tc>
          <w:tcPr>
            <w:tcW w:w="2100" w:type="dxa"/>
            <w:tcBorders>
              <w:bottom w:val="single" w:sz="12" w:space="0" w:color="auto"/>
            </w:tcBorders>
            <w:vAlign w:val="center"/>
          </w:tcPr>
          <w:p w14:paraId="7988629A" w14:textId="77777777" w:rsidR="0070036D" w:rsidRPr="00EE6478" w:rsidRDefault="0070036D" w:rsidP="00DD4904">
            <w:pPr>
              <w:jc w:val="center"/>
              <w:rPr>
                <w:rFonts w:cs="Arial"/>
                <w:b/>
                <w:bCs/>
                <w:sz w:val="14"/>
                <w:szCs w:val="14"/>
              </w:rPr>
            </w:pPr>
            <w:r w:rsidRPr="00EE6478">
              <w:rPr>
                <w:rFonts w:cs="Arial"/>
                <w:b/>
                <w:bCs/>
                <w:sz w:val="14"/>
                <w:szCs w:val="14"/>
              </w:rPr>
              <w:t>Fonction</w:t>
            </w:r>
          </w:p>
        </w:tc>
        <w:tc>
          <w:tcPr>
            <w:tcW w:w="2106" w:type="dxa"/>
            <w:tcBorders>
              <w:bottom w:val="single" w:sz="12" w:space="0" w:color="auto"/>
            </w:tcBorders>
            <w:vAlign w:val="center"/>
          </w:tcPr>
          <w:p w14:paraId="003BAD07" w14:textId="77777777" w:rsidR="0070036D" w:rsidRPr="00EE6478" w:rsidRDefault="0070036D" w:rsidP="00DD4904">
            <w:pPr>
              <w:jc w:val="center"/>
              <w:rPr>
                <w:rFonts w:cs="Arial"/>
                <w:b/>
                <w:bCs/>
                <w:sz w:val="14"/>
                <w:szCs w:val="14"/>
              </w:rPr>
            </w:pPr>
            <w:r w:rsidRPr="00EE6478">
              <w:rPr>
                <w:rFonts w:cs="Arial"/>
                <w:b/>
                <w:bCs/>
                <w:sz w:val="14"/>
                <w:szCs w:val="14"/>
              </w:rPr>
              <w:t>Téléphone</w:t>
            </w:r>
          </w:p>
        </w:tc>
        <w:tc>
          <w:tcPr>
            <w:tcW w:w="3287" w:type="dxa"/>
            <w:tcBorders>
              <w:bottom w:val="single" w:sz="12" w:space="0" w:color="auto"/>
            </w:tcBorders>
            <w:vAlign w:val="center"/>
          </w:tcPr>
          <w:p w14:paraId="0C699B6B" w14:textId="77777777" w:rsidR="0070036D" w:rsidRPr="00EE6478" w:rsidRDefault="0070036D" w:rsidP="00DD4904">
            <w:pPr>
              <w:jc w:val="center"/>
              <w:rPr>
                <w:rFonts w:cs="Arial"/>
                <w:b/>
                <w:bCs/>
                <w:sz w:val="14"/>
                <w:szCs w:val="14"/>
              </w:rPr>
            </w:pPr>
            <w:r w:rsidRPr="00EE6478">
              <w:rPr>
                <w:rFonts w:cs="Arial"/>
                <w:b/>
                <w:bCs/>
                <w:sz w:val="14"/>
                <w:szCs w:val="14"/>
              </w:rPr>
              <w:t>Email</w:t>
            </w:r>
          </w:p>
        </w:tc>
      </w:tr>
      <w:tr w:rsidR="0070036D" w:rsidRPr="005109D1" w14:paraId="776E52AD" w14:textId="77777777" w:rsidTr="00B74D0F">
        <w:trPr>
          <w:trHeight w:val="947"/>
        </w:trPr>
        <w:tc>
          <w:tcPr>
            <w:tcW w:w="3062" w:type="dxa"/>
            <w:tcBorders>
              <w:top w:val="single" w:sz="12" w:space="0" w:color="auto"/>
            </w:tcBorders>
            <w:vAlign w:val="center"/>
          </w:tcPr>
          <w:p w14:paraId="2770F844" w14:textId="77777777" w:rsidR="0070036D" w:rsidRPr="001349FA" w:rsidRDefault="0070036D" w:rsidP="00DD4904">
            <w:pPr>
              <w:rPr>
                <w:rFonts w:cs="Arial"/>
                <w:sz w:val="14"/>
                <w:szCs w:val="14"/>
              </w:rPr>
            </w:pPr>
            <w:r w:rsidRPr="001349FA">
              <w:rPr>
                <w:rFonts w:cs="Arial"/>
                <w:sz w:val="14"/>
                <w:szCs w:val="14"/>
              </w:rPr>
              <w:t>Rédacteur de la présente demande de financement</w:t>
            </w:r>
          </w:p>
        </w:tc>
        <w:tc>
          <w:tcPr>
            <w:tcW w:w="1659" w:type="dxa"/>
            <w:tcBorders>
              <w:top w:val="single" w:sz="12" w:space="0" w:color="auto"/>
            </w:tcBorders>
            <w:vAlign w:val="center"/>
          </w:tcPr>
          <w:p w14:paraId="33F11EA6" w14:textId="77777777" w:rsidR="0070036D" w:rsidRPr="00B74D0F" w:rsidRDefault="0070036D" w:rsidP="00DD4904">
            <w:pPr>
              <w:jc w:val="center"/>
              <w:rPr>
                <w:rFonts w:cs="Arial"/>
                <w:sz w:val="16"/>
                <w:szCs w:val="16"/>
              </w:rPr>
            </w:pPr>
          </w:p>
        </w:tc>
        <w:tc>
          <w:tcPr>
            <w:tcW w:w="1810" w:type="dxa"/>
            <w:tcBorders>
              <w:top w:val="single" w:sz="12" w:space="0" w:color="auto"/>
            </w:tcBorders>
            <w:vAlign w:val="center"/>
          </w:tcPr>
          <w:p w14:paraId="443186E5" w14:textId="77777777" w:rsidR="0070036D" w:rsidRPr="00B74D0F" w:rsidRDefault="0070036D" w:rsidP="00DD4904">
            <w:pPr>
              <w:jc w:val="center"/>
              <w:rPr>
                <w:rFonts w:cs="Arial"/>
                <w:sz w:val="16"/>
                <w:szCs w:val="16"/>
              </w:rPr>
            </w:pPr>
          </w:p>
        </w:tc>
        <w:tc>
          <w:tcPr>
            <w:tcW w:w="2100" w:type="dxa"/>
            <w:tcBorders>
              <w:top w:val="single" w:sz="12" w:space="0" w:color="auto"/>
            </w:tcBorders>
            <w:vAlign w:val="center"/>
          </w:tcPr>
          <w:p w14:paraId="3B10C8B2" w14:textId="77777777" w:rsidR="0070036D" w:rsidRPr="00B74D0F" w:rsidRDefault="0070036D" w:rsidP="00DD4904">
            <w:pPr>
              <w:jc w:val="center"/>
              <w:rPr>
                <w:rFonts w:cs="Arial"/>
                <w:sz w:val="16"/>
                <w:szCs w:val="16"/>
              </w:rPr>
            </w:pPr>
          </w:p>
        </w:tc>
        <w:tc>
          <w:tcPr>
            <w:tcW w:w="2106" w:type="dxa"/>
            <w:tcBorders>
              <w:top w:val="single" w:sz="12" w:space="0" w:color="auto"/>
            </w:tcBorders>
            <w:vAlign w:val="center"/>
          </w:tcPr>
          <w:p w14:paraId="0DF035C6" w14:textId="77777777" w:rsidR="0070036D" w:rsidRPr="00B74D0F" w:rsidRDefault="0070036D" w:rsidP="00DD4904">
            <w:pPr>
              <w:jc w:val="center"/>
              <w:rPr>
                <w:rFonts w:cs="Arial"/>
                <w:sz w:val="16"/>
                <w:szCs w:val="16"/>
              </w:rPr>
            </w:pPr>
          </w:p>
        </w:tc>
        <w:tc>
          <w:tcPr>
            <w:tcW w:w="3287" w:type="dxa"/>
            <w:tcBorders>
              <w:top w:val="single" w:sz="12" w:space="0" w:color="auto"/>
            </w:tcBorders>
            <w:vAlign w:val="center"/>
          </w:tcPr>
          <w:p w14:paraId="534BAFFD" w14:textId="77777777" w:rsidR="0070036D" w:rsidRPr="00B74D0F" w:rsidRDefault="0070036D" w:rsidP="00DD4904">
            <w:pPr>
              <w:jc w:val="center"/>
              <w:rPr>
                <w:rFonts w:cs="Arial"/>
                <w:sz w:val="16"/>
                <w:szCs w:val="16"/>
              </w:rPr>
            </w:pPr>
          </w:p>
        </w:tc>
      </w:tr>
      <w:tr w:rsidR="0070036D" w:rsidRPr="005109D1" w14:paraId="22595EE2" w14:textId="77777777" w:rsidTr="00B74D0F">
        <w:trPr>
          <w:trHeight w:val="783"/>
        </w:trPr>
        <w:tc>
          <w:tcPr>
            <w:tcW w:w="3062" w:type="dxa"/>
            <w:vAlign w:val="center"/>
          </w:tcPr>
          <w:p w14:paraId="2D050240" w14:textId="77777777" w:rsidR="0070036D" w:rsidRPr="001349FA" w:rsidRDefault="0070036D" w:rsidP="00DD4904">
            <w:pPr>
              <w:rPr>
                <w:rFonts w:cs="Arial"/>
                <w:sz w:val="14"/>
                <w:szCs w:val="14"/>
              </w:rPr>
            </w:pPr>
            <w:r w:rsidRPr="001349FA">
              <w:rPr>
                <w:rFonts w:cs="Arial"/>
                <w:sz w:val="14"/>
                <w:szCs w:val="14"/>
              </w:rPr>
              <w:t>Personne légalement autorisée à engager la société ou l’organisme</w:t>
            </w:r>
          </w:p>
        </w:tc>
        <w:tc>
          <w:tcPr>
            <w:tcW w:w="1659" w:type="dxa"/>
            <w:vAlign w:val="center"/>
          </w:tcPr>
          <w:p w14:paraId="3434240C" w14:textId="77777777" w:rsidR="0070036D" w:rsidRPr="00B74D0F" w:rsidRDefault="0070036D" w:rsidP="00DD4904">
            <w:pPr>
              <w:jc w:val="center"/>
              <w:rPr>
                <w:rFonts w:cs="Arial"/>
                <w:sz w:val="16"/>
                <w:szCs w:val="16"/>
              </w:rPr>
            </w:pPr>
          </w:p>
        </w:tc>
        <w:tc>
          <w:tcPr>
            <w:tcW w:w="1810" w:type="dxa"/>
            <w:vAlign w:val="center"/>
          </w:tcPr>
          <w:p w14:paraId="4F57AF2F" w14:textId="77777777" w:rsidR="0070036D" w:rsidRPr="00B74D0F" w:rsidRDefault="0070036D" w:rsidP="00DD4904">
            <w:pPr>
              <w:jc w:val="center"/>
              <w:rPr>
                <w:rFonts w:cs="Arial"/>
                <w:sz w:val="16"/>
                <w:szCs w:val="16"/>
              </w:rPr>
            </w:pPr>
          </w:p>
        </w:tc>
        <w:tc>
          <w:tcPr>
            <w:tcW w:w="2100" w:type="dxa"/>
            <w:vAlign w:val="center"/>
          </w:tcPr>
          <w:p w14:paraId="71E87B35" w14:textId="77777777" w:rsidR="0070036D" w:rsidRPr="00B74D0F" w:rsidRDefault="0070036D" w:rsidP="00DD4904">
            <w:pPr>
              <w:jc w:val="center"/>
              <w:rPr>
                <w:rFonts w:cs="Arial"/>
                <w:sz w:val="16"/>
                <w:szCs w:val="16"/>
              </w:rPr>
            </w:pPr>
          </w:p>
        </w:tc>
        <w:tc>
          <w:tcPr>
            <w:tcW w:w="2106" w:type="dxa"/>
            <w:vAlign w:val="center"/>
          </w:tcPr>
          <w:p w14:paraId="7ECB97FC" w14:textId="77777777" w:rsidR="0070036D" w:rsidRPr="00B74D0F" w:rsidRDefault="0070036D" w:rsidP="00DD4904">
            <w:pPr>
              <w:jc w:val="center"/>
              <w:rPr>
                <w:rFonts w:cs="Arial"/>
                <w:sz w:val="16"/>
                <w:szCs w:val="16"/>
              </w:rPr>
            </w:pPr>
          </w:p>
        </w:tc>
        <w:tc>
          <w:tcPr>
            <w:tcW w:w="3287" w:type="dxa"/>
            <w:vAlign w:val="center"/>
          </w:tcPr>
          <w:p w14:paraId="6392A8F0" w14:textId="77777777" w:rsidR="0070036D" w:rsidRPr="00B74D0F" w:rsidRDefault="0070036D" w:rsidP="00DD4904">
            <w:pPr>
              <w:jc w:val="center"/>
              <w:rPr>
                <w:rFonts w:cs="Arial"/>
                <w:sz w:val="16"/>
                <w:szCs w:val="16"/>
              </w:rPr>
            </w:pPr>
          </w:p>
        </w:tc>
      </w:tr>
      <w:tr w:rsidR="0070036D" w:rsidRPr="005109D1" w14:paraId="136EDC63" w14:textId="77777777" w:rsidTr="00B74D0F">
        <w:trPr>
          <w:trHeight w:val="875"/>
        </w:trPr>
        <w:tc>
          <w:tcPr>
            <w:tcW w:w="3062" w:type="dxa"/>
            <w:vAlign w:val="center"/>
          </w:tcPr>
          <w:p w14:paraId="5999BCF9" w14:textId="77777777" w:rsidR="0070036D" w:rsidRPr="001349FA" w:rsidRDefault="0070036D" w:rsidP="00DD4904">
            <w:pPr>
              <w:rPr>
                <w:rFonts w:cs="Arial"/>
                <w:sz w:val="14"/>
                <w:szCs w:val="14"/>
              </w:rPr>
            </w:pPr>
            <w:r w:rsidRPr="001349FA">
              <w:rPr>
                <w:rFonts w:cs="Arial"/>
                <w:sz w:val="14"/>
                <w:szCs w:val="14"/>
              </w:rPr>
              <w:t>Responsable administratif du projet</w:t>
            </w:r>
          </w:p>
        </w:tc>
        <w:tc>
          <w:tcPr>
            <w:tcW w:w="1659" w:type="dxa"/>
            <w:vAlign w:val="center"/>
          </w:tcPr>
          <w:p w14:paraId="79F3711F" w14:textId="77777777" w:rsidR="0070036D" w:rsidRPr="00B74D0F" w:rsidRDefault="0070036D" w:rsidP="00DD4904">
            <w:pPr>
              <w:jc w:val="center"/>
              <w:rPr>
                <w:rFonts w:cs="Arial"/>
                <w:sz w:val="16"/>
                <w:szCs w:val="16"/>
              </w:rPr>
            </w:pPr>
          </w:p>
        </w:tc>
        <w:tc>
          <w:tcPr>
            <w:tcW w:w="1810" w:type="dxa"/>
            <w:vAlign w:val="center"/>
          </w:tcPr>
          <w:p w14:paraId="0B47BC35" w14:textId="77777777" w:rsidR="0070036D" w:rsidRPr="00B74D0F" w:rsidRDefault="0070036D" w:rsidP="00DD4904">
            <w:pPr>
              <w:jc w:val="center"/>
              <w:rPr>
                <w:rFonts w:cs="Arial"/>
                <w:sz w:val="16"/>
                <w:szCs w:val="16"/>
              </w:rPr>
            </w:pPr>
          </w:p>
        </w:tc>
        <w:tc>
          <w:tcPr>
            <w:tcW w:w="2100" w:type="dxa"/>
            <w:vAlign w:val="center"/>
          </w:tcPr>
          <w:p w14:paraId="5A0C002A" w14:textId="77777777" w:rsidR="0070036D" w:rsidRPr="00B74D0F" w:rsidRDefault="0070036D" w:rsidP="00DD4904">
            <w:pPr>
              <w:jc w:val="center"/>
              <w:rPr>
                <w:rFonts w:cs="Arial"/>
                <w:sz w:val="16"/>
                <w:szCs w:val="16"/>
              </w:rPr>
            </w:pPr>
          </w:p>
        </w:tc>
        <w:tc>
          <w:tcPr>
            <w:tcW w:w="2106" w:type="dxa"/>
            <w:vAlign w:val="center"/>
          </w:tcPr>
          <w:p w14:paraId="196F2CF8" w14:textId="77777777" w:rsidR="0070036D" w:rsidRPr="00B74D0F" w:rsidRDefault="0070036D" w:rsidP="00DD4904">
            <w:pPr>
              <w:jc w:val="center"/>
              <w:rPr>
                <w:rFonts w:cs="Arial"/>
                <w:sz w:val="16"/>
                <w:szCs w:val="16"/>
              </w:rPr>
            </w:pPr>
          </w:p>
        </w:tc>
        <w:tc>
          <w:tcPr>
            <w:tcW w:w="3287" w:type="dxa"/>
            <w:vAlign w:val="center"/>
          </w:tcPr>
          <w:p w14:paraId="591CD42C" w14:textId="77777777" w:rsidR="0070036D" w:rsidRPr="00B74D0F" w:rsidRDefault="0070036D" w:rsidP="00DD4904">
            <w:pPr>
              <w:jc w:val="center"/>
              <w:rPr>
                <w:rFonts w:cs="Arial"/>
                <w:sz w:val="16"/>
                <w:szCs w:val="16"/>
              </w:rPr>
            </w:pPr>
          </w:p>
        </w:tc>
      </w:tr>
      <w:tr w:rsidR="0070036D" w:rsidRPr="005109D1" w14:paraId="3A2051A4" w14:textId="77777777" w:rsidTr="00B74D0F">
        <w:trPr>
          <w:trHeight w:val="967"/>
        </w:trPr>
        <w:tc>
          <w:tcPr>
            <w:tcW w:w="3062" w:type="dxa"/>
            <w:vAlign w:val="center"/>
          </w:tcPr>
          <w:p w14:paraId="1F0971EC" w14:textId="77777777" w:rsidR="0070036D" w:rsidRPr="001349FA" w:rsidRDefault="0070036D" w:rsidP="00DD4904">
            <w:pPr>
              <w:rPr>
                <w:rFonts w:cs="Arial"/>
                <w:sz w:val="14"/>
                <w:szCs w:val="14"/>
              </w:rPr>
            </w:pPr>
            <w:r w:rsidRPr="001349FA">
              <w:rPr>
                <w:rFonts w:cs="Arial"/>
                <w:sz w:val="14"/>
                <w:szCs w:val="14"/>
              </w:rPr>
              <w:t>Responsable technique et scientifique du projet</w:t>
            </w:r>
          </w:p>
        </w:tc>
        <w:tc>
          <w:tcPr>
            <w:tcW w:w="1659" w:type="dxa"/>
            <w:vAlign w:val="center"/>
          </w:tcPr>
          <w:p w14:paraId="486427CD" w14:textId="77777777" w:rsidR="0070036D" w:rsidRPr="00B74D0F" w:rsidRDefault="0070036D" w:rsidP="00DD4904">
            <w:pPr>
              <w:jc w:val="center"/>
              <w:rPr>
                <w:rFonts w:cs="Arial"/>
                <w:sz w:val="16"/>
                <w:szCs w:val="16"/>
              </w:rPr>
            </w:pPr>
          </w:p>
        </w:tc>
        <w:tc>
          <w:tcPr>
            <w:tcW w:w="1810" w:type="dxa"/>
            <w:vAlign w:val="center"/>
          </w:tcPr>
          <w:p w14:paraId="4557BEBC" w14:textId="77777777" w:rsidR="0070036D" w:rsidRPr="00B74D0F" w:rsidRDefault="0070036D" w:rsidP="00DD4904">
            <w:pPr>
              <w:jc w:val="center"/>
              <w:rPr>
                <w:rFonts w:cs="Arial"/>
                <w:sz w:val="16"/>
                <w:szCs w:val="16"/>
              </w:rPr>
            </w:pPr>
          </w:p>
        </w:tc>
        <w:tc>
          <w:tcPr>
            <w:tcW w:w="2100" w:type="dxa"/>
            <w:vAlign w:val="center"/>
          </w:tcPr>
          <w:p w14:paraId="523D1547" w14:textId="77777777" w:rsidR="0070036D" w:rsidRPr="00B74D0F" w:rsidRDefault="0070036D" w:rsidP="00DD4904">
            <w:pPr>
              <w:jc w:val="center"/>
              <w:rPr>
                <w:rFonts w:cs="Arial"/>
                <w:sz w:val="16"/>
                <w:szCs w:val="16"/>
              </w:rPr>
            </w:pPr>
          </w:p>
        </w:tc>
        <w:tc>
          <w:tcPr>
            <w:tcW w:w="2106" w:type="dxa"/>
            <w:vAlign w:val="center"/>
          </w:tcPr>
          <w:p w14:paraId="0C661C9D" w14:textId="77777777" w:rsidR="0070036D" w:rsidRPr="00B74D0F" w:rsidRDefault="0070036D" w:rsidP="00DD4904">
            <w:pPr>
              <w:jc w:val="center"/>
              <w:rPr>
                <w:rFonts w:cs="Arial"/>
                <w:sz w:val="16"/>
                <w:szCs w:val="16"/>
              </w:rPr>
            </w:pPr>
          </w:p>
        </w:tc>
        <w:tc>
          <w:tcPr>
            <w:tcW w:w="3287" w:type="dxa"/>
            <w:vAlign w:val="center"/>
          </w:tcPr>
          <w:p w14:paraId="44646204" w14:textId="77777777" w:rsidR="0070036D" w:rsidRPr="00B74D0F" w:rsidRDefault="0070036D" w:rsidP="00DD4904">
            <w:pPr>
              <w:jc w:val="center"/>
              <w:rPr>
                <w:rFonts w:cs="Arial"/>
                <w:sz w:val="16"/>
                <w:szCs w:val="16"/>
              </w:rPr>
            </w:pPr>
          </w:p>
        </w:tc>
      </w:tr>
    </w:tbl>
    <w:p w14:paraId="1A54F090" w14:textId="77777777" w:rsidR="00C93883" w:rsidRPr="00C93883" w:rsidRDefault="00C93883" w:rsidP="00C93883"/>
    <w:p w14:paraId="235B005C" w14:textId="3E23573C" w:rsidR="00367450" w:rsidRPr="00367450" w:rsidRDefault="00D61F27" w:rsidP="00367450">
      <w:r>
        <w:br w:type="page"/>
      </w:r>
    </w:p>
    <w:p w14:paraId="489C6D68" w14:textId="552ADFC4" w:rsidR="00367450" w:rsidRDefault="003D3595" w:rsidP="00C52840">
      <w:pPr>
        <w:pStyle w:val="Titre2"/>
        <w:numPr>
          <w:ilvl w:val="2"/>
          <w:numId w:val="1"/>
        </w:numPr>
      </w:pPr>
      <w:bookmarkStart w:id="3" w:name="_Toc207176279"/>
      <w:r>
        <w:lastRenderedPageBreak/>
        <w:t>Entités</w:t>
      </w:r>
      <w:bookmarkEnd w:id="3"/>
      <w:r w:rsidR="00367450">
        <w:br/>
      </w:r>
    </w:p>
    <w:tbl>
      <w:tblPr>
        <w:tblStyle w:val="Grilledutableau"/>
        <w:tblW w:w="13930" w:type="dxa"/>
        <w:tblLook w:val="04A0" w:firstRow="1" w:lastRow="0" w:firstColumn="1" w:lastColumn="0" w:noHBand="0" w:noVBand="1"/>
      </w:tblPr>
      <w:tblGrid>
        <w:gridCol w:w="1666"/>
        <w:gridCol w:w="1033"/>
        <w:gridCol w:w="1933"/>
        <w:gridCol w:w="1581"/>
        <w:gridCol w:w="2201"/>
        <w:gridCol w:w="1468"/>
        <w:gridCol w:w="1404"/>
        <w:gridCol w:w="1543"/>
        <w:gridCol w:w="1101"/>
      </w:tblGrid>
      <w:tr w:rsidR="0070036D" w14:paraId="05C4CDAC" w14:textId="77777777" w:rsidTr="00B74D0F">
        <w:trPr>
          <w:trHeight w:val="1925"/>
        </w:trPr>
        <w:tc>
          <w:tcPr>
            <w:tcW w:w="0" w:type="auto"/>
            <w:tcBorders>
              <w:bottom w:val="single" w:sz="12" w:space="0" w:color="auto"/>
            </w:tcBorders>
            <w:vAlign w:val="center"/>
          </w:tcPr>
          <w:p w14:paraId="233C2FBA" w14:textId="77777777" w:rsidR="0070036D" w:rsidRPr="00A90BE6" w:rsidRDefault="0070036D"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33" w:type="dxa"/>
            <w:tcBorders>
              <w:bottom w:val="single" w:sz="12" w:space="0" w:color="auto"/>
            </w:tcBorders>
            <w:vAlign w:val="center"/>
          </w:tcPr>
          <w:p w14:paraId="56FFB3C2" w14:textId="77777777" w:rsidR="0070036D" w:rsidRPr="00A90BE6" w:rsidRDefault="0070036D" w:rsidP="00DD4904">
            <w:pPr>
              <w:jc w:val="center"/>
              <w:rPr>
                <w:b/>
                <w:bCs/>
                <w:sz w:val="16"/>
                <w:szCs w:val="16"/>
              </w:rPr>
            </w:pPr>
            <w:r w:rsidRPr="00A90BE6">
              <w:rPr>
                <w:rFonts w:cs="Arial"/>
                <w:b/>
                <w:bCs/>
                <w:sz w:val="16"/>
                <w:szCs w:val="16"/>
              </w:rPr>
              <w:t>Nom</w:t>
            </w:r>
          </w:p>
        </w:tc>
        <w:tc>
          <w:tcPr>
            <w:tcW w:w="1156" w:type="dxa"/>
            <w:tcBorders>
              <w:bottom w:val="single" w:sz="12" w:space="0" w:color="auto"/>
            </w:tcBorders>
            <w:vAlign w:val="center"/>
          </w:tcPr>
          <w:p w14:paraId="2A9FF45E" w14:textId="77777777" w:rsidR="0070036D" w:rsidRPr="00A90BE6" w:rsidRDefault="0070036D"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70036D" w:rsidRPr="00A90BE6" w:rsidRDefault="0070036D"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70036D" w:rsidRPr="00A90BE6" w:rsidRDefault="0070036D" w:rsidP="00DD4904">
            <w:pPr>
              <w:jc w:val="center"/>
              <w:rPr>
                <w:rFonts w:cs="Arial"/>
                <w:b/>
                <w:bCs/>
                <w:sz w:val="16"/>
                <w:szCs w:val="16"/>
              </w:rPr>
            </w:pPr>
            <w:r w:rsidRPr="00A90BE6">
              <w:rPr>
                <w:rFonts w:cs="Arial"/>
                <w:b/>
                <w:bCs/>
                <w:sz w:val="16"/>
                <w:szCs w:val="16"/>
              </w:rPr>
              <w:t xml:space="preserve">Siège(s) d’exploitation </w:t>
            </w:r>
          </w:p>
        </w:tc>
        <w:tc>
          <w:tcPr>
            <w:tcW w:w="1468" w:type="dxa"/>
            <w:tcBorders>
              <w:bottom w:val="single" w:sz="12" w:space="0" w:color="auto"/>
            </w:tcBorders>
            <w:vAlign w:val="center"/>
          </w:tcPr>
          <w:p w14:paraId="2753A706" w14:textId="77777777" w:rsidR="0070036D" w:rsidRPr="00A90BE6" w:rsidRDefault="0070036D" w:rsidP="00DD4904">
            <w:pPr>
              <w:jc w:val="center"/>
              <w:rPr>
                <w:b/>
                <w:bCs/>
                <w:sz w:val="16"/>
                <w:szCs w:val="16"/>
              </w:rPr>
            </w:pPr>
            <w:r w:rsidRPr="00A90BE6">
              <w:rPr>
                <w:rFonts w:cs="Arial"/>
                <w:b/>
                <w:bCs/>
                <w:sz w:val="16"/>
                <w:szCs w:val="16"/>
              </w:rPr>
              <w:t>N° d’entreprise</w:t>
            </w:r>
          </w:p>
        </w:tc>
        <w:tc>
          <w:tcPr>
            <w:tcW w:w="1404" w:type="dxa"/>
            <w:tcBorders>
              <w:bottom w:val="single" w:sz="12" w:space="0" w:color="auto"/>
            </w:tcBorders>
            <w:vAlign w:val="center"/>
          </w:tcPr>
          <w:p w14:paraId="4F3B51FE" w14:textId="77777777" w:rsidR="0070036D" w:rsidRPr="00A90BE6" w:rsidRDefault="0070036D"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70036D" w:rsidRPr="00A90BE6" w:rsidRDefault="0070036D" w:rsidP="00DD4904">
            <w:pPr>
              <w:jc w:val="center"/>
              <w:rPr>
                <w:b/>
                <w:bCs/>
                <w:sz w:val="16"/>
                <w:szCs w:val="16"/>
              </w:rPr>
            </w:pPr>
            <w:r w:rsidRPr="00A90BE6">
              <w:rPr>
                <w:rFonts w:eastAsia="arial;arial" w:cs="Arial"/>
                <w:b/>
                <w:bCs/>
                <w:color w:val="000000"/>
                <w:sz w:val="16"/>
                <w:szCs w:val="16"/>
                <w:lang w:val="fr-FR"/>
              </w:rPr>
              <w:t>Date de création</w:t>
            </w:r>
          </w:p>
        </w:tc>
        <w:tc>
          <w:tcPr>
            <w:tcW w:w="1101" w:type="dxa"/>
            <w:tcBorders>
              <w:bottom w:val="single" w:sz="12" w:space="0" w:color="auto"/>
            </w:tcBorders>
            <w:vAlign w:val="center"/>
          </w:tcPr>
          <w:p w14:paraId="66F629B2" w14:textId="77777777" w:rsidR="0070036D" w:rsidRPr="00A90BE6" w:rsidRDefault="0070036D" w:rsidP="00DD4904">
            <w:pPr>
              <w:jc w:val="center"/>
              <w:rPr>
                <w:b/>
                <w:bCs/>
                <w:sz w:val="16"/>
                <w:szCs w:val="16"/>
              </w:rPr>
            </w:pPr>
            <w:r w:rsidRPr="00A90BE6">
              <w:rPr>
                <w:b/>
                <w:bCs/>
                <w:sz w:val="16"/>
                <w:szCs w:val="16"/>
              </w:rPr>
              <w:t>Site internet</w:t>
            </w:r>
          </w:p>
        </w:tc>
      </w:tr>
      <w:tr w:rsidR="0070036D" w14:paraId="1D940F4E" w14:textId="77777777" w:rsidTr="00B74D0F">
        <w:trPr>
          <w:trHeight w:val="1578"/>
        </w:trPr>
        <w:tc>
          <w:tcPr>
            <w:tcW w:w="0" w:type="auto"/>
            <w:tcBorders>
              <w:top w:val="single" w:sz="12" w:space="0" w:color="auto"/>
            </w:tcBorders>
            <w:vAlign w:val="center"/>
          </w:tcPr>
          <w:p w14:paraId="6A12E2EC" w14:textId="77777777" w:rsidR="0070036D" w:rsidRPr="00C33B17" w:rsidRDefault="0070036D" w:rsidP="00DD4904">
            <w:pPr>
              <w:rPr>
                <w:sz w:val="16"/>
                <w:szCs w:val="16"/>
              </w:rPr>
            </w:pPr>
            <w:r w:rsidRPr="00C33B17">
              <w:rPr>
                <w:sz w:val="16"/>
                <w:szCs w:val="16"/>
              </w:rPr>
              <w:t>Industrielle</w:t>
            </w:r>
          </w:p>
        </w:tc>
        <w:tc>
          <w:tcPr>
            <w:tcW w:w="1033" w:type="dxa"/>
            <w:tcBorders>
              <w:top w:val="single" w:sz="12" w:space="0" w:color="auto"/>
            </w:tcBorders>
            <w:vAlign w:val="center"/>
          </w:tcPr>
          <w:p w14:paraId="719874B6" w14:textId="77777777" w:rsidR="0070036D" w:rsidRPr="001906BD" w:rsidRDefault="0070036D" w:rsidP="00DD4904">
            <w:pPr>
              <w:jc w:val="center"/>
              <w:rPr>
                <w:i/>
                <w:iCs/>
                <w:sz w:val="16"/>
                <w:szCs w:val="16"/>
              </w:rPr>
            </w:pPr>
          </w:p>
        </w:tc>
        <w:tc>
          <w:tcPr>
            <w:tcW w:w="1156" w:type="dxa"/>
            <w:tcBorders>
              <w:top w:val="single" w:sz="12" w:space="0" w:color="auto"/>
            </w:tcBorders>
            <w:vAlign w:val="center"/>
          </w:tcPr>
          <w:p w14:paraId="00C2696D" w14:textId="57DACE4F" w:rsidR="0070036D" w:rsidRPr="001906BD" w:rsidRDefault="005F5EBF" w:rsidP="00DD490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70036D" w:rsidRPr="001906BD" w:rsidRDefault="0070036D"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70036D" w:rsidRPr="001906BD" w:rsidRDefault="0070036D" w:rsidP="00DD4904">
            <w:pPr>
              <w:jc w:val="center"/>
              <w:rPr>
                <w:i/>
                <w:iCs/>
                <w:sz w:val="16"/>
                <w:szCs w:val="16"/>
              </w:rPr>
            </w:pPr>
            <w:r>
              <w:rPr>
                <w:i/>
                <w:iCs/>
                <w:sz w:val="16"/>
                <w:szCs w:val="16"/>
              </w:rPr>
              <w:t>Si différent du siège social</w:t>
            </w:r>
          </w:p>
        </w:tc>
        <w:tc>
          <w:tcPr>
            <w:tcW w:w="1468" w:type="dxa"/>
            <w:tcBorders>
              <w:top w:val="single" w:sz="12" w:space="0" w:color="auto"/>
            </w:tcBorders>
            <w:vAlign w:val="center"/>
          </w:tcPr>
          <w:p w14:paraId="7D52121F" w14:textId="77777777" w:rsidR="0070036D" w:rsidRPr="001906BD" w:rsidRDefault="0070036D" w:rsidP="00DD4904">
            <w:pPr>
              <w:jc w:val="center"/>
              <w:rPr>
                <w:i/>
                <w:iCs/>
                <w:sz w:val="16"/>
                <w:szCs w:val="16"/>
              </w:rPr>
            </w:pPr>
            <w:r>
              <w:rPr>
                <w:i/>
                <w:iCs/>
                <w:sz w:val="16"/>
                <w:szCs w:val="16"/>
              </w:rPr>
              <w:t>BE…</w:t>
            </w:r>
          </w:p>
        </w:tc>
        <w:tc>
          <w:tcPr>
            <w:tcW w:w="1404" w:type="dxa"/>
            <w:tcBorders>
              <w:top w:val="single" w:sz="12" w:space="0" w:color="auto"/>
            </w:tcBorders>
            <w:vAlign w:val="center"/>
          </w:tcPr>
          <w:p w14:paraId="508E1DA1" w14:textId="77777777" w:rsidR="0070036D" w:rsidRDefault="0070036D" w:rsidP="00DD4904">
            <w:pPr>
              <w:jc w:val="center"/>
              <w:rPr>
                <w:i/>
                <w:iCs/>
                <w:sz w:val="16"/>
                <w:szCs w:val="16"/>
              </w:rPr>
            </w:pPr>
            <w:r>
              <w:rPr>
                <w:i/>
                <w:iCs/>
                <w:sz w:val="16"/>
                <w:szCs w:val="16"/>
              </w:rPr>
              <w:t>BE…</w:t>
            </w:r>
          </w:p>
          <w:p w14:paraId="771398C1" w14:textId="77777777" w:rsidR="0070036D" w:rsidRPr="001906BD" w:rsidRDefault="0070036D"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70036D" w:rsidRPr="001906BD" w:rsidRDefault="0070036D" w:rsidP="00DD4904">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101" w:type="dxa"/>
            <w:tcBorders>
              <w:top w:val="single" w:sz="12" w:space="0" w:color="auto"/>
            </w:tcBorders>
            <w:vAlign w:val="center"/>
          </w:tcPr>
          <w:p w14:paraId="6834F903" w14:textId="77777777" w:rsidR="0070036D" w:rsidRPr="001906BD" w:rsidRDefault="0070036D" w:rsidP="00DD4904">
            <w:pPr>
              <w:jc w:val="center"/>
              <w:rPr>
                <w:i/>
                <w:iCs/>
                <w:sz w:val="16"/>
                <w:szCs w:val="16"/>
              </w:rPr>
            </w:pPr>
          </w:p>
        </w:tc>
      </w:tr>
    </w:tbl>
    <w:p w14:paraId="5981D3FB" w14:textId="2EB34637" w:rsidR="00BD45EC" w:rsidRDefault="00BD45EC" w:rsidP="00367450"/>
    <w:p w14:paraId="565A5DAC" w14:textId="77777777" w:rsidR="00AE7AE8" w:rsidRDefault="00AE7AE8" w:rsidP="00C52840">
      <w:pPr>
        <w:pStyle w:val="Titre2"/>
        <w:numPr>
          <w:ilvl w:val="2"/>
          <w:numId w:val="1"/>
        </w:numPr>
      </w:pPr>
      <w:bookmarkStart w:id="4" w:name="_Toc207176280"/>
      <w:bookmarkStart w:id="5" w:name="_Hlk207176328"/>
      <w:r>
        <w:t>Informations complémentaires</w:t>
      </w:r>
      <w:bookmarkEnd w:id="4"/>
      <w:r>
        <w:t xml:space="preserve"> </w:t>
      </w:r>
    </w:p>
    <w:p w14:paraId="1561C2A1" w14:textId="77777777" w:rsidR="00AE7AE8" w:rsidRDefault="00AE7AE8" w:rsidP="00AE7AE8">
      <w:pPr>
        <w:pStyle w:val="Titre2"/>
        <w:numPr>
          <w:ilvl w:val="0"/>
          <w:numId w:val="0"/>
        </w:numPr>
        <w:ind w:left="284"/>
      </w:pPr>
    </w:p>
    <w:p w14:paraId="5160F774" w14:textId="77777777" w:rsidR="00AE7AE8" w:rsidRDefault="00AE7AE8" w:rsidP="00AE7AE8">
      <w:pPr>
        <w:rPr>
          <w:b/>
          <w:bCs/>
          <w:i/>
          <w:iCs/>
        </w:rPr>
      </w:pPr>
    </w:p>
    <w:p w14:paraId="08036149" w14:textId="61F81443" w:rsidR="00AE7AE8" w:rsidRDefault="00AE7AE8" w:rsidP="00AE7AE8">
      <w:bookmarkStart w:id="6" w:name="_Hlk207176661"/>
      <w:r w:rsidRPr="00AE7AE8">
        <w:rPr>
          <w:b/>
          <w:bCs/>
          <w:i/>
          <w:iCs/>
        </w:rPr>
        <w:t xml:space="preserve">Avez-vous utilisé une IA générative pour rédiger ce dossier ? Si oui, pour quel usage ?  </w:t>
      </w:r>
      <w:r>
        <w:t>……....................................................................................................................................................................................................................................................</w:t>
      </w:r>
    </w:p>
    <w:p w14:paraId="04B7F0F6" w14:textId="77777777" w:rsidR="00AE7AE8" w:rsidRDefault="00AE7AE8" w:rsidP="00AE7AE8"/>
    <w:p w14:paraId="69B5D6E7" w14:textId="42934CCA" w:rsidR="003024C5" w:rsidRPr="00C52840" w:rsidRDefault="00AE7AE8" w:rsidP="00AE7AE8">
      <w:pPr>
        <w:rPr>
          <w:i/>
          <w:iCs/>
        </w:rPr>
      </w:pPr>
      <w:r w:rsidRPr="00AE7AE8">
        <w:rPr>
          <w:b/>
          <w:bCs/>
          <w:i/>
          <w:iCs/>
        </w:rPr>
        <w:t>Par quel canal avez-vous connu les services d’Innoviris ?</w:t>
      </w:r>
      <w:r w:rsidR="00C52840">
        <w:t xml:space="preserve"> </w:t>
      </w:r>
      <w:r w:rsidR="00C52840" w:rsidRPr="00C52840">
        <w:rPr>
          <w:i/>
          <w:iCs/>
        </w:rPr>
        <w:t>(</w:t>
      </w:r>
      <w:r w:rsidR="00C52840" w:rsidRPr="00C52840">
        <w:rPr>
          <w:b/>
          <w:bCs/>
          <w:i/>
          <w:iCs/>
        </w:rPr>
        <w:t>Site web, réseau sociaux, partenaires, évènement, …)</w:t>
      </w:r>
      <w:r w:rsidR="00C52840" w:rsidRPr="00C52840">
        <w:rPr>
          <w:i/>
          <w:iCs/>
        </w:rPr>
        <w:t xml:space="preserve"> </w:t>
      </w:r>
    </w:p>
    <w:p w14:paraId="54E85EB9" w14:textId="7186C987" w:rsidR="00AE7AE8" w:rsidRDefault="00AE7AE8" w:rsidP="00AE7AE8">
      <w:r>
        <w:t>……...................................................................................................................................................................................................................................................</w:t>
      </w:r>
    </w:p>
    <w:bookmarkEnd w:id="5"/>
    <w:bookmarkEnd w:id="6"/>
    <w:p w14:paraId="64596852" w14:textId="54882BFC" w:rsidR="00AE7AE8" w:rsidRPr="00AE7AE8" w:rsidRDefault="00AE7AE8" w:rsidP="00AE7AE8">
      <w:pPr>
        <w:sectPr w:rsidR="00AE7AE8" w:rsidRPr="00AE7AE8" w:rsidSect="000F64B5">
          <w:pgSz w:w="16838" w:h="11906" w:orient="landscape" w:code="9"/>
          <w:pgMar w:top="1418" w:right="1418" w:bottom="1418" w:left="1418" w:header="709" w:footer="709" w:gutter="0"/>
          <w:cols w:space="708"/>
          <w:docGrid w:linePitch="360"/>
        </w:sectPr>
      </w:pPr>
    </w:p>
    <w:p w14:paraId="4FD585C9" w14:textId="1A2DA681" w:rsidR="000B207C" w:rsidRDefault="000B207C" w:rsidP="004569F4"/>
    <w:p w14:paraId="2806DC41" w14:textId="3ECF6FDE" w:rsidR="008D6E0F" w:rsidRDefault="001F68C8">
      <w:pPr>
        <w:pStyle w:val="Titre2"/>
      </w:pPr>
      <w:bookmarkStart w:id="7" w:name="_Toc207176281"/>
      <w:r>
        <w:t>Définition</w:t>
      </w:r>
      <w:r w:rsidR="005072E0">
        <w:t xml:space="preserve"> du projet</w:t>
      </w:r>
      <w:bookmarkEnd w:id="7"/>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B74D0F">
        <w:trPr>
          <w:trHeight w:val="247"/>
        </w:trPr>
        <w:tc>
          <w:tcPr>
            <w:tcW w:w="9550" w:type="dxa"/>
            <w:tcBorders>
              <w:top w:val="single" w:sz="1" w:space="0" w:color="000000"/>
              <w:left w:val="single" w:sz="1" w:space="0" w:color="000000"/>
              <w:bottom w:val="single" w:sz="1" w:space="0" w:color="000000"/>
              <w:right w:val="single" w:sz="1" w:space="0" w:color="000000"/>
            </w:tcBorders>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B74D0F">
        <w:trPr>
          <w:trHeight w:val="1102"/>
        </w:trPr>
        <w:tc>
          <w:tcPr>
            <w:tcW w:w="9550" w:type="dxa"/>
            <w:tcBorders>
              <w:left w:val="single" w:sz="1" w:space="0" w:color="000000"/>
              <w:bottom w:val="single" w:sz="1" w:space="0" w:color="000000"/>
              <w:right w:val="single" w:sz="1" w:space="0" w:color="000000"/>
            </w:tcBorders>
          </w:tcPr>
          <w:p w14:paraId="01D6AFB9" w14:textId="116C695D" w:rsidR="008D6E0F" w:rsidRPr="008D6E0F" w:rsidRDefault="008D6E0F" w:rsidP="00C52840">
            <w:pPr>
              <w:widowControl w:val="0"/>
              <w:numPr>
                <w:ilvl w:val="0"/>
                <w:numId w:val="4"/>
              </w:numPr>
              <w:suppressAutoHyphens/>
              <w:snapToGrid w:val="0"/>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le titre complet du projet (expliciter en cas d’acronyme) ;</w:t>
            </w:r>
          </w:p>
          <w:p w14:paraId="561F55B7" w14:textId="77777777" w:rsidR="000A68C5" w:rsidRDefault="008D6E0F" w:rsidP="00C52840">
            <w:pPr>
              <w:widowControl w:val="0"/>
              <w:numPr>
                <w:ilvl w:val="0"/>
                <w:numId w:val="4"/>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Résumer le projet en quelques lignes : les informations contenues dans ce résumé pourront être utilisées par Innoviris dans le cadre de sa communication externe (rapport annuel p.ex.).</w:t>
            </w:r>
          </w:p>
          <w:p w14:paraId="3CE166C3" w14:textId="5047B7C7" w:rsidR="008D6E0F" w:rsidRDefault="008D6E0F" w:rsidP="00C52840">
            <w:pPr>
              <w:widowControl w:val="0"/>
              <w:numPr>
                <w:ilvl w:val="0"/>
                <w:numId w:val="4"/>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quelques mots-clés permettant définir le cœur de votre projet.</w:t>
            </w:r>
          </w:p>
          <w:p w14:paraId="7B52E63A" w14:textId="75CB6F89" w:rsidR="00246C2F" w:rsidRPr="00AF6C7D" w:rsidRDefault="00246C2F" w:rsidP="00AF6C7D">
            <w:pPr>
              <w:widowControl w:val="0"/>
              <w:suppressAutoHyphens/>
              <w:spacing w:after="0" w:line="240" w:lineRule="auto"/>
              <w:jc w:val="both"/>
              <w:rPr>
                <w:rFonts w:eastAsia="SimSun" w:cs="Mangal"/>
                <w:color w:val="0000FF"/>
                <w:kern w:val="1"/>
                <w:szCs w:val="24"/>
                <w:lang w:val="fr-FR" w:eastAsia="zh-CN" w:bidi="hi-IN"/>
              </w:rPr>
            </w:pPr>
          </w:p>
        </w:tc>
      </w:tr>
    </w:tbl>
    <w:p w14:paraId="6BCB8A7F" w14:textId="244BD42F" w:rsidR="008D6E0F" w:rsidRDefault="008D6E0F" w:rsidP="00E1436C">
      <w:pPr>
        <w:ind w:left="360"/>
      </w:pPr>
    </w:p>
    <w:p w14:paraId="04B8DDD1" w14:textId="7C8BB70F" w:rsidR="000A68C5" w:rsidRPr="000A68C5" w:rsidRDefault="000A68C5" w:rsidP="00B74D0F">
      <w:pPr>
        <w:pStyle w:val="Answers"/>
        <w:ind w:left="0"/>
        <w:rPr>
          <w:rFonts w:eastAsia="Arial"/>
          <w:lang w:val="fr-BE"/>
        </w:rPr>
      </w:pPr>
      <w:r w:rsidRPr="000A68C5">
        <w:rPr>
          <w:rFonts w:eastAsia="Arial"/>
          <w:b/>
          <w:bCs/>
          <w:i/>
          <w:iCs/>
          <w:lang w:val="fr-FR"/>
        </w:rPr>
        <w:t>Titre</w:t>
      </w:r>
      <w:r w:rsidR="00AF6C7D">
        <w:rPr>
          <w:rFonts w:eastAsia="Arial"/>
          <w:b/>
          <w:bCs/>
          <w:i/>
          <w:iCs/>
          <w:lang w:val="fr-FR"/>
        </w:rPr>
        <w:t xml:space="preserve"> du projet :</w:t>
      </w:r>
    </w:p>
    <w:p w14:paraId="13A873CE" w14:textId="1A4ACEEE" w:rsidR="000A68C5" w:rsidRPr="000A68C5" w:rsidRDefault="000A68C5" w:rsidP="00B74D0F">
      <w:pPr>
        <w:pStyle w:val="Answers"/>
        <w:ind w:left="0"/>
        <w:rPr>
          <w:lang w:val="fr-BE"/>
        </w:rPr>
      </w:pPr>
      <w:r w:rsidRPr="000A68C5">
        <w:rPr>
          <w:rFonts w:eastAsia="Arial"/>
          <w:lang w:val="fr-BE"/>
        </w:rPr>
        <w:t>……………………………………………………………………………………………………………………………………………………………………………….......</w:t>
      </w:r>
      <w:r w:rsidR="006F3A52">
        <w:rPr>
          <w:rFonts w:eastAsia="Arial"/>
          <w:lang w:val="fr-BE"/>
        </w:rPr>
        <w:t>..</w:t>
      </w:r>
      <w:r w:rsidRPr="000A68C5">
        <w:rPr>
          <w:rFonts w:eastAsia="Arial"/>
          <w:lang w:val="fr-BE"/>
        </w:rPr>
        <w:t>...........</w:t>
      </w:r>
      <w:r w:rsidR="003C1311">
        <w:rPr>
          <w:rFonts w:eastAsia="Arial"/>
          <w:lang w:val="fr-BE"/>
        </w:rPr>
        <w:t>....................................</w:t>
      </w:r>
      <w:r w:rsidRPr="000A68C5">
        <w:rPr>
          <w:i/>
          <w:iCs/>
          <w:lang w:val="fr-BE"/>
        </w:rPr>
        <w:t>(maximum</w:t>
      </w:r>
      <w:r w:rsidRPr="000A68C5">
        <w:rPr>
          <w:rFonts w:eastAsia="Arial"/>
          <w:i/>
          <w:iCs/>
          <w:lang w:val="fr-BE"/>
        </w:rPr>
        <w:t xml:space="preserve"> </w:t>
      </w:r>
      <w:r w:rsidRPr="000A68C5">
        <w:rPr>
          <w:i/>
          <w:iCs/>
          <w:lang w:val="fr-BE"/>
        </w:rPr>
        <w:t>2</w:t>
      </w:r>
      <w:r w:rsidRPr="000A68C5">
        <w:rPr>
          <w:rFonts w:eastAsia="Arial"/>
          <w:i/>
          <w:iCs/>
          <w:lang w:val="fr-BE"/>
        </w:rPr>
        <w:t xml:space="preserve"> </w:t>
      </w:r>
      <w:r w:rsidRPr="000A68C5">
        <w:rPr>
          <w:i/>
          <w:iCs/>
          <w:lang w:val="fr-BE"/>
        </w:rPr>
        <w:t>lignes)</w:t>
      </w:r>
    </w:p>
    <w:p w14:paraId="406F5305" w14:textId="77777777" w:rsidR="000A68C5" w:rsidRPr="000A68C5" w:rsidRDefault="000A68C5" w:rsidP="00B74D0F">
      <w:pPr>
        <w:pStyle w:val="Answers"/>
        <w:ind w:left="0"/>
        <w:rPr>
          <w:lang w:val="fr-BE"/>
        </w:rPr>
      </w:pPr>
    </w:p>
    <w:p w14:paraId="09D0AE9A" w14:textId="78AF90DE" w:rsidR="000A68C5" w:rsidRPr="000A68C5" w:rsidRDefault="000A68C5" w:rsidP="00B74D0F">
      <w:pPr>
        <w:pStyle w:val="Answers"/>
        <w:ind w:left="0"/>
        <w:rPr>
          <w:rFonts w:eastAsia="Arial"/>
          <w:lang w:val="fr-BE"/>
        </w:rPr>
      </w:pPr>
      <w:r w:rsidRPr="000A68C5">
        <w:rPr>
          <w:b/>
          <w:bCs/>
          <w:i/>
          <w:iCs/>
          <w:lang w:val="fr-FR"/>
        </w:rPr>
        <w:t>Résumé</w:t>
      </w:r>
      <w:r w:rsidR="00AF6C7D">
        <w:rPr>
          <w:b/>
          <w:bCs/>
          <w:i/>
          <w:iCs/>
          <w:lang w:val="fr-FR"/>
        </w:rPr>
        <w:t xml:space="preserve"> du projet</w:t>
      </w:r>
      <w:r w:rsidRPr="000A68C5">
        <w:rPr>
          <w:b/>
          <w:bCs/>
          <w:i/>
          <w:iCs/>
          <w:lang w:val="fr-FR"/>
        </w:rPr>
        <w:t> :</w:t>
      </w:r>
    </w:p>
    <w:p w14:paraId="5E062921" w14:textId="70784EC7" w:rsidR="000A68C5" w:rsidRPr="000A68C5" w:rsidRDefault="000A68C5" w:rsidP="00B74D0F">
      <w:pPr>
        <w:pStyle w:val="Answers"/>
        <w:ind w:left="0"/>
        <w:rPr>
          <w:lang w:val="fr-BE"/>
        </w:rPr>
      </w:pPr>
      <w:r w:rsidRPr="000A68C5">
        <w:rPr>
          <w:rFonts w:eastAsia="Arial"/>
          <w:lang w:val="fr-BE"/>
        </w:rPr>
        <w:t>…………………………………………………………………………………………………………</w:t>
      </w:r>
      <w:r w:rsidRPr="000A68C5">
        <w:rPr>
          <w:rFonts w:eastAsia="Arial"/>
          <w:i/>
          <w:iCs/>
          <w:lang w:val="fr-BE"/>
        </w:rPr>
        <w:t>……………………………………………………………………................</w:t>
      </w:r>
      <w:r w:rsidR="003C1311">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 xml:space="preserve">entre </w:t>
      </w:r>
      <w:r w:rsidRPr="000A68C5">
        <w:rPr>
          <w:rFonts w:eastAsia="Arial"/>
          <w:i/>
          <w:iCs/>
          <w:lang w:val="fr-BE"/>
        </w:rPr>
        <w:t xml:space="preserve">5 et 10 </w:t>
      </w:r>
      <w:r w:rsidRPr="000A68C5">
        <w:rPr>
          <w:i/>
          <w:iCs/>
          <w:lang w:val="fr-BE"/>
        </w:rPr>
        <w:t>lignes)</w:t>
      </w:r>
    </w:p>
    <w:p w14:paraId="2D64BE04" w14:textId="77777777" w:rsidR="000A68C5" w:rsidRPr="000A68C5" w:rsidRDefault="000A68C5" w:rsidP="00B74D0F">
      <w:pPr>
        <w:pStyle w:val="Answers"/>
        <w:ind w:left="0"/>
        <w:rPr>
          <w:lang w:val="fr-BE"/>
        </w:rPr>
      </w:pPr>
    </w:p>
    <w:p w14:paraId="0CDA6FEE" w14:textId="77777777" w:rsidR="000A68C5" w:rsidRPr="000A68C5" w:rsidRDefault="000A68C5" w:rsidP="00B74D0F">
      <w:pPr>
        <w:rPr>
          <w:rFonts w:eastAsia="Arial" w:cs="Arial"/>
          <w:i/>
          <w:iCs/>
        </w:rPr>
      </w:pPr>
      <w:r w:rsidRPr="000A68C5">
        <w:rPr>
          <w:rFonts w:cs="Arial"/>
          <w:b/>
          <w:bCs/>
          <w:i/>
          <w:iCs/>
          <w:lang w:val="fr-FR"/>
        </w:rPr>
        <w:t>Mots-clés :</w:t>
      </w:r>
    </w:p>
    <w:p w14:paraId="3304B416" w14:textId="5987C7B8" w:rsidR="000A68C5" w:rsidRPr="000A68C5" w:rsidRDefault="000A68C5" w:rsidP="00B74D0F">
      <w:pPr>
        <w:pStyle w:val="Answers"/>
        <w:ind w:left="0"/>
        <w:rPr>
          <w:i/>
          <w:iCs/>
          <w:lang w:val="fr-BE"/>
        </w:rPr>
      </w:pPr>
      <w:r w:rsidRPr="000A68C5">
        <w:rPr>
          <w:rFonts w:eastAsia="Arial"/>
          <w:i/>
          <w:iCs/>
          <w:lang w:val="fr-BE"/>
        </w:rPr>
        <w:t>………………………………………………………………...</w:t>
      </w:r>
      <w:r w:rsidR="006F3A52">
        <w:rPr>
          <w:rFonts w:eastAsia="Arial"/>
          <w:i/>
          <w:iCs/>
          <w:lang w:val="fr-BE"/>
        </w:rPr>
        <w:t>..</w:t>
      </w:r>
      <w:r w:rsidR="003C1311">
        <w:rPr>
          <w:rFonts w:eastAsia="Arial"/>
          <w:i/>
          <w:iCs/>
          <w:lang w:val="fr-BE"/>
        </w:rPr>
        <w:t>..................</w:t>
      </w:r>
      <w:r w:rsidR="006F3A52">
        <w:rPr>
          <w:rFonts w:eastAsia="Arial"/>
          <w:i/>
          <w:iCs/>
          <w:lang w:val="fr-BE"/>
        </w:rPr>
        <w:t>.</w:t>
      </w:r>
      <w:r w:rsidRPr="000A68C5">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3 minimum et 7</w:t>
      </w:r>
      <w:r w:rsidR="006F3A52">
        <w:rPr>
          <w:i/>
          <w:iCs/>
          <w:lang w:val="fr-BE"/>
        </w:rPr>
        <w:t xml:space="preserve"> </w:t>
      </w:r>
      <w:r w:rsidRPr="000A68C5">
        <w:rPr>
          <w:i/>
          <w:iCs/>
          <w:lang w:val="fr-BE"/>
        </w:rPr>
        <w:t>maximum)</w:t>
      </w:r>
    </w:p>
    <w:p w14:paraId="567D736D" w14:textId="77777777" w:rsidR="000A68C5" w:rsidRPr="000A68C5" w:rsidRDefault="000A68C5" w:rsidP="00B74D0F">
      <w:pPr>
        <w:pStyle w:val="Answers"/>
        <w:ind w:left="0"/>
        <w:rPr>
          <w:lang w:val="fr-FR"/>
        </w:rPr>
      </w:pPr>
    </w:p>
    <w:p w14:paraId="76A46203" w14:textId="77777777" w:rsidR="00A74B67" w:rsidRPr="000A68C5" w:rsidRDefault="00A74B67" w:rsidP="00B74D0F">
      <w:pPr>
        <w:pStyle w:val="Answers"/>
        <w:ind w:left="0"/>
        <w:rPr>
          <w:b/>
          <w:bCs/>
          <w:i/>
          <w:iCs/>
          <w:lang w:val="fr-FR"/>
        </w:rPr>
      </w:pPr>
      <w:bookmarkStart w:id="8" w:name="__RefHeading__5117_1165138607"/>
      <w:bookmarkStart w:id="9" w:name="__RefHeading__7546_829952307"/>
      <w:bookmarkStart w:id="10" w:name="__RefHeading__75_1940543056"/>
      <w:bookmarkEnd w:id="8"/>
      <w:bookmarkEnd w:id="9"/>
      <w:bookmarkEnd w:id="10"/>
      <w:r w:rsidRPr="000A68C5">
        <w:rPr>
          <w:b/>
          <w:bCs/>
          <w:i/>
          <w:iCs/>
          <w:lang w:val="fr-FR"/>
        </w:rPr>
        <w:t>Domaine</w:t>
      </w:r>
      <w:r>
        <w:rPr>
          <w:b/>
          <w:bCs/>
          <w:i/>
          <w:iCs/>
          <w:lang w:val="fr-FR"/>
        </w:rPr>
        <w:t xml:space="preserve"> d’activité</w:t>
      </w:r>
      <w:r w:rsidRPr="000A68C5">
        <w:rPr>
          <w:b/>
          <w:bCs/>
          <w:i/>
          <w:iCs/>
          <w:lang w:val="fr-FR"/>
        </w:rPr>
        <w:t xml:space="preserve"> : </w:t>
      </w:r>
    </w:p>
    <w:p w14:paraId="1B510B59" w14:textId="77777777" w:rsidR="00A74B67" w:rsidRDefault="00A74B67" w:rsidP="00A74B67">
      <w:pPr>
        <w:pStyle w:val="Answers"/>
        <w:ind w:left="979"/>
        <w:rPr>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74B67" w14:paraId="4E197A79" w14:textId="77777777" w:rsidTr="00A60A58">
        <w:tc>
          <w:tcPr>
            <w:tcW w:w="9498" w:type="dxa"/>
            <w:tcBorders>
              <w:top w:val="single" w:sz="1" w:space="0" w:color="000000"/>
              <w:left w:val="single" w:sz="1" w:space="0" w:color="000000"/>
              <w:bottom w:val="single" w:sz="1" w:space="0" w:color="000000"/>
              <w:right w:val="single" w:sz="1" w:space="0" w:color="000000"/>
            </w:tcBorders>
          </w:tcPr>
          <w:p w14:paraId="0F2D0B5C" w14:textId="77777777" w:rsidR="00A74B67" w:rsidRDefault="00A74B67" w:rsidP="00A60A58">
            <w:pPr>
              <w:pStyle w:val="Contenudetableau"/>
              <w:snapToGrid w:val="0"/>
            </w:pPr>
            <w:r>
              <w:rPr>
                <w:b/>
                <w:bCs/>
                <w:color w:val="0000FF"/>
                <w:lang w:val="fr-FR"/>
              </w:rPr>
              <w:t>Notice explicative à effacer</w:t>
            </w:r>
          </w:p>
        </w:tc>
      </w:tr>
      <w:tr w:rsidR="00A74B67" w:rsidRPr="00A60A58" w14:paraId="37AFC68A" w14:textId="77777777" w:rsidTr="00A60A58">
        <w:tc>
          <w:tcPr>
            <w:tcW w:w="9498" w:type="dxa"/>
            <w:tcBorders>
              <w:left w:val="single" w:sz="1" w:space="0" w:color="000000"/>
              <w:bottom w:val="single" w:sz="1" w:space="0" w:color="000000"/>
              <w:right w:val="single" w:sz="1" w:space="0" w:color="000000"/>
            </w:tcBorders>
          </w:tcPr>
          <w:p w14:paraId="427C5AAF" w14:textId="77777777" w:rsidR="00A74B67" w:rsidRPr="00A60A58" w:rsidRDefault="00A74B67" w:rsidP="00A60A58">
            <w:pPr>
              <w:rPr>
                <w:color w:val="0000FF"/>
              </w:rPr>
            </w:pPr>
            <w:r>
              <w:rPr>
                <w:color w:val="0000FF"/>
              </w:rPr>
              <w:t>Inclure le domaine d’activité sélectionné sur la page de garde</w:t>
            </w:r>
          </w:p>
        </w:tc>
      </w:tr>
    </w:tbl>
    <w:p w14:paraId="6D60633D" w14:textId="77777777" w:rsidR="00A74B67" w:rsidRPr="000A68C5" w:rsidRDefault="00A74B67" w:rsidP="00A74B67">
      <w:pPr>
        <w:pStyle w:val="Answers"/>
        <w:ind w:left="0"/>
        <w:rPr>
          <w:lang w:val="fr-FR"/>
        </w:rPr>
      </w:pPr>
    </w:p>
    <w:p w14:paraId="25CC0376" w14:textId="77777777" w:rsidR="00A74B67" w:rsidRPr="000A68C5" w:rsidRDefault="00A74B67" w:rsidP="00C52840">
      <w:pPr>
        <w:pStyle w:val="Paragraphedeliste"/>
        <w:numPr>
          <w:ilvl w:val="0"/>
          <w:numId w:val="5"/>
        </w:numPr>
        <w:ind w:left="1099"/>
        <w:rPr>
          <w:rFonts w:eastAsia="Times New Roman" w:cs="Arial"/>
          <w:color w:val="000000"/>
          <w:szCs w:val="20"/>
          <w:lang w:eastAsia="fr-BE"/>
        </w:rPr>
      </w:pPr>
      <w:r w:rsidRPr="000A68C5">
        <w:rPr>
          <w:rFonts w:eastAsia="Times New Roman" w:cs="Arial"/>
          <w:color w:val="000000"/>
          <w:szCs w:val="20"/>
          <w:lang w:eastAsia="fr-BE"/>
        </w:rPr>
        <w:t>ICT/Telecom</w:t>
      </w:r>
    </w:p>
    <w:p w14:paraId="1EAD99B7" w14:textId="77777777" w:rsidR="00A74B67" w:rsidRPr="000A68C5" w:rsidRDefault="00A74B67" w:rsidP="00C52840">
      <w:pPr>
        <w:pStyle w:val="Paragraphedeliste"/>
        <w:numPr>
          <w:ilvl w:val="0"/>
          <w:numId w:val="5"/>
        </w:numPr>
        <w:ind w:left="1099"/>
        <w:rPr>
          <w:rFonts w:eastAsia="Times New Roman" w:cs="Arial"/>
          <w:color w:val="000000"/>
          <w:szCs w:val="20"/>
          <w:lang w:eastAsia="fr-BE"/>
        </w:rPr>
      </w:pPr>
      <w:r w:rsidRPr="000A68C5">
        <w:rPr>
          <w:rFonts w:eastAsia="Times New Roman" w:cs="Arial"/>
          <w:color w:val="000000"/>
          <w:szCs w:val="20"/>
          <w:lang w:eastAsia="fr-BE"/>
        </w:rPr>
        <w:t>Chimie/matériaux</w:t>
      </w:r>
    </w:p>
    <w:p w14:paraId="04EEBEC7" w14:textId="77777777" w:rsidR="00A74B67" w:rsidRPr="000A68C5" w:rsidRDefault="00A74B67" w:rsidP="00C52840">
      <w:pPr>
        <w:pStyle w:val="Paragraphedeliste"/>
        <w:numPr>
          <w:ilvl w:val="0"/>
          <w:numId w:val="5"/>
        </w:numPr>
        <w:ind w:left="1099"/>
        <w:rPr>
          <w:rFonts w:cs="Arial"/>
        </w:rPr>
      </w:pPr>
      <w:r w:rsidRPr="000A68C5">
        <w:rPr>
          <w:rFonts w:cs="Arial"/>
          <w:color w:val="000000"/>
        </w:rPr>
        <w:t>Environnement</w:t>
      </w:r>
      <w:r w:rsidRPr="000A68C5">
        <w:rPr>
          <w:rFonts w:eastAsia="Times New Roman" w:cs="Arial"/>
          <w:color w:val="000000"/>
          <w:szCs w:val="20"/>
          <w:lang w:eastAsia="fr-BE"/>
        </w:rPr>
        <w:t xml:space="preserve"> / Energie / Transport &amp; Mobilité</w:t>
      </w:r>
    </w:p>
    <w:p w14:paraId="56197BBC" w14:textId="77777777" w:rsidR="00A74B67" w:rsidRPr="000A68C5" w:rsidRDefault="00A74B67" w:rsidP="00C52840">
      <w:pPr>
        <w:pStyle w:val="Paragraphedeliste"/>
        <w:numPr>
          <w:ilvl w:val="0"/>
          <w:numId w:val="5"/>
        </w:numPr>
        <w:ind w:left="1099"/>
        <w:rPr>
          <w:rFonts w:cs="Arial"/>
        </w:rPr>
      </w:pPr>
      <w:r w:rsidRPr="000A68C5">
        <w:rPr>
          <w:rFonts w:cs="Arial"/>
          <w:color w:val="000000"/>
        </w:rPr>
        <w:t>Santé</w:t>
      </w:r>
      <w:r w:rsidRPr="000A68C5">
        <w:rPr>
          <w:rFonts w:eastAsia="Times New Roman" w:cs="Arial"/>
          <w:color w:val="000000"/>
          <w:szCs w:val="20"/>
          <w:lang w:eastAsia="fr-BE"/>
        </w:rPr>
        <w:t xml:space="preserve"> &amp; Biologie</w:t>
      </w:r>
    </w:p>
    <w:p w14:paraId="2AACB1EA" w14:textId="77777777" w:rsidR="00A74B67" w:rsidRPr="000A68C5" w:rsidRDefault="00A74B67" w:rsidP="00C52840">
      <w:pPr>
        <w:pStyle w:val="Paragraphedeliste"/>
        <w:numPr>
          <w:ilvl w:val="0"/>
          <w:numId w:val="5"/>
        </w:numPr>
        <w:ind w:left="1099"/>
        <w:rPr>
          <w:rFonts w:cs="Arial"/>
          <w:szCs w:val="20"/>
        </w:rPr>
      </w:pPr>
      <w:r w:rsidRPr="000A68C5">
        <w:rPr>
          <w:rFonts w:eastAsia="Times New Roman" w:cs="Arial"/>
          <w:color w:val="000000"/>
          <w:szCs w:val="20"/>
          <w:lang w:eastAsia="fr-BE"/>
        </w:rPr>
        <w:t>Construction/urbanisme</w:t>
      </w:r>
    </w:p>
    <w:p w14:paraId="3E3236F3" w14:textId="77777777" w:rsidR="00A74B67" w:rsidRPr="000A68C5" w:rsidRDefault="00A74B67" w:rsidP="00C52840">
      <w:pPr>
        <w:pStyle w:val="Paragraphedeliste"/>
        <w:numPr>
          <w:ilvl w:val="0"/>
          <w:numId w:val="5"/>
        </w:numPr>
        <w:ind w:left="1099"/>
        <w:rPr>
          <w:rFonts w:eastAsia="Times New Roman" w:cs="Arial"/>
          <w:color w:val="000000"/>
          <w:szCs w:val="20"/>
          <w:lang w:eastAsia="fr-BE"/>
        </w:rPr>
      </w:pPr>
      <w:r w:rsidRPr="000A68C5">
        <w:rPr>
          <w:rFonts w:eastAsia="Times New Roman" w:cs="Arial"/>
          <w:color w:val="000000"/>
          <w:szCs w:val="20"/>
          <w:lang w:eastAsia="fr-BE"/>
        </w:rPr>
        <w:t>Industrie/robotique</w:t>
      </w:r>
    </w:p>
    <w:p w14:paraId="2772D30F" w14:textId="77777777" w:rsidR="00A74B67" w:rsidRPr="000A68C5" w:rsidRDefault="00A74B67" w:rsidP="00C52840">
      <w:pPr>
        <w:pStyle w:val="Paragraphedeliste"/>
        <w:numPr>
          <w:ilvl w:val="0"/>
          <w:numId w:val="5"/>
        </w:numPr>
        <w:ind w:left="1099"/>
        <w:rPr>
          <w:rFonts w:eastAsia="Times New Roman" w:cs="Arial"/>
          <w:color w:val="000000"/>
          <w:szCs w:val="20"/>
          <w:lang w:eastAsia="fr-BE"/>
        </w:rPr>
      </w:pPr>
      <w:r w:rsidRPr="000A68C5">
        <w:rPr>
          <w:rFonts w:eastAsia="Times New Roman" w:cs="Arial"/>
          <w:color w:val="000000"/>
          <w:szCs w:val="20"/>
          <w:lang w:eastAsia="fr-BE"/>
        </w:rPr>
        <w:t>Economie/management/droit</w:t>
      </w:r>
    </w:p>
    <w:p w14:paraId="7B17A490" w14:textId="77777777" w:rsidR="00A74B67" w:rsidRPr="00A60A58" w:rsidRDefault="00A74B67" w:rsidP="00C52840">
      <w:pPr>
        <w:pStyle w:val="Paragraphedeliste"/>
        <w:numPr>
          <w:ilvl w:val="0"/>
          <w:numId w:val="5"/>
        </w:numPr>
        <w:ind w:left="1099"/>
        <w:rPr>
          <w:rFonts w:cs="Arial"/>
          <w:szCs w:val="20"/>
        </w:rPr>
      </w:pPr>
      <w:r w:rsidRPr="000A68C5">
        <w:rPr>
          <w:rFonts w:eastAsia="Times New Roman" w:cs="Arial"/>
          <w:color w:val="000000"/>
          <w:szCs w:val="20"/>
          <w:lang w:eastAsia="fr-BE"/>
        </w:rPr>
        <w:t>Art, éducation et société</w:t>
      </w:r>
    </w:p>
    <w:p w14:paraId="55111867" w14:textId="77777777" w:rsidR="00A74B67" w:rsidRDefault="00A74B67" w:rsidP="00A74B67">
      <w:pPr>
        <w:rPr>
          <w:rFonts w:cs="Arial"/>
          <w:szCs w:val="20"/>
        </w:rPr>
      </w:pP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A74B67" w:rsidRPr="008D6E0F" w14:paraId="7C8FE205" w14:textId="77777777" w:rsidTr="00A60A58">
        <w:trPr>
          <w:trHeight w:val="247"/>
        </w:trPr>
        <w:tc>
          <w:tcPr>
            <w:tcW w:w="9550" w:type="dxa"/>
            <w:tcBorders>
              <w:top w:val="single" w:sz="1" w:space="0" w:color="000000"/>
              <w:left w:val="single" w:sz="1" w:space="0" w:color="000000"/>
              <w:bottom w:val="single" w:sz="1" w:space="0" w:color="000000"/>
              <w:right w:val="single" w:sz="1" w:space="0" w:color="000000"/>
            </w:tcBorders>
          </w:tcPr>
          <w:p w14:paraId="0BE21D6F" w14:textId="77777777" w:rsidR="00A74B67" w:rsidRPr="008D6E0F" w:rsidRDefault="00A74B67" w:rsidP="00A60A58">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A74B67" w:rsidRPr="008D6E0F" w14:paraId="13DDFF1A" w14:textId="77777777" w:rsidTr="00A60A58">
        <w:trPr>
          <w:trHeight w:val="1102"/>
        </w:trPr>
        <w:tc>
          <w:tcPr>
            <w:tcW w:w="9550" w:type="dxa"/>
            <w:tcBorders>
              <w:left w:val="single" w:sz="1" w:space="0" w:color="000000"/>
              <w:bottom w:val="single" w:sz="1" w:space="0" w:color="000000"/>
              <w:right w:val="single" w:sz="1" w:space="0" w:color="000000"/>
            </w:tcBorders>
          </w:tcPr>
          <w:p w14:paraId="36DECA96" w14:textId="079C1022" w:rsidR="00A74B67" w:rsidRPr="00A60A58" w:rsidRDefault="00A74B67" w:rsidP="00A60A58">
            <w:pPr>
              <w:rPr>
                <w:rFonts w:cs="Arial"/>
                <w:color w:val="0000FF"/>
              </w:rPr>
            </w:pPr>
            <w:r w:rsidRPr="00A60A58">
              <w:rPr>
                <w:rFonts w:cs="Arial"/>
                <w:color w:val="0000FF"/>
              </w:rPr>
              <w:t>Ci-dessous, des exemples de sous-secteurs attachés aux secteurs d’application</w:t>
            </w:r>
            <w:r w:rsidR="006E31A5">
              <w:rPr>
                <w:rFonts w:cs="Arial"/>
                <w:color w:val="0000FF"/>
              </w:rPr>
              <w:t xml:space="preserve"> pour vous aider à choisir votre domaine d’activité ci-dessus.</w:t>
            </w:r>
          </w:p>
          <w:tbl>
            <w:tblPr>
              <w:tblW w:w="80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5"/>
              <w:gridCol w:w="5955"/>
            </w:tblGrid>
            <w:tr w:rsidR="00A74B67" w:rsidRPr="008A6343" w14:paraId="37D845D2" w14:textId="77777777" w:rsidTr="00A60A58">
              <w:trPr>
                <w:trHeight w:val="264"/>
              </w:trPr>
              <w:tc>
                <w:tcPr>
                  <w:tcW w:w="2075" w:type="dxa"/>
                  <w:vAlign w:val="bottom"/>
                  <w:hideMark/>
                </w:tcPr>
                <w:p w14:paraId="1C0E9E35"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Secteurs d’application</w:t>
                  </w:r>
                </w:p>
              </w:tc>
              <w:tc>
                <w:tcPr>
                  <w:tcW w:w="5955" w:type="dxa"/>
                </w:tcPr>
                <w:p w14:paraId="77D81631"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Exemples de sous-secteurs rattachés</w:t>
                  </w:r>
                </w:p>
              </w:tc>
            </w:tr>
            <w:tr w:rsidR="00A74B67" w:rsidRPr="008A6343" w14:paraId="0DD611FE" w14:textId="77777777" w:rsidTr="00A60A58">
              <w:trPr>
                <w:trHeight w:val="264"/>
              </w:trPr>
              <w:tc>
                <w:tcPr>
                  <w:tcW w:w="2075" w:type="dxa"/>
                  <w:vAlign w:val="center"/>
                  <w:hideMark/>
                </w:tcPr>
                <w:p w14:paraId="7EFB520A"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ICT/Telecom</w:t>
                  </w:r>
                </w:p>
              </w:tc>
              <w:tc>
                <w:tcPr>
                  <w:tcW w:w="5955" w:type="dxa"/>
                </w:tcPr>
                <w:p w14:paraId="0A87582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Software</w:t>
                  </w:r>
                </w:p>
                <w:p w14:paraId="054D6FDE"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Hardware</w:t>
                  </w:r>
                </w:p>
                <w:p w14:paraId="06C944C2"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Data</w:t>
                  </w:r>
                </w:p>
                <w:p w14:paraId="725F8749"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lastRenderedPageBreak/>
                    <w:t>Réseaux</w:t>
                  </w:r>
                </w:p>
                <w:p w14:paraId="55D6004B"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Sécurité</w:t>
                  </w:r>
                </w:p>
              </w:tc>
            </w:tr>
            <w:tr w:rsidR="00A74B67" w:rsidRPr="0035451A" w14:paraId="714DB6BB" w14:textId="77777777" w:rsidTr="00A60A58">
              <w:trPr>
                <w:trHeight w:val="531"/>
              </w:trPr>
              <w:tc>
                <w:tcPr>
                  <w:tcW w:w="2075" w:type="dxa"/>
                  <w:vAlign w:val="bottom"/>
                  <w:hideMark/>
                </w:tcPr>
                <w:p w14:paraId="687D0175"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lastRenderedPageBreak/>
                    <w:t>Chimie/matériaux</w:t>
                  </w:r>
                </w:p>
              </w:tc>
              <w:tc>
                <w:tcPr>
                  <w:tcW w:w="5955" w:type="dxa"/>
                </w:tcPr>
                <w:p w14:paraId="1EADCA96" w14:textId="77777777" w:rsidR="00A74B67" w:rsidRPr="00A60A58" w:rsidRDefault="00A74B67" w:rsidP="00A60A58">
                  <w:pPr>
                    <w:rPr>
                      <w:rFonts w:eastAsia="Times New Roman" w:cs="Arial"/>
                      <w:color w:val="0000FF"/>
                      <w:sz w:val="18"/>
                      <w:szCs w:val="18"/>
                      <w:lang w:val="en-GB" w:eastAsia="fr-BE"/>
                    </w:rPr>
                  </w:pPr>
                  <w:r w:rsidRPr="00A60A58">
                    <w:rPr>
                      <w:rFonts w:eastAsia="Times New Roman" w:cs="Arial"/>
                      <w:color w:val="0000FF"/>
                      <w:sz w:val="18"/>
                      <w:szCs w:val="18"/>
                      <w:lang w:val="en-GB" w:eastAsia="fr-BE"/>
                    </w:rPr>
                    <w:t>Chimie</w:t>
                  </w:r>
                </w:p>
                <w:p w14:paraId="0C41913F" w14:textId="77777777" w:rsidR="00A74B67" w:rsidRPr="00A60A58" w:rsidRDefault="00A74B67" w:rsidP="00A60A58">
                  <w:pPr>
                    <w:rPr>
                      <w:rFonts w:cs="Arial"/>
                      <w:color w:val="0000FF"/>
                      <w:sz w:val="18"/>
                      <w:szCs w:val="18"/>
                      <w:lang w:val="en-GB"/>
                    </w:rPr>
                  </w:pPr>
                  <w:r w:rsidRPr="00A60A58">
                    <w:rPr>
                      <w:rFonts w:cs="Arial"/>
                      <w:color w:val="0000FF"/>
                      <w:sz w:val="18"/>
                      <w:szCs w:val="18"/>
                      <w:lang w:val="en-GB"/>
                    </w:rPr>
                    <w:t xml:space="preserve">Additive manufacturing = 3D printing </w:t>
                  </w:r>
                </w:p>
                <w:p w14:paraId="4A6DCC91" w14:textId="77777777" w:rsidR="00A74B67" w:rsidRPr="00A60A58" w:rsidRDefault="00A74B67" w:rsidP="00A60A58">
                  <w:pPr>
                    <w:rPr>
                      <w:rFonts w:eastAsia="Times New Roman" w:cs="Arial"/>
                      <w:color w:val="0000FF"/>
                      <w:sz w:val="18"/>
                      <w:szCs w:val="18"/>
                      <w:lang w:val="en-GB" w:eastAsia="fr-BE"/>
                    </w:rPr>
                  </w:pPr>
                  <w:r w:rsidRPr="00A60A58">
                    <w:rPr>
                      <w:rFonts w:cs="Arial"/>
                      <w:color w:val="0000FF"/>
                      <w:sz w:val="18"/>
                      <w:szCs w:val="18"/>
                      <w:lang w:val="en-GB"/>
                    </w:rPr>
                    <w:t>Advanced materials</w:t>
                  </w:r>
                </w:p>
              </w:tc>
            </w:tr>
            <w:tr w:rsidR="00A74B67" w:rsidRPr="008A6343" w14:paraId="4A1550B8" w14:textId="77777777" w:rsidTr="00A60A58">
              <w:trPr>
                <w:trHeight w:val="531"/>
              </w:trPr>
              <w:tc>
                <w:tcPr>
                  <w:tcW w:w="2075" w:type="dxa"/>
                  <w:vAlign w:val="center"/>
                  <w:hideMark/>
                </w:tcPr>
                <w:p w14:paraId="4D681EE4"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Environnement / Energie / Transport &amp; Mobilité</w:t>
                  </w:r>
                </w:p>
              </w:tc>
              <w:tc>
                <w:tcPr>
                  <w:tcW w:w="5955" w:type="dxa"/>
                </w:tcPr>
                <w:p w14:paraId="2E75ED84"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Mobilité</w:t>
                  </w:r>
                </w:p>
                <w:p w14:paraId="7D25AEE0"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Logistique</w:t>
                  </w:r>
                </w:p>
                <w:p w14:paraId="29B2C3FC"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Réseaux et stockage énergétique</w:t>
                  </w:r>
                </w:p>
              </w:tc>
            </w:tr>
            <w:tr w:rsidR="00A74B67" w:rsidRPr="008A6343" w14:paraId="764108E3" w14:textId="77777777" w:rsidTr="00A60A58">
              <w:trPr>
                <w:trHeight w:val="264"/>
              </w:trPr>
              <w:tc>
                <w:tcPr>
                  <w:tcW w:w="2075" w:type="dxa"/>
                  <w:vAlign w:val="center"/>
                  <w:hideMark/>
                </w:tcPr>
                <w:p w14:paraId="2EC68932"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Santé &amp; Biologie</w:t>
                  </w:r>
                </w:p>
              </w:tc>
              <w:tc>
                <w:tcPr>
                  <w:tcW w:w="5955" w:type="dxa"/>
                </w:tcPr>
                <w:p w14:paraId="118A21A7"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Biotechnologie</w:t>
                  </w:r>
                </w:p>
                <w:p w14:paraId="7B39B903"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Pharmacie</w:t>
                  </w:r>
                </w:p>
                <w:p w14:paraId="707BB4E1"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Médecine</w:t>
                  </w:r>
                </w:p>
                <w:p w14:paraId="54D70144"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E-santé</w:t>
                  </w:r>
                </w:p>
                <w:p w14:paraId="57586C5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Dispositifs médicaux</w:t>
                  </w:r>
                </w:p>
              </w:tc>
            </w:tr>
            <w:tr w:rsidR="00A74B67" w:rsidRPr="008A6343" w14:paraId="5F496EE8" w14:textId="77777777" w:rsidTr="00A60A58">
              <w:trPr>
                <w:trHeight w:val="264"/>
              </w:trPr>
              <w:tc>
                <w:tcPr>
                  <w:tcW w:w="2075" w:type="dxa"/>
                  <w:vAlign w:val="center"/>
                  <w:hideMark/>
                </w:tcPr>
                <w:p w14:paraId="37FEF104"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 xml:space="preserve">Construction/urbanisme </w:t>
                  </w:r>
                </w:p>
              </w:tc>
              <w:tc>
                <w:tcPr>
                  <w:tcW w:w="5955" w:type="dxa"/>
                </w:tcPr>
                <w:p w14:paraId="4A70E65E"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Urbanisme &amp; Géographie Sociale</w:t>
                  </w:r>
                </w:p>
                <w:p w14:paraId="68427BAA" w14:textId="77777777" w:rsidR="00A74B67" w:rsidRPr="00A60A58" w:rsidRDefault="00A74B67" w:rsidP="00A60A58">
                  <w:pPr>
                    <w:rPr>
                      <w:rFonts w:eastAsia="Times New Roman" w:cs="Arial"/>
                      <w:color w:val="0000FF"/>
                      <w:sz w:val="18"/>
                      <w:szCs w:val="18"/>
                      <w:lang w:eastAsia="fr-BE"/>
                    </w:rPr>
                  </w:pPr>
                  <w:proofErr w:type="spellStart"/>
                  <w:r w:rsidRPr="00A60A58">
                    <w:rPr>
                      <w:rFonts w:eastAsia="Times New Roman" w:cs="Arial"/>
                      <w:color w:val="0000FF"/>
                      <w:sz w:val="18"/>
                      <w:szCs w:val="18"/>
                      <w:lang w:eastAsia="fr-BE"/>
                    </w:rPr>
                    <w:t>Eco-construction</w:t>
                  </w:r>
                  <w:proofErr w:type="spellEnd"/>
                </w:p>
                <w:p w14:paraId="598F0897"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Architecture</w:t>
                  </w:r>
                </w:p>
              </w:tc>
            </w:tr>
            <w:tr w:rsidR="00A74B67" w:rsidRPr="008A6343" w14:paraId="099CA12B" w14:textId="77777777" w:rsidTr="00A60A58">
              <w:trPr>
                <w:trHeight w:val="264"/>
              </w:trPr>
              <w:tc>
                <w:tcPr>
                  <w:tcW w:w="2075" w:type="dxa"/>
                  <w:vAlign w:val="center"/>
                  <w:hideMark/>
                </w:tcPr>
                <w:p w14:paraId="1F30A342"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Industrie/robotique</w:t>
                  </w:r>
                </w:p>
              </w:tc>
              <w:tc>
                <w:tcPr>
                  <w:tcW w:w="5955" w:type="dxa"/>
                </w:tcPr>
                <w:p w14:paraId="27F3E0D0"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Production industrielle</w:t>
                  </w:r>
                </w:p>
                <w:p w14:paraId="52044A20"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Industrie 4.0</w:t>
                  </w:r>
                </w:p>
              </w:tc>
            </w:tr>
            <w:tr w:rsidR="00A74B67" w:rsidRPr="008A6343" w14:paraId="3837EECA" w14:textId="77777777" w:rsidTr="00A60A58">
              <w:trPr>
                <w:trHeight w:val="264"/>
              </w:trPr>
              <w:tc>
                <w:tcPr>
                  <w:tcW w:w="2075" w:type="dxa"/>
                  <w:vAlign w:val="center"/>
                  <w:hideMark/>
                </w:tcPr>
                <w:p w14:paraId="58DFA58B"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Economie/management/droit</w:t>
                  </w:r>
                </w:p>
              </w:tc>
              <w:tc>
                <w:tcPr>
                  <w:tcW w:w="5955" w:type="dxa"/>
                </w:tcPr>
                <w:p w14:paraId="16DEA4CF"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Economie &amp; Management</w:t>
                  </w:r>
                </w:p>
                <w:p w14:paraId="76654E78"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Economie sociale</w:t>
                  </w:r>
                </w:p>
                <w:p w14:paraId="2780576B"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Droit &amp; Politique</w:t>
                  </w:r>
                </w:p>
                <w:p w14:paraId="01A6673C"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RH</w:t>
                  </w:r>
                </w:p>
                <w:p w14:paraId="67D3279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Finance/assurance</w:t>
                  </w:r>
                </w:p>
                <w:p w14:paraId="2AA28793"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Consulting</w:t>
                  </w:r>
                </w:p>
              </w:tc>
            </w:tr>
            <w:tr w:rsidR="00A74B67" w:rsidRPr="008A6343" w14:paraId="586F2C8B" w14:textId="77777777" w:rsidTr="00A60A58">
              <w:trPr>
                <w:trHeight w:val="2042"/>
              </w:trPr>
              <w:tc>
                <w:tcPr>
                  <w:tcW w:w="2075" w:type="dxa"/>
                  <w:vAlign w:val="center"/>
                  <w:hideMark/>
                </w:tcPr>
                <w:p w14:paraId="54D093CC"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Art, éducation et société</w:t>
                  </w:r>
                </w:p>
              </w:tc>
              <w:tc>
                <w:tcPr>
                  <w:tcW w:w="5955" w:type="dxa"/>
                </w:tcPr>
                <w:p w14:paraId="60C2DFD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Psychologie, Communication &amp; Education</w:t>
                  </w:r>
                </w:p>
                <w:p w14:paraId="2F11EFB5"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Philosophie, Arts &amp; Lettres</w:t>
                  </w:r>
                </w:p>
                <w:p w14:paraId="5E25B9DC"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Industries culturelles et créatives</w:t>
                  </w:r>
                </w:p>
                <w:p w14:paraId="68581538"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Alimentation durable</w:t>
                  </w:r>
                </w:p>
                <w:p w14:paraId="1632FF8E"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Administrations publiques et politiques</w:t>
                  </w:r>
                </w:p>
                <w:p w14:paraId="3D82A7E1"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Sciences sociales</w:t>
                  </w:r>
                </w:p>
              </w:tc>
            </w:tr>
          </w:tbl>
          <w:p w14:paraId="3C0CA71D" w14:textId="77777777" w:rsidR="00A74B67" w:rsidRDefault="00A74B67" w:rsidP="00A60A58">
            <w:pPr>
              <w:widowControl w:val="0"/>
              <w:suppressAutoHyphens/>
              <w:spacing w:after="0" w:line="240" w:lineRule="auto"/>
              <w:jc w:val="both"/>
              <w:rPr>
                <w:rFonts w:eastAsia="SimSun" w:cs="Mangal"/>
                <w:color w:val="0000FF"/>
                <w:kern w:val="1"/>
                <w:szCs w:val="24"/>
                <w:lang w:eastAsia="zh-CN" w:bidi="hi-IN"/>
              </w:rPr>
            </w:pPr>
          </w:p>
          <w:p w14:paraId="4C73DC79" w14:textId="77777777" w:rsidR="00A74B67" w:rsidRPr="00A60A58" w:rsidRDefault="00A74B67" w:rsidP="00A60A58">
            <w:pPr>
              <w:widowControl w:val="0"/>
              <w:suppressAutoHyphens/>
              <w:spacing w:after="0" w:line="240" w:lineRule="auto"/>
              <w:jc w:val="both"/>
              <w:rPr>
                <w:rFonts w:eastAsia="SimSun" w:cs="Mangal"/>
                <w:color w:val="0000FF"/>
                <w:kern w:val="1"/>
                <w:szCs w:val="24"/>
                <w:lang w:eastAsia="zh-CN" w:bidi="hi-IN"/>
              </w:rPr>
            </w:pPr>
          </w:p>
        </w:tc>
      </w:tr>
    </w:tbl>
    <w:p w14:paraId="55B1B123" w14:textId="28A29A48" w:rsidR="0045595D" w:rsidRPr="000A68C5" w:rsidRDefault="0045595D" w:rsidP="008A28DF">
      <w:pPr>
        <w:pStyle w:val="Answers"/>
        <w:ind w:left="0"/>
        <w:rPr>
          <w:lang w:val="fr-BE"/>
        </w:rPr>
      </w:pPr>
    </w:p>
    <w:p w14:paraId="53C4D7F1" w14:textId="77777777" w:rsidR="0045595D" w:rsidRPr="0045595D" w:rsidRDefault="0045595D" w:rsidP="00E1436C">
      <w:pPr>
        <w:pStyle w:val="Corpsdetexte"/>
        <w:tabs>
          <w:tab w:val="left" w:pos="567"/>
        </w:tabs>
        <w:spacing w:after="0"/>
        <w:ind w:left="360"/>
        <w:rPr>
          <w:rFonts w:cs="Arial"/>
          <w:szCs w:val="20"/>
          <w:lang w:val="fr-FR"/>
        </w:rPr>
      </w:pPr>
    </w:p>
    <w:p w14:paraId="3162A687" w14:textId="7EC5013B" w:rsidR="00386A1A" w:rsidRPr="000C746F" w:rsidRDefault="001F68C8" w:rsidP="000C746F">
      <w:pPr>
        <w:pStyle w:val="Titre2"/>
      </w:pPr>
      <w:bookmarkStart w:id="11" w:name="_Toc207176282"/>
      <w:r>
        <w:lastRenderedPageBreak/>
        <w:t>Nature du projet et type d’aide financière</w:t>
      </w:r>
      <w:bookmarkEnd w:id="11"/>
      <w:r w:rsidR="00386A1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14A77B69" w14:textId="77777777" w:rsidTr="00B74D0F">
        <w:trPr>
          <w:trHeight w:val="288"/>
        </w:trPr>
        <w:tc>
          <w:tcPr>
            <w:tcW w:w="9498" w:type="dxa"/>
            <w:tcBorders>
              <w:top w:val="single" w:sz="1" w:space="0" w:color="000000"/>
              <w:left w:val="single" w:sz="1" w:space="0" w:color="000000"/>
              <w:bottom w:val="single" w:sz="1" w:space="0" w:color="000000"/>
              <w:right w:val="single" w:sz="1" w:space="0" w:color="000000"/>
            </w:tcBorders>
          </w:tcPr>
          <w:p w14:paraId="4880EA40" w14:textId="77777777" w:rsidR="000A68C5" w:rsidRDefault="000A68C5" w:rsidP="00887EBC">
            <w:pPr>
              <w:pStyle w:val="Contenudetableau"/>
              <w:snapToGrid w:val="0"/>
            </w:pPr>
            <w:r>
              <w:rPr>
                <w:b/>
                <w:bCs/>
                <w:color w:val="0000FF"/>
                <w:lang w:val="fr-FR"/>
              </w:rPr>
              <w:t>Notice explicative à effacer</w:t>
            </w:r>
          </w:p>
        </w:tc>
      </w:tr>
      <w:tr w:rsidR="000A68C5" w:rsidRPr="00934E7A" w14:paraId="3E5FE0A3" w14:textId="77777777" w:rsidTr="00B74D0F">
        <w:tc>
          <w:tcPr>
            <w:tcW w:w="9498" w:type="dxa"/>
            <w:tcBorders>
              <w:left w:val="single" w:sz="1" w:space="0" w:color="000000"/>
              <w:bottom w:val="single" w:sz="1" w:space="0" w:color="000000"/>
              <w:right w:val="single" w:sz="1" w:space="0" w:color="000000"/>
            </w:tcBorders>
          </w:tcPr>
          <w:p w14:paraId="78361CAB" w14:textId="77777777" w:rsidR="000A68C5" w:rsidRPr="00212ADF" w:rsidRDefault="000A68C5" w:rsidP="00887EBC">
            <w:pPr>
              <w:pStyle w:val="Contenudetableau"/>
              <w:rPr>
                <w:b/>
                <w:color w:val="0000FF"/>
                <w:lang w:val="fr-FR"/>
              </w:rPr>
            </w:pPr>
            <w:r w:rsidRPr="00425837">
              <w:rPr>
                <w:b/>
                <w:bCs/>
                <w:color w:val="0000FF"/>
                <w:lang w:val="fr-FR"/>
              </w:rPr>
              <w:t>Recherche industrielle (TRL 1</w:t>
            </w:r>
            <w:r w:rsidRPr="00212ADF">
              <w:rPr>
                <w:b/>
                <w:color w:val="0000FF"/>
                <w:lang w:val="fr-FR"/>
              </w:rPr>
              <w:t xml:space="preserve"> à </w:t>
            </w:r>
            <w:r w:rsidRPr="00425837">
              <w:rPr>
                <w:b/>
                <w:bCs/>
                <w:color w:val="0000FF"/>
                <w:lang w:val="fr-FR"/>
              </w:rPr>
              <w:t>4)</w:t>
            </w:r>
          </w:p>
          <w:p w14:paraId="4EF6CECC" w14:textId="77777777" w:rsidR="000A68C5" w:rsidRPr="0045486C" w:rsidRDefault="000A68C5" w:rsidP="00C52840">
            <w:pPr>
              <w:pStyle w:val="Paragraphedeliste"/>
              <w:numPr>
                <w:ilvl w:val="0"/>
                <w:numId w:val="7"/>
              </w:numPr>
              <w:rPr>
                <w:color w:val="0000FF"/>
              </w:rPr>
            </w:pPr>
            <w:r w:rsidRPr="0045486C">
              <w:rPr>
                <w:color w:val="0000FF"/>
              </w:rPr>
              <w:t xml:space="preserve">Un </w:t>
            </w:r>
            <w:r w:rsidRPr="0045486C">
              <w:rPr>
                <w:b/>
                <w:color w:val="0000FF"/>
              </w:rPr>
              <w:t>but industriel ou commercial</w:t>
            </w:r>
            <w:r w:rsidRPr="0045486C">
              <w:rPr>
                <w:color w:val="0000FF"/>
              </w:rPr>
              <w:t xml:space="preserve"> a été identifié mais des </w:t>
            </w:r>
            <w:r w:rsidRPr="0045486C">
              <w:rPr>
                <w:b/>
                <w:color w:val="0000FF"/>
              </w:rPr>
              <w:t>connaissances scientifiques</w:t>
            </w:r>
            <w:r w:rsidRPr="0045486C">
              <w:rPr>
                <w:color w:val="0000FF"/>
              </w:rPr>
              <w:t xml:space="preserve"> nécessaires à sa réalisation doivent être </w:t>
            </w:r>
            <w:r w:rsidRPr="0045486C">
              <w:rPr>
                <w:b/>
                <w:color w:val="0000FF"/>
              </w:rPr>
              <w:t>générées</w:t>
            </w:r>
            <w:r w:rsidRPr="0045486C">
              <w:rPr>
                <w:color w:val="0000FF"/>
              </w:rPr>
              <w:t>.</w:t>
            </w:r>
          </w:p>
          <w:p w14:paraId="6D68398E" w14:textId="77777777" w:rsidR="000A68C5" w:rsidRPr="0045486C" w:rsidRDefault="000A68C5" w:rsidP="00C52840">
            <w:pPr>
              <w:pStyle w:val="Paragraphedeliste"/>
              <w:numPr>
                <w:ilvl w:val="0"/>
                <w:numId w:val="7"/>
              </w:numPr>
              <w:rPr>
                <w:color w:val="0000FF"/>
              </w:rPr>
            </w:pPr>
            <w:r w:rsidRPr="0045486C">
              <w:rPr>
                <w:color w:val="0000FF"/>
              </w:rPr>
              <w:t xml:space="preserve">Certaines recherches académiques ou industrielles peuvent déjà exister mais sont </w:t>
            </w:r>
            <w:r w:rsidRPr="0045486C">
              <w:rPr>
                <w:b/>
                <w:color w:val="0000FF"/>
              </w:rPr>
              <w:t>insuffisantes pour pouvoir lancer le développement</w:t>
            </w:r>
            <w:r w:rsidRPr="0045486C">
              <w:rPr>
                <w:color w:val="0000FF"/>
              </w:rPr>
              <w:t xml:space="preserve"> d’un nouveau produit, service ou procédé.</w:t>
            </w:r>
          </w:p>
          <w:p w14:paraId="5274E76F" w14:textId="77777777" w:rsidR="000A68C5" w:rsidRPr="0045486C" w:rsidRDefault="000A68C5" w:rsidP="00C52840">
            <w:pPr>
              <w:pStyle w:val="Paragraphedeliste"/>
              <w:numPr>
                <w:ilvl w:val="0"/>
                <w:numId w:val="7"/>
              </w:numPr>
              <w:rPr>
                <w:color w:val="0000FF"/>
              </w:rPr>
            </w:pPr>
            <w:r w:rsidRPr="0045486C">
              <w:rPr>
                <w:color w:val="0000FF"/>
              </w:rPr>
              <w:t>L’état de l’art a été examiné (</w:t>
            </w:r>
            <w:r w:rsidRPr="0045486C">
              <w:rPr>
                <w:b/>
                <w:color w:val="0000FF"/>
              </w:rPr>
              <w:t>revue de la littérature préliminaire</w:t>
            </w:r>
            <w:r w:rsidRPr="0045486C">
              <w:rPr>
                <w:color w:val="0000FF"/>
              </w:rPr>
              <w:t xml:space="preserve">), un programme </w:t>
            </w:r>
            <w:r w:rsidRPr="0045486C">
              <w:rPr>
                <w:b/>
                <w:color w:val="0000FF"/>
              </w:rPr>
              <w:t>de recherche</w:t>
            </w:r>
            <w:r w:rsidRPr="0045486C">
              <w:rPr>
                <w:color w:val="0000FF"/>
              </w:rPr>
              <w:t xml:space="preserve"> a été mis en place, et les jalons principaux en ont été fixés.</w:t>
            </w:r>
          </w:p>
          <w:p w14:paraId="69DF680F" w14:textId="1BF18F90" w:rsidR="000A68C5" w:rsidRDefault="000A68C5" w:rsidP="00C52840">
            <w:pPr>
              <w:pStyle w:val="Paragraphedeliste"/>
              <w:numPr>
                <w:ilvl w:val="0"/>
                <w:numId w:val="7"/>
              </w:numPr>
              <w:rPr>
                <w:color w:val="0000FF"/>
              </w:rPr>
            </w:pPr>
            <w:r w:rsidRPr="0045486C">
              <w:rPr>
                <w:color w:val="0000FF"/>
              </w:rPr>
              <w:t xml:space="preserve">Au terme du projet, les </w:t>
            </w:r>
            <w:r w:rsidRPr="0045486C">
              <w:rPr>
                <w:b/>
                <w:color w:val="0000FF"/>
              </w:rPr>
              <w:t>nouvelles connaissances</w:t>
            </w:r>
            <w:r w:rsidRPr="0045486C">
              <w:rPr>
                <w:color w:val="0000FF"/>
              </w:rPr>
              <w:t xml:space="preserve"> nécessaires au développement d’un nouveau produit, procédé ou service auront été générées. </w:t>
            </w:r>
            <w:r w:rsidRPr="0045486C">
              <w:rPr>
                <w:b/>
                <w:color w:val="0000FF"/>
              </w:rPr>
              <w:t>L’état de l’art aura été dépassé</w:t>
            </w:r>
            <w:r w:rsidRPr="0045486C">
              <w:rPr>
                <w:color w:val="0000FF"/>
              </w:rPr>
              <w:t xml:space="preserve">. </w:t>
            </w:r>
            <w:r w:rsidRPr="0045486C">
              <w:rPr>
                <w:b/>
                <w:color w:val="0000FF"/>
              </w:rPr>
              <w:t xml:space="preserve">Un POC ou un prototype en environnement de laboratoire </w:t>
            </w:r>
            <w:r w:rsidRPr="0045486C">
              <w:rPr>
                <w:color w:val="0000FF"/>
              </w:rPr>
              <w:t>pourra être produit.</w:t>
            </w:r>
          </w:p>
          <w:p w14:paraId="3AA80661" w14:textId="77777777" w:rsidR="000A68C5" w:rsidRDefault="000A68C5" w:rsidP="00887EBC">
            <w:pPr>
              <w:pStyle w:val="Contenudetableau"/>
              <w:rPr>
                <w:b/>
                <w:bCs/>
                <w:color w:val="0000FF"/>
                <w:lang w:val="fr-FR"/>
              </w:rPr>
            </w:pPr>
            <w:r w:rsidRPr="0045486C">
              <w:rPr>
                <w:b/>
                <w:bCs/>
                <w:color w:val="0000FF"/>
                <w:lang w:val="fr-FR"/>
              </w:rPr>
              <w:t>Développement expérimental (TRL 4 à TRL 7</w:t>
            </w:r>
            <w:proofErr w:type="gramStart"/>
            <w:r w:rsidRPr="0045486C">
              <w:rPr>
                <w:b/>
                <w:bCs/>
                <w:color w:val="0000FF"/>
                <w:lang w:val="fr-FR"/>
              </w:rPr>
              <w:t>)</w:t>
            </w:r>
            <w:r>
              <w:rPr>
                <w:b/>
                <w:bCs/>
                <w:color w:val="0000FF"/>
                <w:lang w:val="fr-FR"/>
              </w:rPr>
              <w:t>:</w:t>
            </w:r>
            <w:proofErr w:type="gramEnd"/>
          </w:p>
          <w:p w14:paraId="5B098589" w14:textId="77777777" w:rsidR="000A68C5" w:rsidRPr="00425837" w:rsidRDefault="000A68C5" w:rsidP="00C52840">
            <w:pPr>
              <w:pStyle w:val="Paragraphedeliste"/>
              <w:numPr>
                <w:ilvl w:val="0"/>
                <w:numId w:val="6"/>
              </w:numPr>
              <w:rPr>
                <w:color w:val="0000FF"/>
              </w:rPr>
            </w:pPr>
            <w:r w:rsidRPr="00425837">
              <w:rPr>
                <w:color w:val="0000FF"/>
              </w:rPr>
              <w:t xml:space="preserve">Vous voulez </w:t>
            </w:r>
            <w:r w:rsidRPr="00425837">
              <w:rPr>
                <w:b/>
                <w:color w:val="0000FF"/>
              </w:rPr>
              <w:t>développer un produit, service ou procédé innovant</w:t>
            </w:r>
            <w:r w:rsidRPr="00425837">
              <w:rPr>
                <w:color w:val="0000FF"/>
              </w:rPr>
              <w:t>.</w:t>
            </w:r>
          </w:p>
          <w:p w14:paraId="1754D1DB" w14:textId="77777777" w:rsidR="000A68C5" w:rsidRPr="00425837" w:rsidRDefault="000A68C5" w:rsidP="00C52840">
            <w:pPr>
              <w:pStyle w:val="Paragraphedeliste"/>
              <w:numPr>
                <w:ilvl w:val="0"/>
                <w:numId w:val="6"/>
              </w:numPr>
              <w:rPr>
                <w:color w:val="0000FF"/>
              </w:rPr>
            </w:pPr>
            <w:r w:rsidRPr="00425837">
              <w:rPr>
                <w:color w:val="0000FF"/>
              </w:rPr>
              <w:t xml:space="preserve">Vous disposez d’une </w:t>
            </w:r>
            <w:r w:rsidRPr="00425837">
              <w:rPr>
                <w:b/>
                <w:color w:val="0000FF"/>
              </w:rPr>
              <w:t>première idée de la faisabilité de votre développement</w:t>
            </w:r>
            <w:r w:rsidRPr="00425837">
              <w:rPr>
                <w:color w:val="0000FF"/>
              </w:rPr>
              <w:t>, par exemple parce que vous avez déjà mis au point un POC.</w:t>
            </w:r>
          </w:p>
          <w:p w14:paraId="2C03866B" w14:textId="77777777" w:rsidR="000A68C5" w:rsidRPr="00425837" w:rsidRDefault="000A68C5" w:rsidP="00C52840">
            <w:pPr>
              <w:pStyle w:val="Paragraphedeliste"/>
              <w:numPr>
                <w:ilvl w:val="0"/>
                <w:numId w:val="6"/>
              </w:numPr>
              <w:rPr>
                <w:color w:val="0000FF"/>
              </w:rPr>
            </w:pPr>
            <w:r w:rsidRPr="00425837">
              <w:rPr>
                <w:color w:val="0000FF"/>
              </w:rPr>
              <w:t>Les besoins en termes de fonctionnalités et/ou finalités sont essentiellement connus, même s’ils peuvent encore évoluer à la marge.</w:t>
            </w:r>
          </w:p>
          <w:p w14:paraId="1E4871C4" w14:textId="77777777" w:rsidR="000A68C5" w:rsidRPr="00425837" w:rsidRDefault="000A68C5" w:rsidP="00C52840">
            <w:pPr>
              <w:pStyle w:val="Paragraphedeliste"/>
              <w:numPr>
                <w:ilvl w:val="0"/>
                <w:numId w:val="6"/>
              </w:numPr>
              <w:rPr>
                <w:color w:val="0000FF"/>
              </w:rPr>
            </w:pPr>
            <w:r w:rsidRPr="00425837">
              <w:rPr>
                <w:color w:val="0000FF"/>
              </w:rPr>
              <w:t xml:space="preserve">Il reste des </w:t>
            </w:r>
            <w:r w:rsidRPr="00425837">
              <w:rPr>
                <w:b/>
                <w:color w:val="0000FF"/>
              </w:rPr>
              <w:t>inconnues et des risques</w:t>
            </w:r>
            <w:r w:rsidRPr="00425837">
              <w:rPr>
                <w:color w:val="0000FF"/>
              </w:rPr>
              <w:t xml:space="preserve"> liés à l’utilisation de manière concrète des technologies envisagées pour le projet envisagé et à leur intégration au sein du produit, procédé ou service qui sera développé et/ou de la solution existante. Un choix peut par exemple encore devoir être fait entre 2-3 technologies, dont les caractéristiques et avantages/inconvénients théoriques ont déjà été étudiés au moins de façon préliminaire.</w:t>
            </w:r>
          </w:p>
          <w:p w14:paraId="5C413D33" w14:textId="77777777" w:rsidR="000A68C5" w:rsidRPr="00425837" w:rsidRDefault="000A68C5" w:rsidP="00C52840">
            <w:pPr>
              <w:pStyle w:val="Paragraphedeliste"/>
              <w:numPr>
                <w:ilvl w:val="0"/>
                <w:numId w:val="6"/>
              </w:numPr>
              <w:rPr>
                <w:color w:val="0000FF"/>
              </w:rPr>
            </w:pPr>
            <w:r w:rsidRPr="00425837">
              <w:rPr>
                <w:color w:val="0000FF"/>
              </w:rPr>
              <w:t xml:space="preserve">Un </w:t>
            </w:r>
            <w:r w:rsidRPr="00425837">
              <w:rPr>
                <w:b/>
                <w:color w:val="0000FF"/>
              </w:rPr>
              <w:t>plan de développement</w:t>
            </w:r>
            <w:r w:rsidRPr="00425837">
              <w:rPr>
                <w:color w:val="0000FF"/>
              </w:rPr>
              <w:t xml:space="preserve"> a été mis en place et les </w:t>
            </w:r>
            <w:r w:rsidRPr="00425837">
              <w:rPr>
                <w:b/>
                <w:color w:val="0000FF"/>
              </w:rPr>
              <w:t>jalons principaux</w:t>
            </w:r>
            <w:r w:rsidRPr="00425837">
              <w:rPr>
                <w:color w:val="0000FF"/>
              </w:rPr>
              <w:t xml:space="preserve"> ont été fixés.</w:t>
            </w:r>
          </w:p>
          <w:p w14:paraId="4DD5B4EE" w14:textId="1478F16F" w:rsidR="000A68C5" w:rsidRDefault="000A68C5" w:rsidP="00C52840">
            <w:pPr>
              <w:pStyle w:val="Paragraphedeliste"/>
              <w:numPr>
                <w:ilvl w:val="0"/>
                <w:numId w:val="6"/>
              </w:numPr>
              <w:rPr>
                <w:color w:val="0000FF"/>
              </w:rPr>
            </w:pPr>
            <w:r w:rsidRPr="00425837">
              <w:rPr>
                <w:color w:val="0000FF"/>
              </w:rPr>
              <w:t xml:space="preserve">Au terme du projet, </w:t>
            </w:r>
            <w:r w:rsidRPr="00425837">
              <w:rPr>
                <w:b/>
                <w:color w:val="0000FF"/>
              </w:rPr>
              <w:t>le prototype aura été validé dans un environnement réel,</w:t>
            </w:r>
            <w:r w:rsidRPr="00425837">
              <w:rPr>
                <w:color w:val="0000FF"/>
              </w:rPr>
              <w:t xml:space="preserve"> par exemple après avoir été appliqué à un cas pilote.</w:t>
            </w:r>
          </w:p>
          <w:p w14:paraId="5C1039E3" w14:textId="242CA29C" w:rsidR="000A68C5" w:rsidRPr="0045486C" w:rsidRDefault="000A68C5" w:rsidP="00887EBC">
            <w:pPr>
              <w:rPr>
                <w:color w:val="0000FF"/>
              </w:rPr>
            </w:pPr>
            <w:r w:rsidRPr="0045486C">
              <w:rPr>
                <w:color w:val="0000FF"/>
              </w:rPr>
              <w:t xml:space="preserve">Le développement expérimental peut faire l’objet d’un financement selon deux modalités distinctes, le </w:t>
            </w:r>
            <w:r w:rsidRPr="0045486C">
              <w:rPr>
                <w:b/>
                <w:color w:val="0000FF"/>
              </w:rPr>
              <w:t>subside</w:t>
            </w:r>
            <w:r w:rsidRPr="0045486C">
              <w:rPr>
                <w:color w:val="0000FF"/>
              </w:rPr>
              <w:t xml:space="preserve"> ou l’</w:t>
            </w:r>
            <w:r w:rsidRPr="0045486C">
              <w:rPr>
                <w:b/>
                <w:color w:val="0000FF"/>
              </w:rPr>
              <w:t>avance récupérable</w:t>
            </w:r>
            <w:r w:rsidRPr="0045486C">
              <w:rPr>
                <w:color w:val="0000FF"/>
              </w:rPr>
              <w:t>. Dans le premier cas, le financement vous reste acquis. Dans le deuxième, un remboursement (partie fixe + partie variable au prorata du succès commercial).</w:t>
            </w:r>
          </w:p>
          <w:p w14:paraId="7589A522" w14:textId="77777777" w:rsidR="000A68C5" w:rsidRPr="0045486C" w:rsidRDefault="000A68C5" w:rsidP="00887EBC">
            <w:pPr>
              <w:rPr>
                <w:color w:val="0000FF"/>
              </w:rPr>
            </w:pPr>
            <w:r w:rsidRPr="0045486C">
              <w:rPr>
                <w:color w:val="0000FF"/>
              </w:rPr>
              <w:t xml:space="preserve">Vous entrez en ligne de compte pour un </w:t>
            </w:r>
            <w:r w:rsidRPr="0045486C">
              <w:rPr>
                <w:b/>
                <w:color w:val="0000FF"/>
              </w:rPr>
              <w:t>subside</w:t>
            </w:r>
            <w:r w:rsidRPr="0045486C">
              <w:rPr>
                <w:color w:val="0000FF"/>
              </w:rPr>
              <w:t xml:space="preserve"> si :</w:t>
            </w:r>
          </w:p>
          <w:p w14:paraId="3C910A3B" w14:textId="77777777" w:rsidR="000A68C5" w:rsidRPr="0045486C" w:rsidRDefault="000A68C5" w:rsidP="00C52840">
            <w:pPr>
              <w:pStyle w:val="Paragraphedeliste"/>
              <w:numPr>
                <w:ilvl w:val="0"/>
                <w:numId w:val="6"/>
              </w:numPr>
              <w:rPr>
                <w:color w:val="0000FF"/>
              </w:rPr>
            </w:pPr>
            <w:r w:rsidRPr="0045486C">
              <w:rPr>
                <w:color w:val="0000FF"/>
              </w:rPr>
              <w:t xml:space="preserve">Vous avez </w:t>
            </w:r>
            <w:r w:rsidRPr="0045486C">
              <w:rPr>
                <w:b/>
                <w:color w:val="0000FF"/>
              </w:rPr>
              <w:t>identifié et analysé le marché</w:t>
            </w:r>
            <w:r w:rsidRPr="0045486C">
              <w:rPr>
                <w:color w:val="0000FF"/>
              </w:rPr>
              <w:t xml:space="preserve"> et les segments de marché pertinents pour votre produit, procédé ou service</w:t>
            </w:r>
          </w:p>
          <w:p w14:paraId="23423D19" w14:textId="77777777" w:rsidR="000A68C5" w:rsidRPr="0045486C" w:rsidRDefault="000A68C5" w:rsidP="00C52840">
            <w:pPr>
              <w:pStyle w:val="Paragraphedeliste"/>
              <w:numPr>
                <w:ilvl w:val="0"/>
                <w:numId w:val="6"/>
              </w:numPr>
              <w:rPr>
                <w:color w:val="0000FF"/>
              </w:rPr>
            </w:pPr>
            <w:r w:rsidRPr="0045486C">
              <w:rPr>
                <w:color w:val="0000FF"/>
              </w:rPr>
              <w:t xml:space="preserve">Vous avez grâce à cela identifié un </w:t>
            </w:r>
            <w:r w:rsidRPr="0045486C">
              <w:rPr>
                <w:b/>
                <w:color w:val="0000FF"/>
              </w:rPr>
              <w:t>MVP</w:t>
            </w:r>
            <w:r w:rsidRPr="0045486C">
              <w:rPr>
                <w:color w:val="0000FF"/>
              </w:rPr>
              <w:t xml:space="preserve"> que vous entendez </w:t>
            </w:r>
            <w:r w:rsidRPr="0045486C">
              <w:rPr>
                <w:b/>
                <w:color w:val="0000FF"/>
              </w:rPr>
              <w:t>développer par le biais du projet</w:t>
            </w:r>
          </w:p>
          <w:p w14:paraId="3F2E9C62" w14:textId="77777777" w:rsidR="000A68C5" w:rsidRPr="0045486C" w:rsidRDefault="000A68C5" w:rsidP="00C52840">
            <w:pPr>
              <w:pStyle w:val="Paragraphedeliste"/>
              <w:numPr>
                <w:ilvl w:val="0"/>
                <w:numId w:val="6"/>
              </w:numPr>
              <w:rPr>
                <w:color w:val="0000FF"/>
              </w:rPr>
            </w:pPr>
            <w:r w:rsidRPr="0045486C">
              <w:rPr>
                <w:color w:val="0000FF"/>
              </w:rPr>
              <w:t xml:space="preserve">Vous avez </w:t>
            </w:r>
            <w:r w:rsidRPr="0045486C">
              <w:rPr>
                <w:b/>
                <w:color w:val="0000FF"/>
              </w:rPr>
              <w:t>identifié l’apport au marché de votre produit, procédé ou service</w:t>
            </w:r>
            <w:r w:rsidRPr="0045486C">
              <w:rPr>
                <w:color w:val="0000FF"/>
              </w:rPr>
              <w:t xml:space="preserve"> et généré des </w:t>
            </w:r>
            <w:r w:rsidRPr="0045486C">
              <w:rPr>
                <w:b/>
                <w:color w:val="0000FF"/>
              </w:rPr>
              <w:t>hypothèses de prix</w:t>
            </w:r>
            <w:r w:rsidRPr="0045486C">
              <w:rPr>
                <w:color w:val="0000FF"/>
              </w:rPr>
              <w:t>, même si celles-ci n’ont pas encore été complètement validées car des développements techniques doivent encore être réalisés</w:t>
            </w:r>
          </w:p>
          <w:p w14:paraId="7A322D32" w14:textId="77777777" w:rsidR="000A68C5" w:rsidRPr="0045486C" w:rsidRDefault="000A68C5" w:rsidP="00C52840">
            <w:pPr>
              <w:pStyle w:val="Paragraphedeliste"/>
              <w:numPr>
                <w:ilvl w:val="0"/>
                <w:numId w:val="6"/>
              </w:numPr>
              <w:rPr>
                <w:color w:val="0000FF"/>
              </w:rPr>
            </w:pPr>
            <w:r w:rsidRPr="0045486C">
              <w:rPr>
                <w:color w:val="0000FF"/>
              </w:rPr>
              <w:t xml:space="preserve">Si vous disposez déjà d’un produit, procédé ou service existant qui fait l’objet d’une commercialisation, vous entendez développer lors du projet des innovations </w:t>
            </w:r>
            <w:r w:rsidRPr="0045486C">
              <w:rPr>
                <w:b/>
                <w:color w:val="0000FF"/>
              </w:rPr>
              <w:t>qui s’en écartent de manière significative</w:t>
            </w:r>
            <w:r w:rsidRPr="0045486C">
              <w:rPr>
                <w:color w:val="0000FF"/>
              </w:rPr>
              <w:t xml:space="preserve"> et qui ont nécessité une </w:t>
            </w:r>
            <w:proofErr w:type="spellStart"/>
            <w:r w:rsidRPr="0045486C">
              <w:rPr>
                <w:b/>
                <w:color w:val="0000FF"/>
              </w:rPr>
              <w:t>ré-analyse</w:t>
            </w:r>
            <w:proofErr w:type="spellEnd"/>
            <w:r w:rsidRPr="0045486C">
              <w:rPr>
                <w:b/>
                <w:color w:val="0000FF"/>
              </w:rPr>
              <w:t xml:space="preserve"> en profondeur</w:t>
            </w:r>
            <w:r w:rsidRPr="0045486C">
              <w:rPr>
                <w:color w:val="0000FF"/>
              </w:rPr>
              <w:t xml:space="preserve"> de la </w:t>
            </w:r>
            <w:r w:rsidRPr="0045486C">
              <w:rPr>
                <w:b/>
                <w:color w:val="0000FF"/>
              </w:rPr>
              <w:t>proposition de valeur</w:t>
            </w:r>
            <w:r w:rsidRPr="0045486C">
              <w:rPr>
                <w:color w:val="0000FF"/>
              </w:rPr>
              <w:t xml:space="preserve"> et du </w:t>
            </w:r>
            <w:r w:rsidRPr="0045486C">
              <w:rPr>
                <w:b/>
                <w:color w:val="0000FF"/>
              </w:rPr>
              <w:t>couple marché-produit</w:t>
            </w:r>
            <w:r w:rsidRPr="0045486C">
              <w:rPr>
                <w:color w:val="0000FF"/>
              </w:rPr>
              <w:t>.</w:t>
            </w:r>
          </w:p>
          <w:p w14:paraId="71FCCFF2" w14:textId="77777777" w:rsidR="000A68C5" w:rsidRDefault="000A68C5" w:rsidP="00887EBC">
            <w:pPr>
              <w:pStyle w:val="Paragraphedeliste"/>
              <w:rPr>
                <w:color w:val="0000FF"/>
              </w:rPr>
            </w:pPr>
            <w:r w:rsidRPr="0045486C">
              <w:rPr>
                <w:color w:val="0000FF"/>
              </w:rPr>
              <w:br/>
            </w:r>
            <w:r w:rsidRPr="0045486C">
              <w:rPr>
                <w:color w:val="0000FF"/>
              </w:rPr>
              <w:br/>
            </w:r>
            <w:r w:rsidRPr="0045486C">
              <w:rPr>
                <w:color w:val="0000FF"/>
                <w:u w:val="single"/>
              </w:rPr>
              <w:t>Exemples de projets pouvant obtenir un subside</w:t>
            </w:r>
            <w:r w:rsidRPr="0045486C">
              <w:rPr>
                <w:color w:val="0000FF"/>
              </w:rPr>
              <w:t xml:space="preserve"> : produits, procédés ou services permettant d’adresser un nouveau marché ou un nouveau segment de marché, pivot significatif par rapport à l’activité existante, développement de produits, procédés ou services qui changent de manière importante l’offre commerciale de l’entreprise.</w:t>
            </w:r>
          </w:p>
          <w:p w14:paraId="0AC26FA1" w14:textId="77777777" w:rsidR="000A68C5" w:rsidRPr="0045486C" w:rsidRDefault="000A68C5" w:rsidP="00887EBC">
            <w:pPr>
              <w:pStyle w:val="Paragraphedeliste"/>
              <w:rPr>
                <w:i/>
                <w:color w:val="0000FF"/>
              </w:rPr>
            </w:pPr>
            <w:r w:rsidRPr="0045486C">
              <w:rPr>
                <w:color w:val="0000FF"/>
              </w:rPr>
              <w:br/>
            </w:r>
            <w:r w:rsidRPr="0045486C">
              <w:rPr>
                <w:i/>
                <w:color w:val="0000FF"/>
              </w:rPr>
              <w:t xml:space="preserve">Notes : </w:t>
            </w:r>
          </w:p>
          <w:p w14:paraId="60411893" w14:textId="77777777" w:rsidR="000A68C5" w:rsidRPr="0045486C" w:rsidRDefault="000A68C5" w:rsidP="00C52840">
            <w:pPr>
              <w:pStyle w:val="Paragraphedeliste"/>
              <w:numPr>
                <w:ilvl w:val="0"/>
                <w:numId w:val="6"/>
              </w:numPr>
              <w:rPr>
                <w:color w:val="0000FF"/>
              </w:rPr>
            </w:pPr>
            <w:r w:rsidRPr="0045486C">
              <w:rPr>
                <w:i/>
                <w:color w:val="0000FF"/>
              </w:rPr>
              <w:lastRenderedPageBreak/>
              <w:t>Une entreprise de moi</w:t>
            </w:r>
            <w:r>
              <w:rPr>
                <w:i/>
                <w:color w:val="0000FF"/>
              </w:rPr>
              <w:t>n</w:t>
            </w:r>
            <w:r w:rsidRPr="0045486C">
              <w:rPr>
                <w:i/>
                <w:color w:val="0000FF"/>
              </w:rPr>
              <w:t>s de 3 ans sera financée par le biais d’un subside même si elle commercialise déjà un produit, service ou procédé, à moins qu’elle n’ait déjà obtenu un financement pour celui-ci auprès d’Innoviris.</w:t>
            </w:r>
          </w:p>
          <w:p w14:paraId="3C58BC3C" w14:textId="77777777" w:rsidR="000A68C5" w:rsidRPr="0045486C" w:rsidRDefault="000A68C5" w:rsidP="00C52840">
            <w:pPr>
              <w:pStyle w:val="Paragraphedeliste"/>
              <w:numPr>
                <w:ilvl w:val="0"/>
                <w:numId w:val="6"/>
              </w:numPr>
              <w:rPr>
                <w:color w:val="0000FF"/>
              </w:rPr>
            </w:pPr>
            <w:r w:rsidRPr="0045486C">
              <w:rPr>
                <w:i/>
                <w:color w:val="0000FF"/>
              </w:rPr>
              <w:t>Une vente « pilote » d’un POC ou premier prototype n’empêche aucunement l’octroi d’un subside – Il revient à Innoviris d’apprécier l’état d’avancée commerciale et de déterminer le mode de financement du projet.</w:t>
            </w:r>
          </w:p>
          <w:p w14:paraId="333A14CD" w14:textId="77777777" w:rsidR="000A68C5" w:rsidRPr="0045486C" w:rsidRDefault="000A68C5" w:rsidP="00887EBC">
            <w:pPr>
              <w:rPr>
                <w:color w:val="0000FF"/>
              </w:rPr>
            </w:pPr>
            <w:r w:rsidRPr="0045486C">
              <w:rPr>
                <w:color w:val="0000FF"/>
              </w:rPr>
              <w:t xml:space="preserve"> Vous entrez en ligne de compte pour une </w:t>
            </w:r>
            <w:r w:rsidRPr="0045486C">
              <w:rPr>
                <w:b/>
                <w:color w:val="0000FF"/>
              </w:rPr>
              <w:t>avance récupérable</w:t>
            </w:r>
            <w:r w:rsidRPr="0045486C">
              <w:rPr>
                <w:color w:val="0000FF"/>
              </w:rPr>
              <w:t xml:space="preserve"> si :</w:t>
            </w:r>
          </w:p>
          <w:p w14:paraId="563CCF7E" w14:textId="77777777" w:rsidR="000A68C5" w:rsidRPr="0045486C" w:rsidRDefault="000A68C5" w:rsidP="00C52840">
            <w:pPr>
              <w:pStyle w:val="Paragraphedeliste"/>
              <w:numPr>
                <w:ilvl w:val="0"/>
                <w:numId w:val="8"/>
              </w:numPr>
              <w:rPr>
                <w:color w:val="0000FF"/>
              </w:rPr>
            </w:pPr>
            <w:r w:rsidRPr="0045486C">
              <w:rPr>
                <w:color w:val="0000FF"/>
              </w:rPr>
              <w:t xml:space="preserve">Vous disposez d’un produit, procédé ou service qui a </w:t>
            </w:r>
            <w:r w:rsidRPr="0045486C">
              <w:rPr>
                <w:b/>
                <w:color w:val="0000FF"/>
              </w:rPr>
              <w:t>déjà fait l’objet d’une commercialisation</w:t>
            </w:r>
          </w:p>
          <w:p w14:paraId="75F0F880" w14:textId="77777777" w:rsidR="000A68C5" w:rsidRPr="0045486C" w:rsidRDefault="000A68C5" w:rsidP="00C52840">
            <w:pPr>
              <w:pStyle w:val="Paragraphedeliste"/>
              <w:numPr>
                <w:ilvl w:val="0"/>
                <w:numId w:val="8"/>
              </w:numPr>
              <w:rPr>
                <w:color w:val="0000FF"/>
              </w:rPr>
            </w:pPr>
            <w:r w:rsidRPr="0045486C">
              <w:rPr>
                <w:color w:val="0000FF"/>
              </w:rPr>
              <w:t xml:space="preserve">Vous entendez effectuer de nouveaux développements </w:t>
            </w:r>
            <w:r w:rsidRPr="0045486C">
              <w:rPr>
                <w:b/>
                <w:color w:val="0000FF"/>
              </w:rPr>
              <w:t>en vue d’améliorer ce produit, procédé ou service</w:t>
            </w:r>
            <w:r w:rsidRPr="0045486C">
              <w:rPr>
                <w:color w:val="0000FF"/>
              </w:rPr>
              <w:t xml:space="preserve">, ou d’étendre votre gamme en vous reposant sur vos </w:t>
            </w:r>
            <w:r w:rsidRPr="0045486C">
              <w:rPr>
                <w:b/>
                <w:color w:val="0000FF"/>
              </w:rPr>
              <w:t>acquis technologiques et commerciaux</w:t>
            </w:r>
            <w:r w:rsidRPr="0045486C">
              <w:rPr>
                <w:color w:val="0000FF"/>
              </w:rPr>
              <w:t>.</w:t>
            </w:r>
          </w:p>
          <w:p w14:paraId="387A3DA3" w14:textId="77777777" w:rsidR="000A68C5" w:rsidRPr="0045486C" w:rsidRDefault="000A68C5" w:rsidP="00C52840">
            <w:pPr>
              <w:pStyle w:val="Paragraphedeliste"/>
              <w:numPr>
                <w:ilvl w:val="0"/>
                <w:numId w:val="8"/>
              </w:numPr>
              <w:rPr>
                <w:color w:val="0000FF"/>
              </w:rPr>
            </w:pPr>
            <w:r w:rsidRPr="0045486C">
              <w:rPr>
                <w:color w:val="0000FF"/>
              </w:rPr>
              <w:t xml:space="preserve">Les développements envisagés vous permettront de </w:t>
            </w:r>
            <w:r w:rsidRPr="0045486C">
              <w:rPr>
                <w:b/>
                <w:color w:val="0000FF"/>
              </w:rPr>
              <w:t>mieux répondre aux besoins</w:t>
            </w:r>
            <w:r w:rsidRPr="0045486C">
              <w:rPr>
                <w:color w:val="0000FF"/>
              </w:rPr>
              <w:t xml:space="preserve"> des marchés ou segments de marchés </w:t>
            </w:r>
            <w:r w:rsidRPr="0045486C">
              <w:rPr>
                <w:b/>
                <w:color w:val="0000FF"/>
              </w:rPr>
              <w:t xml:space="preserve">sur lesquels vous êtes déjà actifs </w:t>
            </w:r>
            <w:r w:rsidRPr="0045486C">
              <w:rPr>
                <w:color w:val="0000FF"/>
              </w:rPr>
              <w:t xml:space="preserve">ou sur des segments </w:t>
            </w:r>
            <w:r w:rsidRPr="0045486C">
              <w:rPr>
                <w:b/>
                <w:color w:val="0000FF"/>
              </w:rPr>
              <w:t>connexes</w:t>
            </w:r>
            <w:r w:rsidRPr="0045486C">
              <w:rPr>
                <w:color w:val="0000FF"/>
              </w:rPr>
              <w:t>.</w:t>
            </w:r>
          </w:p>
          <w:p w14:paraId="449B68DC" w14:textId="77777777" w:rsidR="000A68C5" w:rsidRPr="009E5878" w:rsidRDefault="000A68C5" w:rsidP="00C52840">
            <w:pPr>
              <w:pStyle w:val="Paragraphedeliste"/>
              <w:numPr>
                <w:ilvl w:val="0"/>
                <w:numId w:val="8"/>
              </w:numPr>
              <w:rPr>
                <w:color w:val="0000FF"/>
              </w:rPr>
            </w:pPr>
            <w:r w:rsidRPr="0045486C">
              <w:rPr>
                <w:color w:val="0000FF"/>
              </w:rPr>
              <w:t xml:space="preserve">Les développements envisagés n’imposent </w:t>
            </w:r>
            <w:r w:rsidRPr="0045486C">
              <w:rPr>
                <w:b/>
                <w:color w:val="0000FF"/>
              </w:rPr>
              <w:t>pas un retravail fondamental de la proposition de valeur et du couple marché-produit</w:t>
            </w:r>
          </w:p>
          <w:p w14:paraId="1912A72D" w14:textId="77777777" w:rsidR="000A68C5" w:rsidRDefault="000A68C5" w:rsidP="00887EBC">
            <w:pPr>
              <w:rPr>
                <w:b/>
                <w:color w:val="0000FF"/>
              </w:rPr>
            </w:pPr>
            <w:r w:rsidRPr="009E5878">
              <w:rPr>
                <w:b/>
                <w:color w:val="0000FF"/>
              </w:rPr>
              <w:t>Innovation de procédé ou organisationnelle</w:t>
            </w:r>
          </w:p>
          <w:p w14:paraId="7BA4285C" w14:textId="77777777" w:rsidR="000A68C5" w:rsidRPr="009E5878" w:rsidRDefault="000A68C5" w:rsidP="00C52840">
            <w:pPr>
              <w:pStyle w:val="Paragraphedeliste"/>
              <w:numPr>
                <w:ilvl w:val="0"/>
                <w:numId w:val="8"/>
              </w:numPr>
              <w:rPr>
                <w:color w:val="0000FF"/>
              </w:rPr>
            </w:pPr>
            <w:r w:rsidRPr="009E5878">
              <w:rPr>
                <w:color w:val="0000FF"/>
              </w:rPr>
              <w:t xml:space="preserve">Vous désirez </w:t>
            </w:r>
            <w:r w:rsidRPr="009E5878">
              <w:rPr>
                <w:b/>
                <w:color w:val="0000FF"/>
              </w:rPr>
              <w:t>mettre en place</w:t>
            </w:r>
            <w:r w:rsidRPr="009E5878">
              <w:rPr>
                <w:color w:val="0000FF"/>
              </w:rPr>
              <w:t xml:space="preserve"> un nouveau procédé ou une nouvelle méthode de production ou de livraison au sein de votre entreprise</w:t>
            </w:r>
          </w:p>
          <w:p w14:paraId="63AD4868" w14:textId="77777777" w:rsidR="000A68C5" w:rsidRPr="009E5878" w:rsidRDefault="000A68C5" w:rsidP="00C52840">
            <w:pPr>
              <w:pStyle w:val="Paragraphedeliste"/>
              <w:numPr>
                <w:ilvl w:val="0"/>
                <w:numId w:val="8"/>
              </w:numPr>
              <w:rPr>
                <w:color w:val="0000FF"/>
              </w:rPr>
            </w:pPr>
            <w:r w:rsidRPr="009E5878">
              <w:rPr>
                <w:color w:val="0000FF"/>
              </w:rPr>
              <w:t xml:space="preserve">Vous avez </w:t>
            </w:r>
            <w:r w:rsidRPr="009E5878">
              <w:rPr>
                <w:b/>
                <w:color w:val="0000FF"/>
              </w:rPr>
              <w:t>identifié les problèmes</w:t>
            </w:r>
            <w:r w:rsidRPr="009E5878">
              <w:rPr>
                <w:color w:val="0000FF"/>
              </w:rPr>
              <w:t xml:space="preserve"> que ce procédé ou cette méthode vise à résoudre</w:t>
            </w:r>
          </w:p>
          <w:p w14:paraId="09BFA8B5" w14:textId="77777777" w:rsidR="000A68C5" w:rsidRPr="009E5878" w:rsidRDefault="000A68C5" w:rsidP="00C52840">
            <w:pPr>
              <w:pStyle w:val="Paragraphedeliste"/>
              <w:numPr>
                <w:ilvl w:val="0"/>
                <w:numId w:val="8"/>
              </w:numPr>
              <w:rPr>
                <w:color w:val="0000FF"/>
              </w:rPr>
            </w:pPr>
            <w:r w:rsidRPr="009E5878">
              <w:rPr>
                <w:color w:val="0000FF"/>
              </w:rPr>
              <w:t xml:space="preserve">Vous avez </w:t>
            </w:r>
            <w:r w:rsidRPr="009E5878">
              <w:rPr>
                <w:b/>
                <w:color w:val="0000FF"/>
              </w:rPr>
              <w:t>réalisé une première estimation des gains</w:t>
            </w:r>
            <w:r w:rsidRPr="009E5878">
              <w:rPr>
                <w:color w:val="0000FF"/>
              </w:rPr>
              <w:t xml:space="preserve"> que ce procédé ou cette méthode pourra apporter à votre entreprise</w:t>
            </w:r>
          </w:p>
          <w:p w14:paraId="18B7E2F3" w14:textId="77777777" w:rsidR="000A68C5" w:rsidRPr="009E5878" w:rsidRDefault="000A68C5" w:rsidP="00C52840">
            <w:pPr>
              <w:pStyle w:val="Paragraphedeliste"/>
              <w:numPr>
                <w:ilvl w:val="0"/>
                <w:numId w:val="8"/>
              </w:numPr>
              <w:rPr>
                <w:color w:val="0000FF"/>
              </w:rPr>
            </w:pPr>
            <w:r w:rsidRPr="009E5878">
              <w:rPr>
                <w:color w:val="0000FF"/>
              </w:rPr>
              <w:t>Vous avez </w:t>
            </w:r>
            <w:r w:rsidRPr="009E5878">
              <w:rPr>
                <w:b/>
                <w:color w:val="0000FF"/>
              </w:rPr>
              <w:t>mis au point ce procédé ou cette méthode à petite échelle</w:t>
            </w:r>
            <w:r w:rsidRPr="009E5878">
              <w:rPr>
                <w:color w:val="0000FF"/>
              </w:rPr>
              <w:t xml:space="preserve"> (projet pilote) et vous devez maintenant l’implémenter au sein de votre entreprise, en situation réelle</w:t>
            </w:r>
          </w:p>
          <w:p w14:paraId="1163D7F1" w14:textId="635A0A82" w:rsidR="006E003B" w:rsidRPr="00F72E2B" w:rsidRDefault="000A68C5" w:rsidP="00F72E2B">
            <w:pPr>
              <w:rPr>
                <w:i/>
                <w:color w:val="0000FF"/>
              </w:rPr>
            </w:pPr>
            <w:r w:rsidRPr="009E5878">
              <w:rPr>
                <w:i/>
                <w:color w:val="0000FF"/>
              </w:rPr>
              <w:t xml:space="preserve">Note : la </w:t>
            </w:r>
            <w:r w:rsidRPr="009E5878">
              <w:rPr>
                <w:i/>
                <w:color w:val="0000FF"/>
                <w:u w:val="single"/>
              </w:rPr>
              <w:t>mise au point</w:t>
            </w:r>
            <w:r w:rsidRPr="009E5878">
              <w:rPr>
                <w:i/>
                <w:color w:val="0000FF"/>
              </w:rPr>
              <w:t xml:space="preserve"> du procédé ou de la méthode n’entre pas en ligne de compte. Celle-ci peut être couverte par une aide au développement expérimental. Il s’agit ici d’implémenter la méthode (passage d’un « prototype » à une plus large échelle, dans un contexte réel)</w:t>
            </w:r>
          </w:p>
        </w:tc>
      </w:tr>
    </w:tbl>
    <w:p w14:paraId="34005B5C" w14:textId="5D3C5126" w:rsidR="000A68C5" w:rsidRDefault="000A68C5" w:rsidP="00E1436C">
      <w:pPr>
        <w:ind w:left="360"/>
      </w:pPr>
    </w:p>
    <w:p w14:paraId="2FA56D9B" w14:textId="77777777" w:rsidR="000A68C5" w:rsidRPr="00D66391" w:rsidRDefault="000A68C5" w:rsidP="00B74D0F">
      <w:pPr>
        <w:spacing w:after="0"/>
        <w:ind w:left="624" w:hanging="624"/>
        <w:rPr>
          <w:rFonts w:cs="Arial"/>
          <w:color w:val="000000"/>
        </w:rPr>
      </w:pPr>
      <w:r>
        <w:rPr>
          <w:rFonts w:cs="Arial"/>
          <w:color w:val="000000"/>
        </w:rPr>
        <w:t xml:space="preserve">            </w:t>
      </w:r>
      <w:r>
        <w:rPr>
          <w:rFonts w:cs="Arial"/>
          <w:color w:val="000000"/>
        </w:rPr>
        <w:t> Recherche industrielle</w:t>
      </w:r>
    </w:p>
    <w:p w14:paraId="786AB1CA" w14:textId="77777777" w:rsidR="000A68C5" w:rsidRDefault="000A68C5" w:rsidP="00B74D0F">
      <w:pPr>
        <w:spacing w:after="0"/>
        <w:ind w:left="624" w:hanging="624"/>
        <w:rPr>
          <w:rFonts w:cs="Arial"/>
          <w:color w:val="000000"/>
        </w:rPr>
      </w:pPr>
      <w:r>
        <w:rPr>
          <w:rFonts w:cs="Arial"/>
          <w:color w:val="000000"/>
        </w:rPr>
        <w:t xml:space="preserve">            </w:t>
      </w:r>
      <w:r>
        <w:rPr>
          <w:rFonts w:cs="Arial"/>
          <w:color w:val="000000"/>
        </w:rPr>
        <w:t xml:space="preserve"> Développement expérimental – Subside </w:t>
      </w:r>
    </w:p>
    <w:p w14:paraId="30339476" w14:textId="77777777" w:rsidR="000A68C5" w:rsidRPr="00D66391" w:rsidRDefault="000A68C5" w:rsidP="00B74D0F">
      <w:pPr>
        <w:spacing w:after="0"/>
        <w:ind w:left="624" w:hanging="624"/>
        <w:rPr>
          <w:rFonts w:cs="Arial"/>
          <w:color w:val="000000"/>
        </w:rPr>
      </w:pPr>
      <w:r>
        <w:rPr>
          <w:rFonts w:cs="Arial"/>
          <w:color w:val="000000"/>
        </w:rPr>
        <w:t xml:space="preserve">            </w:t>
      </w:r>
      <w:r>
        <w:rPr>
          <w:rFonts w:cs="Arial"/>
          <w:color w:val="000000"/>
        </w:rPr>
        <w:t> Développement expérimental –</w:t>
      </w:r>
      <w:r w:rsidRPr="002C2F26">
        <w:rPr>
          <w:rFonts w:cs="Arial"/>
          <w:color w:val="000000"/>
        </w:rPr>
        <w:t xml:space="preserve"> </w:t>
      </w:r>
      <w:r>
        <w:rPr>
          <w:rFonts w:cs="Arial"/>
          <w:color w:val="000000"/>
        </w:rPr>
        <w:t>Avance récupérable</w:t>
      </w:r>
    </w:p>
    <w:p w14:paraId="0DDE5D63" w14:textId="06841933" w:rsidR="000A68C5" w:rsidRDefault="000A68C5" w:rsidP="00B74D0F">
      <w:pPr>
        <w:spacing w:after="0"/>
        <w:ind w:left="624" w:hanging="624"/>
        <w:rPr>
          <w:rFonts w:cs="Arial"/>
          <w:color w:val="000000"/>
        </w:rPr>
      </w:pPr>
      <w:r>
        <w:rPr>
          <w:rFonts w:cs="Arial"/>
          <w:color w:val="000000"/>
        </w:rPr>
        <w:t xml:space="preserve">            </w:t>
      </w:r>
      <w:r>
        <w:rPr>
          <w:rFonts w:cs="Arial"/>
          <w:color w:val="000000"/>
        </w:rPr>
        <w:t xml:space="preserve"> </w:t>
      </w:r>
      <w:r w:rsidRPr="00D66391">
        <w:rPr>
          <w:rFonts w:cs="Arial"/>
          <w:color w:val="000000"/>
        </w:rPr>
        <w:t>Innovati</w:t>
      </w:r>
      <w:r>
        <w:rPr>
          <w:rFonts w:cs="Arial"/>
          <w:color w:val="000000"/>
        </w:rPr>
        <w:t>on de procédé ou d'organisation</w:t>
      </w:r>
    </w:p>
    <w:p w14:paraId="14C76729" w14:textId="77777777" w:rsidR="000A68C5" w:rsidRPr="000A68C5" w:rsidRDefault="000A68C5" w:rsidP="005F0514">
      <w:pPr>
        <w:rPr>
          <w:rFonts w:cs="Arial"/>
          <w:color w:val="000000"/>
        </w:rPr>
      </w:pPr>
    </w:p>
    <w:p w14:paraId="7CEAFCC1" w14:textId="212D9C31" w:rsidR="000A68C5" w:rsidRDefault="000A68C5" w:rsidP="00B74D0F">
      <w:pPr>
        <w:ind w:left="624" w:hanging="624"/>
        <w:rPr>
          <w:lang w:val="fr-FR"/>
        </w:rPr>
      </w:pPr>
      <w:r>
        <w:rPr>
          <w:lang w:val="fr-FR"/>
        </w:rPr>
        <w:t>Justifier brièvement ce choix</w:t>
      </w:r>
    </w:p>
    <w:p w14:paraId="4360F5C8" w14:textId="1530EC70" w:rsidR="000A68C5" w:rsidRDefault="000A68C5" w:rsidP="00B74D0F">
      <w:pPr>
        <w:pStyle w:val="Answers"/>
        <w:ind w:left="0"/>
        <w:rPr>
          <w:i/>
          <w:iCs/>
          <w:lang w:val="fr-FR"/>
        </w:rPr>
      </w:pPr>
      <w:r w:rsidRPr="00AA4591">
        <w:rPr>
          <w:rFonts w:eastAsia="Arial"/>
          <w:lang w:val="fr-BE"/>
        </w:rPr>
        <w:t>……………………………………………………………………………………………………………</w:t>
      </w:r>
      <w:r>
        <w:rPr>
          <w:rFonts w:eastAsia="Arial"/>
          <w:lang w:val="fr-FR"/>
        </w:rPr>
        <w:t>……………...……………………………………..................…</w:t>
      </w:r>
      <w:r>
        <w:rPr>
          <w:lang w:val="fr-FR"/>
        </w:rPr>
        <w:t>.</w:t>
      </w:r>
      <w:r>
        <w:rPr>
          <w:rFonts w:eastAsia="Arial"/>
          <w:lang w:val="fr-FR"/>
        </w:rPr>
        <w:t>...................................................................................</w:t>
      </w:r>
    </w:p>
    <w:p w14:paraId="47CE2105" w14:textId="77777777" w:rsidR="004C5AA2" w:rsidRPr="000A68C5" w:rsidRDefault="004C5AA2" w:rsidP="00E1436C">
      <w:pPr>
        <w:pStyle w:val="Answers"/>
        <w:ind w:left="965"/>
        <w:rPr>
          <w:rFonts w:eastAsia="Arial"/>
          <w:i/>
          <w:iCs/>
          <w:lang w:val="fr-FR"/>
        </w:rPr>
      </w:pPr>
    </w:p>
    <w:p w14:paraId="5E554882" w14:textId="57A8DE63" w:rsidR="000A68C5" w:rsidRDefault="001F68C8" w:rsidP="00922EC9">
      <w:pPr>
        <w:pStyle w:val="Titre2"/>
      </w:pPr>
      <w:bookmarkStart w:id="12" w:name="_Toc207176283"/>
      <w:r>
        <w:t>Nature de la demande</w:t>
      </w:r>
      <w:r w:rsidR="0029279B">
        <w:t xml:space="preserve"> du projet</w:t>
      </w:r>
      <w:bookmarkEnd w:id="12"/>
      <w:r w:rsidR="00A62EAE">
        <w:t xml:space="preserve"> </w:t>
      </w:r>
      <w:r w:rsidR="0014017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36D910E7" w14:textId="77777777" w:rsidTr="00B74D0F">
        <w:trPr>
          <w:trHeight w:val="253"/>
        </w:trPr>
        <w:tc>
          <w:tcPr>
            <w:tcW w:w="9498" w:type="dxa"/>
            <w:tcBorders>
              <w:top w:val="single" w:sz="1" w:space="0" w:color="000000"/>
              <w:left w:val="single" w:sz="1" w:space="0" w:color="000000"/>
              <w:bottom w:val="single" w:sz="1" w:space="0" w:color="000000"/>
              <w:right w:val="single" w:sz="1" w:space="0" w:color="000000"/>
            </w:tcBorders>
          </w:tcPr>
          <w:p w14:paraId="754017AC" w14:textId="77777777" w:rsidR="000A68C5" w:rsidRDefault="000A68C5" w:rsidP="00887EBC">
            <w:pPr>
              <w:pStyle w:val="Contenudetableau"/>
              <w:snapToGrid w:val="0"/>
            </w:pPr>
            <w:r>
              <w:rPr>
                <w:b/>
                <w:bCs/>
                <w:color w:val="0000FF"/>
                <w:lang w:val="fr-FR"/>
              </w:rPr>
              <w:t>Notice explicative à effacer</w:t>
            </w:r>
          </w:p>
        </w:tc>
      </w:tr>
      <w:tr w:rsidR="000A68C5" w:rsidRPr="00934E7A" w14:paraId="48E5286C" w14:textId="77777777" w:rsidTr="00B74D0F">
        <w:trPr>
          <w:trHeight w:val="534"/>
        </w:trPr>
        <w:tc>
          <w:tcPr>
            <w:tcW w:w="9498" w:type="dxa"/>
            <w:tcBorders>
              <w:left w:val="single" w:sz="1" w:space="0" w:color="000000"/>
              <w:bottom w:val="single" w:sz="1" w:space="0" w:color="000000"/>
              <w:right w:val="single" w:sz="1" w:space="0" w:color="000000"/>
            </w:tcBorders>
          </w:tcPr>
          <w:p w14:paraId="4A6F9F21" w14:textId="0CF13A11" w:rsidR="000A68C5" w:rsidRDefault="000A68C5" w:rsidP="00887EBC">
            <w:pPr>
              <w:pStyle w:val="Contenudetableau"/>
              <w:snapToGrid w:val="0"/>
              <w:rPr>
                <w:color w:val="0000FF"/>
                <w:lang w:val="fr-FR"/>
              </w:rPr>
            </w:pPr>
            <w:r>
              <w:rPr>
                <w:color w:val="0000FF"/>
                <w:lang w:val="fr-FR"/>
              </w:rPr>
              <w:t>Indiquer si le projet est nouveau ou s’il s’inscrit en prolongation d’un projet soutenu financièrement par la Région, auquel cas préciser la référence du dossier correspondant.</w:t>
            </w:r>
          </w:p>
          <w:p w14:paraId="406A4BA7" w14:textId="421B0E0C" w:rsidR="00447634" w:rsidRPr="00AA4591" w:rsidRDefault="00447634" w:rsidP="00887EBC">
            <w:pPr>
              <w:pStyle w:val="Contenudetableau"/>
              <w:snapToGrid w:val="0"/>
              <w:rPr>
                <w:lang w:val="fr-BE"/>
              </w:rPr>
            </w:pPr>
          </w:p>
        </w:tc>
      </w:tr>
    </w:tbl>
    <w:p w14:paraId="1A4CA083" w14:textId="77777777" w:rsidR="000A68C5" w:rsidRPr="00AA4591" w:rsidRDefault="000A68C5" w:rsidP="00E1436C">
      <w:pPr>
        <w:pStyle w:val="Answers"/>
        <w:ind w:left="965"/>
        <w:rPr>
          <w:lang w:val="fr-BE"/>
        </w:rPr>
      </w:pPr>
    </w:p>
    <w:p w14:paraId="08B67CF0" w14:textId="77777777" w:rsidR="000A68C5" w:rsidRDefault="000A68C5" w:rsidP="00E1436C">
      <w:pPr>
        <w:pStyle w:val="Answers"/>
        <w:ind w:left="360"/>
        <w:rPr>
          <w:rFonts w:ascii="Webdings" w:eastAsia="Webdings" w:hAnsi="Webdings" w:cs="Webdings"/>
          <w:lang w:val="fr-FR"/>
        </w:rPr>
      </w:pPr>
      <w:r>
        <w:rPr>
          <w:lang w:val="fr-FR"/>
        </w:rPr>
        <w:tab/>
      </w:r>
      <w:r>
        <w:rPr>
          <w:rFonts w:ascii="Webdings" w:eastAsia="Webdings" w:hAnsi="Webdings" w:cs="Webdings"/>
          <w:lang w:val="fr-FR"/>
        </w:rPr>
        <w:t></w:t>
      </w:r>
      <w:r>
        <w:rPr>
          <w:rFonts w:ascii="Webdings" w:eastAsia="Webdings" w:hAnsi="Webdings" w:cs="Webdings"/>
          <w:lang w:val="fr-FR"/>
        </w:rPr>
        <w:t></w:t>
      </w:r>
      <w:r>
        <w:rPr>
          <w:lang w:val="fr-FR"/>
        </w:rPr>
        <w:t>Nouveau</w:t>
      </w:r>
      <w:r>
        <w:rPr>
          <w:rFonts w:eastAsia="Arial"/>
          <w:lang w:val="fr-FR"/>
        </w:rPr>
        <w:t xml:space="preserve"> </w:t>
      </w:r>
      <w:r>
        <w:rPr>
          <w:lang w:val="fr-FR"/>
        </w:rPr>
        <w:t>projet</w:t>
      </w:r>
    </w:p>
    <w:p w14:paraId="5BE3B144" w14:textId="77777777" w:rsidR="000A68C5" w:rsidRDefault="000A68C5" w:rsidP="00E1436C">
      <w:pPr>
        <w:pStyle w:val="Answers"/>
        <w:ind w:left="360"/>
        <w:rPr>
          <w:lang w:val="fr-FR"/>
        </w:rPr>
      </w:pPr>
      <w:r>
        <w:rPr>
          <w:rFonts w:ascii="Webdings" w:eastAsia="Webdings" w:hAnsi="Webdings" w:cs="Webdings"/>
          <w:lang w:val="fr-FR"/>
        </w:rPr>
        <w:tab/>
      </w:r>
      <w:r>
        <w:rPr>
          <w:rFonts w:ascii="Webdings" w:eastAsia="Webdings" w:hAnsi="Webdings" w:cs="Webdings"/>
          <w:lang w:val="fr-FR"/>
        </w:rPr>
        <w:t></w:t>
      </w:r>
      <w:r>
        <w:rPr>
          <w:rFonts w:ascii="Webdings" w:eastAsia="Webdings" w:hAnsi="Webdings" w:cs="Webdings"/>
          <w:lang w:val="fr-FR"/>
        </w:rPr>
        <w:t></w:t>
      </w:r>
      <w:r>
        <w:rPr>
          <w:rFonts w:eastAsia="Arial"/>
          <w:lang w:val="fr-FR"/>
        </w:rPr>
        <w:t xml:space="preserve">Projet faisant suite à un précédent projet </w:t>
      </w:r>
      <w:r>
        <w:rPr>
          <w:lang w:val="fr-FR"/>
        </w:rPr>
        <w:t>(référence</w:t>
      </w:r>
      <w:r>
        <w:rPr>
          <w:rFonts w:eastAsia="Arial"/>
          <w:lang w:val="fr-FR"/>
        </w:rPr>
        <w:t xml:space="preserve"> </w:t>
      </w:r>
      <w:r>
        <w:rPr>
          <w:lang w:val="fr-FR"/>
        </w:rPr>
        <w:t>du</w:t>
      </w:r>
      <w:r>
        <w:rPr>
          <w:rFonts w:eastAsia="Arial"/>
          <w:lang w:val="fr-FR"/>
        </w:rPr>
        <w:t xml:space="preserve"> </w:t>
      </w:r>
      <w:r>
        <w:rPr>
          <w:lang w:val="fr-FR"/>
        </w:rPr>
        <w:t>dossier :</w:t>
      </w:r>
      <w:r>
        <w:rPr>
          <w:rFonts w:eastAsia="Arial"/>
          <w:lang w:val="fr-FR"/>
        </w:rPr>
        <w:t xml:space="preserve"> </w:t>
      </w:r>
      <w:r>
        <w:rPr>
          <w:lang w:val="fr-FR"/>
        </w:rPr>
        <w:t>.........................)</w:t>
      </w:r>
    </w:p>
    <w:p w14:paraId="6FEC9D6E" w14:textId="77777777" w:rsidR="00A60C59" w:rsidRPr="00A60C59" w:rsidRDefault="00A60C59" w:rsidP="002B7A97"/>
    <w:p w14:paraId="1D350226" w14:textId="359C51D3" w:rsidR="000A68C5" w:rsidRDefault="001F68C8" w:rsidP="00105B24">
      <w:pPr>
        <w:pStyle w:val="Titre2"/>
      </w:pPr>
      <w:bookmarkStart w:id="13" w:name="_Toc207176284"/>
      <w:r>
        <w:t>Date de début et durée du projet</w:t>
      </w:r>
      <w:bookmarkEnd w:id="13"/>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B74D0F">
        <w:tc>
          <w:tcPr>
            <w:tcW w:w="9498" w:type="dxa"/>
            <w:tcBorders>
              <w:left w:val="single" w:sz="1" w:space="0" w:color="000000"/>
              <w:bottom w:val="single" w:sz="1" w:space="0" w:color="000000"/>
              <w:right w:val="single" w:sz="1" w:space="0" w:color="000000"/>
            </w:tcBorders>
          </w:tcPr>
          <w:p w14:paraId="1C0F81AF" w14:textId="77777777" w:rsidR="000A68C5" w:rsidRDefault="000A68C5" w:rsidP="00887EBC">
            <w:pPr>
              <w:pStyle w:val="Contenudetableau"/>
              <w:snapToGrid w:val="0"/>
              <w:rPr>
                <w:color w:val="0000FF"/>
                <w:lang w:val="fr-FR"/>
              </w:rPr>
            </w:pPr>
            <w:r>
              <w:rPr>
                <w:color w:val="0000FF"/>
                <w:lang w:val="fr-FR"/>
              </w:rPr>
              <w:t>Préciser ici la durée du pr</w:t>
            </w:r>
            <w:r w:rsidRPr="00386A1A">
              <w:rPr>
                <w:color w:val="0000FF"/>
                <w:lang w:val="fr-FR"/>
              </w:rPr>
              <w:t>oj</w:t>
            </w:r>
            <w:r>
              <w:rPr>
                <w:color w:val="0000FF"/>
                <w:lang w:val="fr-FR"/>
              </w:rPr>
              <w:t xml:space="preserve">et en mentionnant les dates de début et de fin. </w:t>
            </w:r>
          </w:p>
          <w:p w14:paraId="19EEC5DB" w14:textId="77777777" w:rsidR="000A68C5" w:rsidRDefault="000A68C5" w:rsidP="00887EBC">
            <w:pPr>
              <w:pStyle w:val="Contenudetableau"/>
              <w:rPr>
                <w:color w:val="0000FF"/>
                <w:lang w:val="fr-FR"/>
              </w:rPr>
            </w:pPr>
            <w:r>
              <w:rPr>
                <w:color w:val="0000FF"/>
                <w:lang w:val="fr-FR"/>
              </w:rPr>
              <w:t>La date de début du projet doit être postérieure à la date de réception de votre demande par INNOVIRIS. Le projet peut débuter au plus tôt le 1</w:t>
            </w:r>
            <w:r>
              <w:rPr>
                <w:color w:val="0000FF"/>
                <w:vertAlign w:val="superscript"/>
                <w:lang w:val="fr-FR"/>
              </w:rPr>
              <w:t>er</w:t>
            </w:r>
            <w:r>
              <w:rPr>
                <w:color w:val="0000FF"/>
                <w:lang w:val="fr-FR"/>
              </w:rPr>
              <w:t xml:space="preserve"> du mois qui suit la réception du dossier.</w:t>
            </w:r>
          </w:p>
          <w:p w14:paraId="78292DA2" w14:textId="77777777" w:rsidR="000A68C5" w:rsidRDefault="000A68C5" w:rsidP="00887EBC">
            <w:pPr>
              <w:pStyle w:val="Contenudetableau"/>
              <w:rPr>
                <w:color w:val="0000FF"/>
                <w:lang w:val="fr-FR"/>
              </w:rPr>
            </w:pPr>
          </w:p>
          <w:p w14:paraId="5EC8A034" w14:textId="77777777" w:rsidR="000A68C5" w:rsidRDefault="000A68C5" w:rsidP="00887EBC">
            <w:pPr>
              <w:pStyle w:val="Contenudetableau"/>
              <w:rPr>
                <w:i/>
                <w:iCs/>
                <w:color w:val="0000FF"/>
                <w:lang w:val="fr-FR"/>
              </w:rPr>
            </w:pPr>
            <w:r>
              <w:rPr>
                <w:b/>
                <w:bCs/>
                <w:color w:val="0000FF"/>
                <w:lang w:val="fr-FR"/>
              </w:rPr>
              <w:t>Exemples :</w:t>
            </w:r>
          </w:p>
          <w:p w14:paraId="51B6CA93" w14:textId="77777777" w:rsidR="000A68C5" w:rsidRDefault="000A68C5" w:rsidP="00C52840">
            <w:pPr>
              <w:pStyle w:val="Contenudetableau"/>
              <w:numPr>
                <w:ilvl w:val="0"/>
                <w:numId w:val="9"/>
              </w:numPr>
              <w:rPr>
                <w:i/>
                <w:iCs/>
                <w:color w:val="0000FF"/>
                <w:lang w:val="fr-FR"/>
              </w:rPr>
            </w:pPr>
            <w:r>
              <w:rPr>
                <w:i/>
                <w:iCs/>
                <w:color w:val="0000FF"/>
                <w:lang w:val="fr-FR"/>
              </w:rPr>
              <w:t>« Vous introduisez un projet le 28/01, votre projet peut commencer au plus tôt le 1/02. »</w:t>
            </w:r>
          </w:p>
          <w:p w14:paraId="6C864184" w14:textId="77777777" w:rsidR="000A68C5" w:rsidRDefault="000A68C5" w:rsidP="00C52840">
            <w:pPr>
              <w:pStyle w:val="Contenudetableau"/>
              <w:numPr>
                <w:ilvl w:val="0"/>
                <w:numId w:val="9"/>
              </w:numPr>
              <w:rPr>
                <w:color w:val="0000FF"/>
                <w:lang w:val="fr-FR"/>
              </w:rPr>
            </w:pPr>
            <w:r>
              <w:rPr>
                <w:i/>
                <w:iCs/>
                <w:color w:val="0000FF"/>
                <w:lang w:val="fr-FR"/>
              </w:rPr>
              <w:t>« Vous introduisez un projet le 05/07, votre projet peut commencer au plus tôt le 1/08. »</w:t>
            </w:r>
          </w:p>
          <w:p w14:paraId="758C562B" w14:textId="77777777" w:rsidR="000A68C5" w:rsidRDefault="000A68C5" w:rsidP="00887EBC">
            <w:pPr>
              <w:pStyle w:val="Contenudetableau"/>
              <w:rPr>
                <w:color w:val="0000FF"/>
                <w:lang w:val="fr-FR"/>
              </w:rPr>
            </w:pPr>
          </w:p>
          <w:p w14:paraId="23D29B25" w14:textId="77777777" w:rsidR="000A68C5" w:rsidRDefault="000A68C5" w:rsidP="00887EBC">
            <w:pPr>
              <w:pStyle w:val="Contenudetableau"/>
              <w:rPr>
                <w:i/>
                <w:iCs/>
                <w:color w:val="0000FF"/>
                <w:lang w:val="fr-FR"/>
              </w:rPr>
            </w:pPr>
            <w:r>
              <w:rPr>
                <w:color w:val="0000FF"/>
                <w:lang w:val="fr-FR"/>
              </w:rPr>
              <w:t>Seules les dépenses admissibles réalisées endéans la durée annoncée du projet seront prises en compte.</w:t>
            </w:r>
          </w:p>
          <w:p w14:paraId="6196A717" w14:textId="1451C485" w:rsidR="00C25D69" w:rsidRPr="00610BEA" w:rsidRDefault="00C25D69" w:rsidP="00610BEA">
            <w:pPr>
              <w:pStyle w:val="Contenudetableau"/>
              <w:rPr>
                <w:rFonts w:cs="Arial"/>
                <w:b/>
                <w:bCs/>
                <w:color w:val="0000FF"/>
                <w:lang w:val="fr-FR"/>
              </w:rPr>
            </w:pPr>
          </w:p>
        </w:tc>
      </w:tr>
    </w:tbl>
    <w:p w14:paraId="3E049A7D" w14:textId="684C3829" w:rsidR="000A68C5" w:rsidRDefault="000A68C5" w:rsidP="00E1436C">
      <w:pPr>
        <w:ind w:left="360"/>
      </w:pPr>
    </w:p>
    <w:p w14:paraId="4F137AD9" w14:textId="0A144DA8" w:rsidR="000A68C5" w:rsidRDefault="000A68C5" w:rsidP="00E1436C">
      <w:pPr>
        <w:ind w:left="1068"/>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47F3EB6A" w14:textId="77777777" w:rsidR="000A68C5" w:rsidRPr="000A68C5" w:rsidRDefault="000A68C5" w:rsidP="00E1436C">
      <w:pPr>
        <w:ind w:left="1068"/>
      </w:pPr>
    </w:p>
    <w:p w14:paraId="2206F7D3" w14:textId="1E4965B5" w:rsidR="000A68C5" w:rsidRDefault="001F68C8" w:rsidP="00922EC9">
      <w:pPr>
        <w:pStyle w:val="Titre2"/>
      </w:pPr>
      <w:bookmarkStart w:id="14" w:name="_Toc207176285"/>
      <w:r>
        <w:t>Montant de l’aide</w:t>
      </w:r>
      <w:bookmarkEnd w:id="14"/>
    </w:p>
    <w:p w14:paraId="17A48A07" w14:textId="77777777" w:rsidR="000A68C5" w:rsidRPr="000A68C5" w:rsidRDefault="000A68C5" w:rsidP="00E1436C">
      <w:pPr>
        <w:widowControl w:val="0"/>
        <w:suppressAutoHyphens/>
        <w:spacing w:after="0" w:line="240" w:lineRule="auto"/>
        <w:ind w:left="360"/>
        <w:jc w:val="both"/>
        <w:rPr>
          <w:rFonts w:eastAsia="SimSun" w:cs="Mangal"/>
          <w:b/>
          <w:kern w:val="1"/>
          <w:szCs w:val="24"/>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0A68C5" w14:paraId="7B9894B9"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1E4FEF35" w14:textId="77777777" w:rsidR="000A68C5" w:rsidRPr="000A68C5" w:rsidRDefault="000A68C5" w:rsidP="000A68C5">
            <w:pPr>
              <w:widowControl w:val="0"/>
              <w:suppressLineNumbers/>
              <w:suppressAutoHyphens/>
              <w:snapToGrid w:val="0"/>
              <w:spacing w:after="0" w:line="240" w:lineRule="auto"/>
              <w:jc w:val="both"/>
              <w:rPr>
                <w:rFonts w:eastAsia="SimSun" w:cs="Mangal"/>
                <w:kern w:val="1"/>
                <w:szCs w:val="24"/>
                <w:lang w:val="en-US" w:eastAsia="zh-CN" w:bidi="hi-IN"/>
              </w:rPr>
            </w:pPr>
            <w:r w:rsidRPr="000A68C5">
              <w:rPr>
                <w:rFonts w:eastAsia="SimSun" w:cs="Mangal"/>
                <w:b/>
                <w:bCs/>
                <w:color w:val="0000FF"/>
                <w:kern w:val="1"/>
                <w:szCs w:val="24"/>
                <w:lang w:val="fr-FR" w:eastAsia="zh-CN" w:bidi="hi-IN"/>
              </w:rPr>
              <w:t>Notice explicative à effacer</w:t>
            </w:r>
          </w:p>
        </w:tc>
      </w:tr>
      <w:tr w:rsidR="000A68C5" w:rsidRPr="000A68C5" w14:paraId="7519F4E4" w14:textId="77777777" w:rsidTr="00B74D0F">
        <w:tc>
          <w:tcPr>
            <w:tcW w:w="9498" w:type="dxa"/>
            <w:tcBorders>
              <w:left w:val="single" w:sz="1" w:space="0" w:color="000000"/>
              <w:bottom w:val="single" w:sz="1" w:space="0" w:color="000000"/>
              <w:right w:val="single" w:sz="1" w:space="0" w:color="000000"/>
            </w:tcBorders>
          </w:tcPr>
          <w:p w14:paraId="278E808F" w14:textId="77777777" w:rsidR="000A68C5" w:rsidRPr="000A68C5" w:rsidRDefault="000A68C5" w:rsidP="000A68C5">
            <w:pPr>
              <w:widowControl w:val="0"/>
              <w:suppressLineNumbers/>
              <w:suppressAutoHyphens/>
              <w:snapToGrid w:val="0"/>
              <w:spacing w:after="0" w:line="240" w:lineRule="auto"/>
              <w:jc w:val="both"/>
              <w:rPr>
                <w:rFonts w:eastAsia="SimSun" w:cs="Mangal"/>
                <w:color w:val="0000FF"/>
                <w:kern w:val="1"/>
                <w:szCs w:val="24"/>
                <w:lang w:val="fr-FR" w:eastAsia="zh-CN" w:bidi="hi-IN"/>
              </w:rPr>
            </w:pPr>
          </w:p>
          <w:p w14:paraId="20E6B176" w14:textId="77777777" w:rsidR="000A68C5" w:rsidRPr="000A68C5" w:rsidRDefault="000A68C5" w:rsidP="000A68C5">
            <w:pPr>
              <w:widowControl w:val="0"/>
              <w:suppressLineNumbers/>
              <w:suppressAutoHyphens/>
              <w:spacing w:after="0" w:line="240" w:lineRule="auto"/>
              <w:jc w:val="both"/>
              <w:rPr>
                <w:rFonts w:eastAsia="Arial" w:cs="Arial"/>
                <w:color w:val="0000FF"/>
                <w:kern w:val="1"/>
                <w:szCs w:val="20"/>
                <w:lang w:val="fr-FR" w:eastAsia="zh-CN" w:bidi="hi-IN"/>
              </w:rPr>
            </w:pPr>
            <w:r w:rsidRPr="000A68C5">
              <w:rPr>
                <w:rFonts w:eastAsia="SimSun" w:cs="Mangal"/>
                <w:color w:val="0000FF"/>
                <w:kern w:val="1"/>
                <w:szCs w:val="24"/>
                <w:lang w:val="fr-FR" w:eastAsia="zh-CN" w:bidi="hi-IN"/>
              </w:rPr>
              <w:t>Préciser le taux d’intervention de la Région exprimé en pourcentage du budget total du projet. Ce taux dépend de critères prédéfinis tels que la taille de l’entreprise, la nature du projet, la forme du soutien, l’existence éventuelle d’une collaboration avec une entreprise nationale, européenne ou un organisme de recherche.</w:t>
            </w:r>
          </w:p>
          <w:p w14:paraId="4D32C898" w14:textId="77777777" w:rsidR="000A68C5" w:rsidRPr="000A68C5" w:rsidRDefault="000A68C5" w:rsidP="000A68C5">
            <w:pPr>
              <w:widowControl w:val="0"/>
              <w:suppressLineNumbers/>
              <w:suppressAutoHyphens/>
              <w:spacing w:after="0" w:line="240" w:lineRule="auto"/>
              <w:jc w:val="both"/>
              <w:rPr>
                <w:rFonts w:eastAsia="Arial" w:cs="Arial"/>
                <w:color w:val="0000FF"/>
                <w:kern w:val="1"/>
                <w:szCs w:val="20"/>
                <w:lang w:val="fr-FR" w:eastAsia="zh-CN" w:bidi="hi-IN"/>
              </w:rPr>
            </w:pPr>
          </w:p>
          <w:p w14:paraId="3046490F"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r w:rsidRPr="000A68C5">
              <w:rPr>
                <w:rFonts w:eastAsia="SimSun" w:cs="Mangal"/>
                <w:b/>
                <w:bCs/>
                <w:color w:val="0000FF"/>
                <w:kern w:val="1"/>
                <w:szCs w:val="24"/>
                <w:lang w:val="fr-FR" w:eastAsia="zh-CN" w:bidi="hi-IN"/>
              </w:rPr>
              <w:t>Recherche industrielle</w:t>
            </w:r>
          </w:p>
          <w:p w14:paraId="136D9620"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tbl>
            <w:tblPr>
              <w:tblStyle w:val="Grilledutableau2"/>
              <w:tblW w:w="115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92"/>
              <w:gridCol w:w="5071"/>
              <w:gridCol w:w="2756"/>
            </w:tblGrid>
            <w:tr w:rsidR="000A68C5" w:rsidRPr="000A68C5" w14:paraId="627AFCF1" w14:textId="77777777" w:rsidTr="000A2C5C">
              <w:trPr>
                <w:gridAfter w:val="1"/>
                <w:wAfter w:w="2756" w:type="dxa"/>
                <w:trHeight w:val="168"/>
              </w:trPr>
              <w:tc>
                <w:tcPr>
                  <w:tcW w:w="3692" w:type="dxa"/>
                </w:tcPr>
                <w:p w14:paraId="6E24FCA6"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szCs w:val="16"/>
                      <w:lang w:val="fr-FR"/>
                    </w:rPr>
                    <w:t>Taille de l’entreprise</w:t>
                  </w:r>
                </w:p>
              </w:tc>
              <w:tc>
                <w:tcPr>
                  <w:tcW w:w="5071" w:type="dxa"/>
                </w:tcPr>
                <w:p w14:paraId="1BFD60E5"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szCs w:val="16"/>
                      <w:lang w:val="fr-FR"/>
                    </w:rPr>
                    <w:t>Taux d’intervention subside projet individuel</w:t>
                  </w:r>
                </w:p>
              </w:tc>
            </w:tr>
            <w:tr w:rsidR="000A68C5" w:rsidRPr="000A68C5" w14:paraId="6EBFCCA2" w14:textId="77777777" w:rsidTr="000A2C5C">
              <w:trPr>
                <w:trHeight w:val="63"/>
              </w:trPr>
              <w:tc>
                <w:tcPr>
                  <w:tcW w:w="3692" w:type="dxa"/>
                </w:tcPr>
                <w:p w14:paraId="23469BE5"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szCs w:val="16"/>
                      <w:lang w:val="fr-FR"/>
                    </w:rPr>
                    <w:t>(T)</w:t>
                  </w:r>
                  <w:r w:rsidRPr="000A68C5">
                    <w:rPr>
                      <w:rFonts w:ascii="Arial" w:hAnsi="Arial" w:cs="Arial"/>
                      <w:b/>
                      <w:color w:val="0000FF"/>
                      <w:kern w:val="1"/>
                      <w:sz w:val="16"/>
                      <w:lang w:val="fr-FR"/>
                    </w:rPr>
                    <w:t>PE</w:t>
                  </w:r>
                </w:p>
              </w:tc>
              <w:tc>
                <w:tcPr>
                  <w:tcW w:w="7827" w:type="dxa"/>
                  <w:gridSpan w:val="2"/>
                </w:tcPr>
                <w:p w14:paraId="66D75AB5" w14:textId="77777777" w:rsidR="000A68C5" w:rsidRPr="000A68C5" w:rsidRDefault="000A68C5" w:rsidP="000A68C5">
                  <w:pPr>
                    <w:rPr>
                      <w:rFonts w:ascii="Arial" w:hAnsi="Arial" w:cs="Arial"/>
                      <w:color w:val="0000FF"/>
                      <w:kern w:val="1"/>
                      <w:sz w:val="16"/>
                      <w:lang w:val="fr-FR"/>
                    </w:rPr>
                  </w:pPr>
                  <w:r w:rsidRPr="000A68C5">
                    <w:rPr>
                      <w:rFonts w:ascii="Arial" w:hAnsi="Arial" w:cs="Arial"/>
                      <w:color w:val="0000FF"/>
                      <w:kern w:val="1"/>
                      <w:sz w:val="16"/>
                      <w:lang w:val="fr-FR"/>
                    </w:rPr>
                    <w:t>70%</w:t>
                  </w:r>
                </w:p>
              </w:tc>
            </w:tr>
            <w:tr w:rsidR="000A68C5" w:rsidRPr="000A68C5" w14:paraId="7ABB5EDB" w14:textId="77777777" w:rsidTr="000A2C5C">
              <w:trPr>
                <w:trHeight w:val="63"/>
              </w:trPr>
              <w:tc>
                <w:tcPr>
                  <w:tcW w:w="3692" w:type="dxa"/>
                </w:tcPr>
                <w:p w14:paraId="4F1A5EDB"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lang w:val="fr-FR"/>
                    </w:rPr>
                    <w:t>ME</w:t>
                  </w:r>
                </w:p>
              </w:tc>
              <w:tc>
                <w:tcPr>
                  <w:tcW w:w="7827" w:type="dxa"/>
                  <w:gridSpan w:val="2"/>
                </w:tcPr>
                <w:p w14:paraId="41B5E913" w14:textId="77777777" w:rsidR="000A68C5" w:rsidRPr="000A68C5" w:rsidRDefault="000A68C5" w:rsidP="000A68C5">
                  <w:pPr>
                    <w:rPr>
                      <w:rFonts w:ascii="Arial" w:hAnsi="Arial" w:cs="Arial"/>
                      <w:color w:val="0000FF"/>
                      <w:kern w:val="1"/>
                      <w:sz w:val="16"/>
                      <w:lang w:val="fr-FR"/>
                    </w:rPr>
                  </w:pPr>
                  <w:r w:rsidRPr="000A68C5">
                    <w:rPr>
                      <w:rFonts w:ascii="Arial" w:hAnsi="Arial" w:cs="Arial"/>
                      <w:color w:val="0000FF"/>
                      <w:kern w:val="1"/>
                      <w:sz w:val="16"/>
                      <w:lang w:val="fr-FR"/>
                    </w:rPr>
                    <w:t>60%</w:t>
                  </w:r>
                </w:p>
              </w:tc>
            </w:tr>
            <w:tr w:rsidR="000A68C5" w:rsidRPr="000A68C5" w14:paraId="0B510573" w14:textId="77777777" w:rsidTr="000A2C5C">
              <w:trPr>
                <w:trHeight w:val="63"/>
              </w:trPr>
              <w:tc>
                <w:tcPr>
                  <w:tcW w:w="3692" w:type="dxa"/>
                </w:tcPr>
                <w:p w14:paraId="0132F96A"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lang w:val="fr-FR"/>
                    </w:rPr>
                    <w:t>GE</w:t>
                  </w:r>
                </w:p>
              </w:tc>
              <w:tc>
                <w:tcPr>
                  <w:tcW w:w="7827" w:type="dxa"/>
                  <w:gridSpan w:val="2"/>
                </w:tcPr>
                <w:p w14:paraId="1B9702BE" w14:textId="77777777" w:rsidR="000A68C5" w:rsidRPr="000A68C5" w:rsidRDefault="000A68C5" w:rsidP="000A68C5">
                  <w:pPr>
                    <w:rPr>
                      <w:rFonts w:ascii="Arial" w:hAnsi="Arial" w:cs="Arial"/>
                      <w:color w:val="0000FF"/>
                      <w:kern w:val="1"/>
                      <w:sz w:val="16"/>
                      <w:lang w:val="fr-FR"/>
                    </w:rPr>
                  </w:pPr>
                  <w:r w:rsidRPr="000A68C5">
                    <w:rPr>
                      <w:rFonts w:ascii="Arial" w:hAnsi="Arial" w:cs="Arial"/>
                      <w:color w:val="0000FF"/>
                      <w:kern w:val="1"/>
                      <w:sz w:val="16"/>
                      <w:lang w:val="fr-FR"/>
                    </w:rPr>
                    <w:t>50%</w:t>
                  </w:r>
                </w:p>
              </w:tc>
            </w:tr>
          </w:tbl>
          <w:p w14:paraId="3E4AC443" w14:textId="77777777" w:rsidR="000A68C5" w:rsidRPr="000A68C5" w:rsidRDefault="000A68C5" w:rsidP="000A68C5">
            <w:pPr>
              <w:widowControl w:val="0"/>
              <w:suppressLineNumbers/>
              <w:suppressAutoHyphens/>
              <w:spacing w:after="0" w:line="240" w:lineRule="auto"/>
              <w:jc w:val="both"/>
              <w:rPr>
                <w:rFonts w:eastAsia="SimSun" w:cs="Mangal"/>
                <w:b/>
                <w:color w:val="0000FF"/>
                <w:kern w:val="1"/>
                <w:szCs w:val="24"/>
                <w:lang w:val="fr-FR" w:eastAsia="zh-CN" w:bidi="hi-IN"/>
              </w:rPr>
            </w:pPr>
          </w:p>
          <w:p w14:paraId="5558185D" w14:textId="77777777" w:rsidR="000A68C5" w:rsidRPr="000A68C5" w:rsidRDefault="000A68C5" w:rsidP="000A68C5">
            <w:pPr>
              <w:widowControl w:val="0"/>
              <w:suppressAutoHyphens/>
              <w:spacing w:after="0" w:line="240" w:lineRule="auto"/>
              <w:jc w:val="both"/>
              <w:rPr>
                <w:rFonts w:eastAsia="SimSun" w:cs="Mangal"/>
                <w:color w:val="0000FF"/>
                <w:kern w:val="1"/>
                <w:szCs w:val="24"/>
                <w:lang w:eastAsia="zh-CN" w:bidi="hi-IN"/>
              </w:rPr>
            </w:pPr>
            <w:r w:rsidRPr="000A68C5">
              <w:rPr>
                <w:rFonts w:eastAsia="SimSun" w:cs="Mangal"/>
                <w:color w:val="0000FF"/>
                <w:kern w:val="1"/>
                <w:szCs w:val="24"/>
                <w:lang w:eastAsia="zh-CN" w:bidi="hi-IN"/>
              </w:rPr>
              <w:t>Ces taux peuvent être majorés de 15% en cas de collaboration effective, avec un taux d’intervention de maximum 80%.</w:t>
            </w:r>
          </w:p>
          <w:p w14:paraId="2FAB9E06" w14:textId="77777777" w:rsidR="000A68C5" w:rsidRPr="000A68C5" w:rsidRDefault="000A68C5" w:rsidP="000A68C5">
            <w:pPr>
              <w:widowControl w:val="0"/>
              <w:suppressLineNumbers/>
              <w:suppressAutoHyphens/>
              <w:spacing w:after="0" w:line="240" w:lineRule="auto"/>
              <w:jc w:val="both"/>
              <w:rPr>
                <w:rFonts w:eastAsia="SimSun" w:cs="Mangal"/>
                <w:b/>
                <w:color w:val="0000FF"/>
                <w:kern w:val="1"/>
                <w:szCs w:val="24"/>
                <w:lang w:val="fr-FR" w:eastAsia="zh-CN" w:bidi="hi-IN"/>
              </w:rPr>
            </w:pPr>
          </w:p>
          <w:p w14:paraId="65DA17C8"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r w:rsidRPr="000A68C5">
              <w:rPr>
                <w:rFonts w:eastAsia="SimSun" w:cs="Mangal"/>
                <w:b/>
                <w:color w:val="0000FF"/>
                <w:kern w:val="1"/>
                <w:szCs w:val="24"/>
                <w:lang w:val="fr-FR" w:eastAsia="zh-CN" w:bidi="hi-IN"/>
              </w:rPr>
              <w:t>Développement expérimental</w:t>
            </w:r>
          </w:p>
          <w:p w14:paraId="7ACF380F"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tbl>
            <w:tblPr>
              <w:tblStyle w:val="Grilledutableau2"/>
              <w:tblW w:w="0" w:type="auto"/>
              <w:tblLayout w:type="fixed"/>
              <w:tblLook w:val="04A0" w:firstRow="1" w:lastRow="0" w:firstColumn="1" w:lastColumn="0" w:noHBand="0" w:noVBand="1"/>
            </w:tblPr>
            <w:tblGrid>
              <w:gridCol w:w="2240"/>
              <w:gridCol w:w="3119"/>
              <w:gridCol w:w="3703"/>
            </w:tblGrid>
            <w:tr w:rsidR="000A68C5" w:rsidRPr="000A68C5" w14:paraId="2B06752C" w14:textId="77777777" w:rsidTr="00887EBC">
              <w:tc>
                <w:tcPr>
                  <w:tcW w:w="2240" w:type="dxa"/>
                </w:tcPr>
                <w:p w14:paraId="7AA68092"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Taille de l’entreprise</w:t>
                  </w:r>
                </w:p>
              </w:tc>
              <w:tc>
                <w:tcPr>
                  <w:tcW w:w="3119" w:type="dxa"/>
                </w:tcPr>
                <w:p w14:paraId="609F5B3F"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Taux d’intervention subside</w:t>
                  </w:r>
                </w:p>
              </w:tc>
              <w:tc>
                <w:tcPr>
                  <w:tcW w:w="3703" w:type="dxa"/>
                </w:tcPr>
                <w:p w14:paraId="5C7C639D"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Taux d’intervention avance récupérable</w:t>
                  </w:r>
                </w:p>
              </w:tc>
            </w:tr>
            <w:tr w:rsidR="000A68C5" w:rsidRPr="000A68C5" w14:paraId="59861DD9" w14:textId="77777777" w:rsidTr="00887EBC">
              <w:tc>
                <w:tcPr>
                  <w:tcW w:w="2240" w:type="dxa"/>
                </w:tcPr>
                <w:p w14:paraId="31C9EB7B"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(T)PE</w:t>
                  </w:r>
                </w:p>
              </w:tc>
              <w:tc>
                <w:tcPr>
                  <w:tcW w:w="3119" w:type="dxa"/>
                </w:tcPr>
                <w:p w14:paraId="2A5BA700"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45%</w:t>
                  </w:r>
                </w:p>
              </w:tc>
              <w:tc>
                <w:tcPr>
                  <w:tcW w:w="3703" w:type="dxa"/>
                </w:tcPr>
                <w:p w14:paraId="19227242"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55%</w:t>
                  </w:r>
                </w:p>
              </w:tc>
            </w:tr>
            <w:tr w:rsidR="000A68C5" w:rsidRPr="000A68C5" w14:paraId="39F00340" w14:textId="77777777" w:rsidTr="00887EBC">
              <w:tc>
                <w:tcPr>
                  <w:tcW w:w="2240" w:type="dxa"/>
                </w:tcPr>
                <w:p w14:paraId="0933FFCD"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ME</w:t>
                  </w:r>
                </w:p>
              </w:tc>
              <w:tc>
                <w:tcPr>
                  <w:tcW w:w="3119" w:type="dxa"/>
                </w:tcPr>
                <w:p w14:paraId="2AE91984"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35%</w:t>
                  </w:r>
                </w:p>
              </w:tc>
              <w:tc>
                <w:tcPr>
                  <w:tcW w:w="3703" w:type="dxa"/>
                </w:tcPr>
                <w:p w14:paraId="4B849FB7"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45%</w:t>
                  </w:r>
                </w:p>
              </w:tc>
            </w:tr>
            <w:tr w:rsidR="000A68C5" w:rsidRPr="000A68C5" w14:paraId="6B67C3C1" w14:textId="77777777" w:rsidTr="00887EBC">
              <w:tc>
                <w:tcPr>
                  <w:tcW w:w="2240" w:type="dxa"/>
                </w:tcPr>
                <w:p w14:paraId="47B98AF0"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GE</w:t>
                  </w:r>
                </w:p>
              </w:tc>
              <w:tc>
                <w:tcPr>
                  <w:tcW w:w="3119" w:type="dxa"/>
                </w:tcPr>
                <w:p w14:paraId="3413E71D"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25%</w:t>
                  </w:r>
                </w:p>
              </w:tc>
              <w:tc>
                <w:tcPr>
                  <w:tcW w:w="3703" w:type="dxa"/>
                </w:tcPr>
                <w:p w14:paraId="7A9619C6"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35%</w:t>
                  </w:r>
                </w:p>
              </w:tc>
            </w:tr>
          </w:tbl>
          <w:p w14:paraId="06CDA2A7" w14:textId="77777777" w:rsidR="000A68C5" w:rsidRPr="000A68C5" w:rsidRDefault="000A68C5" w:rsidP="000A68C5">
            <w:pPr>
              <w:widowControl w:val="0"/>
              <w:suppressAutoHyphens/>
              <w:spacing w:after="0" w:line="240" w:lineRule="auto"/>
              <w:jc w:val="both"/>
              <w:rPr>
                <w:rFonts w:eastAsia="SimSun" w:cs="Mangal"/>
                <w:kern w:val="1"/>
                <w:szCs w:val="24"/>
                <w:lang w:eastAsia="zh-CN" w:bidi="hi-IN"/>
              </w:rPr>
            </w:pPr>
          </w:p>
          <w:p w14:paraId="19E58490" w14:textId="77777777" w:rsidR="000A68C5" w:rsidRPr="000A68C5" w:rsidRDefault="000A68C5" w:rsidP="000A68C5">
            <w:pPr>
              <w:widowControl w:val="0"/>
              <w:suppressAutoHyphens/>
              <w:spacing w:after="0" w:line="240" w:lineRule="auto"/>
              <w:jc w:val="both"/>
              <w:rPr>
                <w:rFonts w:eastAsia="SimSun" w:cs="Mangal"/>
                <w:color w:val="0000FF"/>
                <w:kern w:val="1"/>
                <w:szCs w:val="24"/>
                <w:lang w:eastAsia="zh-CN" w:bidi="hi-IN"/>
              </w:rPr>
            </w:pPr>
            <w:r w:rsidRPr="000A68C5">
              <w:rPr>
                <w:rFonts w:eastAsia="SimSun" w:cs="Mangal"/>
                <w:color w:val="0000FF"/>
                <w:kern w:val="1"/>
                <w:szCs w:val="24"/>
                <w:lang w:eastAsia="zh-CN" w:bidi="hi-IN"/>
              </w:rPr>
              <w:t>Les taux d’intervention peuvent être majorés de 15% en cas de collaboration effective.</w:t>
            </w:r>
          </w:p>
          <w:p w14:paraId="151B3C04" w14:textId="77777777" w:rsidR="000A68C5" w:rsidRPr="000A68C5" w:rsidRDefault="000A68C5" w:rsidP="000A68C5">
            <w:pPr>
              <w:widowControl w:val="0"/>
              <w:suppressLineNumbers/>
              <w:suppressAutoHyphens/>
              <w:spacing w:after="0" w:line="240" w:lineRule="auto"/>
              <w:jc w:val="both"/>
              <w:rPr>
                <w:rFonts w:eastAsia="SimSun" w:cs="Mangal"/>
                <w:color w:val="0000FF"/>
                <w:kern w:val="1"/>
                <w:szCs w:val="24"/>
                <w:lang w:eastAsia="zh-CN" w:bidi="hi-IN"/>
              </w:rPr>
            </w:pPr>
          </w:p>
          <w:p w14:paraId="50DA25AA" w14:textId="77777777" w:rsidR="000A68C5" w:rsidRPr="00360DCC"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r w:rsidRPr="00360DCC">
              <w:rPr>
                <w:rFonts w:eastAsia="SimSun" w:cs="Mangal"/>
                <w:b/>
                <w:color w:val="0000FF"/>
                <w:kern w:val="1"/>
                <w:szCs w:val="24"/>
                <w:lang w:eastAsia="zh-CN" w:bidi="hi-IN"/>
              </w:rPr>
              <w:t xml:space="preserve">Innovation de procédé </w:t>
            </w:r>
            <w:r w:rsidRPr="00360DCC">
              <w:rPr>
                <w:rFonts w:eastAsia="SimSun" w:cs="Mangal"/>
                <w:b/>
                <w:bCs/>
                <w:color w:val="0000FF"/>
                <w:kern w:val="1"/>
                <w:szCs w:val="24"/>
                <w:lang w:eastAsia="zh-CN" w:bidi="hi-IN"/>
              </w:rPr>
              <w:t>ou organisationnelle</w:t>
            </w:r>
          </w:p>
          <w:p w14:paraId="5BE3DE25" w14:textId="77777777" w:rsidR="000A68C5" w:rsidRPr="00360DCC"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p>
          <w:tbl>
            <w:tblPr>
              <w:tblStyle w:val="Grilledutableau2"/>
              <w:tblW w:w="0" w:type="auto"/>
              <w:tblLayout w:type="fixed"/>
              <w:tblLook w:val="04A0" w:firstRow="1" w:lastRow="0" w:firstColumn="1" w:lastColumn="0" w:noHBand="0" w:noVBand="1"/>
            </w:tblPr>
            <w:tblGrid>
              <w:gridCol w:w="4508"/>
              <w:gridCol w:w="4536"/>
            </w:tblGrid>
            <w:tr w:rsidR="000A68C5" w:rsidRPr="00360DCC" w14:paraId="2DF96FBC" w14:textId="77777777" w:rsidTr="00887EBC">
              <w:tc>
                <w:tcPr>
                  <w:tcW w:w="4508" w:type="dxa"/>
                </w:tcPr>
                <w:p w14:paraId="4FCE2727"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Taille de l’entreprise</w:t>
                  </w:r>
                </w:p>
              </w:tc>
              <w:tc>
                <w:tcPr>
                  <w:tcW w:w="4536" w:type="dxa"/>
                </w:tcPr>
                <w:p w14:paraId="32C0EAB8"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Taux d’intervention subside</w:t>
                  </w:r>
                </w:p>
              </w:tc>
            </w:tr>
            <w:tr w:rsidR="000A68C5" w:rsidRPr="00360DCC" w14:paraId="36EE7FDC" w14:textId="77777777" w:rsidTr="00887EBC">
              <w:tc>
                <w:tcPr>
                  <w:tcW w:w="4508" w:type="dxa"/>
                </w:tcPr>
                <w:p w14:paraId="55403F6F"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(T)PE</w:t>
                  </w:r>
                </w:p>
              </w:tc>
              <w:tc>
                <w:tcPr>
                  <w:tcW w:w="4536" w:type="dxa"/>
                </w:tcPr>
                <w:p w14:paraId="1CCE71BF" w14:textId="77777777" w:rsidR="000A68C5" w:rsidRPr="00360DCC" w:rsidRDefault="000A68C5" w:rsidP="000A68C5">
                  <w:pPr>
                    <w:widowControl w:val="0"/>
                    <w:suppressAutoHyphens/>
                    <w:jc w:val="both"/>
                    <w:rPr>
                      <w:rFonts w:ascii="Arial" w:hAnsi="Arial" w:cs="Arial"/>
                      <w:color w:val="0000FF"/>
                      <w:kern w:val="1"/>
                      <w:sz w:val="16"/>
                      <w:szCs w:val="16"/>
                    </w:rPr>
                  </w:pPr>
                  <w:r w:rsidRPr="00360DCC">
                    <w:rPr>
                      <w:rFonts w:ascii="Arial" w:hAnsi="Arial" w:cs="Arial"/>
                      <w:color w:val="0000FF"/>
                      <w:kern w:val="1"/>
                      <w:sz w:val="16"/>
                      <w:szCs w:val="16"/>
                    </w:rPr>
                    <w:t>50%</w:t>
                  </w:r>
                </w:p>
              </w:tc>
            </w:tr>
            <w:tr w:rsidR="000A68C5" w:rsidRPr="00360DCC" w14:paraId="032A8980" w14:textId="77777777" w:rsidTr="00887EBC">
              <w:tc>
                <w:tcPr>
                  <w:tcW w:w="4508" w:type="dxa"/>
                </w:tcPr>
                <w:p w14:paraId="76ABDBBB"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ME</w:t>
                  </w:r>
                </w:p>
              </w:tc>
              <w:tc>
                <w:tcPr>
                  <w:tcW w:w="4536" w:type="dxa"/>
                </w:tcPr>
                <w:p w14:paraId="3A1999B5" w14:textId="77777777" w:rsidR="000A68C5" w:rsidRPr="00360DCC" w:rsidRDefault="000A68C5" w:rsidP="000A68C5">
                  <w:pPr>
                    <w:widowControl w:val="0"/>
                    <w:suppressAutoHyphens/>
                    <w:jc w:val="both"/>
                    <w:rPr>
                      <w:rFonts w:ascii="Arial" w:hAnsi="Arial" w:cs="Arial"/>
                      <w:color w:val="0000FF"/>
                      <w:kern w:val="1"/>
                      <w:sz w:val="16"/>
                      <w:szCs w:val="16"/>
                    </w:rPr>
                  </w:pPr>
                  <w:r w:rsidRPr="00360DCC">
                    <w:rPr>
                      <w:rFonts w:ascii="Arial" w:hAnsi="Arial" w:cs="Arial"/>
                      <w:color w:val="0000FF"/>
                      <w:kern w:val="1"/>
                      <w:sz w:val="16"/>
                      <w:szCs w:val="16"/>
                    </w:rPr>
                    <w:t>50%</w:t>
                  </w:r>
                </w:p>
              </w:tc>
            </w:tr>
            <w:tr w:rsidR="000A68C5" w:rsidRPr="00360DCC" w14:paraId="6C6B8DC8" w14:textId="77777777" w:rsidTr="00887EBC">
              <w:tc>
                <w:tcPr>
                  <w:tcW w:w="4508" w:type="dxa"/>
                </w:tcPr>
                <w:p w14:paraId="11E9B7B0"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GE (en collaboration effective avec une PME)</w:t>
                  </w:r>
                </w:p>
              </w:tc>
              <w:tc>
                <w:tcPr>
                  <w:tcW w:w="4536" w:type="dxa"/>
                </w:tcPr>
                <w:p w14:paraId="4E3899A7" w14:textId="77777777" w:rsidR="000A68C5" w:rsidRPr="00360DCC" w:rsidRDefault="000A68C5" w:rsidP="000A68C5">
                  <w:pPr>
                    <w:widowControl w:val="0"/>
                    <w:suppressAutoHyphens/>
                    <w:jc w:val="both"/>
                    <w:rPr>
                      <w:rFonts w:ascii="Arial" w:hAnsi="Arial" w:cs="Arial"/>
                      <w:color w:val="0000FF"/>
                      <w:kern w:val="1"/>
                      <w:sz w:val="16"/>
                      <w:szCs w:val="16"/>
                    </w:rPr>
                  </w:pPr>
                  <w:r w:rsidRPr="00360DCC">
                    <w:rPr>
                      <w:rFonts w:ascii="Arial" w:hAnsi="Arial" w:cs="Arial"/>
                      <w:color w:val="0000FF"/>
                      <w:kern w:val="1"/>
                      <w:sz w:val="16"/>
                      <w:szCs w:val="16"/>
                    </w:rPr>
                    <w:t>15%</w:t>
                  </w:r>
                </w:p>
              </w:tc>
            </w:tr>
          </w:tbl>
          <w:p w14:paraId="752B23FE" w14:textId="741C2D43" w:rsidR="000A68C5" w:rsidRPr="00360DCC" w:rsidRDefault="000A68C5" w:rsidP="000A68C5">
            <w:pPr>
              <w:widowControl w:val="0"/>
              <w:suppressLineNumbers/>
              <w:suppressAutoHyphens/>
              <w:spacing w:after="0" w:line="240" w:lineRule="auto"/>
              <w:jc w:val="both"/>
              <w:rPr>
                <w:rFonts w:eastAsia="SimSun" w:cs="Mangal"/>
                <w:b/>
                <w:color w:val="0000FF"/>
                <w:kern w:val="1"/>
                <w:szCs w:val="24"/>
                <w:lang w:eastAsia="zh-CN" w:bidi="hi-IN"/>
              </w:rPr>
            </w:pPr>
          </w:p>
          <w:p w14:paraId="06D558A8" w14:textId="7F1ABDD4" w:rsidR="000A68C5" w:rsidRPr="000A68C5" w:rsidRDefault="000A68C5" w:rsidP="000A68C5">
            <w:pPr>
              <w:widowControl w:val="0"/>
              <w:suppressLineNumbers/>
              <w:suppressAutoHyphens/>
              <w:spacing w:after="0" w:line="240" w:lineRule="auto"/>
              <w:jc w:val="both"/>
              <w:rPr>
                <w:rFonts w:eastAsia="SimSun" w:cs="Mangal"/>
                <w:b/>
                <w:bCs/>
                <w:kern w:val="1"/>
                <w:szCs w:val="24"/>
                <w:lang w:eastAsia="zh-CN" w:bidi="hi-IN"/>
              </w:rPr>
            </w:pPr>
            <w:r w:rsidRPr="000A68C5">
              <w:rPr>
                <w:rFonts w:eastAsia="SimSun" w:cs="Mangal"/>
                <w:b/>
                <w:bCs/>
                <w:color w:val="0000FF"/>
                <w:kern w:val="1"/>
                <w:szCs w:val="24"/>
                <w:lang w:val="fr-FR" w:eastAsia="zh-CN" w:bidi="hi-IN"/>
              </w:rPr>
              <w:t xml:space="preserve">Plus d'informations sur </w:t>
            </w:r>
            <w:hyperlink r:id="rId12" w:history="1">
              <w:r w:rsidRPr="000A68C5">
                <w:rPr>
                  <w:rStyle w:val="Lienhypertexte"/>
                  <w:rFonts w:eastAsia="SimSun" w:cs="Mangal"/>
                  <w:b/>
                  <w:bCs/>
                  <w:kern w:val="1"/>
                  <w:szCs w:val="24"/>
                  <w:lang w:val="fr-FR" w:eastAsia="zh-CN" w:bidi="hi-IN"/>
                </w:rPr>
                <w:t>http://www.innoviris.brussels</w:t>
              </w:r>
            </w:hyperlink>
            <w:r w:rsidRPr="000A68C5">
              <w:rPr>
                <w:rFonts w:eastAsia="SimSun" w:cs="Mangal"/>
                <w:b/>
                <w:bCs/>
                <w:color w:val="0000FF"/>
                <w:kern w:val="1"/>
                <w:szCs w:val="24"/>
                <w:lang w:val="fr-FR" w:eastAsia="zh-CN" w:bidi="hi-IN"/>
              </w:rPr>
              <w:t xml:space="preserve"> à propos :</w:t>
            </w:r>
          </w:p>
          <w:p w14:paraId="41B6D30A"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p w14:paraId="1DCAEE57" w14:textId="2A2A0298" w:rsidR="000A68C5" w:rsidRPr="000A68C5" w:rsidRDefault="000A68C5" w:rsidP="00C52840">
            <w:pPr>
              <w:widowControl w:val="0"/>
              <w:numPr>
                <w:ilvl w:val="0"/>
                <w:numId w:val="10"/>
              </w:numPr>
              <w:suppressLineNumbers/>
              <w:suppressAutoHyphens/>
              <w:spacing w:after="0" w:line="240" w:lineRule="auto"/>
              <w:jc w:val="both"/>
              <w:rPr>
                <w:rFonts w:eastAsia="SimSun" w:cs="Mangal"/>
                <w:color w:val="0000FF"/>
                <w:kern w:val="1"/>
                <w:szCs w:val="24"/>
                <w:lang w:val="fr-FR" w:eastAsia="zh-CN" w:bidi="hi-IN"/>
              </w:rPr>
            </w:pPr>
            <w:r w:rsidRPr="000A68C5">
              <w:rPr>
                <w:rFonts w:eastAsia="SimSun" w:cs="Mangal"/>
                <w:color w:val="0000FF"/>
                <w:kern w:val="1"/>
                <w:szCs w:val="24"/>
                <w:lang w:val="fr-FR" w:eastAsia="zh-CN" w:bidi="hi-IN"/>
              </w:rPr>
              <w:t>Des taux</w:t>
            </w:r>
          </w:p>
          <w:p w14:paraId="0D2652EE" w14:textId="300D9A27" w:rsidR="000A68C5" w:rsidRPr="000A68C5" w:rsidRDefault="000A68C5" w:rsidP="00C52840">
            <w:pPr>
              <w:widowControl w:val="0"/>
              <w:numPr>
                <w:ilvl w:val="0"/>
                <w:numId w:val="10"/>
              </w:numPr>
              <w:suppressLineNumbers/>
              <w:suppressAutoHyphens/>
              <w:spacing w:after="0" w:line="240" w:lineRule="auto"/>
              <w:jc w:val="both"/>
              <w:rPr>
                <w:rFonts w:eastAsia="Arial" w:cs="Arial"/>
                <w:color w:val="0000FF"/>
                <w:kern w:val="1"/>
                <w:szCs w:val="24"/>
                <w:lang w:val="fr-FR" w:eastAsia="zh-CN" w:bidi="hi-IN"/>
              </w:rPr>
            </w:pPr>
            <w:r w:rsidRPr="000A68C5">
              <w:rPr>
                <w:rFonts w:eastAsia="SimSun" w:cs="Mangal"/>
                <w:color w:val="0000FF"/>
                <w:kern w:val="1"/>
                <w:szCs w:val="24"/>
                <w:lang w:val="fr-FR" w:eastAsia="zh-CN" w:bidi="hi-IN"/>
              </w:rPr>
              <w:t xml:space="preserve">Des conditions d’octroi de la majoration du taux d'intervention en cas de </w:t>
            </w:r>
            <w:r w:rsidRPr="000A68C5">
              <w:rPr>
                <w:rFonts w:eastAsia="SimSun" w:cs="Mangal"/>
                <w:color w:val="0000FF"/>
                <w:kern w:val="1"/>
                <w:szCs w:val="24"/>
                <w:lang w:eastAsia="zh-CN" w:bidi="hi-IN"/>
              </w:rPr>
              <w:t xml:space="preserve">collaboration </w:t>
            </w:r>
            <w:r w:rsidRPr="000A68C5">
              <w:rPr>
                <w:rFonts w:eastAsia="SimSun" w:cs="Mangal"/>
                <w:color w:val="0000FF"/>
                <w:kern w:val="1"/>
                <w:szCs w:val="24"/>
                <w:lang w:val="fr-FR" w:eastAsia="zh-CN" w:bidi="hi-IN"/>
              </w:rPr>
              <w:t>effective</w:t>
            </w:r>
            <w:r w:rsidR="00502C8F">
              <w:rPr>
                <w:rFonts w:eastAsia="SimSun" w:cs="Mangal"/>
                <w:color w:val="0000FF"/>
                <w:kern w:val="1"/>
                <w:szCs w:val="24"/>
                <w:lang w:val="fr-FR" w:eastAsia="zh-CN" w:bidi="hi-IN"/>
              </w:rPr>
              <w:t xml:space="preserve">. Veuillez contacter </w:t>
            </w:r>
            <w:hyperlink r:id="rId13" w:history="1">
              <w:r w:rsidR="002F6CA0" w:rsidRPr="00543AE2">
                <w:rPr>
                  <w:rStyle w:val="Lienhypertexte"/>
                  <w:rFonts w:eastAsia="SimSun" w:cs="Mangal"/>
                  <w:kern w:val="1"/>
                  <w:szCs w:val="24"/>
                  <w:lang w:val="fr-FR" w:eastAsia="zh-CN" w:bidi="hi-IN"/>
                </w:rPr>
                <w:t>funding-request@innoviris.brussels</w:t>
              </w:r>
            </w:hyperlink>
            <w:r w:rsidR="002F6CA0">
              <w:rPr>
                <w:rFonts w:eastAsia="SimSun" w:cs="Mangal"/>
                <w:color w:val="0000FF"/>
                <w:kern w:val="1"/>
                <w:szCs w:val="24"/>
                <w:lang w:val="fr-FR" w:eastAsia="zh-CN" w:bidi="hi-IN"/>
              </w:rPr>
              <w:t xml:space="preserve"> pour </w:t>
            </w:r>
            <w:r w:rsidR="0099272C">
              <w:rPr>
                <w:rFonts w:eastAsia="SimSun" w:cs="Mangal"/>
                <w:color w:val="0000FF"/>
                <w:kern w:val="1"/>
                <w:szCs w:val="24"/>
                <w:lang w:val="fr-FR" w:eastAsia="zh-CN" w:bidi="hi-IN"/>
              </w:rPr>
              <w:t>obtenir le formulaire concernant les projets collaboratifs</w:t>
            </w:r>
          </w:p>
          <w:p w14:paraId="12482757" w14:textId="35D2EC88" w:rsidR="00C82182" w:rsidRPr="000A68C5" w:rsidRDefault="00C82182" w:rsidP="000A68C5">
            <w:pPr>
              <w:widowControl w:val="0"/>
              <w:suppressLineNumbers/>
              <w:suppressAutoHyphens/>
              <w:spacing w:after="0" w:line="240" w:lineRule="auto"/>
              <w:jc w:val="both"/>
              <w:rPr>
                <w:rFonts w:eastAsia="Arial" w:cs="Arial"/>
                <w:color w:val="0000FF"/>
                <w:kern w:val="1"/>
                <w:szCs w:val="24"/>
                <w:lang w:val="fr-FR" w:eastAsia="zh-CN" w:bidi="hi-IN"/>
              </w:rPr>
            </w:pPr>
          </w:p>
        </w:tc>
      </w:tr>
    </w:tbl>
    <w:p w14:paraId="7FD4C92F" w14:textId="77777777" w:rsidR="000A68C5" w:rsidRPr="000A68C5"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eastAsia="zh-CN" w:bidi="hi-IN"/>
        </w:rPr>
      </w:pPr>
    </w:p>
    <w:p w14:paraId="213701BE" w14:textId="77777777" w:rsidR="000A68C5" w:rsidRPr="000A68C5"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0A68C5" w:rsidRPr="000A68C5" w14:paraId="2DEEA78B" w14:textId="77777777" w:rsidTr="00B74D0F">
        <w:tc>
          <w:tcPr>
            <w:tcW w:w="4986" w:type="dxa"/>
            <w:tcBorders>
              <w:top w:val="single" w:sz="1" w:space="0" w:color="808080"/>
              <w:left w:val="single" w:sz="1" w:space="0" w:color="808080"/>
              <w:bottom w:val="single" w:sz="1" w:space="0" w:color="808080"/>
            </w:tcBorders>
            <w:shd w:val="clear" w:color="auto" w:fill="E6E6E6"/>
          </w:tcPr>
          <w:p w14:paraId="564A9EA1"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val="fr-FR" w:eastAsia="zh-CN" w:bidi="hi-IN"/>
              </w:rPr>
            </w:pPr>
            <w:r w:rsidRPr="000A68C5">
              <w:rPr>
                <w:rFonts w:eastAsia="Arial" w:cs="Arial"/>
                <w:b/>
                <w:bCs/>
                <w:color w:val="000000"/>
                <w:kern w:val="1"/>
                <w:szCs w:val="24"/>
                <w:lang w:val="fr-FR" w:eastAsia="zh-CN" w:bidi="hi-IN"/>
              </w:rPr>
              <w:t>Budget total</w:t>
            </w:r>
          </w:p>
        </w:tc>
        <w:tc>
          <w:tcPr>
            <w:tcW w:w="4512" w:type="dxa"/>
            <w:tcBorders>
              <w:top w:val="single" w:sz="1" w:space="0" w:color="808080"/>
              <w:left w:val="single" w:sz="1" w:space="0" w:color="808080"/>
              <w:bottom w:val="single" w:sz="1" w:space="0" w:color="808080"/>
              <w:right w:val="single" w:sz="1" w:space="0" w:color="808080"/>
            </w:tcBorders>
          </w:tcPr>
          <w:p w14:paraId="07B460B5"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r w:rsidR="000A68C5" w:rsidRPr="000A68C5" w14:paraId="32FCF41F" w14:textId="77777777" w:rsidTr="00B74D0F">
        <w:tc>
          <w:tcPr>
            <w:tcW w:w="4986" w:type="dxa"/>
            <w:tcBorders>
              <w:left w:val="single" w:sz="1" w:space="0" w:color="808080"/>
              <w:bottom w:val="single" w:sz="1" w:space="0" w:color="808080"/>
            </w:tcBorders>
            <w:shd w:val="clear" w:color="auto" w:fill="E6E6E6"/>
          </w:tcPr>
          <w:p w14:paraId="379E4448"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val="fr-FR" w:eastAsia="zh-CN" w:bidi="hi-IN"/>
              </w:rPr>
            </w:pPr>
            <w:r w:rsidRPr="000A68C5">
              <w:rPr>
                <w:rFonts w:eastAsia="SimSun" w:cs="Arial"/>
                <w:b/>
                <w:bCs/>
                <w:color w:val="000000"/>
                <w:kern w:val="1"/>
                <w:szCs w:val="24"/>
                <w:lang w:val="fr-FR" w:eastAsia="zh-CN" w:bidi="hi-IN"/>
              </w:rPr>
              <w:t>Taux</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d</w:t>
            </w:r>
            <w:r w:rsidRPr="000A68C5">
              <w:rPr>
                <w:rFonts w:eastAsia="Arial" w:cs="Arial"/>
                <w:b/>
                <w:bCs/>
                <w:color w:val="000000"/>
                <w:kern w:val="1"/>
                <w:szCs w:val="24"/>
                <w:lang w:val="fr-FR" w:eastAsia="zh-CN" w:bidi="hi-IN"/>
              </w:rPr>
              <w:t>’</w:t>
            </w:r>
            <w:r w:rsidRPr="000A68C5">
              <w:rPr>
                <w:rFonts w:eastAsia="SimSun" w:cs="Arial"/>
                <w:b/>
                <w:bCs/>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tcPr>
          <w:p w14:paraId="4DAE4E41"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SimSun" w:cs="Mangal"/>
                <w:kern w:val="1"/>
                <w:szCs w:val="24"/>
                <w:lang w:val="fr-FR" w:eastAsia="zh-CN" w:bidi="hi-IN"/>
              </w:rPr>
              <w:t>%</w:t>
            </w:r>
          </w:p>
        </w:tc>
      </w:tr>
      <w:tr w:rsidR="000A68C5" w:rsidRPr="000A68C5" w14:paraId="1AC6B63F" w14:textId="77777777" w:rsidTr="00B74D0F">
        <w:tc>
          <w:tcPr>
            <w:tcW w:w="4986" w:type="dxa"/>
            <w:tcBorders>
              <w:left w:val="single" w:sz="1" w:space="0" w:color="808080"/>
              <w:bottom w:val="single" w:sz="1" w:space="0" w:color="808080"/>
            </w:tcBorders>
            <w:shd w:val="clear" w:color="auto" w:fill="E6E6E6"/>
          </w:tcPr>
          <w:p w14:paraId="2D2E214E"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color w:val="000000"/>
                <w:kern w:val="1"/>
                <w:szCs w:val="24"/>
                <w:lang w:val="fr-FR" w:eastAsia="zh-CN" w:bidi="hi-IN"/>
              </w:rPr>
            </w:pPr>
            <w:r w:rsidRPr="000A68C5">
              <w:rPr>
                <w:rFonts w:eastAsia="SimSun" w:cs="Arial"/>
                <w:b/>
                <w:bCs/>
                <w:color w:val="000000"/>
                <w:kern w:val="1"/>
                <w:szCs w:val="24"/>
                <w:lang w:val="fr-FR" w:eastAsia="zh-CN" w:bidi="hi-IN"/>
              </w:rPr>
              <w:t>Aide</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sollicitée</w:t>
            </w:r>
          </w:p>
          <w:p w14:paraId="5DC07138" w14:textId="77777777" w:rsidR="000A68C5" w:rsidRPr="000A68C5" w:rsidRDefault="000A68C5" w:rsidP="000A68C5">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val="fr-FR" w:eastAsia="zh-CN" w:bidi="hi-IN"/>
              </w:rPr>
            </w:pPr>
            <w:r w:rsidRPr="000A68C5">
              <w:rPr>
                <w:rFonts w:eastAsia="SimSun" w:cs="Arial"/>
                <w:color w:val="000000"/>
                <w:kern w:val="1"/>
                <w:szCs w:val="24"/>
                <w:lang w:val="fr-FR" w:eastAsia="zh-CN" w:bidi="hi-IN"/>
              </w:rPr>
              <w:t>(</w:t>
            </w:r>
            <w:proofErr w:type="gramStart"/>
            <w:r w:rsidRPr="000A68C5">
              <w:rPr>
                <w:rFonts w:eastAsia="SimSun" w:cs="Arial"/>
                <w:color w:val="000000"/>
                <w:kern w:val="1"/>
                <w:szCs w:val="24"/>
                <w:lang w:val="fr-FR" w:eastAsia="zh-CN" w:bidi="hi-IN"/>
              </w:rPr>
              <w:t>budget</w:t>
            </w:r>
            <w:proofErr w:type="gramEnd"/>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total</w:t>
            </w:r>
            <w:r w:rsidRPr="000A68C5">
              <w:rPr>
                <w:rFonts w:eastAsia="Arial" w:cs="Arial"/>
                <w:color w:val="000000"/>
                <w:kern w:val="1"/>
                <w:szCs w:val="24"/>
                <w:lang w:val="fr-FR" w:eastAsia="zh-CN" w:bidi="hi-IN"/>
              </w:rPr>
              <w:t xml:space="preserve"> * t</w:t>
            </w:r>
            <w:r w:rsidRPr="000A68C5">
              <w:rPr>
                <w:rFonts w:eastAsia="SimSun" w:cs="Arial"/>
                <w:color w:val="000000"/>
                <w:kern w:val="1"/>
                <w:szCs w:val="24"/>
                <w:lang w:val="fr-FR" w:eastAsia="zh-CN" w:bidi="hi-IN"/>
              </w:rPr>
              <w:t>aux</w:t>
            </w:r>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d</w:t>
            </w:r>
            <w:r w:rsidRPr="000A68C5">
              <w:rPr>
                <w:rFonts w:eastAsia="Arial" w:cs="Arial"/>
                <w:color w:val="000000"/>
                <w:kern w:val="1"/>
                <w:szCs w:val="24"/>
                <w:lang w:val="fr-FR" w:eastAsia="zh-CN" w:bidi="hi-IN"/>
              </w:rPr>
              <w:t>’</w:t>
            </w:r>
            <w:r w:rsidRPr="000A68C5">
              <w:rPr>
                <w:rFonts w:eastAsia="SimSun" w:cs="Arial"/>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tcPr>
          <w:p w14:paraId="3AC460EA"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bl>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75EC6ADA" w:rsidR="00F9494D" w:rsidRDefault="002630AD" w:rsidP="00E1436C">
      <w:pPr>
        <w:pStyle w:val="Titre1"/>
        <w:tabs>
          <w:tab w:val="clear" w:pos="432"/>
          <w:tab w:val="num" w:pos="792"/>
        </w:tabs>
        <w:ind w:left="360"/>
      </w:pPr>
      <w:r>
        <w:br/>
      </w:r>
      <w:bookmarkStart w:id="15" w:name="_Toc207176286"/>
      <w:r w:rsidR="00F9494D">
        <w:t>Présentation de l’entreprise</w:t>
      </w:r>
      <w:bookmarkEnd w:id="15"/>
      <w:r w:rsidR="00F9494D">
        <w:t xml:space="preserve"> </w:t>
      </w:r>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26E8044A" w:rsidR="00EC0548" w:rsidRDefault="00CF19D1" w:rsidP="00922EC9">
      <w:pPr>
        <w:pStyle w:val="Titre2"/>
      </w:pPr>
      <w:bookmarkStart w:id="16" w:name="_Toc207176287"/>
      <w:r>
        <w:lastRenderedPageBreak/>
        <w:t>Historique des activités</w:t>
      </w:r>
      <w:bookmarkEnd w:id="16"/>
      <w:r w:rsidR="00373948">
        <w:br/>
      </w:r>
    </w:p>
    <w:p w14:paraId="4FFF7C7F" w14:textId="46B0B114" w:rsidR="000A68C5" w:rsidRDefault="00EC0548" w:rsidP="00C52840">
      <w:pPr>
        <w:pStyle w:val="Titre2"/>
        <w:numPr>
          <w:ilvl w:val="2"/>
          <w:numId w:val="1"/>
        </w:numPr>
      </w:pPr>
      <w:bookmarkStart w:id="17" w:name="_Toc207176288"/>
      <w:r>
        <w:t>De l’entreprise</w:t>
      </w:r>
      <w:bookmarkEnd w:id="17"/>
      <w:r w:rsidR="00BD045E">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B74D0F">
        <w:tc>
          <w:tcPr>
            <w:tcW w:w="9214" w:type="dxa"/>
            <w:tcBorders>
              <w:left w:val="single" w:sz="1" w:space="0" w:color="000000"/>
              <w:bottom w:val="single" w:sz="1" w:space="0" w:color="000000"/>
              <w:right w:val="single" w:sz="1" w:space="0" w:color="000000"/>
            </w:tcBorders>
          </w:tcPr>
          <w:p w14:paraId="33268A01" w14:textId="69AE210C" w:rsidR="007C712A" w:rsidRDefault="000A68C5" w:rsidP="000C2490">
            <w:pPr>
              <w:snapToGrid w:val="0"/>
              <w:rPr>
                <w:color w:val="0000FF"/>
                <w:lang w:val="fr-FR"/>
              </w:rPr>
            </w:pPr>
            <w:r>
              <w:rPr>
                <w:color w:val="0000FF"/>
                <w:lang w:val="fr-FR"/>
              </w:rPr>
              <w:t xml:space="preserve">Cette section vise à présenter l’entreprise, et en particulier son historique et ses activités. </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3FCC837B" w14:textId="77777777" w:rsidR="000A68C5" w:rsidRDefault="000A68C5" w:rsidP="00C52840">
            <w:pPr>
              <w:widowControl w:val="0"/>
              <w:numPr>
                <w:ilvl w:val="0"/>
                <w:numId w:val="11"/>
              </w:numPr>
              <w:suppressAutoHyphens/>
              <w:spacing w:after="0" w:line="240" w:lineRule="auto"/>
              <w:jc w:val="both"/>
              <w:rPr>
                <w:color w:val="0000FF"/>
                <w:lang w:val="fr-FR"/>
              </w:rPr>
            </w:pPr>
            <w:r>
              <w:rPr>
                <w:color w:val="0000FF"/>
                <w:lang w:val="fr-FR"/>
              </w:rPr>
              <w:t xml:space="preserve">Brièvement expliquer la genèse de l’entreprise et son activité principale (secteur d’activité) </w:t>
            </w:r>
          </w:p>
          <w:p w14:paraId="23DCEC90" w14:textId="7800CB30" w:rsidR="000A68C5" w:rsidRDefault="000A68C5" w:rsidP="00C52840">
            <w:pPr>
              <w:widowControl w:val="0"/>
              <w:numPr>
                <w:ilvl w:val="0"/>
                <w:numId w:val="11"/>
              </w:numPr>
              <w:suppressAutoHyphens/>
              <w:spacing w:after="0" w:line="240" w:lineRule="auto"/>
              <w:jc w:val="both"/>
              <w:rPr>
                <w:color w:val="0000FF"/>
                <w:lang w:val="fr-FR"/>
              </w:rPr>
            </w:pPr>
            <w:r>
              <w:rPr>
                <w:color w:val="0000FF"/>
                <w:lang w:val="fr-FR"/>
              </w:rPr>
              <w:t>Développer le profil et l'expérience des personnes clés (fondateurs, CEO, CTO, CFO et tout autre administrateur) de la société ;</w:t>
            </w:r>
          </w:p>
          <w:p w14:paraId="6D6C12D9" w14:textId="77777777" w:rsidR="000A68C5" w:rsidRPr="00BD0624" w:rsidRDefault="000A68C5" w:rsidP="00C52840">
            <w:pPr>
              <w:widowControl w:val="0"/>
              <w:numPr>
                <w:ilvl w:val="0"/>
                <w:numId w:val="11"/>
              </w:numPr>
              <w:suppressAutoHyphens/>
              <w:spacing w:after="0" w:line="240" w:lineRule="auto"/>
              <w:jc w:val="both"/>
              <w:rPr>
                <w:color w:val="0000FF"/>
                <w:lang w:val="fr-FR"/>
              </w:rPr>
            </w:pPr>
            <w:r>
              <w:rPr>
                <w:color w:val="0000FF"/>
                <w:lang w:val="fr-FR"/>
              </w:rPr>
              <w:t>Décrire l’historique de l’entreprise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5BD92FAB" w14:textId="24DC662C" w:rsidR="000A68C5" w:rsidRPr="00BF5426" w:rsidRDefault="000A68C5" w:rsidP="00C52840">
            <w:pPr>
              <w:widowControl w:val="0"/>
              <w:numPr>
                <w:ilvl w:val="0"/>
                <w:numId w:val="13"/>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Donner une description des activités (de production, de services et de R&amp;D) de l’entreprise et des produits/services commercialisés/fabriqués ; Indiquer leur importance respective.</w:t>
            </w:r>
          </w:p>
          <w:p w14:paraId="3606A769" w14:textId="77777777" w:rsidR="000A68C5" w:rsidRDefault="000A68C5" w:rsidP="00C52840">
            <w:pPr>
              <w:widowControl w:val="0"/>
              <w:numPr>
                <w:ilvl w:val="0"/>
                <w:numId w:val="11"/>
              </w:numPr>
              <w:suppressAutoHyphens/>
              <w:spacing w:after="0" w:line="240" w:lineRule="auto"/>
              <w:jc w:val="both"/>
              <w:rPr>
                <w:color w:val="0000FF"/>
                <w:lang w:val="fr-FR"/>
              </w:rPr>
            </w:pPr>
            <w:r>
              <w:rPr>
                <w:color w:val="0000FF"/>
                <w:lang w:val="fr-FR"/>
              </w:rPr>
              <w:t>Décrire l'évolution de l'activité de la société, du personnel et du chiffre d'affaires ;</w:t>
            </w:r>
          </w:p>
          <w:p w14:paraId="38513D63" w14:textId="77777777" w:rsidR="000A68C5" w:rsidRPr="00473FA2" w:rsidRDefault="000A68C5" w:rsidP="00C52840">
            <w:pPr>
              <w:widowControl w:val="0"/>
              <w:numPr>
                <w:ilvl w:val="0"/>
                <w:numId w:val="11"/>
              </w:numPr>
              <w:suppressAutoHyphens/>
              <w:spacing w:after="0" w:line="240" w:lineRule="auto"/>
              <w:jc w:val="both"/>
              <w:rPr>
                <w:rFonts w:eastAsia="Arial" w:cs="Arial"/>
                <w:color w:val="0000FF"/>
                <w:lang w:val="fr-FR"/>
              </w:rPr>
            </w:pPr>
            <w:r>
              <w:rPr>
                <w:color w:val="0000FF"/>
                <w:lang w:val="fr-FR"/>
              </w:rPr>
              <w:t>Décrire les liens et dépendances avec d'autres sociétés (groupe dont l’entreprise fait partie, fournisseurs, clients, tiers).</w:t>
            </w:r>
          </w:p>
          <w:p w14:paraId="1FACDB6E" w14:textId="77777777" w:rsidR="000A68C5" w:rsidRDefault="000A68C5" w:rsidP="00887EBC">
            <w:pPr>
              <w:rPr>
                <w:color w:val="0000FF"/>
                <w:lang w:val="fr-FR"/>
              </w:rPr>
            </w:pPr>
          </w:p>
          <w:p w14:paraId="2BED56CA" w14:textId="2AA864B5" w:rsidR="000A68C5" w:rsidRPr="00181876" w:rsidRDefault="000A68C5" w:rsidP="00887EBC">
            <w:pPr>
              <w:rPr>
                <w:color w:val="0000FF"/>
                <w:u w:val="single"/>
                <w:lang w:val="fr-FR"/>
              </w:rPr>
            </w:pPr>
            <w:r>
              <w:rPr>
                <w:color w:val="0000FF"/>
                <w:u w:val="single"/>
                <w:lang w:val="fr-FR"/>
              </w:rPr>
              <w:t>Entreprise et son marché</w:t>
            </w:r>
          </w:p>
          <w:p w14:paraId="4B275EB8" w14:textId="77777777" w:rsidR="000A68C5" w:rsidRPr="000A1E7E" w:rsidRDefault="000A68C5" w:rsidP="00C52840">
            <w:pPr>
              <w:widowControl w:val="0"/>
              <w:numPr>
                <w:ilvl w:val="0"/>
                <w:numId w:val="11"/>
              </w:numPr>
              <w:suppressAutoHyphens/>
              <w:spacing w:after="0" w:line="240" w:lineRule="auto"/>
              <w:jc w:val="both"/>
              <w:rPr>
                <w:rFonts w:eastAsia="Arial" w:cs="Arial"/>
                <w:color w:val="0000FF"/>
                <w:lang w:val="fr-FR"/>
              </w:rPr>
            </w:pPr>
            <w:r>
              <w:rPr>
                <w:rFonts w:eastAsia="Arial" w:cs="Arial"/>
                <w:color w:val="0000FF"/>
                <w:lang w:val="fr-FR"/>
              </w:rPr>
              <w:t>Expliquer la nature de la clientèle de la société et le marché couvert par les services/produits proposés </w:t>
            </w:r>
          </w:p>
          <w:p w14:paraId="4069A2CB" w14:textId="6496E3A1" w:rsidR="000A68C5" w:rsidRDefault="000A68C5" w:rsidP="00C52840">
            <w:pPr>
              <w:widowControl w:val="0"/>
              <w:numPr>
                <w:ilvl w:val="0"/>
                <w:numId w:val="11"/>
              </w:numPr>
              <w:suppressAutoHyphens/>
              <w:spacing w:after="0" w:line="240" w:lineRule="auto"/>
              <w:jc w:val="both"/>
              <w:rPr>
                <w:rFonts w:eastAsia="Arial" w:cs="Arial"/>
                <w:color w:val="0000FF"/>
                <w:lang w:val="fr-FR"/>
              </w:rPr>
            </w:pPr>
            <w:r>
              <w:rPr>
                <w:color w:val="0000FF"/>
                <w:lang w:val="fr-FR"/>
              </w:rPr>
              <w:t xml:space="preserve">Indiquer le </w:t>
            </w:r>
            <w:r>
              <w:rPr>
                <w:rFonts w:eastAsia="Arial" w:cs="Arial"/>
                <w:color w:val="0000FF"/>
                <w:lang w:val="fr-FR"/>
              </w:rPr>
              <w:t>nom, la localisation et l’activité principale de l’ensemble des sièges d’exploitation nationaux et internationaux.</w:t>
            </w:r>
            <w:r w:rsidR="00896CCB">
              <w:rPr>
                <w:rFonts w:eastAsia="Arial" w:cs="Arial"/>
                <w:color w:val="0000FF"/>
                <w:lang w:val="fr-FR"/>
              </w:rPr>
              <w:t xml:space="preserve"> </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355A8FB1" w:rsidR="000A68C5" w:rsidRDefault="000A68C5" w:rsidP="00C52840">
            <w:pPr>
              <w:widowControl w:val="0"/>
              <w:numPr>
                <w:ilvl w:val="0"/>
                <w:numId w:val="12"/>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de l'entreprise et du projet ;</w:t>
            </w:r>
          </w:p>
          <w:p w14:paraId="157C7310" w14:textId="77777777" w:rsidR="000A68C5" w:rsidRPr="00182CB7" w:rsidRDefault="000A68C5" w:rsidP="00C52840">
            <w:pPr>
              <w:widowControl w:val="0"/>
              <w:numPr>
                <w:ilvl w:val="0"/>
                <w:numId w:val="12"/>
              </w:numPr>
              <w:suppressAutoHyphens/>
              <w:spacing w:after="0" w:line="240" w:lineRule="auto"/>
              <w:jc w:val="both"/>
            </w:pPr>
            <w:r>
              <w:rPr>
                <w:rFonts w:eastAsia="Arial" w:cs="Arial"/>
                <w:color w:val="0000FF"/>
                <w:lang w:val="fr-FR"/>
              </w:rPr>
              <w:t>Un organigramme.</w:t>
            </w:r>
          </w:p>
          <w:p w14:paraId="56FE58E7" w14:textId="35C4EEAA" w:rsidR="00852336" w:rsidRDefault="00852336" w:rsidP="00546DE1">
            <w:pPr>
              <w:widowControl w:val="0"/>
              <w:suppressAutoHyphens/>
              <w:spacing w:after="0" w:line="240" w:lineRule="auto"/>
              <w:jc w:val="both"/>
            </w:pPr>
          </w:p>
        </w:tc>
      </w:tr>
    </w:tbl>
    <w:p w14:paraId="248A1C65" w14:textId="77777777" w:rsidR="00B84676" w:rsidRPr="00B84676" w:rsidRDefault="00B84676" w:rsidP="00AC7C64"/>
    <w:p w14:paraId="17D85F8C" w14:textId="3C70128F" w:rsidR="00B84676" w:rsidRPr="00BD045E" w:rsidRDefault="00F9494D" w:rsidP="00922EC9">
      <w:pPr>
        <w:pStyle w:val="Titre2"/>
      </w:pPr>
      <w:bookmarkStart w:id="18" w:name="_Toc207176289"/>
      <w:r w:rsidRPr="00F9494D">
        <w:t>Composition du capital social ou du conseil d'administration</w:t>
      </w:r>
      <w:bookmarkEnd w:id="18"/>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B74D0F">
        <w:tc>
          <w:tcPr>
            <w:tcW w:w="9498" w:type="dxa"/>
            <w:tcBorders>
              <w:left w:val="single" w:sz="1" w:space="0" w:color="000000"/>
              <w:bottom w:val="single" w:sz="1" w:space="0" w:color="000000"/>
              <w:right w:val="single" w:sz="1" w:space="0" w:color="000000"/>
            </w:tcBorders>
          </w:tcPr>
          <w:p w14:paraId="0D14A38C" w14:textId="77777777" w:rsidR="00B63685" w:rsidRDefault="00B84676" w:rsidP="00420BBC">
            <w:pPr>
              <w:snapToGrid w:val="0"/>
              <w:rPr>
                <w:color w:val="0000FF"/>
                <w:lang w:val="fr-FR"/>
              </w:rPr>
            </w:pPr>
            <w:r>
              <w:rPr>
                <w:color w:val="0000FF"/>
                <w:lang w:val="fr-FR"/>
              </w:rPr>
              <w:t>Détailler la structure de l'actionnariat de la société.</w:t>
            </w:r>
            <w:r w:rsidR="003A2863">
              <w:rPr>
                <w:color w:val="0000FF"/>
                <w:lang w:val="fr-FR"/>
              </w:rPr>
              <w:t xml:space="preserve"> </w:t>
            </w:r>
          </w:p>
          <w:p w14:paraId="26C7C34B" w14:textId="6BD2FC30" w:rsidR="002C25E6" w:rsidRPr="00420BBC" w:rsidRDefault="002C25E6" w:rsidP="00420BBC">
            <w:pPr>
              <w:snapToGrid w:val="0"/>
              <w:rPr>
                <w:color w:val="0000FF"/>
                <w:lang w:val="fr-FR"/>
              </w:rPr>
            </w:pPr>
            <w:r>
              <w:rPr>
                <w:color w:val="0000FF"/>
                <w:lang w:val="fr-FR"/>
              </w:rPr>
              <w:t>Mentionner dans le tableau le profil des actionnaires (société, personne physique, sociétés publiques d’investissement ou des sociétés de capital à risque,...).</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B74D0F">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B74D0F">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B74D0F">
        <w:tc>
          <w:tcPr>
            <w:tcW w:w="3119" w:type="dxa"/>
            <w:tcBorders>
              <w:left w:val="single" w:sz="1" w:space="0" w:color="C0C0C0"/>
              <w:bottom w:val="single" w:sz="1" w:space="0" w:color="C0C0C0"/>
            </w:tcBorders>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B74D0F">
        <w:tc>
          <w:tcPr>
            <w:tcW w:w="3119" w:type="dxa"/>
            <w:tcBorders>
              <w:left w:val="single" w:sz="1" w:space="0" w:color="C0C0C0"/>
              <w:bottom w:val="single" w:sz="1" w:space="0" w:color="C0C0C0"/>
            </w:tcBorders>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B74D0F">
        <w:tc>
          <w:tcPr>
            <w:tcW w:w="3119" w:type="dxa"/>
            <w:tcBorders>
              <w:left w:val="single" w:sz="1" w:space="0" w:color="C0C0C0"/>
              <w:bottom w:val="single" w:sz="1" w:space="0" w:color="C0C0C0"/>
            </w:tcBorders>
          </w:tcPr>
          <w:p w14:paraId="6CE6EA2B" w14:textId="77777777" w:rsidR="00B84676" w:rsidRDefault="00B84676" w:rsidP="00887EBC">
            <w:pPr>
              <w:pStyle w:val="Contenudetableau"/>
              <w:snapToGrid w:val="0"/>
              <w:jc w:val="left"/>
              <w:rPr>
                <w:lang w:val="fr-FR"/>
              </w:rPr>
            </w:pPr>
            <w:r>
              <w:rPr>
                <w:lang w:val="fr-FR"/>
              </w:rPr>
              <w:lastRenderedPageBreak/>
              <w:t>...</w:t>
            </w:r>
          </w:p>
        </w:tc>
        <w:tc>
          <w:tcPr>
            <w:tcW w:w="2268" w:type="dxa"/>
            <w:tcBorders>
              <w:left w:val="single" w:sz="1" w:space="0" w:color="C0C0C0"/>
              <w:bottom w:val="single" w:sz="1" w:space="0" w:color="C0C0C0"/>
            </w:tcBorders>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B74D0F">
        <w:tc>
          <w:tcPr>
            <w:tcW w:w="3119" w:type="dxa"/>
            <w:tcBorders>
              <w:left w:val="single" w:sz="1" w:space="0" w:color="C0C0C0"/>
              <w:bottom w:val="single" w:sz="1" w:space="0" w:color="C0C0C0"/>
            </w:tcBorders>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B74D0F">
        <w:tc>
          <w:tcPr>
            <w:tcW w:w="3119" w:type="dxa"/>
            <w:tcBorders>
              <w:left w:val="single" w:sz="1" w:space="0" w:color="C0C0C0"/>
              <w:bottom w:val="single" w:sz="1" w:space="0" w:color="C0C0C0"/>
            </w:tcBorders>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B74D0F">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B74D0F">
      <w:pPr>
        <w:rPr>
          <w:rFonts w:eastAsia="Arial" w:cs="Arial"/>
        </w:rPr>
      </w:pPr>
      <w:r>
        <w:rPr>
          <w:b/>
          <w:bCs/>
        </w:rPr>
        <w:t>Explication de l'évolution de l'actionnariat au cours des années précédentes</w:t>
      </w:r>
    </w:p>
    <w:p w14:paraId="3868F913" w14:textId="4AC66918" w:rsidR="00B84676" w:rsidRDefault="00B84676" w:rsidP="00B74D0F">
      <w:pPr>
        <w:rPr>
          <w:rFonts w:eastAsia="Arial" w:cs="Arial"/>
        </w:rPr>
      </w:pPr>
      <w:r>
        <w:rPr>
          <w:rFonts w:eastAsia="Arial" w:cs="Arial"/>
        </w:rPr>
        <w:t>………………………………………………………………………………………………………………………………………………………………………………………………………………………………………………</w:t>
      </w:r>
    </w:p>
    <w:p w14:paraId="1A77B226" w14:textId="77777777" w:rsidR="00B84676" w:rsidRPr="00B84676" w:rsidRDefault="00B84676" w:rsidP="00E1436C">
      <w:pPr>
        <w:ind w:left="1068"/>
        <w:rPr>
          <w:rFonts w:eastAsia="Arial" w:cs="Arial"/>
        </w:rPr>
      </w:pPr>
    </w:p>
    <w:p w14:paraId="0E2DE65C" w14:textId="00982EDE" w:rsidR="00B84676" w:rsidRDefault="00F9494D" w:rsidP="00922EC9">
      <w:pPr>
        <w:pStyle w:val="Titre2"/>
      </w:pPr>
      <w:bookmarkStart w:id="19" w:name="_Toc207176290"/>
      <w:r w:rsidRPr="00F9494D">
        <w:t>Taille de l’entreprise</w:t>
      </w:r>
      <w:bookmarkEnd w:id="19"/>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B74D0F">
        <w:tc>
          <w:tcPr>
            <w:tcW w:w="9498" w:type="dxa"/>
            <w:tcBorders>
              <w:left w:val="single" w:sz="1" w:space="0" w:color="000000"/>
              <w:bottom w:val="single" w:sz="1" w:space="0" w:color="000000"/>
              <w:right w:val="single" w:sz="1" w:space="0" w:color="000000"/>
            </w:tcBorders>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656DC503" w14:textId="77777777" w:rsidR="00B76D39" w:rsidRPr="00AF01D9" w:rsidRDefault="00B76D39" w:rsidP="00C52840">
            <w:pPr>
              <w:pStyle w:val="Contenudetableau"/>
              <w:numPr>
                <w:ilvl w:val="0"/>
                <w:numId w:val="32"/>
              </w:numPr>
              <w:rPr>
                <w:b/>
                <w:color w:val="0000FF"/>
                <w:lang w:val="fr-FR"/>
              </w:rPr>
            </w:pPr>
            <w:hyperlink r:id="rId14" w:history="1">
              <w:r w:rsidRPr="00C60187">
                <w:rPr>
                  <w:rStyle w:val="Lienhypertexte"/>
                  <w:b/>
                  <w:lang w:val="fr-FR"/>
                </w:rPr>
                <w:t>Guide européen sur le calcul de la taille de l’entreprise</w:t>
              </w:r>
            </w:hyperlink>
          </w:p>
          <w:p w14:paraId="3F2BEB31" w14:textId="77777777" w:rsidR="00B76D39" w:rsidRPr="00D603FC" w:rsidRDefault="00B76D39" w:rsidP="00C52840">
            <w:pPr>
              <w:pStyle w:val="Contenudetableau"/>
              <w:numPr>
                <w:ilvl w:val="0"/>
                <w:numId w:val="32"/>
              </w:numPr>
              <w:rPr>
                <w:b/>
                <w:color w:val="0000FF"/>
                <w:lang w:val="fr-FR"/>
              </w:rPr>
            </w:pPr>
            <w:hyperlink r:id="rId15" w:history="1">
              <w:r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95pt;height:239.6pt" o:ole="">
                  <v:imagedata r:id="rId16" o:title=""/>
                </v:shape>
                <o:OLEObject Type="Embed" ProgID="PBrush" ShapeID="_x0000_i1025" DrawAspect="Content" ObjectID="_1820999839" r:id="rId17"/>
              </w:object>
            </w:r>
          </w:p>
          <w:p w14:paraId="1D9FCE01" w14:textId="77777777" w:rsidR="00B84676" w:rsidRDefault="00B84676" w:rsidP="009938BB">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tcPr>
          <w:p w14:paraId="7F9E50F7" w14:textId="77777777" w:rsidR="00B84676" w:rsidRDefault="00B84676" w:rsidP="00B84676">
            <w:pPr>
              <w:pStyle w:val="Answers"/>
              <w:snapToGrid w:val="0"/>
              <w:ind w:left="0"/>
              <w:rPr>
                <w:rFonts w:ascii="Webdings" w:eastAsia="Webdings" w:hAnsi="Webdings" w:cs="Webdings"/>
                <w:lang w:val="fr-FR"/>
              </w:rPr>
            </w:pPr>
          </w:p>
          <w:p w14:paraId="36192A53" w14:textId="77777777" w:rsidR="001211AD" w:rsidRPr="0071614D" w:rsidRDefault="001211AD" w:rsidP="00C52840">
            <w:pPr>
              <w:pStyle w:val="Answers"/>
              <w:numPr>
                <w:ilvl w:val="0"/>
                <w:numId w:val="31"/>
              </w:numPr>
              <w:rPr>
                <w:rFonts w:ascii="Webdings" w:eastAsia="Webdings" w:hAnsi="Webdings" w:cs="Webdings"/>
                <w:lang w:val="fr-FR"/>
              </w:rPr>
            </w:pPr>
            <w:r w:rsidRPr="0071614D">
              <w:rPr>
                <w:lang w:val="fr-BE"/>
              </w:rPr>
              <w:t>TPE (microentreprise) ou Micro-</w:t>
            </w:r>
            <w:proofErr w:type="spellStart"/>
            <w:r w:rsidRPr="0071614D">
              <w:rPr>
                <w:lang w:val="fr-BE"/>
              </w:rPr>
              <w:t>asbl</w:t>
            </w:r>
            <w:proofErr w:type="spellEnd"/>
            <w:r w:rsidRPr="0071614D">
              <w:rPr>
                <w:lang w:val="fr-BE"/>
              </w:rPr>
              <w:t xml:space="preserve"> (et nano-</w:t>
            </w:r>
            <w:proofErr w:type="spellStart"/>
            <w:r w:rsidRPr="0071614D">
              <w:rPr>
                <w:lang w:val="fr-BE"/>
              </w:rPr>
              <w:t>asbl</w:t>
            </w:r>
            <w:proofErr w:type="spellEnd"/>
            <w:r w:rsidRPr="0071614D">
              <w:rPr>
                <w:lang w:val="fr-BE"/>
              </w:rPr>
              <w:t>)</w:t>
            </w:r>
          </w:p>
          <w:p w14:paraId="7E798B50" w14:textId="77777777" w:rsidR="001211AD" w:rsidRPr="0071614D" w:rsidRDefault="001211AD" w:rsidP="00C52840">
            <w:pPr>
              <w:pStyle w:val="Answers"/>
              <w:numPr>
                <w:ilvl w:val="0"/>
                <w:numId w:val="31"/>
              </w:numPr>
              <w:rPr>
                <w:rFonts w:ascii="Webdings" w:eastAsia="Webdings" w:hAnsi="Webdings" w:cs="Webdings"/>
                <w:lang w:val="fr-FR"/>
              </w:rPr>
            </w:pPr>
            <w:r w:rsidRPr="0071614D">
              <w:rPr>
                <w:lang w:val="fr-BE"/>
              </w:rPr>
              <w:t xml:space="preserve">PE ou petite </w:t>
            </w:r>
            <w:proofErr w:type="spellStart"/>
            <w:r w:rsidRPr="0071614D">
              <w:rPr>
                <w:lang w:val="fr-BE"/>
              </w:rPr>
              <w:t>asbl</w:t>
            </w:r>
            <w:proofErr w:type="spellEnd"/>
          </w:p>
          <w:p w14:paraId="17E2821D" w14:textId="77777777" w:rsidR="001211AD" w:rsidRDefault="001211AD" w:rsidP="00C52840">
            <w:pPr>
              <w:pStyle w:val="Answers"/>
              <w:numPr>
                <w:ilvl w:val="0"/>
                <w:numId w:val="31"/>
              </w:numPr>
              <w:rPr>
                <w:rFonts w:eastAsia="Webdings" w:cs="Webdings"/>
                <w:lang w:val="fr-FR"/>
              </w:rPr>
            </w:pPr>
            <w:r w:rsidRPr="0071614D">
              <w:rPr>
                <w:rFonts w:eastAsia="Webdings" w:cs="Webdings"/>
                <w:lang w:val="fr-FR"/>
              </w:rPr>
              <w:t>ME</w:t>
            </w:r>
          </w:p>
          <w:p w14:paraId="67A6445C" w14:textId="77777777" w:rsidR="001211AD" w:rsidRPr="00BA6956" w:rsidRDefault="001211AD" w:rsidP="00C52840">
            <w:pPr>
              <w:pStyle w:val="Answers"/>
              <w:numPr>
                <w:ilvl w:val="0"/>
                <w:numId w:val="31"/>
              </w:numPr>
              <w:rPr>
                <w:rFonts w:ascii="Webdings" w:eastAsia="Webdings" w:hAnsi="Webdings" w:cs="Webdings"/>
                <w:lang w:val="fr-FR"/>
              </w:rPr>
            </w:pPr>
            <w:r w:rsidRPr="0071614D">
              <w:rPr>
                <w:rFonts w:eastAsia="Webdings" w:cs="Webdings"/>
                <w:lang w:val="fr-FR"/>
              </w:rPr>
              <w:t xml:space="preserve">GE ou grande </w:t>
            </w:r>
            <w:proofErr w:type="spellStart"/>
            <w:r w:rsidRPr="0071614D">
              <w:rPr>
                <w:rFonts w:eastAsia="Webdings" w:cs="Webdings"/>
                <w:lang w:val="fr-FR"/>
              </w:rPr>
              <w:t>asbl</w:t>
            </w:r>
            <w:proofErr w:type="spellEnd"/>
          </w:p>
          <w:p w14:paraId="4538A29D" w14:textId="66CA0BB1" w:rsidR="00B84676" w:rsidRPr="00322487" w:rsidRDefault="00B84676" w:rsidP="00887EBC">
            <w:pPr>
              <w:pStyle w:val="Answers"/>
              <w:rPr>
                <w:lang w:val="fr-BE"/>
              </w:rPr>
            </w:pPr>
          </w:p>
        </w:tc>
      </w:tr>
    </w:tbl>
    <w:p w14:paraId="010B0B5C" w14:textId="77777777" w:rsidR="00B84676" w:rsidRPr="00B84676" w:rsidRDefault="00B84676" w:rsidP="00E1436C">
      <w:pPr>
        <w:ind w:left="360"/>
      </w:pPr>
    </w:p>
    <w:p w14:paraId="4D19A341" w14:textId="73634841" w:rsidR="00B84676" w:rsidRDefault="00F9494D" w:rsidP="00105B24">
      <w:pPr>
        <w:pStyle w:val="Titre2"/>
      </w:pPr>
      <w:bookmarkStart w:id="20" w:name="_Toc207176291"/>
      <w:r w:rsidRPr="00F9494D">
        <w:t>Données financières</w:t>
      </w:r>
      <w:bookmarkEnd w:id="20"/>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B74D0F">
        <w:tc>
          <w:tcPr>
            <w:tcW w:w="9498" w:type="dxa"/>
            <w:tcBorders>
              <w:left w:val="single" w:sz="1" w:space="0" w:color="000000"/>
              <w:bottom w:val="single" w:sz="1" w:space="0" w:color="000000"/>
              <w:right w:val="single" w:sz="1" w:space="0" w:color="000000"/>
            </w:tcBorders>
          </w:tcPr>
          <w:p w14:paraId="1B2E260D" w14:textId="77777777" w:rsidR="00B84676" w:rsidRDefault="00B84676" w:rsidP="00887EBC">
            <w:pPr>
              <w:pStyle w:val="Contenudetableau"/>
              <w:snapToGrid w:val="0"/>
              <w:rPr>
                <w:color w:val="0000FF"/>
                <w:lang w:val="fr-FR"/>
              </w:rPr>
            </w:pPr>
            <w:r>
              <w:rPr>
                <w:color w:val="0000FF"/>
                <w:lang w:val="fr-FR"/>
              </w:rPr>
              <w:t xml:space="preserve">Indiquer l’évolution des données financières pour </w:t>
            </w:r>
            <w:r w:rsidRPr="00212ADF">
              <w:rPr>
                <w:b/>
                <w:color w:val="0000FF"/>
                <w:lang w:val="fr-FR"/>
              </w:rPr>
              <w:t>les trois derniers exercices comptables</w:t>
            </w:r>
            <w:r>
              <w:rPr>
                <w:color w:val="0000FF"/>
                <w:lang w:val="fr-FR"/>
              </w:rPr>
              <w:t xml:space="preserve">. </w:t>
            </w:r>
          </w:p>
          <w:p w14:paraId="54767373" w14:textId="77777777" w:rsidR="00B84676" w:rsidRDefault="00B84676" w:rsidP="00887EBC">
            <w:pPr>
              <w:pStyle w:val="Contenudetableau"/>
              <w:snapToGrid w:val="0"/>
              <w:rPr>
                <w:color w:val="0000FF"/>
                <w:lang w:val="fr-FR"/>
              </w:rPr>
            </w:pPr>
          </w:p>
          <w:p w14:paraId="5032851B" w14:textId="68CD565B" w:rsidR="00B84676" w:rsidRDefault="00B84676" w:rsidP="00887EBC">
            <w:pPr>
              <w:pStyle w:val="Contenudetableau"/>
              <w:snapToGrid w:val="0"/>
              <w:rPr>
                <w:color w:val="0000FF"/>
                <w:lang w:val="fr-FR"/>
              </w:rPr>
            </w:pPr>
            <w:r>
              <w:rPr>
                <w:color w:val="0000FF"/>
                <w:lang w:val="fr-FR"/>
              </w:rPr>
              <w:t>Au cas où les comptes ne seraient pas encore publiés, nous vous demandons de nous transmettre les données prévisionnelles pour l’exercice en cours.</w:t>
            </w:r>
          </w:p>
          <w:p w14:paraId="2876D6D9" w14:textId="77777777" w:rsidR="000F65EE" w:rsidRDefault="000F65EE" w:rsidP="00887EBC">
            <w:pPr>
              <w:pStyle w:val="Contenudetableau"/>
              <w:snapToGrid w:val="0"/>
              <w:rPr>
                <w:color w:val="0000FF"/>
                <w:lang w:val="fr-FR"/>
              </w:rPr>
            </w:pPr>
          </w:p>
          <w:p w14:paraId="3D2937FF" w14:textId="77777777" w:rsidR="000F65EE" w:rsidRDefault="000F65EE" w:rsidP="000F65EE">
            <w:pPr>
              <w:rPr>
                <w:color w:val="0000FF"/>
                <w:lang w:val="fr-FR"/>
              </w:rPr>
            </w:pPr>
            <w:r>
              <w:rPr>
                <w:b/>
                <w:bCs/>
                <w:color w:val="0000FF"/>
                <w:lang w:val="fr-FR"/>
              </w:rPr>
              <w:t>Joindre en annexe :</w:t>
            </w:r>
          </w:p>
          <w:p w14:paraId="5F37DB7E" w14:textId="71560DA5" w:rsidR="000F65EE" w:rsidRPr="00AA4591" w:rsidRDefault="000F65EE" w:rsidP="000F65EE">
            <w:pPr>
              <w:pStyle w:val="Contenudetableau"/>
              <w:snapToGrid w:val="0"/>
              <w:rPr>
                <w:lang w:val="fr-BE"/>
              </w:rPr>
            </w:pPr>
            <w:r>
              <w:rPr>
                <w:color w:val="0000FF"/>
                <w:lang w:val="fr-FR"/>
              </w:rPr>
              <w:t>Copie des comptes annuels</w:t>
            </w:r>
          </w:p>
        </w:tc>
      </w:tr>
    </w:tbl>
    <w:p w14:paraId="44A649DB" w14:textId="77777777" w:rsidR="00F54002" w:rsidRPr="00AA4591"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2AF09543"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Default="00B84676"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260C1EE6" w14:textId="6634A129" w:rsidR="00B84676" w:rsidRPr="00440825" w:rsidRDefault="006F135E"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35451A">
              <w:rPr>
                <w:noProof/>
                <w:color w:val="000000"/>
              </w:rPr>
              <w:t>2025</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29F572B7" w:rsidR="00B84676" w:rsidRPr="001F0368" w:rsidRDefault="001F0368" w:rsidP="00887EBC">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35451A">
              <w:rPr>
                <w:noProof/>
              </w:rPr>
              <w:instrText>2025</w:instrText>
            </w:r>
            <w:r w:rsidRPr="001F0368">
              <w:fldChar w:fldCharType="end"/>
            </w:r>
            <w:r w:rsidR="002449BA">
              <w:instrText xml:space="preserve"> - 1</w:instrText>
            </w:r>
            <w:r w:rsidRPr="001F0368">
              <w:instrText xml:space="preserve"> </w:instrText>
            </w:r>
            <w:r w:rsidRPr="001F0368">
              <w:fldChar w:fldCharType="separate"/>
            </w:r>
            <w:r w:rsidR="00C12DEF">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22A2F4AA" w:rsidR="00B84676" w:rsidRPr="00440825" w:rsidRDefault="00C12DEF"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35451A">
              <w:rPr>
                <w:noProof/>
              </w:rPr>
              <w:instrText>2025</w:instrText>
            </w:r>
            <w:r w:rsidRPr="001F0368">
              <w:fldChar w:fldCharType="end"/>
            </w:r>
            <w:r>
              <w:instrText xml:space="preserve"> - 2</w:instrText>
            </w:r>
            <w:r w:rsidRPr="001F0368">
              <w:instrText xml:space="preserve"> </w:instrText>
            </w:r>
            <w:r w:rsidRPr="001F0368">
              <w:fldChar w:fldCharType="separate"/>
            </w:r>
            <w:r w:rsidR="00A5788D">
              <w:rPr>
                <w:noProof/>
              </w:rPr>
              <w:t>2019</w:t>
            </w:r>
            <w:r w:rsidRPr="001F0368">
              <w:fldChar w:fldCharType="end"/>
            </w:r>
          </w:p>
        </w:tc>
      </w:tr>
      <w:tr w:rsidR="00B84676" w:rsidRPr="00934E7A" w14:paraId="39CB0CB9" w14:textId="77777777" w:rsidTr="00B74D0F">
        <w:tc>
          <w:tcPr>
            <w:tcW w:w="3544" w:type="dxa"/>
            <w:tcBorders>
              <w:left w:val="single" w:sz="4" w:space="0" w:color="808080"/>
              <w:bottom w:val="single" w:sz="4" w:space="0" w:color="808080"/>
            </w:tcBorders>
          </w:tcPr>
          <w:p w14:paraId="6A9AE2A2" w14:textId="77777777" w:rsidR="00B84676" w:rsidRPr="00AA4591" w:rsidRDefault="00B84676" w:rsidP="00887EBC">
            <w:pPr>
              <w:snapToGrid w:val="0"/>
            </w:pPr>
            <w:r w:rsidRPr="00AA4591">
              <w:rPr>
                <w:i/>
                <w:iCs/>
              </w:rPr>
              <w:t>Capitaux</w:t>
            </w:r>
            <w:r w:rsidRPr="00AA4591">
              <w:rPr>
                <w:rFonts w:eastAsia="Arial" w:cs="Arial"/>
                <w:i/>
                <w:iCs/>
              </w:rPr>
              <w:t xml:space="preserve"> </w:t>
            </w:r>
            <w:r w:rsidRPr="00AA4591">
              <w:rPr>
                <w:i/>
                <w:iCs/>
              </w:rPr>
              <w:t>propres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2F56300" w14:textId="77777777" w:rsidR="00B84676" w:rsidRPr="00AA4591" w:rsidRDefault="00B84676" w:rsidP="00887EBC">
            <w:r w:rsidRPr="00AA4591">
              <w:t>[Codes du bilan 10/15]</w:t>
            </w:r>
          </w:p>
        </w:tc>
        <w:tc>
          <w:tcPr>
            <w:tcW w:w="1985" w:type="dxa"/>
            <w:tcBorders>
              <w:left w:val="single" w:sz="4" w:space="0" w:color="808080"/>
              <w:bottom w:val="single" w:sz="4" w:space="0" w:color="808080"/>
            </w:tcBorders>
          </w:tcPr>
          <w:p w14:paraId="2AE3E466" w14:textId="77777777" w:rsidR="00B84676" w:rsidRPr="00AA4591" w:rsidRDefault="00B84676" w:rsidP="00887EBC">
            <w:pPr>
              <w:snapToGrid w:val="0"/>
            </w:pPr>
          </w:p>
        </w:tc>
        <w:tc>
          <w:tcPr>
            <w:tcW w:w="1984" w:type="dxa"/>
            <w:tcBorders>
              <w:left w:val="single" w:sz="4" w:space="0" w:color="808080"/>
              <w:bottom w:val="single" w:sz="4" w:space="0" w:color="808080"/>
            </w:tcBorders>
          </w:tcPr>
          <w:p w14:paraId="03BDD807"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tcPr>
          <w:p w14:paraId="25153626" w14:textId="77777777" w:rsidR="00B84676" w:rsidRPr="00AA4591" w:rsidRDefault="00B84676" w:rsidP="00887EBC">
            <w:pPr>
              <w:snapToGrid w:val="0"/>
            </w:pPr>
          </w:p>
        </w:tc>
      </w:tr>
      <w:tr w:rsidR="00B84676" w:rsidRPr="00934E7A" w14:paraId="6BEF6DBC" w14:textId="77777777" w:rsidTr="00B74D0F">
        <w:tc>
          <w:tcPr>
            <w:tcW w:w="3544" w:type="dxa"/>
            <w:tcBorders>
              <w:left w:val="single" w:sz="4" w:space="0" w:color="808080"/>
              <w:bottom w:val="single" w:sz="4" w:space="0" w:color="808080"/>
            </w:tcBorders>
          </w:tcPr>
          <w:p w14:paraId="3DB3E289" w14:textId="77777777" w:rsidR="00B84676" w:rsidRPr="00AA4591" w:rsidRDefault="00B84676" w:rsidP="00887EBC">
            <w:pPr>
              <w:snapToGrid w:val="0"/>
            </w:pPr>
            <w:r w:rsidRPr="00AA4591">
              <w:rPr>
                <w:i/>
                <w:iCs/>
              </w:rPr>
              <w:t>Chiffre</w:t>
            </w:r>
            <w:r w:rsidRPr="00AA4591">
              <w:rPr>
                <w:rFonts w:eastAsia="Arial" w:cs="Arial"/>
                <w:i/>
                <w:iCs/>
              </w:rPr>
              <w:t xml:space="preserve"> </w:t>
            </w:r>
            <w:r w:rsidRPr="00AA4591">
              <w:rPr>
                <w:i/>
                <w:iCs/>
              </w:rPr>
              <w:t>d</w:t>
            </w:r>
            <w:r w:rsidRPr="00AA4591">
              <w:rPr>
                <w:rFonts w:eastAsia="Arial" w:cs="Arial"/>
                <w:i/>
                <w:iCs/>
              </w:rPr>
              <w:t>’</w:t>
            </w:r>
            <w:r w:rsidRPr="00AA4591">
              <w:rPr>
                <w:i/>
                <w:iCs/>
              </w:rPr>
              <w:t>affaires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390666A1" w14:textId="77777777" w:rsidR="00B84676" w:rsidRPr="00AA4591" w:rsidRDefault="00B84676" w:rsidP="00887EBC">
            <w:r w:rsidRPr="00AA4591">
              <w:lastRenderedPageBreak/>
              <w:t>[Code du bilan 70]</w:t>
            </w:r>
          </w:p>
        </w:tc>
        <w:tc>
          <w:tcPr>
            <w:tcW w:w="1985" w:type="dxa"/>
            <w:tcBorders>
              <w:left w:val="single" w:sz="4" w:space="0" w:color="808080"/>
              <w:bottom w:val="single" w:sz="4" w:space="0" w:color="808080"/>
            </w:tcBorders>
          </w:tcPr>
          <w:p w14:paraId="459C058E" w14:textId="77777777" w:rsidR="00B84676" w:rsidRPr="00AA4591" w:rsidRDefault="00B84676" w:rsidP="00887EBC">
            <w:pPr>
              <w:snapToGrid w:val="0"/>
            </w:pPr>
          </w:p>
        </w:tc>
        <w:tc>
          <w:tcPr>
            <w:tcW w:w="1984" w:type="dxa"/>
            <w:tcBorders>
              <w:left w:val="single" w:sz="4" w:space="0" w:color="808080"/>
              <w:bottom w:val="single" w:sz="4" w:space="0" w:color="808080"/>
            </w:tcBorders>
          </w:tcPr>
          <w:p w14:paraId="0D8DF4FA"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tcPr>
          <w:p w14:paraId="19FBCCE0" w14:textId="77777777" w:rsidR="00B84676" w:rsidRPr="00AA4591" w:rsidRDefault="00B84676" w:rsidP="00887EBC">
            <w:pPr>
              <w:snapToGrid w:val="0"/>
            </w:pPr>
          </w:p>
        </w:tc>
      </w:tr>
      <w:tr w:rsidR="00B84676" w14:paraId="59E63A9F" w14:textId="77777777" w:rsidTr="00B74D0F">
        <w:tc>
          <w:tcPr>
            <w:tcW w:w="3544" w:type="dxa"/>
            <w:tcBorders>
              <w:left w:val="single" w:sz="4" w:space="0" w:color="808080"/>
              <w:bottom w:val="single" w:sz="4" w:space="0" w:color="808080"/>
            </w:tcBorders>
          </w:tcPr>
          <w:p w14:paraId="5B51C69F" w14:textId="77777777" w:rsidR="00B84676" w:rsidRPr="00AA4591" w:rsidRDefault="00B84676" w:rsidP="00887EBC">
            <w:pPr>
              <w:snapToGrid w:val="0"/>
            </w:pPr>
            <w:r w:rsidRPr="00AA4591">
              <w:rPr>
                <w:i/>
                <w:iCs/>
              </w:rPr>
              <w:t>Résultat</w:t>
            </w:r>
            <w:r w:rsidRPr="00AA4591">
              <w:rPr>
                <w:rFonts w:eastAsia="Arial" w:cs="Arial"/>
                <w:i/>
                <w:iCs/>
              </w:rPr>
              <w:t xml:space="preserve"> </w:t>
            </w:r>
            <w:r w:rsidRPr="00AA4591">
              <w:rPr>
                <w:i/>
                <w:iCs/>
              </w:rPr>
              <w:t>d</w:t>
            </w:r>
            <w:r w:rsidRPr="00AA4591">
              <w:rPr>
                <w:rFonts w:eastAsia="Arial" w:cs="Arial"/>
                <w:i/>
                <w:iCs/>
              </w:rPr>
              <w:t>’</w:t>
            </w:r>
            <w:r w:rsidRPr="00AA4591">
              <w:rPr>
                <w:i/>
                <w:iCs/>
              </w:rPr>
              <w:t>exploitation,</w:t>
            </w:r>
            <w:r w:rsidRPr="00AA4591">
              <w:rPr>
                <w:rFonts w:eastAsia="Arial" w:cs="Arial"/>
                <w:i/>
                <w:iCs/>
              </w:rPr>
              <w:t xml:space="preserve"> </w:t>
            </w:r>
            <w:r w:rsidRPr="00AA4591">
              <w:rPr>
                <w:i/>
                <w:iCs/>
              </w:rPr>
              <w:t>EBIT</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6B3DAF61" w14:textId="77777777" w:rsidR="00B84676" w:rsidRDefault="00B84676" w:rsidP="00887EBC">
            <w:r>
              <w:t>[Code du bilan 9901]</w:t>
            </w:r>
          </w:p>
        </w:tc>
        <w:tc>
          <w:tcPr>
            <w:tcW w:w="1985" w:type="dxa"/>
            <w:tcBorders>
              <w:left w:val="single" w:sz="4" w:space="0" w:color="808080"/>
              <w:bottom w:val="single" w:sz="4" w:space="0" w:color="808080"/>
            </w:tcBorders>
          </w:tcPr>
          <w:p w14:paraId="387E127A" w14:textId="77777777" w:rsidR="00B84676" w:rsidRDefault="00B84676" w:rsidP="00887EBC">
            <w:pPr>
              <w:snapToGrid w:val="0"/>
            </w:pPr>
          </w:p>
        </w:tc>
        <w:tc>
          <w:tcPr>
            <w:tcW w:w="1984" w:type="dxa"/>
            <w:tcBorders>
              <w:left w:val="single" w:sz="4" w:space="0" w:color="808080"/>
              <w:bottom w:val="single" w:sz="4" w:space="0" w:color="808080"/>
            </w:tcBorders>
          </w:tcPr>
          <w:p w14:paraId="57979E12" w14:textId="77777777" w:rsidR="00B84676" w:rsidRDefault="00B84676" w:rsidP="00887EBC">
            <w:pPr>
              <w:snapToGrid w:val="0"/>
            </w:pPr>
          </w:p>
        </w:tc>
        <w:tc>
          <w:tcPr>
            <w:tcW w:w="1985" w:type="dxa"/>
            <w:tcBorders>
              <w:left w:val="single" w:sz="4" w:space="0" w:color="808080"/>
              <w:bottom w:val="single" w:sz="4" w:space="0" w:color="808080"/>
              <w:right w:val="single" w:sz="4" w:space="0" w:color="808080"/>
            </w:tcBorders>
          </w:tcPr>
          <w:p w14:paraId="6E980AE1" w14:textId="77777777" w:rsidR="00B84676" w:rsidRDefault="00B84676" w:rsidP="00887EBC">
            <w:pPr>
              <w:snapToGrid w:val="0"/>
            </w:pPr>
          </w:p>
        </w:tc>
      </w:tr>
    </w:tbl>
    <w:p w14:paraId="7063BA5A" w14:textId="77777777" w:rsidR="00B84676" w:rsidRDefault="00B84676" w:rsidP="00C52840">
      <w:pPr>
        <w:pStyle w:val="Corpsdetexte"/>
        <w:widowControl w:val="0"/>
        <w:numPr>
          <w:ilvl w:val="0"/>
          <w:numId w:val="14"/>
        </w:numPr>
        <w:tabs>
          <w:tab w:val="clear" w:pos="720"/>
          <w:tab w:val="num" w:pos="1080"/>
        </w:tabs>
        <w:suppressAutoHyphens/>
        <w:spacing w:after="0" w:line="288" w:lineRule="auto"/>
        <w:ind w:left="1080"/>
        <w:jc w:val="right"/>
        <w:rPr>
          <w:lang w:val="fr-FR"/>
        </w:rPr>
      </w:pPr>
      <w:r>
        <w:rPr>
          <w:bCs/>
          <w:i/>
          <w:iCs/>
          <w:sz w:val="16"/>
          <w:szCs w:val="16"/>
          <w:lang w:val="fr-FR"/>
        </w:rPr>
        <w:t>Chiffres</w:t>
      </w:r>
      <w:r>
        <w:rPr>
          <w:rFonts w:eastAsia="Arial" w:cs="Arial"/>
          <w:bCs/>
          <w:i/>
          <w:iCs/>
          <w:sz w:val="16"/>
          <w:szCs w:val="16"/>
          <w:lang w:val="fr-FR"/>
        </w:rPr>
        <w:t xml:space="preserve"> </w:t>
      </w:r>
      <w:r>
        <w:rPr>
          <w:bCs/>
          <w:i/>
          <w:iCs/>
          <w:sz w:val="16"/>
          <w:szCs w:val="16"/>
          <w:lang w:val="fr-FR"/>
        </w:rPr>
        <w:t>prévisionnels</w:t>
      </w:r>
      <w:r>
        <w:rPr>
          <w:rFonts w:eastAsia="Arial" w:cs="Arial"/>
          <w:bCs/>
          <w:i/>
          <w:iCs/>
          <w:sz w:val="16"/>
          <w:szCs w:val="16"/>
          <w:lang w:val="fr-FR"/>
        </w:rPr>
        <w:t xml:space="preserve"> </w:t>
      </w:r>
      <w:r>
        <w:rPr>
          <w:bCs/>
          <w:i/>
          <w:iCs/>
          <w:sz w:val="16"/>
          <w:szCs w:val="16"/>
          <w:lang w:val="fr-FR"/>
        </w:rPr>
        <w:t>si</w:t>
      </w:r>
      <w:r>
        <w:rPr>
          <w:rFonts w:eastAsia="Arial" w:cs="Arial"/>
          <w:bCs/>
          <w:i/>
          <w:iCs/>
          <w:sz w:val="16"/>
          <w:szCs w:val="16"/>
          <w:lang w:val="fr-FR"/>
        </w:rPr>
        <w:t xml:space="preserve"> </w:t>
      </w:r>
      <w:r>
        <w:rPr>
          <w:bCs/>
          <w:i/>
          <w:iCs/>
          <w:sz w:val="16"/>
          <w:szCs w:val="16"/>
          <w:lang w:val="fr-FR"/>
        </w:rPr>
        <w:t>non</w:t>
      </w:r>
      <w:r>
        <w:rPr>
          <w:rFonts w:eastAsia="Arial" w:cs="Arial"/>
          <w:bCs/>
          <w:i/>
          <w:iCs/>
          <w:sz w:val="16"/>
          <w:szCs w:val="16"/>
          <w:lang w:val="fr-FR"/>
        </w:rPr>
        <w:t xml:space="preserve"> </w:t>
      </w:r>
      <w:r>
        <w:rPr>
          <w:bCs/>
          <w:i/>
          <w:iCs/>
          <w:sz w:val="16"/>
          <w:szCs w:val="16"/>
          <w:lang w:val="fr-FR"/>
        </w:rPr>
        <w:t>encore</w:t>
      </w:r>
      <w:r>
        <w:rPr>
          <w:rFonts w:eastAsia="Arial" w:cs="Arial"/>
          <w:bCs/>
          <w:i/>
          <w:iCs/>
          <w:sz w:val="16"/>
          <w:szCs w:val="16"/>
          <w:lang w:val="fr-FR"/>
        </w:rPr>
        <w:t xml:space="preserve"> </w:t>
      </w:r>
      <w:r>
        <w:rPr>
          <w:bCs/>
          <w:i/>
          <w:iCs/>
          <w:sz w:val="16"/>
          <w:szCs w:val="16"/>
          <w:lang w:val="fr-FR"/>
        </w:rPr>
        <w:t>publiés</w:t>
      </w:r>
    </w:p>
    <w:p w14:paraId="61392E12" w14:textId="77777777" w:rsidR="00B84676" w:rsidRPr="00B84676" w:rsidRDefault="00B84676" w:rsidP="00B74D0F">
      <w:pPr>
        <w:rPr>
          <w:lang w:val="fr-FR"/>
        </w:rPr>
      </w:pPr>
    </w:p>
    <w:p w14:paraId="452337E4" w14:textId="1F35CB2C" w:rsidR="00A26A31" w:rsidRDefault="00F9494D" w:rsidP="00922EC9">
      <w:pPr>
        <w:pStyle w:val="Titre2"/>
      </w:pPr>
      <w:bookmarkStart w:id="21" w:name="_Toc207176292"/>
      <w:r w:rsidRPr="00F9494D">
        <w:t>Explication de la capacité de l'entreprise à apporter sa quote-part financière</w:t>
      </w:r>
      <w:bookmarkEnd w:id="21"/>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Notice explicative à effacer</w:t>
            </w:r>
          </w:p>
        </w:tc>
      </w:tr>
      <w:tr w:rsidR="00CE0646" w:rsidRPr="00934E7A" w14:paraId="2D6FD79E" w14:textId="77777777" w:rsidTr="00B74D0F">
        <w:tc>
          <w:tcPr>
            <w:tcW w:w="9498" w:type="dxa"/>
            <w:tcBorders>
              <w:left w:val="single" w:sz="1" w:space="0" w:color="000000"/>
              <w:bottom w:val="single" w:sz="1" w:space="0" w:color="000000"/>
              <w:right w:val="single" w:sz="1" w:space="0" w:color="000000"/>
            </w:tcBorders>
          </w:tcPr>
          <w:p w14:paraId="07495E3A" w14:textId="686071CF" w:rsidR="00CE0646" w:rsidRPr="00CE0646" w:rsidRDefault="00D50DB4" w:rsidP="00887EBC">
            <w:pPr>
              <w:pStyle w:val="Contenudetableau"/>
              <w:snapToGrid w:val="0"/>
              <w:rPr>
                <w:color w:val="0000FF"/>
                <w:lang w:val="fr-BE"/>
              </w:rPr>
            </w:pPr>
            <w:r w:rsidRPr="00DA0F13">
              <w:rPr>
                <w:color w:val="0000FF"/>
                <w:lang w:val="fr-BE"/>
              </w:rPr>
              <w:t xml:space="preserve">Innoviris ne couvre </w:t>
            </w:r>
            <w:r w:rsidR="00803739" w:rsidRPr="00DA0F13">
              <w:rPr>
                <w:color w:val="0000FF"/>
                <w:lang w:val="fr-BE"/>
              </w:rPr>
              <w:t xml:space="preserve">pas 100% du budget </w:t>
            </w:r>
            <w:r w:rsidR="000E5B23" w:rsidRPr="00DA0F13">
              <w:rPr>
                <w:color w:val="0000FF"/>
                <w:lang w:val="fr-BE"/>
              </w:rPr>
              <w:t xml:space="preserve">de ce projet. </w:t>
            </w:r>
            <w:r w:rsidR="00CE0646" w:rsidRPr="00DA0F13">
              <w:rPr>
                <w:color w:val="0000FF"/>
                <w:lang w:val="fr-BE"/>
              </w:rPr>
              <w:t>Expliciter</w:t>
            </w:r>
            <w:r w:rsidR="00CE0646" w:rsidRPr="00CE0646">
              <w:rPr>
                <w:color w:val="0000FF"/>
                <w:lang w:val="fr-BE"/>
              </w:rPr>
              <w:t xml:space="preserve"> en détail la manière dont votre entreprise amènera sa quote-part financière au projet (exemple : par des fonds existants, par l'apport de fonds propres, par un prêt bancaire, par la marge de l'entreprise, etc.).</w:t>
            </w:r>
          </w:p>
          <w:p w14:paraId="24B08753" w14:textId="77777777" w:rsidR="00CE0646" w:rsidRPr="00CE0646" w:rsidRDefault="00CE0646" w:rsidP="00887EBC">
            <w:pPr>
              <w:pStyle w:val="Contenudetableau"/>
              <w:rPr>
                <w:color w:val="0000FF"/>
                <w:lang w:val="fr-BE"/>
              </w:rPr>
            </w:pPr>
          </w:p>
          <w:p w14:paraId="08D3C2E0" w14:textId="77777777" w:rsidR="00F365C3" w:rsidRDefault="00CE0646" w:rsidP="00F365C3">
            <w:pPr>
              <w:pStyle w:val="Contenudetableau"/>
              <w:rPr>
                <w:color w:val="0000FF"/>
                <w:lang w:val="fr-BE"/>
              </w:rPr>
            </w:pPr>
            <w:r w:rsidRPr="00CE0646">
              <w:rPr>
                <w:b/>
                <w:bCs/>
                <w:color w:val="0000FF"/>
                <w:lang w:val="fr-BE"/>
              </w:rPr>
              <w:t>Joindre en annexe :</w:t>
            </w:r>
          </w:p>
          <w:p w14:paraId="0F5AE780" w14:textId="383CA005" w:rsidR="00CE0646" w:rsidRPr="00F365C3" w:rsidRDefault="00CE0646" w:rsidP="00C52840">
            <w:pPr>
              <w:pStyle w:val="Contenudetableau"/>
              <w:numPr>
                <w:ilvl w:val="0"/>
                <w:numId w:val="29"/>
              </w:numPr>
              <w:rPr>
                <w:color w:val="0000FF"/>
                <w:lang w:val="fr-BE"/>
              </w:rPr>
            </w:pPr>
            <w:r w:rsidRPr="00CE0646">
              <w:rPr>
                <w:color w:val="0000FF"/>
                <w:lang w:val="fr-BE"/>
              </w:rPr>
              <w:t>Les documents probants (exemple : carnet de commandes, acceptation d'emprunt, augmentation de capital, fonds propres, …).</w:t>
            </w:r>
          </w:p>
        </w:tc>
      </w:tr>
    </w:tbl>
    <w:p w14:paraId="7378E1F5" w14:textId="77777777" w:rsidR="00CE0646" w:rsidRPr="00A26A31" w:rsidRDefault="00CE0646" w:rsidP="00B74D0F"/>
    <w:p w14:paraId="4D2EA1A4" w14:textId="7BFEA416" w:rsidR="00507090" w:rsidRDefault="00F9494D" w:rsidP="00922EC9">
      <w:pPr>
        <w:pStyle w:val="Titre2"/>
      </w:pPr>
      <w:bookmarkStart w:id="22" w:name="_Toc207176293"/>
      <w:r w:rsidRPr="00F9494D">
        <w:t>Budget R&amp;D</w:t>
      </w:r>
      <w:bookmarkEnd w:id="22"/>
      <w:r w:rsidR="00426E5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07090" w14:paraId="10847FD3"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69EEFD9E" w14:textId="77777777" w:rsidR="00507090" w:rsidRDefault="00507090" w:rsidP="00887EBC">
            <w:pPr>
              <w:pStyle w:val="Contenudetableau"/>
              <w:snapToGrid w:val="0"/>
            </w:pPr>
            <w:r>
              <w:rPr>
                <w:b/>
                <w:bCs/>
                <w:color w:val="0000FF"/>
                <w:lang w:val="fr-FR"/>
              </w:rPr>
              <w:t>Notice explicative à effacer</w:t>
            </w:r>
          </w:p>
        </w:tc>
      </w:tr>
      <w:tr w:rsidR="00507090" w:rsidRPr="00934E7A" w14:paraId="1C66BF07" w14:textId="77777777" w:rsidTr="00B74D0F">
        <w:tc>
          <w:tcPr>
            <w:tcW w:w="9498" w:type="dxa"/>
            <w:tcBorders>
              <w:left w:val="single" w:sz="1" w:space="0" w:color="000000"/>
              <w:bottom w:val="single" w:sz="1" w:space="0" w:color="000000"/>
              <w:right w:val="single" w:sz="1" w:space="0" w:color="000000"/>
            </w:tcBorders>
          </w:tcPr>
          <w:p w14:paraId="46288AEF" w14:textId="77777777" w:rsidR="00507090" w:rsidRPr="00AA4591" w:rsidRDefault="00507090" w:rsidP="00887EBC">
            <w:pPr>
              <w:pStyle w:val="Contenudetableau"/>
              <w:snapToGrid w:val="0"/>
              <w:rPr>
                <w:lang w:val="fr-BE"/>
              </w:rPr>
            </w:pPr>
            <w:r>
              <w:rPr>
                <w:bCs/>
                <w:color w:val="0000FF"/>
                <w:lang w:val="fr-FR"/>
              </w:rPr>
              <w:t>Ces données doivent permettre d’évaluer l’évolution de la part des ressources financières de l’entreprise affectée à la R&amp;D.</w:t>
            </w:r>
          </w:p>
        </w:tc>
      </w:tr>
    </w:tbl>
    <w:p w14:paraId="2CBB3EF8" w14:textId="77777777" w:rsidR="00507090" w:rsidRPr="00AA4591" w:rsidRDefault="00507090" w:rsidP="00E1436C">
      <w:pPr>
        <w:spacing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440825" w14:paraId="4EEF93DF"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77777777" w:rsidR="00836B34" w:rsidRDefault="00836B34"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5FDDC783" w14:textId="6F009082" w:rsidR="00836B34" w:rsidRPr="00440825" w:rsidRDefault="00836B34"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35451A">
              <w:rPr>
                <w:noProof/>
                <w:color w:val="000000"/>
              </w:rPr>
              <w:t>2025</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5A3BCE38" w14:textId="5F5697D4" w:rsidR="00836B34" w:rsidRPr="001F0368" w:rsidRDefault="00836B34" w:rsidP="00887EBC">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35451A">
              <w:rPr>
                <w:noProof/>
              </w:rPr>
              <w:instrText>2025</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6C74D83D" w:rsidR="00836B34" w:rsidRPr="00440825" w:rsidRDefault="00836B34"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35451A">
              <w:rPr>
                <w:noProof/>
              </w:rPr>
              <w:instrText>2025</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421E3C" w:rsidRPr="00AA4591" w14:paraId="510AD195" w14:textId="77777777" w:rsidTr="00B74D0F">
        <w:tc>
          <w:tcPr>
            <w:tcW w:w="3544" w:type="dxa"/>
            <w:tcBorders>
              <w:left w:val="single" w:sz="4" w:space="0" w:color="808080"/>
              <w:bottom w:val="single" w:sz="4" w:space="0" w:color="808080"/>
            </w:tcBorders>
          </w:tcPr>
          <w:p w14:paraId="60809EAA" w14:textId="77777777" w:rsidR="00421E3C" w:rsidRPr="00AA4591" w:rsidRDefault="00421E3C" w:rsidP="00421E3C">
            <w:pPr>
              <w:snapToGrid w:val="0"/>
              <w:rPr>
                <w:i/>
                <w:iCs/>
              </w:rPr>
            </w:pPr>
            <w:r w:rsidRPr="00AA4591">
              <w:rPr>
                <w:i/>
                <w:iCs/>
              </w:rPr>
              <w:t>Budget</w:t>
            </w:r>
            <w:r w:rsidRPr="00AA4591">
              <w:rPr>
                <w:rFonts w:eastAsia="Arial" w:cs="Arial"/>
                <w:i/>
                <w:iCs/>
              </w:rPr>
              <w:t xml:space="preserve"> </w:t>
            </w:r>
            <w:r w:rsidRPr="00AA4591">
              <w:rPr>
                <w:i/>
                <w:iCs/>
              </w:rPr>
              <w:t>total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E0F0EE0" w14:textId="4153D3AC" w:rsidR="00421E3C" w:rsidRPr="00AA4591" w:rsidRDefault="00421E3C" w:rsidP="00421E3C">
            <w:r>
              <w:rPr>
                <w:i/>
                <w:iCs/>
              </w:rPr>
              <w:t>(</w:t>
            </w:r>
            <w:proofErr w:type="gramStart"/>
            <w:r>
              <w:rPr>
                <w:i/>
                <w:iCs/>
              </w:rPr>
              <w:t>aides</w:t>
            </w:r>
            <w:proofErr w:type="gramEnd"/>
            <w:r>
              <w:rPr>
                <w:rFonts w:eastAsia="Arial" w:cs="Arial"/>
                <w:i/>
                <w:iCs/>
              </w:rPr>
              <w:t xml:space="preserve"> </w:t>
            </w:r>
            <w:r>
              <w:rPr>
                <w:i/>
                <w:iCs/>
              </w:rPr>
              <w:t>publiques</w:t>
            </w:r>
            <w:r>
              <w:rPr>
                <w:rFonts w:eastAsia="Arial" w:cs="Arial"/>
                <w:i/>
                <w:iCs/>
              </w:rPr>
              <w:t xml:space="preserve"> </w:t>
            </w:r>
            <w:r>
              <w:rPr>
                <w:i/>
                <w:iCs/>
              </w:rPr>
              <w:t>comprises)</w:t>
            </w:r>
          </w:p>
        </w:tc>
        <w:tc>
          <w:tcPr>
            <w:tcW w:w="1985" w:type="dxa"/>
            <w:tcBorders>
              <w:left w:val="single" w:sz="4" w:space="0" w:color="808080"/>
              <w:bottom w:val="single" w:sz="4" w:space="0" w:color="808080"/>
            </w:tcBorders>
          </w:tcPr>
          <w:p w14:paraId="02BA9F1D" w14:textId="77777777" w:rsidR="00421E3C" w:rsidRPr="00AA4591" w:rsidRDefault="00421E3C" w:rsidP="00421E3C">
            <w:pPr>
              <w:snapToGrid w:val="0"/>
            </w:pPr>
          </w:p>
        </w:tc>
        <w:tc>
          <w:tcPr>
            <w:tcW w:w="1984" w:type="dxa"/>
            <w:tcBorders>
              <w:left w:val="single" w:sz="4" w:space="0" w:color="808080"/>
              <w:bottom w:val="single" w:sz="4" w:space="0" w:color="808080"/>
            </w:tcBorders>
          </w:tcPr>
          <w:p w14:paraId="4C76D90D" w14:textId="77777777" w:rsidR="00421E3C" w:rsidRPr="00AA4591" w:rsidRDefault="00421E3C" w:rsidP="00421E3C">
            <w:pPr>
              <w:snapToGrid w:val="0"/>
            </w:pPr>
          </w:p>
        </w:tc>
        <w:tc>
          <w:tcPr>
            <w:tcW w:w="1985" w:type="dxa"/>
            <w:tcBorders>
              <w:left w:val="single" w:sz="4" w:space="0" w:color="808080"/>
              <w:bottom w:val="single" w:sz="4" w:space="0" w:color="808080"/>
              <w:right w:val="single" w:sz="4" w:space="0" w:color="808080"/>
            </w:tcBorders>
          </w:tcPr>
          <w:p w14:paraId="0671A670" w14:textId="77777777" w:rsidR="00421E3C" w:rsidRPr="00AA4591" w:rsidRDefault="00421E3C" w:rsidP="00421E3C">
            <w:pPr>
              <w:snapToGrid w:val="0"/>
            </w:pPr>
          </w:p>
        </w:tc>
      </w:tr>
      <w:tr w:rsidR="00421E3C" w:rsidRPr="00AA4591" w14:paraId="72FB35B6" w14:textId="77777777" w:rsidTr="00B74D0F">
        <w:tc>
          <w:tcPr>
            <w:tcW w:w="3544" w:type="dxa"/>
            <w:tcBorders>
              <w:left w:val="single" w:sz="4" w:space="0" w:color="808080"/>
              <w:bottom w:val="single" w:sz="4" w:space="0" w:color="808080"/>
            </w:tcBorders>
          </w:tcPr>
          <w:p w14:paraId="3B1F3D07" w14:textId="1AB0A158" w:rsidR="00421E3C" w:rsidRPr="00AA4591" w:rsidRDefault="00274E4E" w:rsidP="00421E3C">
            <w:r w:rsidRPr="00FD2A87">
              <w:rPr>
                <w:i/>
                <w:iCs/>
              </w:rPr>
              <w:t>Budget</w:t>
            </w:r>
            <w:r w:rsidRPr="00FD2A87">
              <w:rPr>
                <w:rFonts w:eastAsia="Arial" w:cs="Arial"/>
                <w:i/>
                <w:iCs/>
              </w:rPr>
              <w:t xml:space="preserve"> </w:t>
            </w:r>
            <w:r w:rsidRPr="00FD2A87">
              <w:rPr>
                <w:i/>
                <w:iCs/>
              </w:rPr>
              <w:t>R&amp;D</w:t>
            </w:r>
            <w:r w:rsidRPr="00FD2A87">
              <w:rPr>
                <w:rFonts w:eastAsia="Arial" w:cs="Arial"/>
                <w:i/>
                <w:iCs/>
              </w:rPr>
              <w:t xml:space="preserve"> </w:t>
            </w:r>
            <w:r w:rsidRPr="00FD2A87">
              <w:rPr>
                <w:i/>
                <w:iCs/>
              </w:rPr>
              <w:t>en</w:t>
            </w:r>
            <w:r w:rsidRPr="00FD2A87">
              <w:rPr>
                <w:rFonts w:eastAsia="Arial" w:cs="Arial"/>
                <w:i/>
                <w:iCs/>
              </w:rPr>
              <w:t xml:space="preserve"> </w:t>
            </w:r>
            <w:r w:rsidRPr="00FD2A87">
              <w:rPr>
                <w:i/>
                <w:iCs/>
              </w:rPr>
              <w:t>RBC</w:t>
            </w:r>
            <w:r w:rsidRPr="00FD2A87">
              <w:rPr>
                <w:rFonts w:eastAsia="Arial" w:cs="Arial"/>
                <w:i/>
                <w:iCs/>
              </w:rPr>
              <w:t xml:space="preserve"> </w:t>
            </w:r>
            <w:r w:rsidRPr="00FD2A87">
              <w:rPr>
                <w:i/>
                <w:iCs/>
              </w:rPr>
              <w:t>(en</w:t>
            </w:r>
            <w:r w:rsidRPr="00FD2A87">
              <w:rPr>
                <w:rFonts w:eastAsia="Arial" w:cs="Arial"/>
                <w:i/>
                <w:iCs/>
              </w:rPr>
              <w:t xml:space="preserve"> </w:t>
            </w:r>
            <w:r w:rsidRPr="00FD2A87">
              <w:rPr>
                <w:i/>
                <w:iCs/>
              </w:rPr>
              <w:t>k</w:t>
            </w:r>
            <w:r w:rsidRPr="00FD2A87">
              <w:rPr>
                <w:rFonts w:eastAsia="Arial" w:cs="Arial"/>
                <w:i/>
                <w:iCs/>
              </w:rPr>
              <w:t>€</w:t>
            </w:r>
            <w:r w:rsidRPr="00FD2A87">
              <w:rPr>
                <w:i/>
                <w:iCs/>
              </w:rPr>
              <w:t>)</w:t>
            </w:r>
          </w:p>
        </w:tc>
        <w:tc>
          <w:tcPr>
            <w:tcW w:w="1985" w:type="dxa"/>
            <w:tcBorders>
              <w:left w:val="single" w:sz="4" w:space="0" w:color="808080"/>
              <w:bottom w:val="single" w:sz="4" w:space="0" w:color="808080"/>
            </w:tcBorders>
          </w:tcPr>
          <w:p w14:paraId="3875027F" w14:textId="77777777" w:rsidR="00421E3C" w:rsidRPr="00AA4591" w:rsidRDefault="00421E3C" w:rsidP="00421E3C">
            <w:pPr>
              <w:snapToGrid w:val="0"/>
            </w:pPr>
          </w:p>
        </w:tc>
        <w:tc>
          <w:tcPr>
            <w:tcW w:w="1984" w:type="dxa"/>
            <w:tcBorders>
              <w:left w:val="single" w:sz="4" w:space="0" w:color="808080"/>
              <w:bottom w:val="single" w:sz="4" w:space="0" w:color="808080"/>
            </w:tcBorders>
          </w:tcPr>
          <w:p w14:paraId="7BED8A84" w14:textId="77777777" w:rsidR="00421E3C" w:rsidRPr="00AA4591" w:rsidRDefault="00421E3C" w:rsidP="00421E3C">
            <w:pPr>
              <w:snapToGrid w:val="0"/>
            </w:pPr>
          </w:p>
        </w:tc>
        <w:tc>
          <w:tcPr>
            <w:tcW w:w="1985" w:type="dxa"/>
            <w:tcBorders>
              <w:left w:val="single" w:sz="4" w:space="0" w:color="808080"/>
              <w:bottom w:val="single" w:sz="4" w:space="0" w:color="808080"/>
              <w:right w:val="single" w:sz="4" w:space="0" w:color="808080"/>
            </w:tcBorders>
          </w:tcPr>
          <w:p w14:paraId="62E7D5A0" w14:textId="77777777" w:rsidR="00421E3C" w:rsidRPr="00AA4591" w:rsidRDefault="00421E3C" w:rsidP="00421E3C">
            <w:pPr>
              <w:snapToGrid w:val="0"/>
            </w:pPr>
          </w:p>
        </w:tc>
      </w:tr>
      <w:tr w:rsidR="0071474F" w14:paraId="288665EA" w14:textId="77777777" w:rsidTr="00B74D0F">
        <w:tc>
          <w:tcPr>
            <w:tcW w:w="3544" w:type="dxa"/>
            <w:tcBorders>
              <w:left w:val="single" w:sz="4" w:space="0" w:color="808080"/>
              <w:bottom w:val="single" w:sz="4" w:space="0" w:color="808080"/>
            </w:tcBorders>
          </w:tcPr>
          <w:p w14:paraId="3934A0B7" w14:textId="365E4344" w:rsidR="0071474F" w:rsidRDefault="0071474F" w:rsidP="0071474F">
            <w:r w:rsidRPr="00AA4591">
              <w:rPr>
                <w:i/>
                <w:iCs/>
              </w:rPr>
              <w:t>Aides</w:t>
            </w:r>
            <w:r w:rsidRPr="00AA4591">
              <w:rPr>
                <w:rFonts w:eastAsia="Arial" w:cs="Arial"/>
                <w:i/>
                <w:iCs/>
              </w:rPr>
              <w:t xml:space="preserve"> </w:t>
            </w:r>
            <w:r w:rsidRPr="00AA4591">
              <w:rPr>
                <w:i/>
                <w:iCs/>
              </w:rPr>
              <w:t>publiques</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de</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tc>
        <w:tc>
          <w:tcPr>
            <w:tcW w:w="1985" w:type="dxa"/>
            <w:tcBorders>
              <w:left w:val="single" w:sz="4" w:space="0" w:color="808080"/>
              <w:bottom w:val="single" w:sz="4" w:space="0" w:color="808080"/>
            </w:tcBorders>
          </w:tcPr>
          <w:p w14:paraId="33065E74" w14:textId="77777777" w:rsidR="0071474F" w:rsidRDefault="0071474F" w:rsidP="0071474F">
            <w:pPr>
              <w:snapToGrid w:val="0"/>
            </w:pPr>
          </w:p>
        </w:tc>
        <w:tc>
          <w:tcPr>
            <w:tcW w:w="1984" w:type="dxa"/>
            <w:tcBorders>
              <w:left w:val="single" w:sz="4" w:space="0" w:color="808080"/>
              <w:bottom w:val="single" w:sz="4" w:space="0" w:color="808080"/>
            </w:tcBorders>
          </w:tcPr>
          <w:p w14:paraId="1662570B" w14:textId="77777777" w:rsidR="0071474F" w:rsidRDefault="0071474F" w:rsidP="0071474F">
            <w:pPr>
              <w:snapToGrid w:val="0"/>
            </w:pPr>
          </w:p>
        </w:tc>
        <w:tc>
          <w:tcPr>
            <w:tcW w:w="1985" w:type="dxa"/>
            <w:tcBorders>
              <w:left w:val="single" w:sz="4" w:space="0" w:color="808080"/>
              <w:bottom w:val="single" w:sz="4" w:space="0" w:color="808080"/>
              <w:right w:val="single" w:sz="4" w:space="0" w:color="808080"/>
            </w:tcBorders>
          </w:tcPr>
          <w:p w14:paraId="55B1FEBC" w14:textId="77777777" w:rsidR="0071474F" w:rsidRDefault="0071474F" w:rsidP="0071474F">
            <w:pPr>
              <w:snapToGrid w:val="0"/>
            </w:pPr>
          </w:p>
        </w:tc>
      </w:tr>
    </w:tbl>
    <w:p w14:paraId="012F5079" w14:textId="77777777" w:rsidR="00646CE9" w:rsidRPr="00A31A90" w:rsidRDefault="00646CE9" w:rsidP="00EF5D3E"/>
    <w:p w14:paraId="277F6ACE" w14:textId="6735B4F4" w:rsidR="00A31A90" w:rsidRDefault="00F9494D" w:rsidP="00922EC9">
      <w:pPr>
        <w:pStyle w:val="Titre2"/>
      </w:pPr>
      <w:bookmarkStart w:id="23" w:name="_Toc207176294"/>
      <w:r w:rsidRPr="00F9494D">
        <w:t>État des dettes &amp; arriérés de paiements</w:t>
      </w:r>
      <w:bookmarkEnd w:id="23"/>
      <w:r w:rsidR="00922EC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14:paraId="25966D22"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6EA75C8D" w14:textId="77777777" w:rsidR="002A53AE" w:rsidRDefault="002A53AE" w:rsidP="00887EBC">
            <w:pPr>
              <w:pStyle w:val="Contenudetableau"/>
              <w:snapToGrid w:val="0"/>
            </w:pPr>
            <w:r>
              <w:rPr>
                <w:b/>
                <w:bCs/>
                <w:color w:val="0000FF"/>
                <w:lang w:val="fr-FR"/>
              </w:rPr>
              <w:t>Notice explicative à effacer</w:t>
            </w:r>
          </w:p>
        </w:tc>
      </w:tr>
      <w:tr w:rsidR="002A53AE" w:rsidRPr="00934E7A" w14:paraId="4FF71F56" w14:textId="77777777" w:rsidTr="00B74D0F">
        <w:tc>
          <w:tcPr>
            <w:tcW w:w="9498" w:type="dxa"/>
            <w:tcBorders>
              <w:left w:val="single" w:sz="1" w:space="0" w:color="000000"/>
              <w:bottom w:val="single" w:sz="1" w:space="0" w:color="000000"/>
              <w:right w:val="single" w:sz="1" w:space="0" w:color="000000"/>
            </w:tcBorders>
          </w:tcPr>
          <w:p w14:paraId="16E57803" w14:textId="77777777" w:rsidR="002A53AE" w:rsidRDefault="002A53AE" w:rsidP="00887EBC">
            <w:pPr>
              <w:pStyle w:val="Corpsdetexte"/>
              <w:snapToGrid w:val="0"/>
              <w:spacing w:after="0" w:line="288" w:lineRule="auto"/>
              <w:rPr>
                <w:rFonts w:eastAsia="Arial Unicode MS" w:cs="Tahoma"/>
                <w:iCs/>
                <w:color w:val="0000FF"/>
                <w:szCs w:val="28"/>
                <w:lang w:val="fr-FR"/>
              </w:rPr>
            </w:pPr>
            <w:r>
              <w:rPr>
                <w:rFonts w:eastAsia="Arial Unicode MS" w:cs="Tahoma"/>
                <w:iCs/>
                <w:color w:val="0000FF"/>
                <w:szCs w:val="28"/>
                <w:lang w:val="fr-FR"/>
              </w:rPr>
              <w:t>Indiquer si l'entreprise fait actuellement face à des dettes bancaires, fournisseurs ou vis-à-vis d’administrations publiques (ONSS, TVA précompte professionnel...). Précisez le cas échéant les arriérés de paiement et plan d'apurement négociés.</w:t>
            </w:r>
          </w:p>
          <w:p w14:paraId="7C39C994" w14:textId="77777777" w:rsidR="002A53AE" w:rsidRPr="00AA4591" w:rsidRDefault="002A53AE" w:rsidP="00887EBC">
            <w:pPr>
              <w:pStyle w:val="Corpsdetexte"/>
              <w:spacing w:after="0" w:line="288" w:lineRule="auto"/>
            </w:pPr>
            <w:r>
              <w:rPr>
                <w:rFonts w:eastAsia="Arial Unicode MS" w:cs="Tahoma"/>
                <w:iCs/>
                <w:color w:val="0000FF"/>
                <w:szCs w:val="28"/>
                <w:lang w:val="fr-FR"/>
              </w:rPr>
              <w:t>Joindre en annexe tout document utile.</w:t>
            </w:r>
          </w:p>
        </w:tc>
      </w:tr>
    </w:tbl>
    <w:p w14:paraId="567A07B9" w14:textId="77777777" w:rsidR="002A53AE" w:rsidRPr="00AA4591" w:rsidRDefault="002A53AE" w:rsidP="00E1436C">
      <w:pPr>
        <w:pStyle w:val="Corpsdetexte"/>
        <w:spacing w:after="0" w:line="288" w:lineRule="auto"/>
        <w:ind w:left="360"/>
      </w:pPr>
    </w:p>
    <w:p w14:paraId="1D55022F" w14:textId="77777777" w:rsidR="00A31A90" w:rsidRPr="00A31A90" w:rsidRDefault="00A31A90" w:rsidP="00E1436C">
      <w:pPr>
        <w:ind w:left="360"/>
      </w:pPr>
    </w:p>
    <w:p w14:paraId="082A163C" w14:textId="3CFDF771" w:rsidR="00513A85" w:rsidRPr="00513A85" w:rsidRDefault="00F9494D" w:rsidP="00922EC9">
      <w:pPr>
        <w:pStyle w:val="Titre2"/>
      </w:pPr>
      <w:bookmarkStart w:id="24" w:name="_Toc207176295"/>
      <w:r w:rsidRPr="00F9494D">
        <w:lastRenderedPageBreak/>
        <w:t>Personnel</w:t>
      </w:r>
      <w:bookmarkEnd w:id="24"/>
      <w:r w:rsidR="00922EC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B74D0F">
        <w:tc>
          <w:tcPr>
            <w:tcW w:w="9498" w:type="dxa"/>
            <w:tcBorders>
              <w:left w:val="single" w:sz="1" w:space="0" w:color="000000"/>
              <w:bottom w:val="single" w:sz="1" w:space="0" w:color="000000"/>
              <w:right w:val="single" w:sz="1" w:space="0" w:color="000000"/>
            </w:tcBorders>
          </w:tcPr>
          <w:p w14:paraId="612B70BD" w14:textId="77777777" w:rsidR="00513A85" w:rsidRPr="00AA4591" w:rsidRDefault="00513A85" w:rsidP="00887EBC">
            <w:pPr>
              <w:pStyle w:val="Contenudetableau"/>
              <w:snapToGrid w:val="0"/>
              <w:rPr>
                <w:lang w:val="fr-BE"/>
              </w:rPr>
            </w:pPr>
            <w:r>
              <w:rPr>
                <w:color w:val="0000FF"/>
                <w:lang w:val="fr-FR"/>
              </w:rPr>
              <w:t>Les données relatives au personnel (en ETP – équivalent temps plein) doivent permettre d’évaluer l’évolution de la part des ressources humaines de l’entreprise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5F5E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494BB1AA"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35451A">
              <w:rPr>
                <w:noProof/>
                <w:color w:val="000000"/>
              </w:rPr>
              <w:t>2025</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0F7F3486"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35451A">
              <w:rPr>
                <w:noProof/>
              </w:rPr>
              <w:instrText>2025</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08FDFC07"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35451A">
              <w:rPr>
                <w:noProof/>
              </w:rPr>
              <w:instrText>2025</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513A85" w14:paraId="7A35F780" w14:textId="77777777" w:rsidTr="00B74D0F">
        <w:tc>
          <w:tcPr>
            <w:tcW w:w="4152" w:type="dxa"/>
            <w:tcBorders>
              <w:left w:val="single" w:sz="4" w:space="0" w:color="808080"/>
              <w:bottom w:val="single" w:sz="4" w:space="0" w:color="808080"/>
            </w:tcBorders>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tcPr>
          <w:p w14:paraId="711B2514" w14:textId="77777777" w:rsidR="00513A85" w:rsidRDefault="00513A85" w:rsidP="00887EBC">
            <w:pPr>
              <w:snapToGrid w:val="0"/>
            </w:pPr>
          </w:p>
        </w:tc>
        <w:tc>
          <w:tcPr>
            <w:tcW w:w="1956" w:type="dxa"/>
            <w:tcBorders>
              <w:left w:val="single" w:sz="4" w:space="0" w:color="808080"/>
              <w:bottom w:val="single" w:sz="4" w:space="0" w:color="808080"/>
            </w:tcBorders>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42BA254E" w14:textId="77777777" w:rsidR="00513A85" w:rsidRDefault="00513A85" w:rsidP="00887EBC">
            <w:pPr>
              <w:snapToGrid w:val="0"/>
            </w:pPr>
          </w:p>
        </w:tc>
      </w:tr>
      <w:tr w:rsidR="00513A85" w14:paraId="731A0B73" w14:textId="77777777" w:rsidTr="00B74D0F">
        <w:tc>
          <w:tcPr>
            <w:tcW w:w="4152" w:type="dxa"/>
            <w:tcBorders>
              <w:left w:val="single" w:sz="4" w:space="0" w:color="808080"/>
              <w:bottom w:val="single" w:sz="4" w:space="0" w:color="808080"/>
            </w:tcBorders>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tcPr>
          <w:p w14:paraId="50BFB7A3" w14:textId="77777777" w:rsidR="00513A85" w:rsidRDefault="00513A85" w:rsidP="00887EBC">
            <w:pPr>
              <w:snapToGrid w:val="0"/>
            </w:pPr>
          </w:p>
        </w:tc>
        <w:tc>
          <w:tcPr>
            <w:tcW w:w="1956" w:type="dxa"/>
            <w:tcBorders>
              <w:left w:val="single" w:sz="4" w:space="0" w:color="808080"/>
              <w:bottom w:val="single" w:sz="4" w:space="0" w:color="808080"/>
            </w:tcBorders>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7C12AA3E" w14:textId="77777777" w:rsidR="00513A85" w:rsidRDefault="00513A85" w:rsidP="00887EBC">
            <w:pPr>
              <w:snapToGrid w:val="0"/>
            </w:pPr>
          </w:p>
        </w:tc>
      </w:tr>
      <w:tr w:rsidR="00513A85" w14:paraId="3001E2BC" w14:textId="77777777" w:rsidTr="00B74D0F">
        <w:tc>
          <w:tcPr>
            <w:tcW w:w="4152" w:type="dxa"/>
            <w:tcBorders>
              <w:left w:val="single" w:sz="4" w:space="0" w:color="808080"/>
              <w:bottom w:val="single" w:sz="4" w:space="0" w:color="808080"/>
            </w:tcBorders>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tcPr>
          <w:p w14:paraId="3ECC9497" w14:textId="77777777" w:rsidR="00513A85" w:rsidRDefault="00513A85" w:rsidP="00887EBC">
            <w:pPr>
              <w:snapToGrid w:val="0"/>
            </w:pPr>
          </w:p>
        </w:tc>
        <w:tc>
          <w:tcPr>
            <w:tcW w:w="1956" w:type="dxa"/>
            <w:tcBorders>
              <w:left w:val="single" w:sz="4" w:space="0" w:color="808080"/>
              <w:bottom w:val="single" w:sz="4" w:space="0" w:color="808080"/>
            </w:tcBorders>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7C284592" w14:textId="77777777" w:rsidR="00513A85" w:rsidRDefault="00513A85" w:rsidP="00887EBC">
            <w:pPr>
              <w:snapToGrid w:val="0"/>
            </w:pPr>
          </w:p>
        </w:tc>
      </w:tr>
      <w:tr w:rsidR="00513A85" w14:paraId="1682A6C6" w14:textId="77777777" w:rsidTr="00B74D0F">
        <w:tc>
          <w:tcPr>
            <w:tcW w:w="4152" w:type="dxa"/>
            <w:tcBorders>
              <w:left w:val="single" w:sz="4" w:space="0" w:color="808080"/>
              <w:bottom w:val="single" w:sz="4" w:space="0" w:color="808080"/>
            </w:tcBorders>
          </w:tcPr>
          <w:p w14:paraId="536400F7" w14:textId="5684B0AB" w:rsidR="00513A85" w:rsidRPr="00D34E59" w:rsidRDefault="00513A85" w:rsidP="00887EBC">
            <w:pPr>
              <w:snapToGrid w:val="0"/>
              <w:rPr>
                <w:rFonts w:eastAsia="Arial" w:cs="Arial"/>
                <w:i/>
                <w:iCs/>
              </w:rPr>
            </w:pPr>
            <w:r w:rsidRPr="00D34E59">
              <w:rPr>
                <w:rFonts w:eastAsia="Arial" w:cs="Arial"/>
                <w:i/>
                <w:iCs/>
              </w:rPr>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tcPr>
          <w:p w14:paraId="3E85E630" w14:textId="77777777" w:rsidR="00513A85" w:rsidRDefault="00513A85" w:rsidP="00887EBC">
            <w:pPr>
              <w:snapToGrid w:val="0"/>
            </w:pPr>
          </w:p>
        </w:tc>
        <w:tc>
          <w:tcPr>
            <w:tcW w:w="1956" w:type="dxa"/>
            <w:tcBorders>
              <w:left w:val="single" w:sz="4" w:space="0" w:color="808080"/>
              <w:bottom w:val="single" w:sz="4" w:space="0" w:color="808080"/>
            </w:tcBorders>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7513DFEE" w14:textId="77777777" w:rsidR="00513A85" w:rsidRDefault="00513A85" w:rsidP="00887EBC">
            <w:pPr>
              <w:snapToGrid w:val="0"/>
            </w:pPr>
          </w:p>
        </w:tc>
      </w:tr>
      <w:tr w:rsidR="00513A85" w:rsidRPr="00934E7A" w14:paraId="49F3528B" w14:textId="77777777" w:rsidTr="00B74D0F">
        <w:tc>
          <w:tcPr>
            <w:tcW w:w="4152" w:type="dxa"/>
            <w:tcBorders>
              <w:left w:val="single" w:sz="4" w:space="0" w:color="808080"/>
              <w:bottom w:val="single" w:sz="4" w:space="0" w:color="808080"/>
            </w:tcBorders>
          </w:tcPr>
          <w:p w14:paraId="2D44B067" w14:textId="00B2DDB4" w:rsidR="00513A85" w:rsidRPr="00AA4591" w:rsidRDefault="007A4267" w:rsidP="00887EBC">
            <w:pPr>
              <w:snapToGrid w:val="0"/>
            </w:pPr>
            <w:r w:rsidRPr="00AA4591">
              <w:rPr>
                <w:i/>
                <w:iCs/>
              </w:rPr>
              <w:t>Salariés</w:t>
            </w:r>
            <w:r w:rsidR="00513A85" w:rsidRPr="00AA4591">
              <w:rPr>
                <w:rFonts w:eastAsia="Arial" w:cs="Arial"/>
                <w:i/>
                <w:iCs/>
              </w:rPr>
              <w:t xml:space="preserve"> </w:t>
            </w:r>
            <w:r w:rsidR="00513A85" w:rsidRPr="00AA4591">
              <w:rPr>
                <w:i/>
                <w:iCs/>
              </w:rPr>
              <w:t>(en ETP)</w:t>
            </w:r>
          </w:p>
          <w:p w14:paraId="3F303B48" w14:textId="77777777" w:rsidR="00513A85" w:rsidRPr="00AA4591" w:rsidRDefault="00513A85" w:rsidP="00887EBC">
            <w:r w:rsidRPr="00AA4591">
              <w:t>[Code du bilan social 105]</w:t>
            </w:r>
          </w:p>
        </w:tc>
        <w:tc>
          <w:tcPr>
            <w:tcW w:w="1956" w:type="dxa"/>
            <w:tcBorders>
              <w:left w:val="single" w:sz="4" w:space="0" w:color="808080"/>
              <w:bottom w:val="single" w:sz="4" w:space="0" w:color="808080"/>
            </w:tcBorders>
          </w:tcPr>
          <w:p w14:paraId="385F0728" w14:textId="77777777" w:rsidR="00513A85" w:rsidRPr="00AA4591" w:rsidRDefault="00513A85" w:rsidP="00887EBC">
            <w:pPr>
              <w:snapToGrid w:val="0"/>
            </w:pPr>
          </w:p>
        </w:tc>
        <w:tc>
          <w:tcPr>
            <w:tcW w:w="1956" w:type="dxa"/>
            <w:tcBorders>
              <w:left w:val="single" w:sz="4" w:space="0" w:color="808080"/>
              <w:bottom w:val="single" w:sz="4" w:space="0" w:color="808080"/>
            </w:tcBorders>
          </w:tcPr>
          <w:p w14:paraId="30A266BE"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tcPr>
          <w:p w14:paraId="614C5F5D" w14:textId="77777777" w:rsidR="00513A85" w:rsidRPr="00AA4591" w:rsidRDefault="00513A85" w:rsidP="00887EBC">
            <w:pPr>
              <w:snapToGrid w:val="0"/>
            </w:pPr>
          </w:p>
        </w:tc>
      </w:tr>
      <w:tr w:rsidR="00513A85" w14:paraId="0C2E0ABE" w14:textId="77777777" w:rsidTr="00B74D0F">
        <w:tc>
          <w:tcPr>
            <w:tcW w:w="4152" w:type="dxa"/>
            <w:tcBorders>
              <w:left w:val="single" w:sz="4" w:space="0" w:color="808080"/>
              <w:bottom w:val="single" w:sz="4" w:space="0" w:color="808080"/>
            </w:tcBorders>
          </w:tcPr>
          <w:p w14:paraId="16B27D95" w14:textId="4C9C7260" w:rsidR="00513A85" w:rsidRDefault="007A4267" w:rsidP="00887EBC">
            <w:pPr>
              <w:snapToGrid w:val="0"/>
            </w:pPr>
            <w:r>
              <w:rPr>
                <w:i/>
                <w:iCs/>
              </w:rPr>
              <w:t>Indépendants</w:t>
            </w:r>
            <w:r w:rsidR="00513A85">
              <w:rPr>
                <w:rFonts w:eastAsia="Arial" w:cs="Arial"/>
                <w:i/>
                <w:iCs/>
              </w:rPr>
              <w:t xml:space="preserve"> </w:t>
            </w:r>
            <w:r w:rsidR="00513A85">
              <w:rPr>
                <w:i/>
                <w:iCs/>
              </w:rPr>
              <w:t>(en ETP)</w:t>
            </w:r>
          </w:p>
        </w:tc>
        <w:tc>
          <w:tcPr>
            <w:tcW w:w="1956" w:type="dxa"/>
            <w:tcBorders>
              <w:left w:val="single" w:sz="4" w:space="0" w:color="808080"/>
              <w:bottom w:val="single" w:sz="4" w:space="0" w:color="808080"/>
            </w:tcBorders>
          </w:tcPr>
          <w:p w14:paraId="588883DC" w14:textId="77777777" w:rsidR="00513A85" w:rsidRDefault="00513A85" w:rsidP="00887EBC">
            <w:pPr>
              <w:snapToGrid w:val="0"/>
            </w:pPr>
          </w:p>
        </w:tc>
        <w:tc>
          <w:tcPr>
            <w:tcW w:w="1956" w:type="dxa"/>
            <w:tcBorders>
              <w:left w:val="single" w:sz="4" w:space="0" w:color="808080"/>
              <w:bottom w:val="single" w:sz="4" w:space="0" w:color="808080"/>
            </w:tcBorders>
          </w:tcPr>
          <w:p w14:paraId="08377ABF"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536CB379" w14:textId="77777777" w:rsidR="00513A85" w:rsidRDefault="00513A85" w:rsidP="00887EBC">
            <w:pPr>
              <w:snapToGrid w:val="0"/>
            </w:pPr>
          </w:p>
        </w:tc>
      </w:tr>
      <w:tr w:rsidR="00513A85" w:rsidRPr="00934E7A" w14:paraId="1B020FF3" w14:textId="77777777" w:rsidTr="00B74D0F">
        <w:tc>
          <w:tcPr>
            <w:tcW w:w="4152" w:type="dxa"/>
            <w:tcBorders>
              <w:left w:val="single" w:sz="4" w:space="0" w:color="808080"/>
              <w:bottom w:val="single" w:sz="4" w:space="0" w:color="808080"/>
            </w:tcBorders>
          </w:tcPr>
          <w:p w14:paraId="5D5ED012"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tcPr>
          <w:p w14:paraId="19613375" w14:textId="77777777" w:rsidR="00513A85" w:rsidRPr="00AA4591" w:rsidRDefault="00513A85" w:rsidP="00887EBC">
            <w:pPr>
              <w:snapToGrid w:val="0"/>
            </w:pPr>
          </w:p>
        </w:tc>
        <w:tc>
          <w:tcPr>
            <w:tcW w:w="1956" w:type="dxa"/>
            <w:tcBorders>
              <w:left w:val="single" w:sz="4" w:space="0" w:color="808080"/>
              <w:bottom w:val="single" w:sz="4" w:space="0" w:color="808080"/>
            </w:tcBorders>
          </w:tcPr>
          <w:p w14:paraId="40FFDF14"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tcPr>
          <w:p w14:paraId="331DD85C" w14:textId="77777777" w:rsidR="00513A85" w:rsidRPr="00AA4591" w:rsidRDefault="00513A85" w:rsidP="00887EBC">
            <w:pPr>
              <w:snapToGrid w:val="0"/>
            </w:pPr>
          </w:p>
        </w:tc>
      </w:tr>
      <w:tr w:rsidR="00513A85" w:rsidRPr="00934E7A" w14:paraId="408CEF29" w14:textId="77777777" w:rsidTr="00B74D0F">
        <w:tc>
          <w:tcPr>
            <w:tcW w:w="4152" w:type="dxa"/>
            <w:tcBorders>
              <w:left w:val="single" w:sz="4" w:space="0" w:color="808080"/>
              <w:bottom w:val="single" w:sz="4" w:space="0" w:color="808080"/>
            </w:tcBorders>
          </w:tcPr>
          <w:p w14:paraId="392A9E8A"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tcPr>
          <w:p w14:paraId="3310F5FE" w14:textId="77777777" w:rsidR="00513A85" w:rsidRPr="00AA4591" w:rsidRDefault="00513A85" w:rsidP="00887EBC">
            <w:pPr>
              <w:snapToGrid w:val="0"/>
            </w:pPr>
          </w:p>
        </w:tc>
        <w:tc>
          <w:tcPr>
            <w:tcW w:w="1956" w:type="dxa"/>
            <w:tcBorders>
              <w:left w:val="single" w:sz="4" w:space="0" w:color="808080"/>
              <w:bottom w:val="single" w:sz="4" w:space="0" w:color="808080"/>
            </w:tcBorders>
          </w:tcPr>
          <w:p w14:paraId="2CB9CD4B"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tcPr>
          <w:p w14:paraId="6F057CAD" w14:textId="77777777" w:rsidR="00513A85" w:rsidRPr="00AA4591" w:rsidRDefault="00513A85" w:rsidP="00887EBC">
            <w:pPr>
              <w:snapToGrid w:val="0"/>
            </w:pPr>
          </w:p>
        </w:tc>
      </w:tr>
      <w:tr w:rsidR="00513A85" w14:paraId="490D3D8A" w14:textId="77777777" w:rsidTr="00B74D0F">
        <w:tc>
          <w:tcPr>
            <w:tcW w:w="4152" w:type="dxa"/>
            <w:tcBorders>
              <w:left w:val="single" w:sz="4" w:space="0" w:color="808080"/>
              <w:bottom w:val="single" w:sz="4" w:space="0" w:color="808080"/>
            </w:tcBorders>
          </w:tcPr>
          <w:p w14:paraId="79BFCA8A" w14:textId="3264FE21" w:rsidR="00513A85" w:rsidRDefault="00513A85" w:rsidP="00887EBC">
            <w:pPr>
              <w:snapToGrid w:val="0"/>
            </w:pPr>
            <w:r w:rsidRPr="00AA4591">
              <w:rPr>
                <w:rFonts w:eastAsia="Arial" w:cs="Arial"/>
                <w:i/>
                <w:iCs/>
              </w:rPr>
              <w:t xml:space="preserve">   </w:t>
            </w:r>
            <w:r w:rsidR="007A4267">
              <w:rPr>
                <w:i/>
                <w:iCs/>
              </w:rPr>
              <w:t>Diplômés</w:t>
            </w:r>
            <w:r>
              <w:rPr>
                <w:rFonts w:eastAsia="Arial" w:cs="Arial"/>
                <w:i/>
                <w:iCs/>
              </w:rPr>
              <w:t xml:space="preserve"> </w:t>
            </w:r>
            <w:r>
              <w:rPr>
                <w:i/>
                <w:iCs/>
              </w:rPr>
              <w:t>universitaires</w:t>
            </w:r>
            <w:r>
              <w:rPr>
                <w:rFonts w:eastAsia="Arial" w:cs="Arial"/>
                <w:i/>
                <w:iCs/>
              </w:rPr>
              <w:t xml:space="preserve"> </w:t>
            </w:r>
            <w:r>
              <w:rPr>
                <w:i/>
                <w:iCs/>
              </w:rPr>
              <w:t>(ETP)</w:t>
            </w:r>
          </w:p>
        </w:tc>
        <w:tc>
          <w:tcPr>
            <w:tcW w:w="1956" w:type="dxa"/>
            <w:tcBorders>
              <w:left w:val="single" w:sz="4" w:space="0" w:color="808080"/>
              <w:bottom w:val="single" w:sz="4" w:space="0" w:color="808080"/>
            </w:tcBorders>
          </w:tcPr>
          <w:p w14:paraId="4DC9F762" w14:textId="77777777" w:rsidR="00513A85" w:rsidRDefault="00513A85" w:rsidP="00887EBC">
            <w:pPr>
              <w:snapToGrid w:val="0"/>
            </w:pPr>
          </w:p>
        </w:tc>
        <w:tc>
          <w:tcPr>
            <w:tcW w:w="1956" w:type="dxa"/>
            <w:tcBorders>
              <w:left w:val="single" w:sz="4" w:space="0" w:color="808080"/>
              <w:bottom w:val="single" w:sz="4" w:space="0" w:color="808080"/>
            </w:tcBorders>
          </w:tcPr>
          <w:p w14:paraId="58245021"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0422E08D" w14:textId="77777777" w:rsidR="00513A85" w:rsidRDefault="00513A85" w:rsidP="00887EBC">
            <w:pPr>
              <w:snapToGrid w:val="0"/>
            </w:pPr>
          </w:p>
        </w:tc>
      </w:tr>
      <w:tr w:rsidR="00513A85" w14:paraId="551609C1" w14:textId="77777777" w:rsidTr="00B74D0F">
        <w:tc>
          <w:tcPr>
            <w:tcW w:w="4152" w:type="dxa"/>
            <w:tcBorders>
              <w:left w:val="single" w:sz="4" w:space="0" w:color="808080"/>
              <w:bottom w:val="single" w:sz="4" w:space="0" w:color="808080"/>
            </w:tcBorders>
          </w:tcPr>
          <w:p w14:paraId="1BFEB971" w14:textId="3720E8FE" w:rsidR="00513A85" w:rsidRDefault="00513A85" w:rsidP="00887EBC">
            <w:pPr>
              <w:snapToGrid w:val="0"/>
            </w:pPr>
            <w:r>
              <w:rPr>
                <w:rFonts w:eastAsia="Arial" w:cs="Arial"/>
                <w:i/>
                <w:iCs/>
              </w:rPr>
              <w:t xml:space="preserve">   </w:t>
            </w:r>
            <w:r w:rsidR="007A4267">
              <w:rPr>
                <w:i/>
                <w:iCs/>
              </w:rPr>
              <w:t>Enseignement</w:t>
            </w:r>
            <w:r>
              <w:rPr>
                <w:rFonts w:eastAsia="Arial" w:cs="Arial"/>
                <w:i/>
                <w:iCs/>
              </w:rPr>
              <w:t xml:space="preserve"> </w:t>
            </w:r>
            <w:r>
              <w:rPr>
                <w:i/>
                <w:iCs/>
              </w:rPr>
              <w:t>supérieur</w:t>
            </w:r>
            <w:r>
              <w:rPr>
                <w:rFonts w:eastAsia="Arial" w:cs="Arial"/>
                <w:i/>
                <w:iCs/>
              </w:rPr>
              <w:t xml:space="preserve"> </w:t>
            </w:r>
            <w:r>
              <w:rPr>
                <w:i/>
                <w:iCs/>
              </w:rPr>
              <w:t>(ETP)</w:t>
            </w:r>
          </w:p>
        </w:tc>
        <w:tc>
          <w:tcPr>
            <w:tcW w:w="1956" w:type="dxa"/>
            <w:tcBorders>
              <w:left w:val="single" w:sz="4" w:space="0" w:color="808080"/>
              <w:bottom w:val="single" w:sz="4" w:space="0" w:color="808080"/>
            </w:tcBorders>
          </w:tcPr>
          <w:p w14:paraId="161CE385" w14:textId="77777777" w:rsidR="00513A85" w:rsidRDefault="00513A85" w:rsidP="00887EBC">
            <w:pPr>
              <w:snapToGrid w:val="0"/>
            </w:pPr>
          </w:p>
        </w:tc>
        <w:tc>
          <w:tcPr>
            <w:tcW w:w="1956" w:type="dxa"/>
            <w:tcBorders>
              <w:left w:val="single" w:sz="4" w:space="0" w:color="808080"/>
              <w:bottom w:val="single" w:sz="4" w:space="0" w:color="808080"/>
            </w:tcBorders>
          </w:tcPr>
          <w:p w14:paraId="6D51130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tcPr>
          <w:p w14:paraId="5A539F60" w14:textId="77777777" w:rsidR="00513A85" w:rsidRDefault="00513A85" w:rsidP="00887EBC">
            <w:pPr>
              <w:snapToGrid w:val="0"/>
            </w:pPr>
          </w:p>
        </w:tc>
      </w:tr>
    </w:tbl>
    <w:p w14:paraId="5565D082" w14:textId="52A64463" w:rsidR="00CB62F5" w:rsidRDefault="003156A8" w:rsidP="003156A8">
      <w:pPr>
        <w:pStyle w:val="Corpsdetexte"/>
        <w:widowControl w:val="0"/>
        <w:suppressAutoHyphens/>
        <w:spacing w:after="0" w:line="288" w:lineRule="auto"/>
        <w:ind w:left="360"/>
        <w:jc w:val="right"/>
        <w:rPr>
          <w:lang w:val="fr-FR"/>
        </w:rPr>
      </w:pPr>
      <w:r>
        <w:rPr>
          <w:bCs/>
          <w:i/>
          <w:iCs/>
          <w:sz w:val="16"/>
          <w:szCs w:val="16"/>
          <w:lang w:val="fr-FR"/>
        </w:rPr>
        <w:t>*</w:t>
      </w:r>
      <w:proofErr w:type="spellStart"/>
      <w:r w:rsidR="00097AD3">
        <w:rPr>
          <w:bCs/>
          <w:i/>
          <w:iCs/>
          <w:sz w:val="16"/>
          <w:szCs w:val="16"/>
          <w:lang w:val="fr-FR"/>
        </w:rPr>
        <w:t>l</w:t>
      </w:r>
      <w:r w:rsidR="00CB62F5">
        <w:rPr>
          <w:bCs/>
          <w:i/>
          <w:iCs/>
          <w:sz w:val="16"/>
          <w:szCs w:val="16"/>
          <w:lang w:val="fr-FR"/>
        </w:rPr>
        <w:t>Chiffres</w:t>
      </w:r>
      <w:proofErr w:type="spellEnd"/>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481C66A" w14:textId="77777777" w:rsidR="00513A85" w:rsidRPr="00CB62F5" w:rsidRDefault="00513A85" w:rsidP="00E1436C">
      <w:pPr>
        <w:ind w:left="360"/>
        <w:rPr>
          <w:lang w:val="fr-FR"/>
        </w:rPr>
      </w:pPr>
    </w:p>
    <w:p w14:paraId="37AFC443" w14:textId="64BE4991" w:rsidR="00F9494D" w:rsidRDefault="00F9494D" w:rsidP="00922EC9">
      <w:pPr>
        <w:pStyle w:val="Titre2"/>
      </w:pPr>
      <w:bookmarkStart w:id="25" w:name="_Toc207176296"/>
      <w:r w:rsidRPr="00F9494D">
        <w:t>Aides financières antérieures des pouvoirs publics</w:t>
      </w:r>
      <w:bookmarkEnd w:id="25"/>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B74D0F">
        <w:tc>
          <w:tcPr>
            <w:tcW w:w="9498" w:type="dxa"/>
            <w:tcBorders>
              <w:left w:val="single" w:sz="1" w:space="0" w:color="000000"/>
              <w:bottom w:val="single" w:sz="1" w:space="0" w:color="000000"/>
              <w:right w:val="single" w:sz="1" w:space="0" w:color="000000"/>
            </w:tcBorders>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77777777"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l’entreprise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66E895A5"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C52840">
      <w:pPr>
        <w:pStyle w:val="Titre2"/>
        <w:numPr>
          <w:ilvl w:val="2"/>
          <w:numId w:val="1"/>
        </w:numPr>
      </w:pPr>
      <w:bookmarkStart w:id="26" w:name="_Toc207176297"/>
      <w:r w:rsidRPr="00F9494D">
        <w:lastRenderedPageBreak/>
        <w:t>RBC</w:t>
      </w:r>
      <w:bookmarkEnd w:id="26"/>
      <w:r w:rsidR="00DB538A">
        <w:br/>
      </w:r>
    </w:p>
    <w:p w14:paraId="2AA31B79" w14:textId="77777777" w:rsidR="007978D2" w:rsidRPr="0072343F" w:rsidRDefault="007978D2" w:rsidP="00C52840">
      <w:pPr>
        <w:keepNext/>
        <w:widowControl w:val="0"/>
        <w:numPr>
          <w:ilvl w:val="0"/>
          <w:numId w:val="15"/>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B74D0F">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B74D0F">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C52840">
      <w:pPr>
        <w:keepNext/>
        <w:widowControl w:val="0"/>
        <w:numPr>
          <w:ilvl w:val="0"/>
          <w:numId w:val="15"/>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B74D0F">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B74D0F">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63C1797" w14:textId="77777777" w:rsidR="004A08E9" w:rsidRDefault="004A08E9" w:rsidP="004A08E9">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C52840">
      <w:pPr>
        <w:pStyle w:val="Titre2"/>
        <w:numPr>
          <w:ilvl w:val="2"/>
          <w:numId w:val="1"/>
        </w:numPr>
        <w:rPr>
          <w:rFonts w:eastAsia="Times New Roman"/>
          <w:lang w:eastAsia="fr-BE"/>
        </w:rPr>
      </w:pPr>
      <w:bookmarkStart w:id="27" w:name="_Toc207176298"/>
      <w:r>
        <w:rPr>
          <w:rFonts w:eastAsia="Times New Roman"/>
          <w:lang w:eastAsia="fr-BE"/>
        </w:rPr>
        <w:t>A</w:t>
      </w:r>
      <w:r w:rsidR="007978D2" w:rsidRPr="0072343F">
        <w:rPr>
          <w:rFonts w:eastAsia="Times New Roman"/>
          <w:lang w:eastAsia="fr-BE"/>
        </w:rPr>
        <w:t>utres régions / aides fédérales</w:t>
      </w:r>
      <w:bookmarkEnd w:id="27"/>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B74D0F">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B74D0F">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6F3DB160" w:rsidR="00F9494D" w:rsidRPr="0072343F" w:rsidRDefault="00F9494D" w:rsidP="00C52840">
      <w:pPr>
        <w:pStyle w:val="Titre2"/>
        <w:numPr>
          <w:ilvl w:val="2"/>
          <w:numId w:val="1"/>
        </w:numPr>
      </w:pPr>
      <w:bookmarkStart w:id="28" w:name="_Toc207176299"/>
      <w:r w:rsidRPr="0072343F">
        <w:t>EU</w:t>
      </w:r>
      <w:bookmarkEnd w:id="28"/>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B74D0F">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B74D0F">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217C438B" w14:textId="094BF4EF" w:rsidR="001911E2" w:rsidRDefault="001911E2" w:rsidP="00091E34">
      <w:pPr>
        <w:spacing w:after="0"/>
        <w:ind w:left="1416"/>
        <w:rPr>
          <w:rFonts w:eastAsia="Webdings" w:cs="Arial"/>
          <w:szCs w:val="20"/>
          <w:lang w:val="fr-FR"/>
        </w:rPr>
      </w:pPr>
    </w:p>
    <w:p w14:paraId="530F775E" w14:textId="4E6EA5E3"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29" w:name="_Toc207176300"/>
      <w:r>
        <w:t>Présentation du projet</w:t>
      </w:r>
      <w:bookmarkEnd w:id="29"/>
    </w:p>
    <w:p w14:paraId="42BB7A35" w14:textId="2D4C233D" w:rsidR="00214D89" w:rsidRDefault="00214D89" w:rsidP="00E1436C">
      <w:pPr>
        <w:ind w:left="360"/>
      </w:pPr>
      <w:r>
        <w:br w:type="page"/>
      </w:r>
    </w:p>
    <w:p w14:paraId="437DA0F8" w14:textId="0E24CA7A" w:rsidR="00BE72B9" w:rsidRPr="00BE72B9" w:rsidRDefault="00214D89" w:rsidP="00922EC9">
      <w:pPr>
        <w:pStyle w:val="Titre2"/>
      </w:pPr>
      <w:bookmarkStart w:id="30" w:name="_Toc207176301"/>
      <w:r w:rsidRPr="00214D89">
        <w:lastRenderedPageBreak/>
        <w:t>Présentation</w:t>
      </w:r>
      <w:r w:rsidR="008631B2">
        <w:t xml:space="preserve"> </w:t>
      </w:r>
      <w:r w:rsidRPr="00214D89">
        <w:t>du projet</w:t>
      </w:r>
      <w:r w:rsidR="007348D9">
        <w:rPr>
          <w:color w:val="0000FF"/>
        </w:rPr>
        <w:t xml:space="preserve"> </w:t>
      </w:r>
      <w:r w:rsidRPr="00214D89">
        <w:t>: objectifs et étapes techniques, positionnement technologique, mise en œuvre</w:t>
      </w:r>
      <w:bookmarkEnd w:id="30"/>
      <w:r w:rsidR="00796673">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E72B9" w14:paraId="4628F6AD" w14:textId="77777777" w:rsidTr="00B74D0F">
        <w:tc>
          <w:tcPr>
            <w:tcW w:w="9356" w:type="dxa"/>
            <w:tcBorders>
              <w:top w:val="single" w:sz="1" w:space="0" w:color="000000"/>
              <w:left w:val="single" w:sz="1" w:space="0" w:color="000000"/>
              <w:bottom w:val="single" w:sz="1" w:space="0" w:color="000000"/>
              <w:right w:val="single" w:sz="1" w:space="0" w:color="000000"/>
            </w:tcBorders>
          </w:tcPr>
          <w:p w14:paraId="1F421B95" w14:textId="77777777" w:rsidR="00BE72B9" w:rsidRDefault="00BE72B9" w:rsidP="00887EBC">
            <w:pPr>
              <w:pStyle w:val="Contenudetableau"/>
              <w:snapToGrid w:val="0"/>
            </w:pPr>
            <w:r>
              <w:rPr>
                <w:b/>
                <w:bCs/>
                <w:color w:val="0000FF"/>
                <w:lang w:val="fr-FR"/>
              </w:rPr>
              <w:t>Notice explicative à effacer</w:t>
            </w:r>
          </w:p>
        </w:tc>
      </w:tr>
      <w:tr w:rsidR="00BE72B9" w:rsidRPr="00361BA8" w14:paraId="5438B835" w14:textId="77777777" w:rsidTr="00B74D0F">
        <w:tc>
          <w:tcPr>
            <w:tcW w:w="9356" w:type="dxa"/>
            <w:tcBorders>
              <w:left w:val="single" w:sz="1" w:space="0" w:color="000000"/>
              <w:bottom w:val="single" w:sz="1" w:space="0" w:color="000000"/>
              <w:right w:val="single" w:sz="1" w:space="0" w:color="000000"/>
            </w:tcBorders>
          </w:tcPr>
          <w:p w14:paraId="2C8C12A1" w14:textId="77777777" w:rsidR="00BE72B9" w:rsidRDefault="00BE72B9" w:rsidP="00887EBC">
            <w:pPr>
              <w:pStyle w:val="Contenudetableau"/>
              <w:snapToGrid w:val="0"/>
              <w:rPr>
                <w:color w:val="0000FF"/>
                <w:lang w:val="fr-FR"/>
              </w:rPr>
            </w:pPr>
            <w:r>
              <w:rPr>
                <w:color w:val="0000FF"/>
                <w:lang w:val="fr-FR"/>
              </w:rPr>
              <w:t xml:space="preserve">Cette section vise à décrire de manière détaillée et technique ce que le projet entend accomplir et les moyens mis en œuvre pour atteindre ces objectifs. Les aspects suivants, détaillés dans les sous-sections respectives, doivent être évoqués : </w:t>
            </w:r>
          </w:p>
          <w:p w14:paraId="14B384C8" w14:textId="77777777" w:rsidR="00BE72B9" w:rsidRDefault="00BE72B9" w:rsidP="00887EBC">
            <w:pPr>
              <w:snapToGrid w:val="0"/>
              <w:rPr>
                <w:color w:val="0000FF"/>
                <w:lang w:val="fr-FR"/>
              </w:rPr>
            </w:pPr>
          </w:p>
          <w:p w14:paraId="45F99B69" w14:textId="77777777" w:rsidR="00BE72B9" w:rsidRPr="00B65448" w:rsidRDefault="00BE72B9" w:rsidP="00C52840">
            <w:pPr>
              <w:pStyle w:val="Paragraphedeliste"/>
              <w:widowControl w:val="0"/>
              <w:numPr>
                <w:ilvl w:val="0"/>
                <w:numId w:val="16"/>
              </w:numPr>
              <w:suppressAutoHyphens/>
              <w:snapToGrid w:val="0"/>
              <w:spacing w:after="0" w:line="240" w:lineRule="auto"/>
              <w:jc w:val="both"/>
              <w:rPr>
                <w:color w:val="0000FF"/>
                <w:lang w:val="fr-FR"/>
              </w:rPr>
            </w:pPr>
            <w:r w:rsidRPr="00B65448">
              <w:rPr>
                <w:color w:val="0000FF"/>
                <w:lang w:val="fr-FR"/>
              </w:rPr>
              <w:t>Origines et objectifs du projet</w:t>
            </w:r>
          </w:p>
          <w:p w14:paraId="13CBF22D" w14:textId="77777777" w:rsidR="00BE72B9" w:rsidRPr="00B65448" w:rsidRDefault="00BE72B9" w:rsidP="00C52840">
            <w:pPr>
              <w:pStyle w:val="Paragraphedeliste"/>
              <w:widowControl w:val="0"/>
              <w:numPr>
                <w:ilvl w:val="0"/>
                <w:numId w:val="16"/>
              </w:numPr>
              <w:suppressAutoHyphens/>
              <w:snapToGrid w:val="0"/>
              <w:spacing w:after="0" w:line="240" w:lineRule="auto"/>
              <w:jc w:val="both"/>
              <w:rPr>
                <w:color w:val="0000FF"/>
                <w:lang w:val="fr-FR"/>
              </w:rPr>
            </w:pPr>
            <w:r w:rsidRPr="00B65448">
              <w:rPr>
                <w:color w:val="0000FF"/>
                <w:lang w:val="fr-FR"/>
              </w:rPr>
              <w:t>Positionnement technologique</w:t>
            </w:r>
          </w:p>
          <w:p w14:paraId="3FB84F48" w14:textId="77777777" w:rsidR="000E73D8" w:rsidRDefault="00BE72B9" w:rsidP="00C52840">
            <w:pPr>
              <w:pStyle w:val="Paragraphedeliste"/>
              <w:widowControl w:val="0"/>
              <w:numPr>
                <w:ilvl w:val="0"/>
                <w:numId w:val="16"/>
              </w:numPr>
              <w:suppressAutoHyphens/>
              <w:snapToGrid w:val="0"/>
              <w:spacing w:after="0" w:line="240" w:lineRule="auto"/>
              <w:jc w:val="both"/>
              <w:rPr>
                <w:color w:val="0000FF"/>
                <w:lang w:val="fr-FR"/>
              </w:rPr>
            </w:pPr>
            <w:r w:rsidRPr="00B65448">
              <w:rPr>
                <w:color w:val="0000FF"/>
                <w:lang w:val="fr-FR"/>
              </w:rPr>
              <w:t>Mise en œuvre du projet</w:t>
            </w:r>
          </w:p>
          <w:p w14:paraId="7D662F7D" w14:textId="4AF54DD9" w:rsidR="00AC62C0" w:rsidRPr="00AC62C0" w:rsidRDefault="00AC62C0" w:rsidP="00AC62C0">
            <w:pPr>
              <w:pStyle w:val="Paragraphedeliste"/>
              <w:widowControl w:val="0"/>
              <w:suppressAutoHyphens/>
              <w:snapToGrid w:val="0"/>
              <w:spacing w:after="0" w:line="240" w:lineRule="auto"/>
              <w:ind w:left="1080"/>
              <w:jc w:val="both"/>
              <w:rPr>
                <w:color w:val="0000FF"/>
                <w:lang w:val="fr-FR"/>
              </w:rPr>
            </w:pPr>
          </w:p>
        </w:tc>
      </w:tr>
    </w:tbl>
    <w:p w14:paraId="31DC4932" w14:textId="77777777" w:rsidR="004A76A4" w:rsidRPr="00BE72B9" w:rsidRDefault="004A76A4" w:rsidP="00B74D0F">
      <w:pPr>
        <w:rPr>
          <w:lang w:val="fr-FR"/>
        </w:rPr>
      </w:pPr>
    </w:p>
    <w:p w14:paraId="75627514" w14:textId="62C5E0BB" w:rsidR="008B6767" w:rsidRDefault="00214D89" w:rsidP="00C52840">
      <w:pPr>
        <w:pStyle w:val="Titre2"/>
        <w:numPr>
          <w:ilvl w:val="2"/>
          <w:numId w:val="1"/>
        </w:numPr>
      </w:pPr>
      <w:bookmarkStart w:id="31" w:name="_Ref75338727"/>
      <w:bookmarkStart w:id="32" w:name="_Toc207176302"/>
      <w:r>
        <w:t>Origines et objectifs du projet</w:t>
      </w:r>
      <w:bookmarkEnd w:id="31"/>
      <w:bookmarkEnd w:id="32"/>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14:paraId="643F4B7E"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B74D0F">
        <w:tc>
          <w:tcPr>
            <w:tcW w:w="9214" w:type="dxa"/>
            <w:tcBorders>
              <w:left w:val="single" w:sz="1" w:space="0" w:color="000000"/>
              <w:bottom w:val="single" w:sz="1" w:space="0" w:color="000000"/>
              <w:right w:val="single" w:sz="1" w:space="0" w:color="000000"/>
            </w:tcBorders>
          </w:tcPr>
          <w:p w14:paraId="6B400A45" w14:textId="77777777" w:rsidR="00CF4B56" w:rsidRDefault="00CF4B56" w:rsidP="00887EBC">
            <w:pPr>
              <w:pStyle w:val="Contenudetableau"/>
              <w:snapToGrid w:val="0"/>
              <w:rPr>
                <w:color w:val="0000FF"/>
                <w:lang w:val="fr-FR"/>
              </w:rPr>
            </w:pPr>
            <w:r>
              <w:rPr>
                <w:color w:val="0000FF"/>
                <w:lang w:val="fr-FR"/>
              </w:rPr>
              <w:t xml:space="preserve">Les éléments suivants doivent être repris : </w:t>
            </w:r>
          </w:p>
          <w:p w14:paraId="12D6EFAE" w14:textId="77777777" w:rsidR="00CF4B56" w:rsidRDefault="00CF4B56" w:rsidP="00887EBC">
            <w:pPr>
              <w:pStyle w:val="Contenudetableau"/>
              <w:snapToGrid w:val="0"/>
              <w:rPr>
                <w:color w:val="0000FF"/>
                <w:lang w:val="fr-FR"/>
              </w:rPr>
            </w:pPr>
          </w:p>
          <w:p w14:paraId="5AB5AE5E" w14:textId="77777777" w:rsidR="00CF4B56" w:rsidRDefault="00CF4B56" w:rsidP="00C52840">
            <w:pPr>
              <w:widowControl w:val="0"/>
              <w:numPr>
                <w:ilvl w:val="0"/>
                <w:numId w:val="17"/>
              </w:numPr>
              <w:suppressAutoHyphens/>
              <w:snapToGrid w:val="0"/>
              <w:spacing w:after="0" w:line="240" w:lineRule="auto"/>
              <w:jc w:val="both"/>
              <w:rPr>
                <w:color w:val="0000FF"/>
                <w:lang w:val="fr-FR"/>
              </w:rPr>
            </w:pPr>
            <w:r w:rsidRPr="004723C7">
              <w:rPr>
                <w:color w:val="0000FF"/>
                <w:lang w:val="fr-FR"/>
              </w:rPr>
              <w:t>Décrire la ou les problématique(s) et l'objectif du projet</w:t>
            </w:r>
            <w:r>
              <w:rPr>
                <w:color w:val="0000FF"/>
                <w:lang w:val="fr-FR"/>
              </w:rPr>
              <w:t>, ainsi que son origine</w:t>
            </w:r>
            <w:r w:rsidRPr="004723C7">
              <w:rPr>
                <w:color w:val="0000FF"/>
                <w:lang w:val="fr-FR"/>
              </w:rPr>
              <w:t>.</w:t>
            </w:r>
          </w:p>
          <w:p w14:paraId="06EF22EB" w14:textId="77777777" w:rsidR="00CF4B56" w:rsidRDefault="00CF4B56" w:rsidP="00C52840">
            <w:pPr>
              <w:widowControl w:val="0"/>
              <w:numPr>
                <w:ilvl w:val="0"/>
                <w:numId w:val="17"/>
              </w:numPr>
              <w:suppressAutoHyphens/>
              <w:snapToGrid w:val="0"/>
              <w:spacing w:after="0" w:line="240" w:lineRule="auto"/>
              <w:jc w:val="both"/>
              <w:rPr>
                <w:color w:val="0000FF"/>
                <w:lang w:val="fr-FR"/>
              </w:rPr>
            </w:pPr>
            <w:r>
              <w:rPr>
                <w:color w:val="0000FF"/>
                <w:lang w:val="fr-FR"/>
              </w:rPr>
              <w:t>Décrire l'état des connaissances relatif à votre projet, obtenu par la veille technologique de votre entreprise ou par la recherche préliminaire au présent projet ;</w:t>
            </w:r>
          </w:p>
          <w:p w14:paraId="1F1B51E3" w14:textId="77777777" w:rsidR="00CF4B56" w:rsidRDefault="00CF4B56" w:rsidP="00C52840">
            <w:pPr>
              <w:widowControl w:val="0"/>
              <w:numPr>
                <w:ilvl w:val="0"/>
                <w:numId w:val="17"/>
              </w:numPr>
              <w:suppressAutoHyphens/>
              <w:snapToGrid w:val="0"/>
              <w:spacing w:after="0" w:line="240" w:lineRule="auto"/>
              <w:jc w:val="both"/>
              <w:rPr>
                <w:color w:val="0000FF"/>
                <w:lang w:val="fr-FR"/>
              </w:rPr>
            </w:pPr>
            <w:r>
              <w:rPr>
                <w:color w:val="0000FF"/>
                <w:lang w:val="fr-FR"/>
              </w:rPr>
              <w:t>Décrire les avancées que le projet représente par rapport à l’état de l’art ;</w:t>
            </w:r>
          </w:p>
          <w:p w14:paraId="76213400" w14:textId="4F45DB19" w:rsidR="00CF4B56" w:rsidRDefault="00CF4B56" w:rsidP="00C52840">
            <w:pPr>
              <w:widowControl w:val="0"/>
              <w:numPr>
                <w:ilvl w:val="0"/>
                <w:numId w:val="17"/>
              </w:numPr>
              <w:suppressAutoHyphens/>
              <w:spacing w:after="0" w:line="240" w:lineRule="auto"/>
              <w:jc w:val="both"/>
              <w:rPr>
                <w:color w:val="0000FF"/>
                <w:lang w:val="fr-FR"/>
              </w:rPr>
            </w:pPr>
            <w:r>
              <w:rPr>
                <w:color w:val="0000FF"/>
                <w:lang w:val="fr-FR"/>
              </w:rPr>
              <w:t>Préciser les acquis technologiques de la société.</w:t>
            </w:r>
          </w:p>
          <w:p w14:paraId="72D4C93A" w14:textId="13D69FA5" w:rsidR="001D7339" w:rsidRPr="00A56EBF" w:rsidRDefault="001D7339" w:rsidP="00A56EB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3B547B9B" w14:textId="77777777" w:rsidR="00BF48CB" w:rsidRPr="008B6767" w:rsidRDefault="00BF48CB" w:rsidP="00E1436C">
      <w:pPr>
        <w:ind w:left="360"/>
      </w:pPr>
    </w:p>
    <w:p w14:paraId="2DB19FDD" w14:textId="2FAE9810" w:rsidR="00CF4B56" w:rsidRDefault="00214D89" w:rsidP="00C52840">
      <w:pPr>
        <w:pStyle w:val="Titre2"/>
        <w:numPr>
          <w:ilvl w:val="2"/>
          <w:numId w:val="1"/>
        </w:numPr>
      </w:pPr>
      <w:bookmarkStart w:id="33" w:name="_Toc207176303"/>
      <w:r>
        <w:t>Positionnement technologique (et stratégique)</w:t>
      </w:r>
      <w:bookmarkEnd w:id="33"/>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14:paraId="79392193"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B74D0F">
        <w:tc>
          <w:tcPr>
            <w:tcW w:w="9214" w:type="dxa"/>
            <w:tcBorders>
              <w:left w:val="single" w:sz="1" w:space="0" w:color="000000"/>
              <w:bottom w:val="single" w:sz="1" w:space="0" w:color="000000"/>
              <w:right w:val="single" w:sz="1" w:space="0" w:color="000000"/>
            </w:tcBorders>
          </w:tcPr>
          <w:p w14:paraId="1FC9F339" w14:textId="77777777" w:rsidR="000749BC" w:rsidRDefault="000749BC" w:rsidP="00887EBC">
            <w:pPr>
              <w:pStyle w:val="Contenudetableau"/>
              <w:snapToGrid w:val="0"/>
              <w:rPr>
                <w:color w:val="0000FF"/>
                <w:lang w:val="fr-FR"/>
              </w:rPr>
            </w:pPr>
            <w:r>
              <w:rPr>
                <w:color w:val="0000FF"/>
                <w:lang w:val="fr-FR"/>
              </w:rPr>
              <w:t xml:space="preserve">Les éléments suivants doivent être repris : </w:t>
            </w:r>
          </w:p>
          <w:p w14:paraId="21849E10" w14:textId="77777777" w:rsidR="000749BC" w:rsidRDefault="000749BC" w:rsidP="00887EBC">
            <w:pPr>
              <w:pStyle w:val="Contenudetableau"/>
              <w:snapToGrid w:val="0"/>
              <w:rPr>
                <w:color w:val="0000FF"/>
                <w:lang w:val="fr-FR"/>
              </w:rPr>
            </w:pPr>
          </w:p>
          <w:p w14:paraId="77B082CF" w14:textId="77777777" w:rsidR="000749BC" w:rsidRDefault="000749BC" w:rsidP="00C52840">
            <w:pPr>
              <w:widowControl w:val="0"/>
              <w:numPr>
                <w:ilvl w:val="0"/>
                <w:numId w:val="17"/>
              </w:numPr>
              <w:suppressAutoHyphens/>
              <w:spacing w:after="0" w:line="240" w:lineRule="auto"/>
              <w:jc w:val="both"/>
              <w:rPr>
                <w:color w:val="0000FF"/>
                <w:lang w:val="fr-FR"/>
              </w:rPr>
            </w:pPr>
            <w:r>
              <w:rPr>
                <w:color w:val="0000FF"/>
                <w:lang w:val="fr-FR"/>
              </w:rPr>
              <w:t>Décrire les étapes techniques du projet (et fournir les schémas nécessaires à l'analyse technologique du projet) ;</w:t>
            </w:r>
          </w:p>
          <w:p w14:paraId="4997257A" w14:textId="77777777" w:rsidR="000749BC" w:rsidRDefault="000749BC" w:rsidP="00C52840">
            <w:pPr>
              <w:widowControl w:val="0"/>
              <w:numPr>
                <w:ilvl w:val="0"/>
                <w:numId w:val="17"/>
              </w:numPr>
              <w:suppressAutoHyphens/>
              <w:spacing w:after="0" w:line="240" w:lineRule="auto"/>
              <w:jc w:val="both"/>
              <w:rPr>
                <w:color w:val="0000FF"/>
                <w:lang w:val="fr-FR"/>
              </w:rPr>
            </w:pPr>
            <w:r>
              <w:rPr>
                <w:color w:val="0000FF"/>
                <w:lang w:val="fr-FR"/>
              </w:rPr>
              <w:t xml:space="preserve">Décrire </w:t>
            </w:r>
            <w:r w:rsidRPr="00F232E6">
              <w:rPr>
                <w:color w:val="0000FF"/>
                <w:lang w:val="fr-FR"/>
              </w:rPr>
              <w:t>les principaux risques</w:t>
            </w:r>
            <w:r>
              <w:rPr>
                <w:color w:val="0000FF"/>
                <w:lang w:val="fr-FR"/>
              </w:rPr>
              <w:t xml:space="preserve"> technologiques </w:t>
            </w:r>
            <w:r w:rsidRPr="00D303D3">
              <w:rPr>
                <w:color w:val="0000FF"/>
                <w:lang w:val="fr-FR"/>
              </w:rPr>
              <w:t>et la manière dont</w:t>
            </w:r>
            <w:r>
              <w:rPr>
                <w:color w:val="0000FF"/>
                <w:lang w:val="fr-FR"/>
              </w:rPr>
              <w:t xml:space="preserve"> ils pourront être surmontés ;</w:t>
            </w:r>
          </w:p>
          <w:p w14:paraId="468590E9" w14:textId="77777777" w:rsidR="000749BC" w:rsidRDefault="000749BC" w:rsidP="00C52840">
            <w:pPr>
              <w:widowControl w:val="0"/>
              <w:numPr>
                <w:ilvl w:val="0"/>
                <w:numId w:val="17"/>
              </w:numPr>
              <w:suppressAutoHyphens/>
              <w:spacing w:after="0" w:line="240" w:lineRule="auto"/>
              <w:jc w:val="both"/>
              <w:rPr>
                <w:color w:val="0000FF"/>
                <w:lang w:val="fr-FR"/>
              </w:rPr>
            </w:pPr>
            <w:r>
              <w:rPr>
                <w:color w:val="0000FF"/>
                <w:lang w:val="fr-FR"/>
              </w:rPr>
              <w:t>Décrire les challenges</w:t>
            </w:r>
            <w:r w:rsidRPr="00F232E6">
              <w:rPr>
                <w:color w:val="0000FF"/>
                <w:lang w:val="fr-FR"/>
              </w:rPr>
              <w:t xml:space="preserve"> technologiques à prévoir</w:t>
            </w:r>
            <w:r>
              <w:rPr>
                <w:color w:val="0000FF"/>
                <w:lang w:val="fr-FR"/>
              </w:rPr>
              <w:t xml:space="preserve"> </w:t>
            </w:r>
            <w:r w:rsidRPr="00D303D3">
              <w:rPr>
                <w:color w:val="0000FF"/>
                <w:lang w:val="fr-FR"/>
              </w:rPr>
              <w:t>et la manière dont</w:t>
            </w:r>
            <w:r>
              <w:rPr>
                <w:color w:val="0000FF"/>
                <w:lang w:val="fr-FR"/>
              </w:rPr>
              <w:t xml:space="preserve"> ils pourront être surmontés ;</w:t>
            </w:r>
            <w:r w:rsidRPr="00F232E6">
              <w:rPr>
                <w:color w:val="0000FF"/>
                <w:lang w:val="fr-FR"/>
              </w:rPr>
              <w:t xml:space="preserve"> </w:t>
            </w:r>
          </w:p>
          <w:p w14:paraId="0D152173" w14:textId="27ABE730" w:rsidR="000749BC" w:rsidRDefault="000749BC" w:rsidP="00C52840">
            <w:pPr>
              <w:widowControl w:val="0"/>
              <w:numPr>
                <w:ilvl w:val="0"/>
                <w:numId w:val="17"/>
              </w:numPr>
              <w:suppressAutoHyphens/>
              <w:spacing w:after="0" w:line="240" w:lineRule="auto"/>
              <w:jc w:val="both"/>
              <w:rPr>
                <w:color w:val="0000FF"/>
                <w:lang w:val="fr-FR"/>
              </w:rPr>
            </w:pPr>
            <w:r>
              <w:rPr>
                <w:color w:val="0000FF"/>
                <w:lang w:val="fr-FR"/>
              </w:rPr>
              <w:t>Détailler le positionnement technologique (choix du matériel et des composants, outils et services tiers utilisés, techniques utilisées [processus, ingénierie, langage de programmation, etc.], …) et justifier ce positionnement (</w:t>
            </w:r>
            <w:r>
              <w:rPr>
                <w:i/>
                <w:iCs/>
                <w:color w:val="0000FF"/>
                <w:lang w:val="fr-FR"/>
              </w:rPr>
              <w:t>benchmark</w:t>
            </w:r>
            <w:r>
              <w:rPr>
                <w:color w:val="0000FF"/>
                <w:lang w:val="fr-FR"/>
              </w:rPr>
              <w:t>, expérience dans le domaine, analyse de performance, …).</w:t>
            </w:r>
          </w:p>
          <w:p w14:paraId="6F2FAC92" w14:textId="77777777" w:rsidR="00C34DDE" w:rsidRPr="00CE15C4" w:rsidRDefault="00C34DDE" w:rsidP="00CE15C4">
            <w:pPr>
              <w:pStyle w:val="Contenudetableau"/>
              <w:snapToGrid w:val="0"/>
              <w:rPr>
                <w:color w:val="0000FF"/>
                <w:highlight w:val="yellow"/>
                <w:lang w:val="fr-FR"/>
              </w:rPr>
            </w:pPr>
          </w:p>
          <w:p w14:paraId="659ABD51" w14:textId="2271C034" w:rsidR="000749BC" w:rsidRDefault="000749BC" w:rsidP="00887EBC">
            <w:pPr>
              <w:pStyle w:val="Contenudetableau"/>
              <w:snapToGrid w:val="0"/>
              <w:rPr>
                <w:color w:val="0000FF"/>
                <w:lang w:val="fr-FR"/>
              </w:rPr>
            </w:pPr>
            <w:r w:rsidRPr="008F4453">
              <w:rPr>
                <w:b/>
                <w:color w:val="0000FF"/>
                <w:lang w:val="fr-FR"/>
              </w:rPr>
              <w:t>Remarque</w:t>
            </w:r>
            <w:r>
              <w:rPr>
                <w:b/>
                <w:color w:val="0000FF"/>
                <w:lang w:val="fr-FR"/>
              </w:rPr>
              <w:t xml:space="preserve"> importante</w:t>
            </w:r>
            <w:r>
              <w:rPr>
                <w:color w:val="0000FF"/>
                <w:lang w:val="fr-FR"/>
              </w:rPr>
              <w:t xml:space="preserve"> : </w:t>
            </w:r>
          </w:p>
          <w:p w14:paraId="00E753CD" w14:textId="77777777" w:rsidR="00893B00" w:rsidRDefault="00893B00" w:rsidP="00887EBC">
            <w:pPr>
              <w:pStyle w:val="Contenudetableau"/>
              <w:snapToGrid w:val="0"/>
              <w:rPr>
                <w:color w:val="0000FF"/>
                <w:lang w:val="fr-FR"/>
              </w:rPr>
            </w:pPr>
          </w:p>
          <w:p w14:paraId="3A6F0EE3" w14:textId="77777777" w:rsidR="000749BC" w:rsidRDefault="000749BC" w:rsidP="00C52840">
            <w:pPr>
              <w:pStyle w:val="Contenudetableau"/>
              <w:numPr>
                <w:ilvl w:val="0"/>
                <w:numId w:val="18"/>
              </w:numPr>
              <w:snapToGrid w:val="0"/>
              <w:rPr>
                <w:color w:val="0000FF"/>
                <w:lang w:val="fr-FR"/>
              </w:rPr>
            </w:pPr>
            <w:r w:rsidRPr="005E5143">
              <w:rPr>
                <w:color w:val="0000FF"/>
                <w:lang w:val="fr-FR"/>
              </w:rPr>
              <w:t>Les éléments techniques doivent être décrits de manière précise et complète. Ex : préciser les types précis d’algorithmes ou les techniques précises de machine learning</w:t>
            </w:r>
            <w:r>
              <w:rPr>
                <w:color w:val="0000FF"/>
                <w:lang w:val="fr-FR"/>
              </w:rPr>
              <w:t xml:space="preserve"> (</w:t>
            </w:r>
            <w:r w:rsidRPr="005E5143">
              <w:rPr>
                <w:color w:val="0000FF"/>
                <w:lang w:val="fr-FR"/>
              </w:rPr>
              <w:t>annexer le cas échéant une explication technique</w:t>
            </w:r>
            <w:r>
              <w:rPr>
                <w:color w:val="0000FF"/>
                <w:lang w:val="fr-FR"/>
              </w:rPr>
              <w:t xml:space="preserve">/mathématique </w:t>
            </w:r>
            <w:r w:rsidRPr="00624C48">
              <w:rPr>
                <w:color w:val="0000FF"/>
                <w:lang w:val="fr-FR"/>
              </w:rPr>
              <w:t>plus complète</w:t>
            </w:r>
            <w:r>
              <w:rPr>
                <w:color w:val="0000FF"/>
                <w:lang w:val="fr-FR"/>
              </w:rPr>
              <w:t>)</w:t>
            </w:r>
            <w:r w:rsidRPr="005E5143">
              <w:rPr>
                <w:color w:val="0000FF"/>
                <w:lang w:val="fr-FR"/>
              </w:rPr>
              <w:t>, etc.</w:t>
            </w:r>
          </w:p>
          <w:p w14:paraId="7C5DB53F" w14:textId="7766B65D" w:rsidR="00B2673D" w:rsidRPr="00CE443D" w:rsidRDefault="00B2673D" w:rsidP="00B2673D">
            <w:pPr>
              <w:pStyle w:val="Contenudetableau"/>
              <w:snapToGrid w:val="0"/>
              <w:ind w:left="720"/>
              <w:rPr>
                <w:color w:val="0000FF"/>
                <w:lang w:val="fr-FR"/>
              </w:rPr>
            </w:pPr>
          </w:p>
        </w:tc>
      </w:tr>
    </w:tbl>
    <w:p w14:paraId="023E1CDB" w14:textId="77777777" w:rsidR="00BF48CB" w:rsidRPr="00CF4B56" w:rsidRDefault="00BF48CB" w:rsidP="00B74D0F"/>
    <w:p w14:paraId="01EF7F0B" w14:textId="20FD4EFE" w:rsidR="000749BC" w:rsidRDefault="00214D89" w:rsidP="00C52840">
      <w:pPr>
        <w:pStyle w:val="Titre2"/>
        <w:numPr>
          <w:ilvl w:val="2"/>
          <w:numId w:val="1"/>
        </w:numPr>
      </w:pPr>
      <w:bookmarkStart w:id="34" w:name="_Ref75338746"/>
      <w:bookmarkStart w:id="35" w:name="_Toc207176304"/>
      <w:r>
        <w:t>Mise en œuvre du projet</w:t>
      </w:r>
      <w:bookmarkEnd w:id="34"/>
      <w:bookmarkEnd w:id="35"/>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14:paraId="0E1FC941"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B74D0F">
        <w:tc>
          <w:tcPr>
            <w:tcW w:w="9214" w:type="dxa"/>
            <w:tcBorders>
              <w:left w:val="single" w:sz="1" w:space="0" w:color="000000"/>
              <w:bottom w:val="single" w:sz="1" w:space="0" w:color="000000"/>
              <w:right w:val="single" w:sz="1" w:space="0" w:color="000000"/>
            </w:tcBorders>
          </w:tcPr>
          <w:p w14:paraId="7478787C" w14:textId="77777777" w:rsidR="008E3308" w:rsidRDefault="008E3308" w:rsidP="00887EBC">
            <w:pPr>
              <w:pStyle w:val="Contenudetableau"/>
              <w:snapToGrid w:val="0"/>
              <w:rPr>
                <w:color w:val="0000FF"/>
                <w:lang w:val="fr-FR"/>
              </w:rPr>
            </w:pPr>
            <w:r>
              <w:rPr>
                <w:color w:val="0000FF"/>
                <w:lang w:val="fr-FR"/>
              </w:rPr>
              <w:lastRenderedPageBreak/>
              <w:t xml:space="preserve">Les éléments suivants doivent être repris : </w:t>
            </w:r>
          </w:p>
          <w:p w14:paraId="4CB31DE3" w14:textId="77777777" w:rsidR="008E3308" w:rsidRDefault="008E3308" w:rsidP="00887EBC">
            <w:pPr>
              <w:pStyle w:val="Contenudetableau"/>
              <w:snapToGrid w:val="0"/>
              <w:rPr>
                <w:color w:val="0000FF"/>
                <w:lang w:val="fr-FR"/>
              </w:rPr>
            </w:pPr>
          </w:p>
          <w:p w14:paraId="0E8E7C96" w14:textId="77777777" w:rsidR="008E3308" w:rsidRDefault="008E3308" w:rsidP="00C52840">
            <w:pPr>
              <w:widowControl w:val="0"/>
              <w:numPr>
                <w:ilvl w:val="0"/>
                <w:numId w:val="17"/>
              </w:numPr>
              <w:suppressAutoHyphens/>
              <w:spacing w:after="0" w:line="240" w:lineRule="auto"/>
              <w:jc w:val="both"/>
              <w:rPr>
                <w:color w:val="0000FF"/>
                <w:lang w:val="fr-FR"/>
              </w:rPr>
            </w:pPr>
            <w:r>
              <w:rPr>
                <w:color w:val="0000FF"/>
                <w:lang w:val="fr-FR"/>
              </w:rPr>
              <w:t>Expliquer la ou les méthodologies de conduite et de gestion de projet ;</w:t>
            </w:r>
          </w:p>
          <w:p w14:paraId="0737CE3C" w14:textId="42511D0D" w:rsidR="00C16873" w:rsidRPr="00F24825" w:rsidRDefault="008E3308" w:rsidP="00C52840">
            <w:pPr>
              <w:widowControl w:val="0"/>
              <w:numPr>
                <w:ilvl w:val="0"/>
                <w:numId w:val="17"/>
              </w:numPr>
              <w:suppressAutoHyphens/>
              <w:spacing w:after="0" w:line="240" w:lineRule="auto"/>
              <w:jc w:val="both"/>
              <w:rPr>
                <w:color w:val="0000FF"/>
                <w:lang w:val="fr-FR"/>
              </w:rPr>
            </w:pPr>
            <w:r w:rsidRPr="00CB3E0A">
              <w:rPr>
                <w:color w:val="0000FF"/>
                <w:lang w:val="fr-FR"/>
              </w:rPr>
              <w:t>Si des tâches sont réalisées par des sous-traitants, veuillez préciser la stratégie de gestion de la sous-traitance (comment ces tâches seront coordonnées et suivies par l'équipe).</w:t>
            </w:r>
          </w:p>
          <w:p w14:paraId="6BC82D70" w14:textId="77777777" w:rsidR="00C16873" w:rsidRPr="002B4AA2" w:rsidRDefault="00C16873" w:rsidP="00C52840">
            <w:pPr>
              <w:widowControl w:val="0"/>
              <w:numPr>
                <w:ilvl w:val="0"/>
                <w:numId w:val="17"/>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Décrivez</w:t>
            </w:r>
            <w:r>
              <w:rPr>
                <w:color w:val="0000FF"/>
              </w:rPr>
              <w:t xml:space="preserve"> brièvement les tâches à réaliser dans le cadre du projet d’expérimentation (une explication détaillée est fournie dans le programme de travail).</w:t>
            </w:r>
          </w:p>
          <w:p w14:paraId="5537B810" w14:textId="77777777" w:rsidR="008E3308" w:rsidRDefault="008E3308" w:rsidP="00887EBC">
            <w:pPr>
              <w:pStyle w:val="Contenudetableau"/>
              <w:snapToGrid w:val="0"/>
              <w:rPr>
                <w:color w:val="0000FF"/>
                <w:lang w:val="fr-FR"/>
              </w:rPr>
            </w:pPr>
          </w:p>
          <w:p w14:paraId="559D29B5" w14:textId="787210B3" w:rsidR="008E3308" w:rsidRDefault="008E3308" w:rsidP="00887EBC">
            <w:pPr>
              <w:pStyle w:val="Contenudetableau"/>
              <w:snapToGrid w:val="0"/>
              <w:rPr>
                <w:color w:val="0000FF"/>
                <w:lang w:val="fr-FR"/>
              </w:rPr>
            </w:pPr>
            <w:r w:rsidRPr="008F4453">
              <w:rPr>
                <w:b/>
                <w:color w:val="0000FF"/>
                <w:lang w:val="fr-FR"/>
              </w:rPr>
              <w:t>Remarque</w:t>
            </w:r>
            <w:r>
              <w:rPr>
                <w:b/>
                <w:color w:val="0000FF"/>
                <w:lang w:val="fr-FR"/>
              </w:rPr>
              <w:t xml:space="preserve"> importante</w:t>
            </w:r>
            <w:r>
              <w:rPr>
                <w:color w:val="0000FF"/>
                <w:lang w:val="fr-FR"/>
              </w:rPr>
              <w:t xml:space="preserve"> : </w:t>
            </w:r>
          </w:p>
          <w:p w14:paraId="4AF78A5A" w14:textId="77777777" w:rsidR="00600370" w:rsidRDefault="00600370" w:rsidP="00887EBC">
            <w:pPr>
              <w:pStyle w:val="Contenudetableau"/>
              <w:snapToGrid w:val="0"/>
              <w:rPr>
                <w:color w:val="0000FF"/>
                <w:lang w:val="fr-FR"/>
              </w:rPr>
            </w:pPr>
          </w:p>
          <w:p w14:paraId="0955F42D" w14:textId="77777777" w:rsidR="008E3308" w:rsidRPr="00AA4591" w:rsidRDefault="008E3308" w:rsidP="00C52840">
            <w:pPr>
              <w:pStyle w:val="Contenudetableau"/>
              <w:numPr>
                <w:ilvl w:val="0"/>
                <w:numId w:val="17"/>
              </w:numPr>
              <w:snapToGrid w:val="0"/>
              <w:rPr>
                <w:lang w:val="fr-BE"/>
              </w:rPr>
            </w:pPr>
            <w:r>
              <w:rPr>
                <w:color w:val="0000FF"/>
                <w:lang w:val="fr-FR"/>
              </w:rPr>
              <w:t>Il n’est pas nécessaire de décrire en détail les méthodologies « standard » de conduite de projet (ex : SCRUM).</w:t>
            </w:r>
          </w:p>
        </w:tc>
      </w:tr>
    </w:tbl>
    <w:p w14:paraId="58E778A3" w14:textId="430BE114" w:rsidR="008175D3" w:rsidRDefault="008175D3" w:rsidP="00E1436C">
      <w:pPr>
        <w:ind w:left="360"/>
      </w:pPr>
    </w:p>
    <w:p w14:paraId="10B32FEB" w14:textId="77777777" w:rsidR="008175D3" w:rsidRDefault="008175D3" w:rsidP="00C52840">
      <w:pPr>
        <w:pStyle w:val="Titre2"/>
        <w:numPr>
          <w:ilvl w:val="2"/>
          <w:numId w:val="1"/>
        </w:numPr>
      </w:pPr>
      <w:bookmarkStart w:id="36" w:name="_Toc207176305"/>
      <w:r>
        <w:t>Description du projet pouvant être utilisée pour une présentation sur le site internet d’Innoviris ou dans un communiqué de presse</w:t>
      </w:r>
      <w:bookmarkEnd w:id="36"/>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175D3" w14:paraId="0F7AC218"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4541FC59" w14:textId="77777777" w:rsidR="008175D3" w:rsidRDefault="008175D3" w:rsidP="00A60A58">
            <w:pPr>
              <w:pStyle w:val="Contenudetableau"/>
            </w:pPr>
            <w:r>
              <w:rPr>
                <w:rFonts w:cs="Arial"/>
                <w:b/>
                <w:bCs/>
                <w:color w:val="0000FF"/>
                <w:szCs w:val="20"/>
              </w:rPr>
              <w:t>Notice explicative à effacer</w:t>
            </w:r>
          </w:p>
        </w:tc>
      </w:tr>
      <w:tr w:rsidR="008175D3" w:rsidRPr="00DD48B6" w14:paraId="6C6018C5" w14:textId="77777777" w:rsidTr="00B74D0F">
        <w:tc>
          <w:tcPr>
            <w:tcW w:w="9214" w:type="dxa"/>
            <w:tcBorders>
              <w:left w:val="single" w:sz="1" w:space="0" w:color="000000"/>
              <w:bottom w:val="single" w:sz="1" w:space="0" w:color="000000"/>
              <w:right w:val="single" w:sz="1" w:space="0" w:color="000000"/>
            </w:tcBorders>
          </w:tcPr>
          <w:p w14:paraId="7374CB70" w14:textId="77777777" w:rsidR="008175D3" w:rsidRPr="0016183B" w:rsidRDefault="008175D3" w:rsidP="00A60A58">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62AD74C8" w14:textId="77777777" w:rsidR="008175D3" w:rsidRPr="0016183B" w:rsidRDefault="008175D3" w:rsidP="00A60A58">
            <w:pPr>
              <w:pStyle w:val="Contenudetableau"/>
              <w:ind w:left="1" w:right="1" w:firstLine="19"/>
              <w:rPr>
                <w:rFonts w:cs="Arial"/>
                <w:color w:val="0000FF"/>
                <w:szCs w:val="20"/>
                <w:lang w:val="fr-BE"/>
              </w:rPr>
            </w:pPr>
          </w:p>
          <w:p w14:paraId="3366087B" w14:textId="77777777" w:rsidR="008175D3" w:rsidRPr="0016183B" w:rsidRDefault="008175D3" w:rsidP="00A60A58">
            <w:pPr>
              <w:pStyle w:val="Contenudetableau"/>
              <w:ind w:left="1" w:right="1" w:firstLine="19"/>
              <w:rPr>
                <w:rFonts w:cs="Arial"/>
                <w:color w:val="0000FF"/>
                <w:szCs w:val="20"/>
                <w:lang w:val="fr-BE"/>
              </w:rPr>
            </w:pPr>
            <w:r w:rsidRPr="0016183B">
              <w:rPr>
                <w:rFonts w:cs="Arial"/>
                <w:color w:val="0000FF"/>
                <w:szCs w:val="20"/>
                <w:lang w:val="fr-BE"/>
              </w:rPr>
              <w:t>N’oubliez également pas de fournir un logo (fichier de résolution suffisante) et quelques images illustratives parmi les annexes électroniques.</w:t>
            </w:r>
          </w:p>
        </w:tc>
      </w:tr>
    </w:tbl>
    <w:p w14:paraId="734FDAAA" w14:textId="77777777" w:rsidR="00796673" w:rsidRPr="000749BC" w:rsidRDefault="00796673" w:rsidP="00B74D0F"/>
    <w:p w14:paraId="0436ED46" w14:textId="7F6A8DB0" w:rsidR="008E3308" w:rsidRDefault="00214D89" w:rsidP="00C52840">
      <w:pPr>
        <w:pStyle w:val="Titre2"/>
        <w:numPr>
          <w:ilvl w:val="2"/>
          <w:numId w:val="1"/>
        </w:numPr>
      </w:pPr>
      <w:bookmarkStart w:id="37" w:name="_Toc207176306"/>
      <w:r>
        <w:t>Respect du cadre légal couvrant les projets de recherche et de développement</w:t>
      </w:r>
      <w:bookmarkEnd w:id="37"/>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0B5741" w14:paraId="1C50A724"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19242FF6" w14:textId="77777777" w:rsidR="00B91354" w:rsidRPr="000B5741" w:rsidRDefault="00B91354" w:rsidP="00887EBC">
            <w:pPr>
              <w:pStyle w:val="Contenudetableau"/>
              <w:snapToGrid w:val="0"/>
              <w:rPr>
                <w:lang w:val="fr-BE"/>
              </w:rPr>
            </w:pPr>
            <w:r>
              <w:rPr>
                <w:b/>
                <w:bCs/>
                <w:color w:val="0000FF"/>
                <w:lang w:val="fr-FR"/>
              </w:rPr>
              <w:t>Notice explicative à effacer</w:t>
            </w:r>
          </w:p>
        </w:tc>
      </w:tr>
      <w:tr w:rsidR="00B91354" w:rsidRPr="00934E7A" w14:paraId="02E39176" w14:textId="77777777" w:rsidTr="00B74D0F">
        <w:tc>
          <w:tcPr>
            <w:tcW w:w="9214" w:type="dxa"/>
            <w:tcBorders>
              <w:top w:val="single" w:sz="1" w:space="0" w:color="000000"/>
              <w:left w:val="single" w:sz="1" w:space="0" w:color="000000"/>
              <w:bottom w:val="single" w:sz="1" w:space="0" w:color="000000"/>
              <w:right w:val="single" w:sz="1" w:space="0" w:color="000000"/>
            </w:tcBorders>
          </w:tcPr>
          <w:p w14:paraId="5D28E173" w14:textId="77777777" w:rsidR="00B91354" w:rsidRPr="00C523E4" w:rsidRDefault="00B91354" w:rsidP="00887EBC">
            <w:pPr>
              <w:pStyle w:val="Contenudetableau"/>
              <w:snapToGrid w:val="0"/>
              <w:rPr>
                <w:color w:val="0000FF"/>
                <w:lang w:val="fr-BE"/>
              </w:rPr>
            </w:pPr>
            <w:r w:rsidRPr="00C523E4">
              <w:rPr>
                <w:color w:val="0000FF"/>
                <w:lang w:val="fr-BE"/>
              </w:rPr>
              <w:t xml:space="preserve">Les méthodologies et les applications des projets de recherche et l'innovation sont soumises </w:t>
            </w:r>
            <w:bookmarkStart w:id="38" w:name="_Hlk49947964"/>
            <w:r w:rsidRPr="00C523E4">
              <w:rPr>
                <w:color w:val="0000FF"/>
                <w:lang w:val="fr-BE"/>
              </w:rPr>
              <w:t>à la législation nationale, communautaire et internationale.</w:t>
            </w:r>
            <w:bookmarkEnd w:id="38"/>
            <w:r w:rsidRPr="00C523E4">
              <w:rPr>
                <w:color w:val="0000FF"/>
                <w:lang w:val="fr-BE"/>
              </w:rPr>
              <w:t xml:space="preserve"> Les projets soutenus par Innoviris doivent respecter ces dispositions légales.</w:t>
            </w:r>
          </w:p>
          <w:p w14:paraId="045DDCA9" w14:textId="77777777" w:rsidR="00B91354" w:rsidRPr="00C523E4" w:rsidRDefault="00B91354" w:rsidP="00887EBC">
            <w:pPr>
              <w:pStyle w:val="Contenudetableau"/>
              <w:snapToGrid w:val="0"/>
              <w:rPr>
                <w:color w:val="0000FF"/>
                <w:lang w:val="fr-BE"/>
              </w:rPr>
            </w:pPr>
            <w:r w:rsidRPr="00C523E4">
              <w:rPr>
                <w:color w:val="0000FF"/>
                <w:lang w:val="fr-BE"/>
              </w:rPr>
              <w:t xml:space="preserve">  </w:t>
            </w:r>
          </w:p>
          <w:p w14:paraId="1FE6F7BE" w14:textId="0CCFF89D" w:rsidR="00B91354" w:rsidRDefault="00B91354" w:rsidP="00887EBC">
            <w:pPr>
              <w:pStyle w:val="Contenudetableau"/>
              <w:snapToGrid w:val="0"/>
              <w:rPr>
                <w:color w:val="0000FF"/>
                <w:lang w:val="fr-BE"/>
              </w:rPr>
            </w:pPr>
            <w:r w:rsidRPr="00C523E4">
              <w:rPr>
                <w:color w:val="0000FF"/>
                <w:lang w:val="fr-BE"/>
              </w:rPr>
              <w:t xml:space="preserve">Si votre projet est concerné par un ou plusieurs des champs repris dans la table ci-dessous, vous devez vérifier la conformité avec les textes légaux.  Afin de vous accompagner dans cette </w:t>
            </w:r>
            <w:r>
              <w:rPr>
                <w:color w:val="0000FF"/>
                <w:lang w:val="fr-BE"/>
              </w:rPr>
              <w:t xml:space="preserve">auto-évaluation </w:t>
            </w:r>
            <w:r w:rsidRPr="00C523E4">
              <w:rPr>
                <w:color w:val="0000FF"/>
                <w:lang w:val="fr-BE"/>
              </w:rPr>
              <w:t>nous vous conseillons de vous référer au questionnaire d’auto-évaluation éthique du programme-cadre de recherche et d'innovation de l'UE</w:t>
            </w:r>
            <w:r w:rsidRPr="00C523E4">
              <w:rPr>
                <w:color w:val="0000FF"/>
                <w:vertAlign w:val="superscript"/>
                <w:lang w:val="fr-BE"/>
              </w:rPr>
              <w:footnoteReference w:id="2"/>
            </w:r>
            <w:r w:rsidRPr="00C523E4">
              <w:rPr>
                <w:color w:val="0000FF"/>
                <w:lang w:val="fr-BE"/>
              </w:rPr>
              <w:t xml:space="preserve">.  </w:t>
            </w:r>
          </w:p>
          <w:p w14:paraId="7ABAFE46" w14:textId="77777777" w:rsidR="00B91354" w:rsidRPr="008A27AE" w:rsidRDefault="00B91354" w:rsidP="00887EBC">
            <w:pPr>
              <w:pStyle w:val="Contenudetableau"/>
              <w:snapToGrid w:val="0"/>
              <w:rPr>
                <w:color w:val="0000FF"/>
                <w:lang w:val="fr-BE"/>
              </w:rPr>
            </w:pPr>
            <w:r w:rsidRPr="008A27AE">
              <w:rPr>
                <w:color w:val="0000FF"/>
                <w:lang w:val="fr-BE"/>
              </w:rPr>
              <w:t>De plus, pour les champs concernés, veuillez indiquer par quels moyens et / ou pour quelles raisons vous respectez bien les législations.</w:t>
            </w:r>
          </w:p>
          <w:p w14:paraId="72B9C3DB" w14:textId="77777777" w:rsidR="00B91354" w:rsidRDefault="00B91354" w:rsidP="00887EBC">
            <w:pPr>
              <w:pStyle w:val="Contenudetableau"/>
              <w:snapToGrid w:val="0"/>
              <w:rPr>
                <w:color w:val="0000FF"/>
                <w:lang w:val="fr-BE"/>
              </w:rPr>
            </w:pPr>
            <w:r w:rsidRPr="008A27AE">
              <w:rPr>
                <w:color w:val="0000FF"/>
                <w:lang w:val="fr-BE"/>
              </w:rPr>
              <w:t>Dans le cas où vous ne respectez pas les dispositions légales, votre projet ne pourra être soutenu par Innoviris.</w:t>
            </w:r>
          </w:p>
          <w:p w14:paraId="5B9B8F49" w14:textId="77777777" w:rsidR="00B91354" w:rsidRPr="00C523E4" w:rsidRDefault="00B91354" w:rsidP="00887EBC">
            <w:pPr>
              <w:pStyle w:val="Contenudetableau"/>
              <w:snapToGrid w:val="0"/>
              <w:rPr>
                <w:color w:val="0000FF"/>
                <w:lang w:val="fr-BE"/>
              </w:rPr>
            </w:pPr>
          </w:p>
          <w:p w14:paraId="05B4C483" w14:textId="173904CE" w:rsidR="00B91354" w:rsidRPr="00326F39" w:rsidRDefault="00B91354" w:rsidP="00887EBC">
            <w:pPr>
              <w:pStyle w:val="Contenudetableau"/>
              <w:snapToGrid w:val="0"/>
              <w:rPr>
                <w:color w:val="0000FF"/>
                <w:lang w:val="fr-BE"/>
              </w:rPr>
            </w:pPr>
            <w:r w:rsidRPr="00C523E4">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tc>
      </w:tr>
    </w:tbl>
    <w:p w14:paraId="1250E0E8" w14:textId="6EA5BF37" w:rsidR="008E3308" w:rsidRDefault="008E3308" w:rsidP="00E1436C">
      <w:pPr>
        <w:ind w:left="360"/>
      </w:pPr>
    </w:p>
    <w:p w14:paraId="6B70AF18" w14:textId="77777777" w:rsidR="005F294F" w:rsidRDefault="005F294F" w:rsidP="00B74D0F">
      <w:pPr>
        <w:pStyle w:val="Corpsdetexte"/>
        <w:ind w:left="708"/>
        <w:jc w:val="both"/>
        <w:rPr>
          <w:rFonts w:cs="Arial"/>
          <w:szCs w:val="20"/>
        </w:rPr>
      </w:pPr>
      <w:r w:rsidRPr="005F294F">
        <w:rPr>
          <w:rFonts w:eastAsia="Webdings" w:cs="Arial"/>
          <w:lang w:val="fr-FR"/>
        </w:rPr>
        <w:t xml:space="preserve"> </w:t>
      </w:r>
      <w:r w:rsidRPr="005F294F">
        <w:rPr>
          <w:rFonts w:cs="Arial"/>
          <w:szCs w:val="20"/>
        </w:rPr>
        <w:t>Je certifie que je respecte</w:t>
      </w:r>
      <w:r w:rsidRPr="005F294F">
        <w:rPr>
          <w:rFonts w:cs="Arial"/>
        </w:rPr>
        <w:t xml:space="preserve"> </w:t>
      </w:r>
      <w:r w:rsidRPr="005F294F">
        <w:rPr>
          <w:rFonts w:cs="Arial"/>
          <w:szCs w:val="20"/>
        </w:rPr>
        <w:t>la législation nationale, communautaire et internationale couvrant les méthodologies et les applications des projets de recherche et de développement, et plus particulièrement :</w:t>
      </w:r>
    </w:p>
    <w:p w14:paraId="3A5F1980" w14:textId="77777777" w:rsidR="004A623C" w:rsidRPr="005F294F" w:rsidRDefault="004A623C" w:rsidP="00B74D0F">
      <w:pPr>
        <w:pStyle w:val="Corpsdetexte"/>
        <w:ind w:left="708"/>
        <w:jc w:val="both"/>
        <w:rPr>
          <w:rFonts w:cs="Arial"/>
          <w:szCs w:val="20"/>
        </w:rPr>
      </w:pPr>
    </w:p>
    <w:tbl>
      <w:tblPr>
        <w:tblW w:w="9344"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6651"/>
        <w:gridCol w:w="1134"/>
        <w:gridCol w:w="1559"/>
      </w:tblGrid>
      <w:tr w:rsidR="004A623C" w:rsidRPr="008E6B12" w14:paraId="72EB198A" w14:textId="77777777" w:rsidTr="00677EAE">
        <w:trPr>
          <w:trHeight w:val="1272"/>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20FBBE" w14:textId="77777777" w:rsidR="004A623C" w:rsidRPr="008E6B12" w:rsidRDefault="004A623C" w:rsidP="00677EAE">
            <w:pPr>
              <w:widowControl w:val="0"/>
              <w:spacing w:after="0" w:line="240" w:lineRule="auto"/>
              <w:rPr>
                <w:szCs w:val="20"/>
              </w:rPr>
            </w:pP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669845" w14:textId="77777777" w:rsidR="004A623C" w:rsidRDefault="004A623C" w:rsidP="00677EAE">
            <w:pPr>
              <w:widowControl w:val="0"/>
              <w:spacing w:after="0" w:line="240" w:lineRule="auto"/>
              <w:rPr>
                <w:rFonts w:eastAsia="Arial" w:cs="Arial"/>
                <w:b/>
                <w:szCs w:val="20"/>
              </w:rPr>
            </w:pPr>
            <w:r>
              <w:rPr>
                <w:rFonts w:eastAsia="Arial" w:cs="Arial"/>
                <w:b/>
                <w:szCs w:val="20"/>
              </w:rPr>
              <w:t xml:space="preserve">Concerné </w:t>
            </w:r>
          </w:p>
          <w:p w14:paraId="10EC464B" w14:textId="77777777" w:rsidR="004A623C" w:rsidRDefault="004A623C" w:rsidP="00677EAE">
            <w:pPr>
              <w:widowControl w:val="0"/>
              <w:spacing w:after="0" w:line="240" w:lineRule="auto"/>
              <w:rPr>
                <w:szCs w:val="20"/>
              </w:rPr>
            </w:pPr>
            <w:r>
              <w:rPr>
                <w:rFonts w:eastAsia="Arial" w:cs="Arial"/>
                <w:b/>
                <w:szCs w:val="20"/>
              </w:rPr>
              <w:t>(Oui / Non)</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35159B3" w14:textId="77777777" w:rsidR="004A623C" w:rsidRPr="008E6B12" w:rsidRDefault="004A623C" w:rsidP="00677EAE">
            <w:pPr>
              <w:widowControl w:val="0"/>
              <w:spacing w:after="0" w:line="240" w:lineRule="auto"/>
              <w:rPr>
                <w:szCs w:val="20"/>
              </w:rPr>
            </w:pPr>
            <w:r w:rsidRPr="008E6B12">
              <w:rPr>
                <w:rFonts w:eastAsia="Arial" w:cs="Arial"/>
                <w:b/>
                <w:szCs w:val="20"/>
              </w:rPr>
              <w:t>Si oui, en conformité avec la législation (Oui / Non / En cours)</w:t>
            </w:r>
          </w:p>
        </w:tc>
      </w:tr>
      <w:tr w:rsidR="004A623C" w:rsidRPr="008E6B12" w14:paraId="05C7D354" w14:textId="77777777" w:rsidTr="00677EAE">
        <w:trPr>
          <w:trHeight w:val="320"/>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403FCA74" w14:textId="77777777" w:rsidR="004A623C" w:rsidRPr="008E6B12" w:rsidRDefault="004A623C" w:rsidP="00677EAE">
            <w:pPr>
              <w:widowControl w:val="0"/>
              <w:spacing w:after="0" w:line="240" w:lineRule="auto"/>
              <w:jc w:val="both"/>
              <w:rPr>
                <w:szCs w:val="20"/>
              </w:rPr>
            </w:pPr>
            <w:r w:rsidRPr="008E6B12">
              <w:rPr>
                <w:rFonts w:eastAsia="Arial" w:cs="Arial"/>
                <w:b/>
                <w:szCs w:val="20"/>
              </w:rPr>
              <w:t xml:space="preserve">Section 1 : </w:t>
            </w:r>
            <w:r w:rsidRPr="00791E19">
              <w:rPr>
                <w:rFonts w:eastAsia="Arial" w:cs="Arial"/>
                <w:b/>
                <w:szCs w:val="20"/>
              </w:rPr>
              <w:t>Cellules souches embryonnaires humaines et embryons humains</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6A469FC7"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326C74C1" w14:textId="77777777" w:rsidR="004A623C" w:rsidRPr="008E6B12" w:rsidRDefault="004A623C" w:rsidP="00677EAE">
            <w:pPr>
              <w:spacing w:after="0" w:line="240" w:lineRule="auto"/>
              <w:rPr>
                <w:szCs w:val="20"/>
              </w:rPr>
            </w:pPr>
          </w:p>
        </w:tc>
      </w:tr>
      <w:tr w:rsidR="004A623C" w:rsidRPr="008E6B12" w14:paraId="0E6D6978" w14:textId="77777777" w:rsidTr="00677EAE">
        <w:trPr>
          <w:trHeight w:val="367"/>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02EE5E" w14:textId="77777777" w:rsidR="004A623C" w:rsidRPr="008E6B12" w:rsidRDefault="004A623C" w:rsidP="00677EAE">
            <w:pPr>
              <w:widowControl w:val="0"/>
              <w:spacing w:after="0" w:line="240" w:lineRule="auto"/>
              <w:jc w:val="both"/>
              <w:rPr>
                <w:szCs w:val="20"/>
              </w:rPr>
            </w:pPr>
            <w:r w:rsidRPr="008E6B12">
              <w:rPr>
                <w:rFonts w:eastAsia="Arial" w:cs="Arial"/>
                <w:szCs w:val="20"/>
              </w:rPr>
              <w:t>Votre projet implique </w:t>
            </w:r>
            <w:r w:rsidRPr="00791E19">
              <w:rPr>
                <w:rFonts w:eastAsia="Arial" w:cs="Arial"/>
                <w:szCs w:val="20"/>
              </w:rPr>
              <w:t>des cellules souches embryonnaires humaines et/ou des embryons humains et/ou l'utilisation d'autres tissus/cellules embryonnaires ou fœtaux humains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7F7679"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1F0D022" w14:textId="77777777" w:rsidR="004A623C" w:rsidRPr="008E6B12" w:rsidRDefault="004A623C" w:rsidP="00677EAE">
            <w:pPr>
              <w:spacing w:after="0" w:line="240" w:lineRule="auto"/>
              <w:rPr>
                <w:szCs w:val="20"/>
              </w:rPr>
            </w:pPr>
          </w:p>
        </w:tc>
      </w:tr>
      <w:tr w:rsidR="004A623C" w14:paraId="20D8AC72" w14:textId="77777777" w:rsidTr="00677EAE">
        <w:trPr>
          <w:trHeight w:val="320"/>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1673CE28" w14:textId="77777777" w:rsidR="004A623C" w:rsidRDefault="004A623C" w:rsidP="00677EAE">
            <w:pPr>
              <w:widowControl w:val="0"/>
              <w:spacing w:after="0" w:line="240" w:lineRule="auto"/>
              <w:jc w:val="both"/>
              <w:rPr>
                <w:szCs w:val="20"/>
              </w:rPr>
            </w:pPr>
            <w:r>
              <w:rPr>
                <w:rFonts w:eastAsia="Arial" w:cs="Arial"/>
                <w:b/>
                <w:szCs w:val="20"/>
              </w:rPr>
              <w:t xml:space="preserve">Section 2 : Êtres humains  </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73B8896E" w14:textId="77777777" w:rsidR="004A623C"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97D23F2" w14:textId="77777777" w:rsidR="004A623C" w:rsidRDefault="004A623C" w:rsidP="00677EAE">
            <w:pPr>
              <w:spacing w:after="0" w:line="240" w:lineRule="auto"/>
              <w:rPr>
                <w:szCs w:val="20"/>
              </w:rPr>
            </w:pPr>
          </w:p>
        </w:tc>
      </w:tr>
      <w:tr w:rsidR="004A623C" w:rsidRPr="00791E19" w14:paraId="518F0AE5" w14:textId="77777777" w:rsidTr="00677EAE">
        <w:trPr>
          <w:trHeight w:val="856"/>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5C475D" w14:textId="77777777" w:rsidR="004A623C" w:rsidRPr="008E6B12" w:rsidRDefault="004A623C" w:rsidP="00677EAE">
            <w:pPr>
              <w:widowControl w:val="0"/>
              <w:spacing w:after="0" w:line="240" w:lineRule="auto"/>
              <w:rPr>
                <w:rFonts w:eastAsia="Arial" w:cs="Arial"/>
                <w:szCs w:val="20"/>
              </w:rPr>
            </w:pPr>
            <w:r w:rsidRPr="008E6B12">
              <w:rPr>
                <w:rFonts w:eastAsia="Arial" w:cs="Arial"/>
                <w:szCs w:val="20"/>
              </w:rPr>
              <w:t>Votre projet implique des participants humains </w:t>
            </w:r>
            <w:r>
              <w:rPr>
                <w:rFonts w:eastAsia="Arial" w:cs="Arial"/>
                <w:szCs w:val="20"/>
              </w:rPr>
              <w:t>et/ou</w:t>
            </w:r>
            <w:r w:rsidRPr="008E6B12">
              <w:rPr>
                <w:rFonts w:eastAsia="Arial" w:cs="Arial"/>
                <w:szCs w:val="20"/>
              </w:rPr>
              <w:t xml:space="preserve"> des interventions physiques </w:t>
            </w:r>
            <w:r w:rsidRPr="00791E19">
              <w:rPr>
                <w:rFonts w:eastAsia="Arial" w:cs="Arial"/>
                <w:szCs w:val="20"/>
              </w:rPr>
              <w:t>(y compris les technologies d'imagerie, les traitements comportementaux, le suivi et la traçabilité, etc.) sur les participants à l'étude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2A8C3B" w14:textId="77777777" w:rsidR="004A623C" w:rsidRPr="00791E19"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529E48" w14:textId="77777777" w:rsidR="004A623C" w:rsidRPr="00791E19" w:rsidRDefault="004A623C" w:rsidP="00677EAE">
            <w:pPr>
              <w:spacing w:after="0" w:line="240" w:lineRule="auto"/>
              <w:rPr>
                <w:szCs w:val="20"/>
              </w:rPr>
            </w:pPr>
          </w:p>
        </w:tc>
      </w:tr>
      <w:tr w:rsidR="004A623C" w14:paraId="3A0E092E" w14:textId="77777777" w:rsidTr="00677EAE">
        <w:trPr>
          <w:trHeight w:val="599"/>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7A1CBC1" w14:textId="77777777" w:rsidR="004A623C" w:rsidRPr="008E6B12" w:rsidRDefault="004A623C" w:rsidP="00677EAE">
            <w:pPr>
              <w:widowControl w:val="0"/>
              <w:spacing w:after="0" w:line="240" w:lineRule="auto"/>
              <w:rPr>
                <w:szCs w:val="20"/>
              </w:rPr>
            </w:pPr>
            <w:r>
              <w:rPr>
                <w:rFonts w:eastAsia="Arial" w:cs="Arial"/>
                <w:szCs w:val="20"/>
              </w:rPr>
              <w:t>Votr</w:t>
            </w:r>
            <w:r w:rsidRPr="00791E19">
              <w:rPr>
                <w:rFonts w:eastAsia="Arial" w:cs="Arial"/>
                <w:szCs w:val="20"/>
              </w:rPr>
              <w:t>e projet implique la réalisation d'une étude clinique telle que définie par le règlement sur les essais cliniques (UE 356/2014) ? (</w:t>
            </w:r>
            <w:proofErr w:type="gramStart"/>
            <w:r w:rsidRPr="00791E19">
              <w:rPr>
                <w:rFonts w:eastAsia="Arial" w:cs="Arial"/>
                <w:szCs w:val="20"/>
              </w:rPr>
              <w:t>utilisant</w:t>
            </w:r>
            <w:proofErr w:type="gramEnd"/>
            <w:r w:rsidRPr="00791E19">
              <w:rPr>
                <w:rFonts w:eastAsia="Arial" w:cs="Arial"/>
                <w:szCs w:val="20"/>
              </w:rPr>
              <w:t xml:space="preserve"> des produits pharmaceutiques, biologiques, radiopharmaceutiques ou des médicaments de thérapie innovante)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129FC8" w14:textId="77777777" w:rsidR="004A623C"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6886818" w14:textId="77777777" w:rsidR="004A623C" w:rsidRDefault="004A623C" w:rsidP="00677EAE">
            <w:pPr>
              <w:spacing w:after="0" w:line="240" w:lineRule="auto"/>
              <w:rPr>
                <w:szCs w:val="20"/>
              </w:rPr>
            </w:pPr>
          </w:p>
        </w:tc>
      </w:tr>
      <w:tr w:rsidR="004A623C" w14:paraId="30D73E47"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478306D9" w14:textId="77777777" w:rsidR="004A623C" w:rsidRDefault="004A623C" w:rsidP="00677EAE">
            <w:pPr>
              <w:widowControl w:val="0"/>
              <w:spacing w:after="0" w:line="240" w:lineRule="auto"/>
              <w:rPr>
                <w:szCs w:val="20"/>
              </w:rPr>
            </w:pPr>
            <w:r>
              <w:rPr>
                <w:rFonts w:eastAsia="Arial" w:cs="Arial"/>
                <w:b/>
                <w:szCs w:val="20"/>
              </w:rPr>
              <w:t xml:space="preserve">Section 3 : Cellules / tissus humains  </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8AA8435" w14:textId="77777777" w:rsidR="004A623C"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109EA2C6" w14:textId="77777777" w:rsidR="004A623C" w:rsidRDefault="004A623C" w:rsidP="00677EAE">
            <w:pPr>
              <w:spacing w:after="0" w:line="240" w:lineRule="auto"/>
              <w:rPr>
                <w:szCs w:val="20"/>
              </w:rPr>
            </w:pPr>
          </w:p>
        </w:tc>
      </w:tr>
      <w:tr w:rsidR="004A623C" w:rsidRPr="008E6B12" w14:paraId="67F9B3A9" w14:textId="77777777" w:rsidTr="00677EAE">
        <w:trPr>
          <w:trHeight w:val="320"/>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C7CF40C" w14:textId="77777777" w:rsidR="004A623C" w:rsidRPr="008E6B12" w:rsidRDefault="004A623C" w:rsidP="00677EAE">
            <w:pPr>
              <w:widowControl w:val="0"/>
              <w:spacing w:after="0" w:line="240" w:lineRule="auto"/>
              <w:rPr>
                <w:szCs w:val="20"/>
              </w:rPr>
            </w:pPr>
            <w:r w:rsidRPr="008E6B12">
              <w:rPr>
                <w:rFonts w:eastAsia="Arial" w:cs="Arial"/>
                <w:szCs w:val="20"/>
              </w:rPr>
              <w:t>Votre projet implique des cellules ou des tissus humains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AB4A6C"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52F7CF" w14:textId="77777777" w:rsidR="004A623C" w:rsidRPr="008E6B12" w:rsidRDefault="004A623C" w:rsidP="00677EAE">
            <w:pPr>
              <w:spacing w:after="0" w:line="240" w:lineRule="auto"/>
              <w:rPr>
                <w:szCs w:val="20"/>
              </w:rPr>
            </w:pPr>
          </w:p>
        </w:tc>
      </w:tr>
      <w:tr w:rsidR="004A623C" w:rsidRPr="008E6B12" w14:paraId="04811F44"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716E5726" w14:textId="77777777" w:rsidR="004A623C" w:rsidRPr="008E6B12" w:rsidRDefault="004A623C" w:rsidP="00677EAE">
            <w:pPr>
              <w:widowControl w:val="0"/>
              <w:spacing w:after="0" w:line="240" w:lineRule="auto"/>
              <w:rPr>
                <w:szCs w:val="20"/>
              </w:rPr>
            </w:pPr>
            <w:r w:rsidRPr="008E6B12">
              <w:rPr>
                <w:rFonts w:eastAsia="Arial" w:cs="Arial"/>
                <w:b/>
                <w:szCs w:val="20"/>
              </w:rPr>
              <w:t xml:space="preserve">Section 4 : </w:t>
            </w:r>
            <w:r>
              <w:rPr>
                <w:rFonts w:eastAsia="Arial" w:cs="Arial"/>
                <w:b/>
                <w:szCs w:val="20"/>
              </w:rPr>
              <w:t>Protection des d</w:t>
            </w:r>
            <w:r w:rsidRPr="008E6B12">
              <w:rPr>
                <w:rFonts w:eastAsia="Arial" w:cs="Arial"/>
                <w:b/>
                <w:szCs w:val="20"/>
              </w:rPr>
              <w:t>onnées à caractère personnel</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31123734"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22DC9D09" w14:textId="77777777" w:rsidR="004A623C" w:rsidRPr="008E6B12" w:rsidRDefault="004A623C" w:rsidP="00677EAE">
            <w:pPr>
              <w:spacing w:after="0" w:line="240" w:lineRule="auto"/>
              <w:rPr>
                <w:szCs w:val="20"/>
              </w:rPr>
            </w:pPr>
          </w:p>
        </w:tc>
      </w:tr>
      <w:tr w:rsidR="004A623C" w:rsidRPr="008E6B12" w14:paraId="06A1C07F" w14:textId="77777777" w:rsidTr="00677EAE">
        <w:trPr>
          <w:trHeight w:val="357"/>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9921A2" w14:textId="77777777" w:rsidR="004A623C" w:rsidRPr="008E6B12" w:rsidRDefault="004A623C" w:rsidP="00677EAE">
            <w:pPr>
              <w:widowControl w:val="0"/>
              <w:spacing w:after="0" w:line="240" w:lineRule="auto"/>
              <w:rPr>
                <w:szCs w:val="20"/>
              </w:rPr>
            </w:pPr>
            <w:r w:rsidRPr="008E6B12">
              <w:rPr>
                <w:rFonts w:eastAsia="Arial" w:cs="Arial"/>
                <w:szCs w:val="20"/>
              </w:rPr>
              <w:t>Votre projet implique le traitement de données à caractère personnel</w:t>
            </w:r>
            <w:r w:rsidRPr="00791E19">
              <w:rPr>
                <w:rFonts w:eastAsia="Arial" w:cs="Arial"/>
                <w:szCs w:val="20"/>
              </w:rPr>
              <w:t>, qu'elles aient été collectées ou non auparavant (utilisation secondaire)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5AC2AF4"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F8AA15" w14:textId="77777777" w:rsidR="004A623C" w:rsidRPr="008E6B12" w:rsidRDefault="004A623C" w:rsidP="00677EAE">
            <w:pPr>
              <w:spacing w:after="0" w:line="240" w:lineRule="auto"/>
              <w:rPr>
                <w:szCs w:val="20"/>
              </w:rPr>
            </w:pPr>
          </w:p>
        </w:tc>
      </w:tr>
      <w:tr w:rsidR="004A623C" w:rsidRPr="008E6B12" w14:paraId="740F99DE" w14:textId="77777777" w:rsidTr="00677EAE">
        <w:trPr>
          <w:trHeight w:val="281"/>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6628BF3" w14:textId="77777777" w:rsidR="004A623C" w:rsidRPr="008E6B12" w:rsidRDefault="004A623C" w:rsidP="00677EAE">
            <w:pPr>
              <w:widowControl w:val="0"/>
              <w:spacing w:after="0" w:line="240" w:lineRule="auto"/>
              <w:rPr>
                <w:szCs w:val="20"/>
              </w:rPr>
            </w:pPr>
            <w:r>
              <w:rPr>
                <w:rFonts w:eastAsia="Arial" w:cs="Arial"/>
                <w:szCs w:val="20"/>
              </w:rPr>
              <w:t>Votr</w:t>
            </w:r>
            <w:r w:rsidRPr="00791E19">
              <w:rPr>
                <w:rFonts w:eastAsia="Arial" w:cs="Arial"/>
                <w:szCs w:val="20"/>
              </w:rPr>
              <w:t>e projet implique l'exportation ou l'importation de données à caractère personnel depuis l'UE vers des pays non-membres de l'UE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D9FAB84"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183B04F" w14:textId="77777777" w:rsidR="004A623C" w:rsidRPr="008E6B12" w:rsidRDefault="004A623C" w:rsidP="00677EAE">
            <w:pPr>
              <w:spacing w:after="0" w:line="240" w:lineRule="auto"/>
              <w:rPr>
                <w:szCs w:val="20"/>
              </w:rPr>
            </w:pPr>
          </w:p>
        </w:tc>
      </w:tr>
      <w:tr w:rsidR="004A623C" w:rsidRPr="008E6B12" w14:paraId="11496F6A" w14:textId="77777777" w:rsidTr="00677EAE">
        <w:trPr>
          <w:trHeight w:val="599"/>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8ECB51" w14:textId="77777777" w:rsidR="004A623C" w:rsidRDefault="004A623C" w:rsidP="00677EAE">
            <w:pPr>
              <w:widowControl w:val="0"/>
              <w:spacing w:after="0" w:line="240" w:lineRule="auto"/>
              <w:rPr>
                <w:rFonts w:eastAsia="Arial" w:cs="Arial"/>
                <w:szCs w:val="20"/>
              </w:rPr>
            </w:pPr>
            <w:r>
              <w:rPr>
                <w:rFonts w:eastAsia="Arial" w:cs="Arial"/>
                <w:szCs w:val="20"/>
              </w:rPr>
              <w:t xml:space="preserve">Votre projet </w:t>
            </w:r>
            <w:r w:rsidRPr="00791E19">
              <w:rPr>
                <w:rFonts w:eastAsia="Arial" w:cs="Arial"/>
                <w:szCs w:val="20"/>
              </w:rPr>
              <w:t>implique le traitement de données à caractère personnel relatives à des condamnations pénales ou à des infractions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1AAB09"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4202C1E" w14:textId="77777777" w:rsidR="004A623C" w:rsidRPr="008E6B12" w:rsidRDefault="004A623C" w:rsidP="00677EAE">
            <w:pPr>
              <w:spacing w:after="0" w:line="240" w:lineRule="auto"/>
              <w:rPr>
                <w:szCs w:val="20"/>
              </w:rPr>
            </w:pPr>
          </w:p>
        </w:tc>
      </w:tr>
      <w:tr w:rsidR="004A623C" w14:paraId="27625791" w14:textId="77777777" w:rsidTr="00677EAE">
        <w:trPr>
          <w:trHeight w:val="19"/>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4943FA5E" w14:textId="77777777" w:rsidR="004A623C" w:rsidRDefault="004A623C" w:rsidP="00677EAE">
            <w:pPr>
              <w:widowControl w:val="0"/>
              <w:spacing w:after="0" w:line="240" w:lineRule="auto"/>
              <w:rPr>
                <w:szCs w:val="20"/>
              </w:rPr>
            </w:pPr>
            <w:r>
              <w:rPr>
                <w:rFonts w:eastAsia="Arial" w:cs="Arial"/>
                <w:b/>
                <w:szCs w:val="20"/>
              </w:rPr>
              <w:t>Section 5 : Animaux</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4FE8BF37" w14:textId="77777777" w:rsidR="004A623C"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2EFC7D5E" w14:textId="77777777" w:rsidR="004A623C" w:rsidRDefault="004A623C" w:rsidP="00677EAE">
            <w:pPr>
              <w:spacing w:after="0" w:line="240" w:lineRule="auto"/>
              <w:rPr>
                <w:szCs w:val="20"/>
              </w:rPr>
            </w:pPr>
          </w:p>
        </w:tc>
      </w:tr>
      <w:tr w:rsidR="004A623C" w14:paraId="319CDB3C" w14:textId="77777777" w:rsidTr="00677EAE">
        <w:trPr>
          <w:trHeight w:val="320"/>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2C6160B" w14:textId="77777777" w:rsidR="004A623C" w:rsidRPr="008E6B12" w:rsidRDefault="004A623C" w:rsidP="00677EAE">
            <w:pPr>
              <w:widowControl w:val="0"/>
              <w:spacing w:after="0" w:line="240" w:lineRule="auto"/>
              <w:rPr>
                <w:szCs w:val="20"/>
              </w:rPr>
            </w:pPr>
            <w:r w:rsidRPr="008E6B12">
              <w:rPr>
                <w:rFonts w:eastAsia="Arial" w:cs="Arial"/>
                <w:szCs w:val="20"/>
              </w:rPr>
              <w:t>Votre projet implique des animaux</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448589A" w14:textId="77777777" w:rsidR="004A623C"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7BACB0" w14:textId="77777777" w:rsidR="004A623C" w:rsidRDefault="004A623C" w:rsidP="00677EAE">
            <w:pPr>
              <w:spacing w:after="0" w:line="240" w:lineRule="auto"/>
              <w:rPr>
                <w:szCs w:val="20"/>
              </w:rPr>
            </w:pPr>
          </w:p>
        </w:tc>
      </w:tr>
      <w:tr w:rsidR="004A623C" w:rsidRPr="00791E19" w14:paraId="12DBB2AB"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6993484A" w14:textId="77777777" w:rsidR="004A623C" w:rsidRPr="00791E19" w:rsidRDefault="004A623C" w:rsidP="00677EAE">
            <w:pPr>
              <w:widowControl w:val="0"/>
              <w:spacing w:after="0" w:line="240" w:lineRule="auto"/>
              <w:rPr>
                <w:szCs w:val="20"/>
              </w:rPr>
            </w:pPr>
            <w:r w:rsidRPr="00791E19">
              <w:rPr>
                <w:rFonts w:eastAsia="Arial" w:cs="Arial"/>
                <w:b/>
                <w:szCs w:val="20"/>
              </w:rPr>
              <w:t>Section 6 : Pays non-membre d</w:t>
            </w:r>
            <w:r>
              <w:rPr>
                <w:rFonts w:eastAsia="Arial" w:cs="Arial"/>
                <w:b/>
                <w:szCs w:val="20"/>
              </w:rPr>
              <w:t>e l’UE</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52492143" w14:textId="77777777" w:rsidR="004A623C" w:rsidRPr="00791E19"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5A8DF422" w14:textId="77777777" w:rsidR="004A623C" w:rsidRPr="00791E19" w:rsidRDefault="004A623C" w:rsidP="00677EAE">
            <w:pPr>
              <w:spacing w:after="0" w:line="240" w:lineRule="auto"/>
              <w:rPr>
                <w:szCs w:val="20"/>
              </w:rPr>
            </w:pPr>
          </w:p>
        </w:tc>
      </w:tr>
      <w:tr w:rsidR="004A623C" w:rsidRPr="008E6B12" w14:paraId="2C6753EC" w14:textId="77777777" w:rsidTr="00677EAE">
        <w:trPr>
          <w:trHeight w:val="393"/>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161F655" w14:textId="77777777" w:rsidR="004A623C" w:rsidRPr="008E6B12" w:rsidRDefault="004A623C" w:rsidP="00677EAE">
            <w:pPr>
              <w:widowControl w:val="0"/>
              <w:spacing w:after="0" w:line="240" w:lineRule="auto"/>
              <w:rPr>
                <w:szCs w:val="20"/>
              </w:rPr>
            </w:pPr>
            <w:r w:rsidRPr="00791E19">
              <w:rPr>
                <w:rFonts w:eastAsia="Arial" w:cs="Arial"/>
                <w:szCs w:val="20"/>
              </w:rPr>
              <w:t>Certaines tâches du projet seront réalisées dans des pays non</w:t>
            </w:r>
            <w:r>
              <w:rPr>
                <w:rFonts w:eastAsia="Arial" w:cs="Arial"/>
                <w:szCs w:val="20"/>
              </w:rPr>
              <w:t>-</w:t>
            </w:r>
            <w:r w:rsidRPr="00791E19">
              <w:rPr>
                <w:rFonts w:eastAsia="Arial" w:cs="Arial"/>
                <w:szCs w:val="20"/>
              </w:rPr>
              <w:t>membres de l'UE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33D4CC"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D777F9C" w14:textId="77777777" w:rsidR="004A623C" w:rsidRPr="008E6B12" w:rsidRDefault="004A623C" w:rsidP="00677EAE">
            <w:pPr>
              <w:spacing w:after="0" w:line="240" w:lineRule="auto"/>
              <w:rPr>
                <w:szCs w:val="20"/>
              </w:rPr>
            </w:pPr>
          </w:p>
        </w:tc>
      </w:tr>
      <w:tr w:rsidR="004A623C" w:rsidRPr="008E6B12" w14:paraId="60CBAC6A" w14:textId="77777777" w:rsidTr="00677EAE">
        <w:trPr>
          <w:trHeight w:val="332"/>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0B4CD2" w14:textId="77777777" w:rsidR="004A623C" w:rsidRPr="00791E19" w:rsidRDefault="004A623C" w:rsidP="00677EAE">
            <w:pPr>
              <w:widowControl w:val="0"/>
              <w:spacing w:after="0" w:line="240" w:lineRule="auto"/>
              <w:rPr>
                <w:rFonts w:eastAsia="Arial" w:cs="Arial"/>
                <w:szCs w:val="20"/>
              </w:rPr>
            </w:pPr>
            <w:r w:rsidRPr="00791E19">
              <w:rPr>
                <w:rFonts w:eastAsia="Arial" w:cs="Arial"/>
                <w:szCs w:val="20"/>
              </w:rPr>
              <w:t>Si des pays non</w:t>
            </w:r>
            <w:r>
              <w:rPr>
                <w:rFonts w:eastAsia="Arial" w:cs="Arial"/>
                <w:szCs w:val="20"/>
              </w:rPr>
              <w:t>-</w:t>
            </w:r>
            <w:r w:rsidRPr="00791E19">
              <w:rPr>
                <w:rFonts w:eastAsia="Arial" w:cs="Arial"/>
                <w:szCs w:val="20"/>
              </w:rPr>
              <w:t xml:space="preserve">membres de l'UE sont concernés, les activités menées </w:t>
            </w:r>
            <w:r w:rsidRPr="00791E19">
              <w:rPr>
                <w:rFonts w:eastAsia="Arial" w:cs="Arial"/>
                <w:szCs w:val="20"/>
              </w:rPr>
              <w:lastRenderedPageBreak/>
              <w:t>dans ces pays soulèvent des questions éthiques potentielles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8EBDBA"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6114D35" w14:textId="77777777" w:rsidR="004A623C" w:rsidRPr="008E6B12" w:rsidRDefault="004A623C" w:rsidP="00677EAE">
            <w:pPr>
              <w:spacing w:after="0" w:line="240" w:lineRule="auto"/>
              <w:rPr>
                <w:szCs w:val="20"/>
              </w:rPr>
            </w:pPr>
          </w:p>
        </w:tc>
      </w:tr>
      <w:tr w:rsidR="004A623C" w:rsidRPr="008E6B12" w14:paraId="430B413A" w14:textId="77777777" w:rsidTr="00677EAE">
        <w:trPr>
          <w:trHeight w:val="599"/>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0A24743" w14:textId="77777777" w:rsidR="004A623C" w:rsidRPr="00791E19" w:rsidRDefault="004A623C" w:rsidP="00677EAE">
            <w:pPr>
              <w:widowControl w:val="0"/>
              <w:spacing w:after="0" w:line="240" w:lineRule="auto"/>
              <w:rPr>
                <w:rFonts w:eastAsia="Arial" w:cs="Arial"/>
                <w:szCs w:val="20"/>
              </w:rPr>
            </w:pPr>
            <w:r w:rsidRPr="00791E19">
              <w:rPr>
                <w:rFonts w:eastAsia="Arial" w:cs="Arial"/>
                <w:szCs w:val="20"/>
              </w:rPr>
              <w:t>Il est prévu d'utiliser des ressources locales (par exemple, des échantillons de tissus animaux et/ou humains, du matériel génétique, des animaux vivants, des restes humains, des matériaux ayant une valeur historique, des échantillons de faune ou de flore menacées, etc.)</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C948644"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EFD000" w14:textId="77777777" w:rsidR="004A623C" w:rsidRPr="008E6B12" w:rsidRDefault="004A623C" w:rsidP="00677EAE">
            <w:pPr>
              <w:spacing w:after="0" w:line="240" w:lineRule="auto"/>
              <w:rPr>
                <w:szCs w:val="20"/>
              </w:rPr>
            </w:pPr>
          </w:p>
        </w:tc>
      </w:tr>
      <w:tr w:rsidR="004A623C" w:rsidRPr="008E6B12" w14:paraId="3A133E3B" w14:textId="77777777" w:rsidTr="00677EAE">
        <w:trPr>
          <w:trHeight w:val="599"/>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D234E0" w14:textId="77777777" w:rsidR="004A623C" w:rsidRPr="00791E19" w:rsidRDefault="004A623C" w:rsidP="00677EAE">
            <w:pPr>
              <w:widowControl w:val="0"/>
              <w:spacing w:after="0" w:line="240" w:lineRule="auto"/>
              <w:rPr>
                <w:rFonts w:eastAsia="Arial" w:cs="Arial"/>
                <w:szCs w:val="20"/>
              </w:rPr>
            </w:pPr>
            <w:r w:rsidRPr="00791E19">
              <w:rPr>
                <w:rFonts w:eastAsia="Arial" w:cs="Arial"/>
                <w:szCs w:val="20"/>
              </w:rPr>
              <w:t>Il est prévu d'importer (de pays non</w:t>
            </w:r>
            <w:r>
              <w:rPr>
                <w:rFonts w:eastAsia="Arial" w:cs="Arial"/>
                <w:szCs w:val="20"/>
              </w:rPr>
              <w:t>-</w:t>
            </w:r>
            <w:r w:rsidRPr="00791E19">
              <w:rPr>
                <w:rFonts w:eastAsia="Arial" w:cs="Arial"/>
                <w:szCs w:val="20"/>
              </w:rPr>
              <w:t>membres de l'UE vers l'UE ou d'un pays non</w:t>
            </w:r>
            <w:r>
              <w:rPr>
                <w:rFonts w:eastAsia="Arial" w:cs="Arial"/>
                <w:szCs w:val="20"/>
              </w:rPr>
              <w:t>-</w:t>
            </w:r>
            <w:r w:rsidRPr="00791E19">
              <w:rPr>
                <w:rFonts w:eastAsia="Arial" w:cs="Arial"/>
                <w:szCs w:val="20"/>
              </w:rPr>
              <w:t>membre de l'UE vers un autre pays non</w:t>
            </w:r>
            <w:r>
              <w:rPr>
                <w:rFonts w:eastAsia="Arial" w:cs="Arial"/>
                <w:szCs w:val="20"/>
              </w:rPr>
              <w:t>-</w:t>
            </w:r>
            <w:r w:rsidRPr="00791E19">
              <w:rPr>
                <w:rFonts w:eastAsia="Arial" w:cs="Arial"/>
                <w:szCs w:val="20"/>
              </w:rPr>
              <w:t>membre de l'UE) et/ou d'exporter (de l'UE vers des pays non</w:t>
            </w:r>
            <w:r>
              <w:rPr>
                <w:rFonts w:eastAsia="Arial" w:cs="Arial"/>
                <w:szCs w:val="20"/>
              </w:rPr>
              <w:t>-</w:t>
            </w:r>
            <w:r w:rsidRPr="00791E19">
              <w:rPr>
                <w:rFonts w:eastAsia="Arial" w:cs="Arial"/>
                <w:szCs w:val="20"/>
              </w:rPr>
              <w:t>membres de l'UE) tout matériel autre que des données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4330F2"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B976E6" w14:textId="77777777" w:rsidR="004A623C" w:rsidRPr="008E6B12" w:rsidRDefault="004A623C" w:rsidP="00677EAE">
            <w:pPr>
              <w:spacing w:after="0" w:line="240" w:lineRule="auto"/>
              <w:rPr>
                <w:szCs w:val="20"/>
              </w:rPr>
            </w:pPr>
          </w:p>
        </w:tc>
      </w:tr>
      <w:tr w:rsidR="004A623C" w:rsidRPr="008E6B12" w14:paraId="79963636" w14:textId="77777777" w:rsidTr="00677EAE">
        <w:trPr>
          <w:trHeight w:val="215"/>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F472DC3" w14:textId="77777777" w:rsidR="004A623C" w:rsidRPr="00791E19" w:rsidRDefault="004A623C" w:rsidP="00677EAE">
            <w:pPr>
              <w:widowControl w:val="0"/>
              <w:spacing w:after="0" w:line="240" w:lineRule="auto"/>
              <w:rPr>
                <w:rFonts w:eastAsia="Arial" w:cs="Arial"/>
                <w:szCs w:val="20"/>
              </w:rPr>
            </w:pPr>
            <w:r w:rsidRPr="00791E19">
              <w:rPr>
                <w:rFonts w:eastAsia="Arial" w:cs="Arial"/>
                <w:szCs w:val="20"/>
              </w:rPr>
              <w:t>Le projet concerne des pays à faible revenu et/ou à revenu inférieur et/ou à revenu très faible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B33A87"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D918B8" w14:textId="77777777" w:rsidR="004A623C" w:rsidRPr="008E6B12" w:rsidRDefault="004A623C" w:rsidP="00677EAE">
            <w:pPr>
              <w:spacing w:after="0" w:line="240" w:lineRule="auto"/>
              <w:rPr>
                <w:szCs w:val="20"/>
              </w:rPr>
            </w:pPr>
          </w:p>
        </w:tc>
      </w:tr>
      <w:tr w:rsidR="004A623C" w:rsidRPr="008E6B12" w14:paraId="310F86EA"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2AAC0FD" w14:textId="77777777" w:rsidR="004A623C" w:rsidRPr="00791E19" w:rsidRDefault="004A623C" w:rsidP="00677EAE">
            <w:pPr>
              <w:widowControl w:val="0"/>
              <w:spacing w:after="0" w:line="240" w:lineRule="auto"/>
              <w:rPr>
                <w:rFonts w:eastAsia="Arial" w:cs="Arial"/>
                <w:szCs w:val="20"/>
              </w:rPr>
            </w:pPr>
            <w:r w:rsidRPr="00791E19">
              <w:rPr>
                <w:rFonts w:eastAsia="Arial" w:cs="Arial"/>
                <w:szCs w:val="20"/>
              </w:rPr>
              <w:t>La situation dans le pays met en danger les personnes participant au projet</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BBA57B1"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C2FA76" w14:textId="77777777" w:rsidR="004A623C" w:rsidRPr="008E6B12" w:rsidRDefault="004A623C" w:rsidP="00677EAE">
            <w:pPr>
              <w:spacing w:after="0" w:line="240" w:lineRule="auto"/>
              <w:rPr>
                <w:szCs w:val="20"/>
              </w:rPr>
            </w:pPr>
          </w:p>
        </w:tc>
      </w:tr>
      <w:tr w:rsidR="004A623C" w:rsidRPr="008E6B12" w14:paraId="4E78DB61"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3BB79733" w14:textId="77777777" w:rsidR="004A623C" w:rsidRPr="008E6B12" w:rsidRDefault="004A623C" w:rsidP="00677EAE">
            <w:pPr>
              <w:widowControl w:val="0"/>
              <w:spacing w:after="0" w:line="240" w:lineRule="auto"/>
              <w:rPr>
                <w:szCs w:val="20"/>
              </w:rPr>
            </w:pPr>
            <w:r w:rsidRPr="008E6B12">
              <w:rPr>
                <w:rFonts w:eastAsia="Arial" w:cs="Arial"/>
                <w:b/>
                <w:szCs w:val="20"/>
              </w:rPr>
              <w:t>Section 7 : Environnement, Santé et Sécurité</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D30515A"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11ADAAA9" w14:textId="77777777" w:rsidR="004A623C" w:rsidRPr="008E6B12" w:rsidRDefault="004A623C" w:rsidP="00677EAE">
            <w:pPr>
              <w:spacing w:after="0" w:line="240" w:lineRule="auto"/>
              <w:rPr>
                <w:szCs w:val="20"/>
              </w:rPr>
            </w:pPr>
          </w:p>
        </w:tc>
      </w:tr>
      <w:tr w:rsidR="004A623C" w:rsidRPr="008E6B12" w14:paraId="2251D1E7" w14:textId="77777777" w:rsidTr="00677EAE">
        <w:trPr>
          <w:trHeight w:val="599"/>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D84E4BE" w14:textId="77777777" w:rsidR="004A623C" w:rsidRPr="00791E19" w:rsidRDefault="004A623C" w:rsidP="00677EAE">
            <w:pPr>
              <w:widowControl w:val="0"/>
              <w:spacing w:after="0" w:line="240" w:lineRule="auto"/>
              <w:rPr>
                <w:rFonts w:eastAsia="Arial" w:cs="Arial"/>
                <w:szCs w:val="20"/>
              </w:rPr>
            </w:pPr>
            <w:r w:rsidRPr="008E6B12">
              <w:rPr>
                <w:rFonts w:eastAsia="Arial" w:cs="Arial"/>
                <w:szCs w:val="20"/>
              </w:rPr>
              <w:t xml:space="preserve">Votre </w:t>
            </w:r>
            <w:r w:rsidRPr="00791E19">
              <w:rPr>
                <w:rFonts w:eastAsia="Arial" w:cs="Arial"/>
                <w:szCs w:val="20"/>
              </w:rPr>
              <w:t>projet implique l'utilisation de substances ou de procédés (ou de technologies) susceptibles de nuire à l'environnement, aux animaux ou aux végétaux (pendant la mise en œuvre de l'activité ou à la suite de l'utilisation des résultats, en tant qu'impact possible)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4811F5"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E5C209" w14:textId="77777777" w:rsidR="004A623C" w:rsidRPr="008E6B12" w:rsidRDefault="004A623C" w:rsidP="00677EAE">
            <w:pPr>
              <w:spacing w:after="0" w:line="240" w:lineRule="auto"/>
              <w:rPr>
                <w:szCs w:val="20"/>
              </w:rPr>
            </w:pPr>
          </w:p>
        </w:tc>
      </w:tr>
      <w:tr w:rsidR="004A623C" w:rsidRPr="008E6B12" w14:paraId="103E9925" w14:textId="77777777" w:rsidTr="00677EAE">
        <w:trPr>
          <w:trHeight w:val="451"/>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7EE3D7F" w14:textId="77777777" w:rsidR="004A623C" w:rsidRPr="00791E19" w:rsidRDefault="004A623C" w:rsidP="00677EAE">
            <w:pPr>
              <w:widowControl w:val="0"/>
              <w:spacing w:after="0" w:line="240" w:lineRule="auto"/>
              <w:rPr>
                <w:rFonts w:eastAsia="Arial" w:cs="Arial"/>
                <w:szCs w:val="20"/>
              </w:rPr>
            </w:pPr>
            <w:r w:rsidRPr="008E6B12">
              <w:rPr>
                <w:rFonts w:eastAsia="Arial" w:cs="Arial"/>
                <w:szCs w:val="20"/>
              </w:rPr>
              <w:t xml:space="preserve">Votre projet porte sur </w:t>
            </w:r>
            <w:r w:rsidRPr="00791E19">
              <w:rPr>
                <w:rFonts w:eastAsia="Arial" w:cs="Arial"/>
                <w:szCs w:val="20"/>
              </w:rPr>
              <w:t>des espèces animales et/ou végétales menacées et/ou des zones protégées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B9FBEA"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F02247C" w14:textId="77777777" w:rsidR="004A623C" w:rsidRPr="008E6B12" w:rsidRDefault="004A623C" w:rsidP="00677EAE">
            <w:pPr>
              <w:spacing w:after="0" w:line="240" w:lineRule="auto"/>
              <w:rPr>
                <w:szCs w:val="20"/>
              </w:rPr>
            </w:pPr>
          </w:p>
        </w:tc>
      </w:tr>
      <w:tr w:rsidR="004A623C" w:rsidRPr="008E6B12" w14:paraId="50805B9D" w14:textId="77777777" w:rsidTr="00677EAE">
        <w:trPr>
          <w:trHeight w:val="956"/>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C85C9BA" w14:textId="77777777" w:rsidR="004A623C" w:rsidRPr="00791E19" w:rsidRDefault="004A623C" w:rsidP="00677EAE">
            <w:pPr>
              <w:widowControl w:val="0"/>
              <w:spacing w:after="0" w:line="240" w:lineRule="auto"/>
              <w:rPr>
                <w:rFonts w:eastAsia="Arial" w:cs="Arial"/>
                <w:szCs w:val="20"/>
              </w:rPr>
            </w:pPr>
            <w:r w:rsidRPr="008E6B12">
              <w:rPr>
                <w:rFonts w:eastAsia="Arial" w:cs="Arial"/>
                <w:szCs w:val="20"/>
              </w:rPr>
              <w:t xml:space="preserve">Votre </w:t>
            </w:r>
            <w:r w:rsidRPr="00791E19">
              <w:rPr>
                <w:rFonts w:eastAsia="Arial" w:cs="Arial"/>
                <w:szCs w:val="20"/>
              </w:rPr>
              <w:t>projet implique l'utilisation de substances ou de procédés (ou de technologies) susceptibles de nuire à la santé humaine, y compris celle des personnes qui exercent l'activité (pendant la mise en œuvre de l'activité ou à la suite de l'utilisation des résultats, ou du déploiement de la technologie en tant qu'impact possible)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98C1A2"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492E41" w14:textId="77777777" w:rsidR="004A623C" w:rsidRPr="008E6B12" w:rsidRDefault="004A623C" w:rsidP="00677EAE">
            <w:pPr>
              <w:spacing w:after="0" w:line="240" w:lineRule="auto"/>
              <w:rPr>
                <w:szCs w:val="20"/>
              </w:rPr>
            </w:pPr>
          </w:p>
        </w:tc>
      </w:tr>
      <w:tr w:rsidR="004A623C" w14:paraId="257C3725"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6747745E" w14:textId="77777777" w:rsidR="004A623C" w:rsidRDefault="004A623C" w:rsidP="00677EAE">
            <w:pPr>
              <w:widowControl w:val="0"/>
              <w:spacing w:after="0" w:line="240" w:lineRule="auto"/>
              <w:rPr>
                <w:szCs w:val="20"/>
              </w:rPr>
            </w:pPr>
            <w:r>
              <w:rPr>
                <w:rFonts w:eastAsia="Arial" w:cs="Arial"/>
                <w:b/>
                <w:szCs w:val="20"/>
              </w:rPr>
              <w:t>Section 8 : Double usage</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3B482E4A" w14:textId="77777777" w:rsidR="004A623C"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5B249530" w14:textId="77777777" w:rsidR="004A623C" w:rsidRDefault="004A623C" w:rsidP="00677EAE">
            <w:pPr>
              <w:spacing w:after="0" w:line="240" w:lineRule="auto"/>
              <w:rPr>
                <w:szCs w:val="20"/>
              </w:rPr>
            </w:pPr>
          </w:p>
        </w:tc>
      </w:tr>
      <w:tr w:rsidR="004A623C" w:rsidRPr="008E6B12" w14:paraId="45FF022B" w14:textId="77777777" w:rsidTr="00677EAE">
        <w:trPr>
          <w:trHeight w:val="511"/>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95C3EB7" w14:textId="77777777" w:rsidR="004A623C" w:rsidRPr="00791E19" w:rsidRDefault="004A623C" w:rsidP="00677EAE">
            <w:pPr>
              <w:widowControl w:val="0"/>
              <w:spacing w:after="0" w:line="240" w:lineRule="auto"/>
              <w:rPr>
                <w:rFonts w:eastAsia="Arial" w:cs="Arial"/>
                <w:szCs w:val="20"/>
              </w:rPr>
            </w:pPr>
            <w:r w:rsidRPr="008E6B12">
              <w:rPr>
                <w:rFonts w:eastAsia="Arial" w:cs="Arial"/>
                <w:szCs w:val="20"/>
              </w:rPr>
              <w:t xml:space="preserve">Le </w:t>
            </w:r>
            <w:r w:rsidRPr="00791E19">
              <w:rPr>
                <w:rFonts w:eastAsia="Arial" w:cs="Arial"/>
                <w:szCs w:val="20"/>
              </w:rPr>
              <w:t>projet implique des biens à double usage au sens du règlement Double usage : 2021/821, ou d'autres biens pour lesquels une autorisation est requise</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2DEB5C4"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EFFE63" w14:textId="77777777" w:rsidR="004A623C" w:rsidRPr="008E6B12" w:rsidRDefault="004A623C" w:rsidP="00677EAE">
            <w:pPr>
              <w:spacing w:after="0" w:line="240" w:lineRule="auto"/>
              <w:rPr>
                <w:szCs w:val="20"/>
              </w:rPr>
            </w:pPr>
          </w:p>
        </w:tc>
      </w:tr>
      <w:tr w:rsidR="004A623C" w:rsidRPr="008E6B12" w14:paraId="10CBADC4"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6302FC2B" w14:textId="77777777" w:rsidR="004A623C" w:rsidRPr="008E6B12" w:rsidRDefault="004A623C" w:rsidP="00677EAE">
            <w:pPr>
              <w:widowControl w:val="0"/>
              <w:spacing w:after="0" w:line="240" w:lineRule="auto"/>
              <w:rPr>
                <w:szCs w:val="20"/>
              </w:rPr>
            </w:pPr>
            <w:r w:rsidRPr="008E6B12">
              <w:rPr>
                <w:rFonts w:eastAsia="Arial" w:cs="Arial"/>
                <w:b/>
                <w:szCs w:val="20"/>
              </w:rPr>
              <w:t>Section 9 : Focus exclusif sur des applications civiles</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490E194"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452AAA14" w14:textId="77777777" w:rsidR="004A623C" w:rsidRPr="008E6B12" w:rsidRDefault="004A623C" w:rsidP="00677EAE">
            <w:pPr>
              <w:spacing w:after="0" w:line="240" w:lineRule="auto"/>
              <w:rPr>
                <w:szCs w:val="20"/>
              </w:rPr>
            </w:pPr>
          </w:p>
        </w:tc>
      </w:tr>
      <w:tr w:rsidR="004A623C" w:rsidRPr="008E6B12" w14:paraId="2D4D075D" w14:textId="77777777" w:rsidTr="00677EAE">
        <w:trPr>
          <w:trHeight w:val="290"/>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D5EC47" w14:textId="77777777" w:rsidR="004A623C" w:rsidRPr="00791E19" w:rsidRDefault="004A623C" w:rsidP="00677EAE">
            <w:pPr>
              <w:widowControl w:val="0"/>
              <w:spacing w:after="0" w:line="240" w:lineRule="auto"/>
              <w:rPr>
                <w:rFonts w:eastAsia="Arial" w:cs="Arial"/>
                <w:szCs w:val="20"/>
              </w:rPr>
            </w:pPr>
            <w:r w:rsidRPr="008E6B12">
              <w:rPr>
                <w:rFonts w:eastAsia="Arial" w:cs="Arial"/>
                <w:szCs w:val="20"/>
              </w:rPr>
              <w:t xml:space="preserve">Votre </w:t>
            </w:r>
            <w:r w:rsidRPr="00791E19">
              <w:rPr>
                <w:rFonts w:eastAsia="Arial" w:cs="Arial"/>
                <w:szCs w:val="20"/>
              </w:rPr>
              <w:t>projet peut susciter des préoccupations quant à son orientation exclusive vers des applications civiles</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D642D9"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BCF5DC5" w14:textId="77777777" w:rsidR="004A623C" w:rsidRPr="008E6B12" w:rsidRDefault="004A623C" w:rsidP="00677EAE">
            <w:pPr>
              <w:spacing w:after="0" w:line="240" w:lineRule="auto"/>
              <w:rPr>
                <w:szCs w:val="20"/>
              </w:rPr>
            </w:pPr>
          </w:p>
        </w:tc>
      </w:tr>
      <w:tr w:rsidR="004A623C" w:rsidRPr="008E6B12" w14:paraId="3D8121E1" w14:textId="77777777" w:rsidTr="00677EAE">
        <w:trPr>
          <w:trHeight w:val="16"/>
        </w:trPr>
        <w:tc>
          <w:tcPr>
            <w:tcW w:w="665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7F20487B" w14:textId="77777777" w:rsidR="004A623C" w:rsidRPr="008E6B12" w:rsidRDefault="004A623C" w:rsidP="00677EAE">
            <w:pPr>
              <w:widowControl w:val="0"/>
              <w:spacing w:after="0" w:line="240" w:lineRule="auto"/>
              <w:rPr>
                <w:szCs w:val="20"/>
              </w:rPr>
            </w:pPr>
            <w:r w:rsidRPr="008E6B12">
              <w:rPr>
                <w:rFonts w:eastAsia="Arial" w:cs="Arial"/>
                <w:b/>
                <w:szCs w:val="20"/>
              </w:rPr>
              <w:t xml:space="preserve">Section 10 : </w:t>
            </w:r>
            <w:r>
              <w:rPr>
                <w:rFonts w:eastAsia="Arial" w:cs="Arial"/>
                <w:b/>
                <w:szCs w:val="20"/>
              </w:rPr>
              <w:t>U</w:t>
            </w:r>
            <w:r w:rsidRPr="008E6B12">
              <w:rPr>
                <w:rFonts w:eastAsia="Arial" w:cs="Arial"/>
                <w:b/>
                <w:szCs w:val="20"/>
              </w:rPr>
              <w:t xml:space="preserve">tilisation abusive des résultats de la recherche  </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1489A4C0"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7F821C35" w14:textId="77777777" w:rsidR="004A623C" w:rsidRPr="008E6B12" w:rsidRDefault="004A623C" w:rsidP="00677EAE">
            <w:pPr>
              <w:spacing w:after="0" w:line="240" w:lineRule="auto"/>
              <w:rPr>
                <w:szCs w:val="20"/>
              </w:rPr>
            </w:pPr>
          </w:p>
        </w:tc>
      </w:tr>
      <w:tr w:rsidR="004A623C" w:rsidRPr="008E6B12" w14:paraId="3861B165" w14:textId="77777777" w:rsidTr="00677EAE">
        <w:trPr>
          <w:trHeight w:val="26"/>
        </w:trPr>
        <w:tc>
          <w:tcPr>
            <w:tcW w:w="66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DFD7BB3" w14:textId="77777777" w:rsidR="004A623C" w:rsidRPr="008E6B12" w:rsidRDefault="004A623C" w:rsidP="00677EAE">
            <w:pPr>
              <w:widowControl w:val="0"/>
              <w:spacing w:after="0" w:line="240" w:lineRule="auto"/>
              <w:rPr>
                <w:szCs w:val="20"/>
              </w:rPr>
            </w:pPr>
            <w:r w:rsidRPr="008E6B12">
              <w:rPr>
                <w:rFonts w:eastAsia="Arial" w:cs="Arial"/>
                <w:szCs w:val="20"/>
              </w:rPr>
              <w:t xml:space="preserve">Votre projet présente un risque d'utilisation abusive de ses résultats  </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07F3608" w14:textId="77777777" w:rsidR="004A623C" w:rsidRPr="008E6B12" w:rsidRDefault="004A623C" w:rsidP="00677EAE">
            <w:pPr>
              <w:spacing w:after="0" w:line="240" w:lineRule="auto"/>
              <w:rPr>
                <w:szCs w:val="20"/>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4886A1" w14:textId="77777777" w:rsidR="004A623C" w:rsidRPr="008E6B12" w:rsidRDefault="004A623C" w:rsidP="00677EAE">
            <w:pPr>
              <w:spacing w:after="0" w:line="240" w:lineRule="auto"/>
              <w:rPr>
                <w:szCs w:val="20"/>
              </w:rPr>
            </w:pPr>
          </w:p>
        </w:tc>
      </w:tr>
    </w:tbl>
    <w:p w14:paraId="0048953B" w14:textId="7AC84AB1" w:rsidR="005F294F" w:rsidRDefault="005F294F" w:rsidP="004A623C">
      <w:pPr>
        <w:pStyle w:val="Corpsdetexte"/>
        <w:rPr>
          <w:szCs w:val="20"/>
        </w:rPr>
      </w:pPr>
    </w:p>
    <w:p w14:paraId="0D34D410" w14:textId="77777777" w:rsidR="004A623C" w:rsidRPr="00C52860" w:rsidRDefault="004A623C" w:rsidP="004A623C">
      <w:pPr>
        <w:pStyle w:val="Corpsdetexte"/>
        <w:rPr>
          <w:rFonts w:cs="Arial"/>
          <w:szCs w:val="20"/>
        </w:rPr>
      </w:pPr>
    </w:p>
    <w:p w14:paraId="7B91B1FA" w14:textId="77777777" w:rsidR="005F294F" w:rsidRPr="008A27AE" w:rsidRDefault="005F294F" w:rsidP="00B74D0F">
      <w:pPr>
        <w:pStyle w:val="Corpsdetexte"/>
        <w:spacing w:after="0"/>
        <w:ind w:left="283"/>
        <w:rPr>
          <w:b/>
          <w:bCs/>
          <w:szCs w:val="20"/>
        </w:rPr>
      </w:pPr>
      <w:r w:rsidRPr="008A27AE">
        <w:rPr>
          <w:b/>
          <w:bCs/>
          <w:szCs w:val="20"/>
        </w:rPr>
        <w:t>Si votre projet concerne un des champs mentionnés dans la table précédente, justifier comment les cadres légaux en vigueur sont respectés.</w:t>
      </w:r>
    </w:p>
    <w:p w14:paraId="38AEC69E" w14:textId="18251B65" w:rsidR="005F294F" w:rsidRPr="00B74D0F" w:rsidRDefault="005F294F" w:rsidP="00B74D0F">
      <w:pPr>
        <w:pStyle w:val="Answers"/>
        <w:ind w:left="283"/>
        <w:rPr>
          <w:lang w:val="fr-BE"/>
        </w:rPr>
      </w:pPr>
      <w:r w:rsidRPr="008A27AE">
        <w:rPr>
          <w:rFonts w:eastAsia="Arial"/>
          <w:lang w:val="fr-BE"/>
        </w:rPr>
        <w:t>……………………………………………………………………………………………………………………………………………………………………………………………………………………………………</w:t>
      </w:r>
    </w:p>
    <w:p w14:paraId="240660B6" w14:textId="77777777" w:rsidR="005F294F" w:rsidRDefault="005F294F" w:rsidP="00B74D0F">
      <w:pPr>
        <w:pStyle w:val="Corpsdetexte"/>
        <w:spacing w:after="0"/>
        <w:ind w:left="283"/>
        <w:rPr>
          <w:b/>
          <w:bCs/>
          <w:szCs w:val="20"/>
        </w:rPr>
      </w:pPr>
    </w:p>
    <w:p w14:paraId="5D255164" w14:textId="77777777" w:rsidR="00A47EA1" w:rsidRDefault="00A47EA1" w:rsidP="00A47EA1">
      <w:pPr>
        <w:ind w:left="284"/>
        <w:rPr>
          <w:b/>
          <w:bCs/>
        </w:rPr>
      </w:pPr>
      <w:r w:rsidRPr="00A55D83">
        <w:rPr>
          <w:b/>
          <w:bCs/>
        </w:rPr>
        <w:t>Au-delà du cadre légal, expliquez comment les enjeux éthiques de votre projet sont pris en compte, en précisant :</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A47EA1" w:rsidRPr="000B5741" w14:paraId="3355A292" w14:textId="77777777" w:rsidTr="00677EAE">
        <w:tc>
          <w:tcPr>
            <w:tcW w:w="9214" w:type="dxa"/>
            <w:tcBorders>
              <w:top w:val="single" w:sz="1" w:space="0" w:color="000000"/>
              <w:left w:val="single" w:sz="1" w:space="0" w:color="000000"/>
              <w:bottom w:val="single" w:sz="1" w:space="0" w:color="000000"/>
              <w:right w:val="single" w:sz="1" w:space="0" w:color="000000"/>
            </w:tcBorders>
          </w:tcPr>
          <w:p w14:paraId="7BB03E5E" w14:textId="77777777" w:rsidR="00A47EA1" w:rsidRPr="000B5741" w:rsidRDefault="00A47EA1" w:rsidP="00677EAE">
            <w:pPr>
              <w:pStyle w:val="Contenudetableau"/>
              <w:snapToGrid w:val="0"/>
              <w:rPr>
                <w:lang w:val="fr-BE"/>
              </w:rPr>
            </w:pPr>
            <w:r>
              <w:rPr>
                <w:b/>
                <w:bCs/>
                <w:color w:val="0000FF"/>
                <w:lang w:val="fr-FR"/>
              </w:rPr>
              <w:lastRenderedPageBreak/>
              <w:t>Notice explicative à effacer</w:t>
            </w:r>
          </w:p>
        </w:tc>
      </w:tr>
      <w:tr w:rsidR="00A47EA1" w:rsidRPr="00934E7A" w14:paraId="027AD635" w14:textId="77777777" w:rsidTr="00677EAE">
        <w:tc>
          <w:tcPr>
            <w:tcW w:w="9214" w:type="dxa"/>
            <w:tcBorders>
              <w:top w:val="single" w:sz="1" w:space="0" w:color="000000"/>
              <w:left w:val="single" w:sz="1" w:space="0" w:color="000000"/>
              <w:bottom w:val="single" w:sz="1" w:space="0" w:color="000000"/>
              <w:right w:val="single" w:sz="1" w:space="0" w:color="000000"/>
            </w:tcBorders>
          </w:tcPr>
          <w:p w14:paraId="774A8FC8" w14:textId="2D95AD8C" w:rsidR="00A47EA1" w:rsidRPr="00D74FFD" w:rsidRDefault="00A47EA1" w:rsidP="00677EAE">
            <w:pPr>
              <w:rPr>
                <w:b/>
                <w:bCs/>
                <w:color w:val="0000FF"/>
              </w:rPr>
            </w:pPr>
            <w:r w:rsidRPr="00F52929">
              <w:rPr>
                <w:b/>
                <w:bCs/>
                <w:color w:val="0000FF"/>
              </w:rPr>
              <w:t xml:space="preserve">Afin de vous accompagner dans cette analyse, un guide méthodologique « Enjeux éthiques dans les </w:t>
            </w:r>
            <w:r w:rsidRPr="0035451A">
              <w:rPr>
                <w:b/>
                <w:bCs/>
                <w:color w:val="0000FF"/>
              </w:rPr>
              <w:t xml:space="preserve">projets R&amp;I » est disponible </w:t>
            </w:r>
            <w:hyperlink r:id="rId18" w:history="1">
              <w:r w:rsidRPr="0035451A">
                <w:rPr>
                  <w:rStyle w:val="Lienhypertexte"/>
                  <w:b/>
                  <w:bCs/>
                </w:rPr>
                <w:t>ici</w:t>
              </w:r>
            </w:hyperlink>
            <w:r w:rsidRPr="0035451A">
              <w:rPr>
                <w:b/>
                <w:bCs/>
                <w:color w:val="0000FF"/>
              </w:rPr>
              <w:t>.</w:t>
            </w:r>
          </w:p>
        </w:tc>
      </w:tr>
    </w:tbl>
    <w:p w14:paraId="3D786E1F" w14:textId="77777777" w:rsidR="00A47EA1" w:rsidRDefault="00A47EA1" w:rsidP="00A47EA1">
      <w:pPr>
        <w:ind w:left="284"/>
        <w:rPr>
          <w:b/>
          <w:bCs/>
        </w:rPr>
      </w:pPr>
    </w:p>
    <w:p w14:paraId="50255DF3" w14:textId="77777777" w:rsidR="00A47EA1" w:rsidRPr="00D74FFD" w:rsidRDefault="00A47EA1" w:rsidP="00A47EA1">
      <w:pPr>
        <w:numPr>
          <w:ilvl w:val="0"/>
          <w:numId w:val="34"/>
        </w:numPr>
        <w:spacing w:line="278" w:lineRule="auto"/>
        <w:rPr>
          <w:u w:val="single"/>
        </w:rPr>
      </w:pPr>
      <w:bookmarkStart w:id="39" w:name="_Hlk200439885"/>
      <w:r w:rsidRPr="00D74FFD">
        <w:rPr>
          <w:u w:val="single"/>
        </w:rPr>
        <w:t xml:space="preserve">Identification des enjeux éthiques : </w:t>
      </w:r>
    </w:p>
    <w:p w14:paraId="44921715" w14:textId="77777777" w:rsidR="00A47EA1" w:rsidRDefault="00A47EA1" w:rsidP="00A47EA1">
      <w:pPr>
        <w:ind w:left="720"/>
      </w:pPr>
      <w:r w:rsidRPr="00D74FFD">
        <w:rPr>
          <w:i/>
          <w:iCs/>
        </w:rPr>
        <w:t>Quels sont les principaux enjeux éthiques identifiés tant au niveau de la recherche et/ou du développement que dans l'utilisation envisagée du nouveau produit ou service</w:t>
      </w:r>
      <w:r>
        <w:t> ?</w:t>
      </w:r>
    </w:p>
    <w:p w14:paraId="338C585F" w14:textId="77777777" w:rsidR="00A47EA1" w:rsidRPr="00DC204A" w:rsidRDefault="00A47EA1" w:rsidP="00A47EA1">
      <w:pPr>
        <w:ind w:left="360"/>
        <w:rPr>
          <w:lang w:val="en-GB"/>
        </w:rPr>
      </w:pPr>
      <w:r w:rsidRPr="00DC204A">
        <w:rPr>
          <w:rFonts w:eastAsia="Arial"/>
          <w:lang w:val="en-GB"/>
        </w:rPr>
        <w:t>……………………………………………………………………………………………………………………………………………………………………………………………………………………………………</w:t>
      </w:r>
    </w:p>
    <w:p w14:paraId="2A2702E3" w14:textId="77777777" w:rsidR="00A47EA1" w:rsidRDefault="00A47EA1" w:rsidP="00A47EA1">
      <w:pPr>
        <w:ind w:left="720"/>
      </w:pPr>
    </w:p>
    <w:p w14:paraId="35A69828" w14:textId="77777777" w:rsidR="00A47EA1" w:rsidRPr="00D74FFD" w:rsidRDefault="00A47EA1" w:rsidP="00A47EA1">
      <w:pPr>
        <w:numPr>
          <w:ilvl w:val="0"/>
          <w:numId w:val="34"/>
        </w:numPr>
        <w:spacing w:line="278" w:lineRule="auto"/>
        <w:rPr>
          <w:u w:val="single"/>
        </w:rPr>
      </w:pPr>
      <w:r w:rsidRPr="00D74FFD">
        <w:rPr>
          <w:u w:val="single"/>
        </w:rPr>
        <w:t xml:space="preserve">Evaluation des impacts négatifs : </w:t>
      </w:r>
    </w:p>
    <w:p w14:paraId="5327FA44" w14:textId="77777777" w:rsidR="00A47EA1" w:rsidRDefault="00A47EA1" w:rsidP="00A47EA1">
      <w:pPr>
        <w:ind w:left="720"/>
        <w:rPr>
          <w:i/>
          <w:iCs/>
        </w:rPr>
      </w:pPr>
      <w:r w:rsidRPr="00D74FFD">
        <w:rPr>
          <w:i/>
          <w:iCs/>
        </w:rPr>
        <w:t>Comment les enjeux éthiques</w:t>
      </w:r>
      <w:r>
        <w:rPr>
          <w:i/>
          <w:iCs/>
        </w:rPr>
        <w:t xml:space="preserve"> identifiés</w:t>
      </w:r>
      <w:r w:rsidRPr="00D74FFD">
        <w:rPr>
          <w:i/>
          <w:iCs/>
        </w:rPr>
        <w:t xml:space="preserve"> peuvent impacter négativement la recherche et/ou le développement ainsi que l'utilisation envisagée du nouveau produit ou service ?</w:t>
      </w:r>
    </w:p>
    <w:p w14:paraId="3FB8E456" w14:textId="77777777" w:rsidR="00A47EA1" w:rsidRPr="00DC204A" w:rsidRDefault="00A47EA1" w:rsidP="00A47EA1">
      <w:pPr>
        <w:ind w:left="360"/>
        <w:rPr>
          <w:lang w:val="en-GB"/>
        </w:rPr>
      </w:pPr>
      <w:r w:rsidRPr="00DC204A">
        <w:rPr>
          <w:rFonts w:eastAsia="Arial"/>
          <w:lang w:val="en-GB"/>
        </w:rPr>
        <w:t>……………………………………………………………………………………………………………………………………………………………………………………………………………………………………</w:t>
      </w:r>
    </w:p>
    <w:p w14:paraId="331C84B8" w14:textId="77777777" w:rsidR="00A47EA1" w:rsidRPr="00D74FFD" w:rsidRDefault="00A47EA1" w:rsidP="00A47EA1">
      <w:pPr>
        <w:ind w:left="720"/>
        <w:rPr>
          <w:i/>
          <w:iCs/>
        </w:rPr>
      </w:pPr>
    </w:p>
    <w:p w14:paraId="681C59A3" w14:textId="77777777" w:rsidR="00A47EA1" w:rsidRPr="00D74FFD" w:rsidRDefault="00A47EA1" w:rsidP="00A47EA1">
      <w:pPr>
        <w:numPr>
          <w:ilvl w:val="0"/>
          <w:numId w:val="34"/>
        </w:numPr>
        <w:spacing w:line="278" w:lineRule="auto"/>
        <w:rPr>
          <w:u w:val="single"/>
        </w:rPr>
      </w:pPr>
      <w:r w:rsidRPr="00D74FFD">
        <w:rPr>
          <w:u w:val="single"/>
        </w:rPr>
        <w:t>Stratégie d’atténuation des impacts négatifs</w:t>
      </w:r>
    </w:p>
    <w:p w14:paraId="22A7B768" w14:textId="77777777" w:rsidR="00A47EA1" w:rsidRPr="00D74FFD" w:rsidRDefault="00A47EA1" w:rsidP="00A47EA1">
      <w:pPr>
        <w:ind w:left="720"/>
        <w:rPr>
          <w:i/>
          <w:iCs/>
        </w:rPr>
      </w:pPr>
      <w:r w:rsidRPr="00D74FFD">
        <w:rPr>
          <w:i/>
          <w:iCs/>
        </w:rPr>
        <w:t>Le cas échéant, fournir une description de stratégies réalistes de réduction des</w:t>
      </w:r>
      <w:r>
        <w:rPr>
          <w:i/>
          <w:iCs/>
        </w:rPr>
        <w:t xml:space="preserve"> </w:t>
      </w:r>
      <w:r w:rsidRPr="00D74FFD">
        <w:rPr>
          <w:i/>
          <w:iCs/>
        </w:rPr>
        <w:t>impacts négatifs et de contrôle des risques éthiques majeurs</w:t>
      </w:r>
    </w:p>
    <w:p w14:paraId="1733C78F" w14:textId="77777777" w:rsidR="00A47EA1" w:rsidRPr="00D74FFD" w:rsidRDefault="00A47EA1" w:rsidP="00A47EA1">
      <w:pPr>
        <w:ind w:left="720"/>
        <w:rPr>
          <w:i/>
          <w:iCs/>
        </w:rPr>
      </w:pPr>
      <w:r w:rsidRPr="00D74FFD">
        <w:rPr>
          <w:i/>
          <w:iCs/>
        </w:rPr>
        <w:t xml:space="preserve">Le cas échéant, indiquer quelles sont les modalités d'implication des éventuelles parties prenantes dans la conception et/ou </w:t>
      </w:r>
      <w:r>
        <w:rPr>
          <w:i/>
          <w:iCs/>
        </w:rPr>
        <w:t>la réalisation</w:t>
      </w:r>
      <w:r w:rsidRPr="00D74FFD">
        <w:rPr>
          <w:i/>
          <w:iCs/>
        </w:rPr>
        <w:t xml:space="preserve"> du projet afin de contrôler / atténuer les risques éthiques majeurs</w:t>
      </w:r>
    </w:p>
    <w:bookmarkEnd w:id="39"/>
    <w:p w14:paraId="387B63F5" w14:textId="77777777" w:rsidR="00A47EA1" w:rsidRPr="00DC204A" w:rsidRDefault="00A47EA1" w:rsidP="00A47EA1">
      <w:pPr>
        <w:ind w:left="360"/>
        <w:rPr>
          <w:lang w:val="en-GB"/>
        </w:rPr>
      </w:pPr>
      <w:r w:rsidRPr="00DC204A">
        <w:rPr>
          <w:rFonts w:eastAsia="Arial"/>
          <w:lang w:val="en-GB"/>
        </w:rPr>
        <w:t>……………………………………………………………………………………………………………………………………………………………………………………………………………………………………</w:t>
      </w:r>
    </w:p>
    <w:p w14:paraId="67A58DD9" w14:textId="77777777" w:rsidR="005F294F" w:rsidRPr="008E3308" w:rsidRDefault="005F294F" w:rsidP="00E1436C">
      <w:pPr>
        <w:ind w:left="360"/>
      </w:pPr>
    </w:p>
    <w:p w14:paraId="6C6019DD" w14:textId="76ED9730" w:rsidR="008D7424" w:rsidRDefault="00214D89" w:rsidP="00922EC9">
      <w:pPr>
        <w:pStyle w:val="Titre2"/>
      </w:pPr>
      <w:bookmarkStart w:id="40" w:name="_Toc207176307"/>
      <w:r>
        <w:t>Lieu(x) d’exécution du projet</w:t>
      </w:r>
      <w:bookmarkEnd w:id="40"/>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76477" w:rsidRPr="000B5741" w14:paraId="3A1E7BEC"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765BC842" w14:textId="77777777" w:rsidR="00D76477" w:rsidRPr="000B5741" w:rsidRDefault="00D76477" w:rsidP="00887EBC">
            <w:pPr>
              <w:pStyle w:val="Contenudetableau"/>
              <w:snapToGrid w:val="0"/>
              <w:rPr>
                <w:lang w:val="fr-BE"/>
              </w:rPr>
            </w:pPr>
            <w:r>
              <w:rPr>
                <w:b/>
                <w:bCs/>
                <w:color w:val="0000FF"/>
                <w:lang w:val="fr-FR"/>
              </w:rPr>
              <w:t>Notice explicative à effacer</w:t>
            </w:r>
          </w:p>
        </w:tc>
      </w:tr>
      <w:tr w:rsidR="00D76477" w:rsidRPr="00934E7A" w14:paraId="32AD5396" w14:textId="77777777" w:rsidTr="00B74D0F">
        <w:tc>
          <w:tcPr>
            <w:tcW w:w="9498" w:type="dxa"/>
            <w:tcBorders>
              <w:left w:val="single" w:sz="1" w:space="0" w:color="000000"/>
              <w:bottom w:val="single" w:sz="1" w:space="0" w:color="000000"/>
              <w:right w:val="single" w:sz="1" w:space="0" w:color="000000"/>
            </w:tcBorders>
          </w:tcPr>
          <w:p w14:paraId="3E84CE99" w14:textId="77777777" w:rsidR="00D76477" w:rsidRDefault="00D76477" w:rsidP="00887EBC">
            <w:pPr>
              <w:pStyle w:val="Contenudetableau"/>
              <w:snapToGrid w:val="0"/>
              <w:rPr>
                <w:color w:val="0000FF"/>
                <w:lang w:val="fr-FR"/>
              </w:rPr>
            </w:pPr>
            <w:r>
              <w:rPr>
                <w:color w:val="0000FF"/>
                <w:lang w:val="fr-FR"/>
              </w:rPr>
              <w:t>Préciser le nom et la localisation (adresse complète) des unités en charge du projet (sous-traitants inclus) :</w:t>
            </w:r>
          </w:p>
          <w:p w14:paraId="07F69076" w14:textId="77777777" w:rsidR="00D76477" w:rsidRDefault="00D76477" w:rsidP="00C52840">
            <w:pPr>
              <w:pStyle w:val="Contenudetableau"/>
              <w:numPr>
                <w:ilvl w:val="0"/>
                <w:numId w:val="19"/>
              </w:numPr>
              <w:rPr>
                <w:color w:val="0000FF"/>
                <w:lang w:val="fr-FR"/>
              </w:rPr>
            </w:pPr>
            <w:r>
              <w:rPr>
                <w:color w:val="0000FF"/>
                <w:lang w:val="fr-FR"/>
              </w:rPr>
              <w:t>Si l’intégralité du projet est réalisée en RBC, veuillez indiquer le(s) lieu(x) ;</w:t>
            </w:r>
          </w:p>
          <w:p w14:paraId="1910C048" w14:textId="77777777" w:rsidR="00D76477" w:rsidRPr="00AA4591" w:rsidRDefault="00D76477" w:rsidP="00C52840">
            <w:pPr>
              <w:pStyle w:val="Contenudetableau"/>
              <w:numPr>
                <w:ilvl w:val="0"/>
                <w:numId w:val="19"/>
              </w:numPr>
              <w:rPr>
                <w:lang w:val="fr-BE"/>
              </w:rPr>
            </w:pPr>
            <w:r>
              <w:rPr>
                <w:color w:val="0000FF"/>
                <w:lang w:val="fr-FR"/>
              </w:rPr>
              <w:t>Si une partie du projet est exécuté en dehors de la RBC, veuillez indiquer le lieu et le justifier.</w:t>
            </w:r>
          </w:p>
        </w:tc>
      </w:tr>
    </w:tbl>
    <w:p w14:paraId="01829383" w14:textId="77777777" w:rsidR="008D7424" w:rsidRPr="008D7424" w:rsidRDefault="008D7424" w:rsidP="00E1436C">
      <w:pPr>
        <w:ind w:left="360"/>
      </w:pPr>
    </w:p>
    <w:p w14:paraId="7F762919" w14:textId="615A840A" w:rsidR="00BE7AF5" w:rsidRDefault="00214D89" w:rsidP="00922EC9">
      <w:pPr>
        <w:pStyle w:val="Titre2"/>
      </w:pPr>
      <w:bookmarkStart w:id="41" w:name="_Toc207176308"/>
      <w:r>
        <w:t>Programme de travail détaillé</w:t>
      </w:r>
      <w:bookmarkEnd w:id="41"/>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B74D0F">
        <w:tc>
          <w:tcPr>
            <w:tcW w:w="9498" w:type="dxa"/>
            <w:tcBorders>
              <w:left w:val="single" w:sz="1" w:space="0" w:color="000000"/>
              <w:right w:val="single" w:sz="1" w:space="0" w:color="000000"/>
            </w:tcBorders>
          </w:tcPr>
          <w:p w14:paraId="70358E4A" w14:textId="5626F2C8" w:rsidR="00061592" w:rsidRPr="00831EA1" w:rsidRDefault="008C40C5" w:rsidP="00831EA1">
            <w:pPr>
              <w:pStyle w:val="Contenudetableau"/>
              <w:rPr>
                <w:bCs/>
                <w:color w:val="0000FF"/>
                <w:lang w:val="fr-BE"/>
              </w:rPr>
            </w:pPr>
            <w:r w:rsidRPr="0031171A">
              <w:rPr>
                <w:bCs/>
                <w:color w:val="0000FF"/>
                <w:lang w:val="fr-BE"/>
              </w:rPr>
              <w:t>La description du programme de travail doit permettre l'évaluation de la pertinence de l'approche, de la faisabilité de la réalisation de l'objectif dans le délai imparti, et de l'adéquation entre les ressources et les tâches à réaliser.</w:t>
            </w:r>
          </w:p>
        </w:tc>
      </w:tr>
      <w:tr w:rsidR="008E4E9F" w:rsidRPr="00440825" w14:paraId="0A4860B7" w14:textId="77777777" w:rsidTr="00B74D0F">
        <w:tc>
          <w:tcPr>
            <w:tcW w:w="9498" w:type="dxa"/>
            <w:tcBorders>
              <w:left w:val="single" w:sz="1" w:space="0" w:color="000000"/>
              <w:bottom w:val="single" w:sz="1" w:space="0" w:color="000000"/>
              <w:right w:val="single" w:sz="1" w:space="0" w:color="000000"/>
            </w:tcBorders>
          </w:tcPr>
          <w:p w14:paraId="1FF10CDD" w14:textId="30B58ECD" w:rsidR="007E339A" w:rsidRDefault="007E339A" w:rsidP="00B74D0F">
            <w:pPr>
              <w:pStyle w:val="Contenudetableau"/>
              <w:rPr>
                <w:b/>
                <w:color w:val="0000FF"/>
                <w:lang w:val="fr-BE"/>
              </w:rPr>
            </w:pPr>
            <w:r w:rsidRPr="003A4B57">
              <w:rPr>
                <w:color w:val="0000FF"/>
                <w:lang w:val="fr-BE"/>
              </w:rPr>
              <w:t>Définir les étapes du programme de travail sous forme de « </w:t>
            </w:r>
            <w:r>
              <w:rPr>
                <w:i/>
                <w:iCs/>
                <w:color w:val="0000FF"/>
                <w:lang w:val="fr-BE"/>
              </w:rPr>
              <w:t>W</w:t>
            </w:r>
            <w:r w:rsidRPr="003A4B57">
              <w:rPr>
                <w:i/>
                <w:iCs/>
                <w:color w:val="0000FF"/>
                <w:lang w:val="fr-BE"/>
              </w:rPr>
              <w:t xml:space="preserve">ork </w:t>
            </w:r>
            <w:r>
              <w:rPr>
                <w:i/>
                <w:iCs/>
                <w:color w:val="0000FF"/>
                <w:lang w:val="fr-BE"/>
              </w:rPr>
              <w:t>P</w:t>
            </w:r>
            <w:r w:rsidRPr="003A4B57">
              <w:rPr>
                <w:i/>
                <w:iCs/>
                <w:color w:val="0000FF"/>
                <w:lang w:val="fr-BE"/>
              </w:rPr>
              <w:t>ackages </w:t>
            </w:r>
            <w:r w:rsidRPr="003A4B57">
              <w:rPr>
                <w:color w:val="0000FF"/>
                <w:lang w:val="fr-BE"/>
              </w:rPr>
              <w:t>» ou « lot de travaux » et de tâches</w:t>
            </w:r>
            <w:r w:rsidR="00831EA1">
              <w:rPr>
                <w:color w:val="0000FF"/>
                <w:lang w:val="fr-BE"/>
              </w:rPr>
              <w:t>.</w:t>
            </w:r>
          </w:p>
          <w:p w14:paraId="069E845C" w14:textId="6FE0210B" w:rsidR="005E1B0A" w:rsidRDefault="005E1B0A">
            <w:pPr>
              <w:pStyle w:val="Contenudetableau"/>
              <w:snapToGrid w:val="0"/>
              <w:rPr>
                <w:color w:val="0000FF"/>
                <w:lang w:val="fr-BE"/>
              </w:rPr>
            </w:pPr>
          </w:p>
        </w:tc>
      </w:tr>
    </w:tbl>
    <w:p w14:paraId="15B3152A" w14:textId="77777777" w:rsidR="008E4E9F" w:rsidRPr="00AA4591" w:rsidRDefault="008E4E9F" w:rsidP="00E1436C">
      <w:pPr>
        <w:pStyle w:val="Textbodybulleted"/>
        <w:ind w:left="360" w:firstLine="0"/>
        <w:rPr>
          <w:lang w:val="fr-BE"/>
        </w:rPr>
      </w:pPr>
    </w:p>
    <w:p w14:paraId="433C901D" w14:textId="77777777" w:rsidR="000570A4" w:rsidRPr="00B74D0F" w:rsidRDefault="000570A4" w:rsidP="000570A4">
      <w:pPr>
        <w:pStyle w:val="Contenudetableau"/>
        <w:snapToGrid w:val="0"/>
        <w:rPr>
          <w:b/>
          <w:lang w:val="fr-BE"/>
        </w:rPr>
      </w:pPr>
      <w:r w:rsidRPr="00B74D0F">
        <w:rPr>
          <w:b/>
          <w:lang w:val="fr-BE"/>
        </w:rPr>
        <w:t>Veuillez impérativement suivre le canevas repris ci-dessous.</w:t>
      </w:r>
    </w:p>
    <w:p w14:paraId="05719304" w14:textId="77777777" w:rsidR="000570A4" w:rsidRPr="00B74D0F" w:rsidRDefault="000570A4" w:rsidP="000570A4">
      <w:pPr>
        <w:pStyle w:val="Contenudetableau"/>
        <w:snapToGrid w:val="0"/>
        <w:rPr>
          <w:b/>
          <w:lang w:val="fr-BE"/>
        </w:rPr>
      </w:pPr>
    </w:p>
    <w:p w14:paraId="7121A8D6" w14:textId="77777777" w:rsidR="000570A4" w:rsidRPr="00B74D0F" w:rsidRDefault="000570A4" w:rsidP="000570A4">
      <w:pPr>
        <w:pStyle w:val="StyleJustifi"/>
        <w:spacing w:after="0"/>
        <w:jc w:val="left"/>
        <w:rPr>
          <w:rFonts w:ascii="Arial" w:hAnsi="Arial" w:cs="Arial"/>
          <w:b/>
          <w:sz w:val="20"/>
          <w:szCs w:val="20"/>
        </w:rPr>
      </w:pPr>
      <w:r w:rsidRPr="00B74D0F">
        <w:rPr>
          <w:rFonts w:ascii="Arial" w:hAnsi="Arial" w:cs="Arial"/>
          <w:b/>
          <w:bCs/>
          <w:iCs/>
          <w:sz w:val="20"/>
          <w:szCs w:val="20"/>
        </w:rPr>
        <w:t xml:space="preserve">WP X, </w:t>
      </w:r>
      <w:proofErr w:type="gramStart"/>
      <w:r w:rsidRPr="00B74D0F">
        <w:rPr>
          <w:rFonts w:ascii="Arial" w:hAnsi="Arial" w:cs="Arial"/>
          <w:b/>
          <w:bCs/>
          <w:iCs/>
          <w:sz w:val="20"/>
          <w:szCs w:val="20"/>
        </w:rPr>
        <w:t>Y:</w:t>
      </w:r>
      <w:proofErr w:type="gramEnd"/>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8F6DAE" w:rsidRPr="008F6DAE" w14:paraId="588D472C"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33571646" w14:textId="77777777" w:rsidR="000570A4" w:rsidRPr="00B74D0F" w:rsidRDefault="000570A4" w:rsidP="00C52840">
            <w:pPr>
              <w:pStyle w:val="Contenudetableau"/>
              <w:widowControl/>
              <w:numPr>
                <w:ilvl w:val="0"/>
                <w:numId w:val="20"/>
              </w:numPr>
              <w:suppressLineNumbers w:val="0"/>
              <w:suppressAutoHyphens w:val="0"/>
              <w:snapToGrid w:val="0"/>
              <w:jc w:val="left"/>
              <w:rPr>
                <w:rFonts w:cs="Arial"/>
                <w:szCs w:val="20"/>
              </w:rPr>
            </w:pPr>
            <w:r w:rsidRPr="00B74D0F">
              <w:rPr>
                <w:rFonts w:cs="Arial"/>
                <w:szCs w:val="20"/>
              </w:rPr>
              <w:t>ETP global (j/h)</w:t>
            </w:r>
          </w:p>
          <w:p w14:paraId="2EFE5113" w14:textId="77777777" w:rsidR="000570A4" w:rsidRPr="00B74D0F" w:rsidRDefault="000570A4" w:rsidP="00C52840">
            <w:pPr>
              <w:pStyle w:val="Contenudetableau"/>
              <w:widowControl/>
              <w:numPr>
                <w:ilvl w:val="0"/>
                <w:numId w:val="20"/>
              </w:numPr>
              <w:suppressLineNumbers w:val="0"/>
              <w:suppressAutoHyphens w:val="0"/>
              <w:snapToGrid w:val="0"/>
              <w:jc w:val="left"/>
              <w:rPr>
                <w:rFonts w:cs="Arial"/>
                <w:szCs w:val="20"/>
                <w:lang w:val="fr-BE"/>
              </w:rPr>
            </w:pPr>
            <w:r w:rsidRPr="00B74D0F">
              <w:rPr>
                <w:rFonts w:cs="Arial"/>
                <w:szCs w:val="20"/>
                <w:lang w:val="fr-BE"/>
              </w:rPr>
              <w:t>Distribution de la charge de travail sur les personnes prévues au budget (j/h par personne)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D7910FA" w14:textId="77777777" w:rsidR="000570A4" w:rsidRPr="00B74D0F" w:rsidRDefault="000570A4" w:rsidP="00A60A58">
            <w:pPr>
              <w:pStyle w:val="Contenudetableau"/>
              <w:snapToGrid w:val="0"/>
              <w:rPr>
                <w:rFonts w:cs="Arial"/>
                <w:szCs w:val="20"/>
                <w:lang w:val="fr-BE"/>
              </w:rPr>
            </w:pPr>
            <w:r w:rsidRPr="00B74D0F">
              <w:rPr>
                <w:rFonts w:cs="Arial"/>
                <w:szCs w:val="20"/>
                <w:lang w:val="fr-BE"/>
              </w:rPr>
              <w:t>Début / Fin</w:t>
            </w:r>
          </w:p>
        </w:tc>
      </w:tr>
    </w:tbl>
    <w:p w14:paraId="3EF042AB" w14:textId="77777777" w:rsidR="000570A4" w:rsidRPr="00B74D0F" w:rsidRDefault="000570A4" w:rsidP="000570A4">
      <w:pPr>
        <w:pStyle w:val="Corpsdetexte2"/>
        <w:spacing w:after="0" w:line="240" w:lineRule="auto"/>
        <w:rPr>
          <w:rFonts w:cs="Arial"/>
          <w:b/>
          <w:bCs/>
          <w:iCs/>
          <w:szCs w:val="20"/>
          <w:lang w:val="fr-BE"/>
        </w:rPr>
      </w:pPr>
    </w:p>
    <w:p w14:paraId="223A723D" w14:textId="77777777" w:rsidR="000570A4" w:rsidRPr="00B74D0F" w:rsidRDefault="000570A4" w:rsidP="000570A4">
      <w:pPr>
        <w:pStyle w:val="Corpsdetexte2"/>
        <w:spacing w:after="0" w:line="240" w:lineRule="auto"/>
        <w:rPr>
          <w:rFonts w:cs="Arial"/>
          <w:b/>
          <w:szCs w:val="20"/>
          <w:lang w:val="fr-BE"/>
        </w:rPr>
      </w:pPr>
      <w:r w:rsidRPr="00B74D0F">
        <w:rPr>
          <w:rFonts w:cs="Arial"/>
          <w:b/>
          <w:bCs/>
          <w:iCs/>
          <w:szCs w:val="20"/>
          <w:lang w:val="fr-BE"/>
        </w:rPr>
        <w:t>Objectif Global du WP X, Y :</w:t>
      </w:r>
    </w:p>
    <w:p w14:paraId="373D5904" w14:textId="77777777" w:rsidR="000570A4" w:rsidRPr="00B74D0F" w:rsidRDefault="000570A4" w:rsidP="000570A4">
      <w:pPr>
        <w:pStyle w:val="Corpsdetexte2"/>
        <w:spacing w:after="0" w:line="240" w:lineRule="auto"/>
        <w:rPr>
          <w:rFonts w:cs="Arial"/>
          <w:szCs w:val="20"/>
          <w:lang w:val="fr-BE"/>
        </w:rPr>
      </w:pPr>
      <w:r w:rsidRPr="00B74D0F">
        <w:rPr>
          <w:rFonts w:cs="Arial"/>
          <w:i/>
          <w:iCs/>
          <w:szCs w:val="20"/>
          <w:lang w:val="fr-BE"/>
        </w:rPr>
        <w:t>Fournir une description de(s) l'objectif(s) global du WorkPackage</w:t>
      </w:r>
    </w:p>
    <w:p w14:paraId="478CB389" w14:textId="6AEF6089" w:rsidR="000570A4" w:rsidRPr="00B74D0F" w:rsidRDefault="000570A4" w:rsidP="000570A4">
      <w:pPr>
        <w:pStyle w:val="Corpsdetexte2"/>
        <w:spacing w:after="0" w:line="240" w:lineRule="auto"/>
        <w:rPr>
          <w:rFonts w:cs="Arial"/>
          <w:szCs w:val="20"/>
          <w:lang w:val="fr-BE"/>
        </w:rPr>
      </w:pPr>
      <w:r w:rsidRPr="00B74D0F">
        <w:rPr>
          <w:rFonts w:cs="Arial"/>
          <w:szCs w:val="20"/>
          <w:lang w:val="fr-BE"/>
        </w:rPr>
        <w:t>........................................................................................................................................................................................................................................................................................................................</w:t>
      </w:r>
      <w:r w:rsidR="008F6DAE" w:rsidRPr="00B74D0F">
        <w:rPr>
          <w:rFonts w:cs="Arial"/>
          <w:szCs w:val="20"/>
          <w:lang w:val="fr-BE"/>
        </w:rPr>
        <w:t>..............</w:t>
      </w:r>
    </w:p>
    <w:p w14:paraId="7BD07ABD" w14:textId="77777777" w:rsidR="000570A4" w:rsidRPr="00B74D0F" w:rsidRDefault="000570A4" w:rsidP="000570A4">
      <w:pPr>
        <w:pStyle w:val="Corpsdetexte2"/>
        <w:spacing w:after="0" w:line="240" w:lineRule="auto"/>
        <w:rPr>
          <w:rFonts w:cs="Arial"/>
          <w:b/>
          <w:bCs/>
          <w:i/>
          <w:iCs/>
          <w:szCs w:val="20"/>
          <w:lang w:val="fr-BE"/>
        </w:rPr>
      </w:pPr>
    </w:p>
    <w:p w14:paraId="08019B0D" w14:textId="77777777" w:rsidR="000570A4" w:rsidRPr="00B74D0F" w:rsidRDefault="000570A4" w:rsidP="000570A4">
      <w:pPr>
        <w:pStyle w:val="Corpsdetexte2"/>
        <w:spacing w:after="0" w:line="240" w:lineRule="auto"/>
        <w:rPr>
          <w:rFonts w:cs="Arial"/>
          <w:b/>
          <w:bCs/>
          <w:i/>
          <w:iCs/>
          <w:szCs w:val="20"/>
          <w:lang w:val="fr-BE"/>
        </w:rPr>
      </w:pPr>
    </w:p>
    <w:p w14:paraId="40A5F4E6" w14:textId="77777777" w:rsidR="000570A4" w:rsidRPr="00B74D0F" w:rsidRDefault="000570A4" w:rsidP="000570A4">
      <w:pPr>
        <w:pStyle w:val="Corpsdetexte2"/>
        <w:spacing w:after="0" w:line="240" w:lineRule="auto"/>
        <w:rPr>
          <w:rFonts w:cs="Arial"/>
          <w:b/>
          <w:bCs/>
          <w:i/>
          <w:iCs/>
          <w:szCs w:val="20"/>
          <w:lang w:val="fr-BE"/>
        </w:rPr>
      </w:pPr>
      <w:r w:rsidRPr="00B74D0F">
        <w:rPr>
          <w:rFonts w:cs="Arial"/>
          <w:b/>
          <w:bCs/>
          <w:i/>
          <w:iCs/>
          <w:szCs w:val="20"/>
          <w:lang w:val="fr-BE"/>
        </w:rPr>
        <w:t>Titre de la Tâche X, Y :</w:t>
      </w:r>
    </w:p>
    <w:p w14:paraId="39B0F7B8" w14:textId="09D5831E" w:rsidR="000570A4" w:rsidRPr="00B74D0F" w:rsidRDefault="000570A4" w:rsidP="000570A4">
      <w:pPr>
        <w:pStyle w:val="Corpsdetexte2"/>
        <w:spacing w:after="0" w:line="240" w:lineRule="auto"/>
        <w:rPr>
          <w:rFonts w:cs="Arial"/>
          <w:szCs w:val="20"/>
          <w:lang w:val="fr-BE"/>
        </w:rPr>
      </w:pPr>
      <w:r w:rsidRPr="00B74D0F">
        <w:rPr>
          <w:rFonts w:cs="Arial"/>
          <w:szCs w:val="20"/>
          <w:lang w:val="fr-BE"/>
        </w:rPr>
        <w:t>…………………………………………………………………………………………………………………</w:t>
      </w:r>
      <w:r w:rsidR="008F6DAE" w:rsidRPr="00B74D0F">
        <w:rPr>
          <w:rFonts w:cs="Arial"/>
          <w:szCs w:val="20"/>
          <w:lang w:val="fr-BE"/>
        </w:rPr>
        <w:t>…….</w:t>
      </w:r>
    </w:p>
    <w:p w14:paraId="551C115A" w14:textId="77777777" w:rsidR="000570A4" w:rsidRPr="00B74D0F" w:rsidRDefault="000570A4" w:rsidP="000570A4">
      <w:pPr>
        <w:pStyle w:val="Corpsdetexte2"/>
        <w:spacing w:after="0" w:line="240" w:lineRule="auto"/>
        <w:rPr>
          <w:rFonts w:cs="Arial"/>
          <w:b/>
          <w:bCs/>
          <w:i/>
          <w:iCs/>
          <w:szCs w:val="20"/>
          <w:lang w:val="fr-BE"/>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8F6DAE" w:rsidRPr="008F6DAE" w14:paraId="27946A4F"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30D29CC9" w14:textId="77777777" w:rsidR="000570A4" w:rsidRPr="00B74D0F" w:rsidRDefault="000570A4" w:rsidP="00C52840">
            <w:pPr>
              <w:pStyle w:val="Contenudetableau"/>
              <w:widowControl/>
              <w:numPr>
                <w:ilvl w:val="0"/>
                <w:numId w:val="21"/>
              </w:numPr>
              <w:suppressLineNumbers w:val="0"/>
              <w:suppressAutoHyphens w:val="0"/>
              <w:snapToGrid w:val="0"/>
              <w:jc w:val="left"/>
              <w:rPr>
                <w:rFonts w:cs="Arial"/>
                <w:szCs w:val="20"/>
                <w:lang w:val="fr-BE"/>
              </w:rPr>
            </w:pPr>
            <w:r w:rsidRPr="00B74D0F">
              <w:rPr>
                <w:rFonts w:cs="Arial"/>
                <w:szCs w:val="20"/>
                <w:lang w:val="fr-BE"/>
              </w:rPr>
              <w:t>ETP global (j/h)</w:t>
            </w:r>
          </w:p>
          <w:p w14:paraId="1AD5A4DC" w14:textId="77777777" w:rsidR="000570A4" w:rsidRPr="00B74D0F" w:rsidRDefault="000570A4" w:rsidP="00C52840">
            <w:pPr>
              <w:pStyle w:val="Contenudetableau"/>
              <w:widowControl/>
              <w:numPr>
                <w:ilvl w:val="0"/>
                <w:numId w:val="21"/>
              </w:numPr>
              <w:suppressLineNumbers w:val="0"/>
              <w:suppressAutoHyphens w:val="0"/>
              <w:snapToGrid w:val="0"/>
              <w:jc w:val="left"/>
              <w:rPr>
                <w:rFonts w:cs="Arial"/>
                <w:szCs w:val="20"/>
                <w:lang w:val="fr-BE"/>
              </w:rPr>
            </w:pPr>
            <w:r w:rsidRPr="00B74D0F">
              <w:rPr>
                <w:rFonts w:cs="Arial"/>
                <w:szCs w:val="20"/>
                <w:lang w:val="fr-BE"/>
              </w:rPr>
              <w:t>Distribution de la charge de travail sur les personnes prévues au budget (j/h)</w:t>
            </w:r>
          </w:p>
          <w:p w14:paraId="11225D99" w14:textId="77777777" w:rsidR="000570A4" w:rsidRPr="00B74D0F" w:rsidRDefault="000570A4" w:rsidP="00A60A58">
            <w:pPr>
              <w:pStyle w:val="Contenudetableau"/>
              <w:widowControl/>
              <w:suppressLineNumbers w:val="0"/>
              <w:suppressAutoHyphens w:val="0"/>
              <w:snapToGrid w:val="0"/>
              <w:jc w:val="left"/>
              <w:rPr>
                <w:rFonts w:cs="Arial"/>
                <w:szCs w:val="20"/>
                <w:lang w:val="fr-BE"/>
              </w:rPr>
            </w:pPr>
          </w:p>
          <w:p w14:paraId="6E6D699B" w14:textId="77777777" w:rsidR="000570A4" w:rsidRPr="00B74D0F" w:rsidRDefault="000570A4" w:rsidP="00A60A58">
            <w:pPr>
              <w:pStyle w:val="Contenudetableau"/>
              <w:widowControl/>
              <w:suppressLineNumbers w:val="0"/>
              <w:suppressAutoHyphens w:val="0"/>
              <w:snapToGrid w:val="0"/>
              <w:jc w:val="left"/>
              <w:rPr>
                <w:rFonts w:cs="Arial"/>
                <w:b/>
                <w:szCs w:val="20"/>
                <w:lang w:val="fr-BE"/>
              </w:rPr>
            </w:pPr>
            <w:r w:rsidRPr="00B74D0F">
              <w:rPr>
                <w:rFonts w:cs="Arial"/>
                <w:szCs w:val="20"/>
                <w:lang w:val="fr-BE"/>
              </w:rPr>
              <w:t xml:space="preserve">             </w:t>
            </w:r>
            <w:r w:rsidRPr="00B74D0F">
              <w:rPr>
                <w:rFonts w:cs="Arial"/>
                <w:b/>
                <w:szCs w:val="20"/>
                <w:lang w:val="fr-BE"/>
              </w:rPr>
              <w:t>Ex : M. X (10 j/h)</w:t>
            </w:r>
            <w:r w:rsidRPr="00B74D0F">
              <w:rPr>
                <w:rFonts w:cs="Arial"/>
                <w:b/>
                <w:szCs w:val="20"/>
                <w:lang w:val="fr-BE"/>
              </w:rPr>
              <w:br/>
              <w:t xml:space="preserve">             Mme Y (20 j/h)</w:t>
            </w:r>
            <w:r w:rsidRPr="00B74D0F">
              <w:rPr>
                <w:rFonts w:cs="Arial"/>
                <w:b/>
                <w:szCs w:val="20"/>
                <w:lang w:val="fr-BE"/>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767953E5" w14:textId="77777777" w:rsidR="000570A4" w:rsidRPr="00B74D0F" w:rsidRDefault="000570A4" w:rsidP="00A60A58">
            <w:pPr>
              <w:pStyle w:val="Contenudetableau"/>
              <w:snapToGrid w:val="0"/>
              <w:rPr>
                <w:rFonts w:cs="Arial"/>
                <w:szCs w:val="20"/>
                <w:lang w:val="fr-BE"/>
              </w:rPr>
            </w:pPr>
            <w:r w:rsidRPr="00B74D0F">
              <w:rPr>
                <w:rFonts w:cs="Arial"/>
                <w:szCs w:val="20"/>
                <w:lang w:val="fr-BE"/>
              </w:rPr>
              <w:t>Début / Fin</w:t>
            </w:r>
          </w:p>
        </w:tc>
      </w:tr>
    </w:tbl>
    <w:p w14:paraId="03BF24C1" w14:textId="77777777" w:rsidR="000570A4" w:rsidRPr="00B74D0F" w:rsidRDefault="000570A4" w:rsidP="000570A4">
      <w:pPr>
        <w:pStyle w:val="Corpsdetexte2"/>
        <w:spacing w:after="0" w:line="240" w:lineRule="auto"/>
        <w:rPr>
          <w:rFonts w:cs="Arial"/>
          <w:b/>
          <w:bCs/>
          <w:i/>
          <w:iCs/>
          <w:szCs w:val="20"/>
          <w:lang w:val="fr-BE"/>
        </w:rPr>
      </w:pPr>
    </w:p>
    <w:p w14:paraId="56F1C199" w14:textId="77777777" w:rsidR="000570A4" w:rsidRPr="00B74D0F" w:rsidRDefault="000570A4">
      <w:pPr>
        <w:pStyle w:val="Corpsdetexte2"/>
        <w:spacing w:after="0" w:line="240" w:lineRule="auto"/>
        <w:jc w:val="left"/>
        <w:rPr>
          <w:rFonts w:cs="Arial"/>
          <w:b/>
          <w:bCs/>
          <w:i/>
          <w:iCs/>
          <w:szCs w:val="20"/>
          <w:lang w:val="fr-BE"/>
        </w:rPr>
      </w:pPr>
      <w:r w:rsidRPr="00B74D0F">
        <w:rPr>
          <w:rFonts w:cs="Arial"/>
          <w:b/>
          <w:bCs/>
          <w:i/>
          <w:iCs/>
          <w:szCs w:val="20"/>
          <w:lang w:val="fr-BE"/>
        </w:rPr>
        <w:t>Objectif(s) de la tâche X, Y :</w:t>
      </w:r>
    </w:p>
    <w:p w14:paraId="139D0159" w14:textId="3CE5D1EE" w:rsidR="000570A4" w:rsidRPr="00B74D0F" w:rsidRDefault="000570A4">
      <w:pPr>
        <w:pStyle w:val="Corpsdetexte2"/>
        <w:spacing w:after="0" w:line="240" w:lineRule="auto"/>
        <w:jc w:val="left"/>
        <w:rPr>
          <w:rFonts w:cs="Arial"/>
          <w:szCs w:val="20"/>
          <w:lang w:val="fr-BE"/>
        </w:rPr>
      </w:pPr>
      <w:r w:rsidRPr="00B74D0F">
        <w:rPr>
          <w:rFonts w:cs="Arial"/>
          <w:szCs w:val="20"/>
          <w:lang w:val="fr-BE"/>
        </w:rPr>
        <w:t>……………………………………………………………………………………………………………………………………………………………………………………………………………………………………</w:t>
      </w:r>
      <w:r w:rsidR="008F6DAE" w:rsidRPr="00B74D0F">
        <w:rPr>
          <w:rFonts w:cs="Arial"/>
          <w:szCs w:val="20"/>
          <w:lang w:val="fr-BE"/>
        </w:rPr>
        <w:t>…………</w:t>
      </w:r>
    </w:p>
    <w:p w14:paraId="094962FD" w14:textId="77777777" w:rsidR="000570A4" w:rsidRPr="00B74D0F" w:rsidRDefault="000570A4" w:rsidP="00B74D0F">
      <w:pPr>
        <w:pStyle w:val="Corpsdetexte2"/>
        <w:spacing w:after="0" w:line="240" w:lineRule="auto"/>
        <w:jc w:val="left"/>
        <w:rPr>
          <w:rFonts w:cs="Arial"/>
          <w:szCs w:val="20"/>
          <w:lang w:val="fr-BE"/>
        </w:rPr>
      </w:pPr>
    </w:p>
    <w:p w14:paraId="5F674B77" w14:textId="77777777" w:rsidR="000570A4" w:rsidRPr="00B74D0F" w:rsidRDefault="000570A4" w:rsidP="00B74D0F">
      <w:pPr>
        <w:pStyle w:val="Corpsdetexte2"/>
        <w:spacing w:after="0" w:line="240" w:lineRule="auto"/>
        <w:rPr>
          <w:rFonts w:cs="Arial"/>
          <w:i/>
          <w:iCs/>
          <w:szCs w:val="20"/>
          <w:lang w:val="fr-BE"/>
        </w:rPr>
      </w:pPr>
      <w:r w:rsidRPr="00B74D0F">
        <w:rPr>
          <w:rFonts w:cs="Arial"/>
          <w:b/>
          <w:bCs/>
          <w:i/>
          <w:iCs/>
          <w:szCs w:val="20"/>
          <w:lang w:val="fr-BE"/>
        </w:rPr>
        <w:t xml:space="preserve">Description de la méthode : </w:t>
      </w:r>
      <w:r w:rsidRPr="00B74D0F">
        <w:rPr>
          <w:rFonts w:cs="Arial"/>
          <w:i/>
          <w:iCs/>
          <w:szCs w:val="20"/>
          <w:lang w:val="fr-BE"/>
        </w:rPr>
        <w:t>Décrivez les actions, méthodes et techniques envisagées. Expliquer la façon dont la tâche doit être réalisée, dans quelles mesures il doit être fait usage de méthodes / outils / techniques / logiciels existants et /ou à développer. Il ne s’agit pas de contextualiser mais plutôt de décrire clairement «</w:t>
      </w:r>
      <w:r w:rsidRPr="00B74D0F">
        <w:rPr>
          <w:rFonts w:cs="Arial"/>
          <w:i/>
          <w:szCs w:val="20"/>
          <w:lang w:val="fr-BE"/>
        </w:rPr>
        <w:t xml:space="preserve"> quel sera le travail technique à réaliser pour atteindre l’objectif de la tâche »</w:t>
      </w:r>
    </w:p>
    <w:p w14:paraId="18C6FFFB" w14:textId="61E6BA28" w:rsidR="000570A4" w:rsidRPr="00B74D0F" w:rsidRDefault="000570A4" w:rsidP="00B74D0F">
      <w:pPr>
        <w:pStyle w:val="Corpsdetexte2"/>
        <w:spacing w:after="0" w:line="240" w:lineRule="auto"/>
        <w:jc w:val="left"/>
        <w:rPr>
          <w:rFonts w:cs="Arial"/>
          <w:szCs w:val="20"/>
          <w:lang w:val="fr-BE"/>
        </w:rPr>
      </w:pPr>
      <w:r w:rsidRPr="00B74D0F">
        <w:rPr>
          <w:rFonts w:cs="Arial"/>
          <w:szCs w:val="20"/>
          <w:lang w:val="fr-BE"/>
        </w:rPr>
        <w:t>........................................................................................................................................................................................................................................................................................................................</w:t>
      </w:r>
      <w:r w:rsidR="008F6DAE" w:rsidRPr="00B74D0F">
        <w:rPr>
          <w:rFonts w:cs="Arial"/>
          <w:szCs w:val="20"/>
          <w:lang w:val="fr-BE"/>
        </w:rPr>
        <w:t>..............</w:t>
      </w:r>
    </w:p>
    <w:p w14:paraId="2556FB4E" w14:textId="77777777" w:rsidR="000570A4" w:rsidRPr="00B74D0F" w:rsidRDefault="000570A4" w:rsidP="00B74D0F">
      <w:pPr>
        <w:pStyle w:val="Corpsdetexte2"/>
        <w:spacing w:after="0" w:line="240" w:lineRule="auto"/>
        <w:jc w:val="left"/>
        <w:rPr>
          <w:rFonts w:cs="Arial"/>
          <w:i/>
          <w:iCs/>
          <w:szCs w:val="20"/>
          <w:lang w:val="fr-BE"/>
        </w:rPr>
      </w:pPr>
    </w:p>
    <w:p w14:paraId="14F39EE1" w14:textId="77777777" w:rsidR="000570A4" w:rsidRPr="00B74D0F" w:rsidRDefault="000570A4">
      <w:pPr>
        <w:pStyle w:val="Corpsdetexte2"/>
        <w:spacing w:after="0" w:line="240" w:lineRule="auto"/>
        <w:jc w:val="left"/>
        <w:rPr>
          <w:rFonts w:cs="Arial"/>
          <w:szCs w:val="20"/>
          <w:lang w:val="fr-BE"/>
        </w:rPr>
      </w:pPr>
      <w:r w:rsidRPr="00B74D0F">
        <w:rPr>
          <w:rFonts w:cs="Arial"/>
          <w:b/>
          <w:bCs/>
          <w:i/>
          <w:iCs/>
          <w:szCs w:val="20"/>
          <w:lang w:val="fr-BE"/>
        </w:rPr>
        <w:t>Défis technologiques associés à la tâche X, Y :</w:t>
      </w:r>
    </w:p>
    <w:p w14:paraId="6122D269" w14:textId="01BDEC0F" w:rsidR="000570A4" w:rsidRPr="00B74D0F" w:rsidRDefault="000570A4">
      <w:pPr>
        <w:pStyle w:val="Corpsdetexte2"/>
        <w:spacing w:after="0" w:line="240" w:lineRule="auto"/>
        <w:jc w:val="left"/>
        <w:rPr>
          <w:rFonts w:cs="Arial"/>
          <w:i/>
          <w:iCs/>
          <w:szCs w:val="20"/>
          <w:lang w:val="fr-BE"/>
        </w:rPr>
      </w:pPr>
      <w:r w:rsidRPr="00B74D0F">
        <w:rPr>
          <w:rFonts w:cs="Arial"/>
          <w:szCs w:val="20"/>
          <w:lang w:val="fr-BE"/>
        </w:rPr>
        <w:t>…………………………………………………………………………………………………………………………………………………………………………………………………………………………………</w:t>
      </w:r>
      <w:r w:rsidR="008F6DAE" w:rsidRPr="00B74D0F">
        <w:rPr>
          <w:rFonts w:cs="Arial"/>
          <w:szCs w:val="20"/>
          <w:lang w:val="fr-BE"/>
        </w:rPr>
        <w:t>…………</w:t>
      </w:r>
      <w:r w:rsidRPr="00B74D0F">
        <w:rPr>
          <w:rFonts w:cs="Arial"/>
          <w:szCs w:val="20"/>
          <w:lang w:val="fr-BE"/>
        </w:rPr>
        <w:t>…</w:t>
      </w:r>
    </w:p>
    <w:p w14:paraId="0FEEFA96" w14:textId="77777777" w:rsidR="000570A4" w:rsidRPr="00B74D0F" w:rsidRDefault="000570A4">
      <w:pPr>
        <w:pStyle w:val="Corpsdetexte2"/>
        <w:spacing w:after="0" w:line="240" w:lineRule="auto"/>
        <w:jc w:val="left"/>
        <w:rPr>
          <w:rFonts w:cs="Arial"/>
          <w:b/>
          <w:i/>
          <w:iCs/>
          <w:szCs w:val="20"/>
          <w:lang w:val="fr-BE"/>
        </w:rPr>
      </w:pPr>
    </w:p>
    <w:p w14:paraId="5E100A4E" w14:textId="572F7AC7" w:rsidR="000570A4" w:rsidRPr="00B74D0F" w:rsidRDefault="000570A4">
      <w:pPr>
        <w:pStyle w:val="Corpsdetexte2"/>
        <w:spacing w:after="0" w:line="240" w:lineRule="auto"/>
        <w:jc w:val="left"/>
        <w:rPr>
          <w:rFonts w:cs="Arial"/>
          <w:b/>
          <w:szCs w:val="20"/>
          <w:lang w:val="fr-BE"/>
        </w:rPr>
      </w:pPr>
      <w:r w:rsidRPr="00B74D0F">
        <w:rPr>
          <w:rFonts w:cs="Arial"/>
          <w:b/>
          <w:i/>
          <w:iCs/>
          <w:szCs w:val="20"/>
          <w:lang w:val="fr-BE"/>
        </w:rPr>
        <w:t>Risques associés à la tâche X, Y :</w:t>
      </w:r>
      <w:r w:rsidRPr="00B74D0F">
        <w:rPr>
          <w:rFonts w:cs="Arial"/>
          <w:b/>
          <w:i/>
          <w:iCs/>
          <w:szCs w:val="20"/>
          <w:lang w:val="fr-BE"/>
        </w:rPr>
        <w:br/>
      </w:r>
      <w:r w:rsidRPr="00B74D0F">
        <w:rPr>
          <w:rFonts w:cs="Arial"/>
          <w:bCs/>
          <w:szCs w:val="20"/>
          <w:lang w:val="fr-BE"/>
        </w:rPr>
        <w:t>………………………………………………………………………………………………………………………………………………………………………………………………………………………………</w:t>
      </w:r>
      <w:r w:rsidR="008F6DAE" w:rsidRPr="00B74D0F">
        <w:rPr>
          <w:rFonts w:cs="Arial"/>
          <w:bCs/>
          <w:szCs w:val="20"/>
          <w:lang w:val="fr-BE"/>
        </w:rPr>
        <w:t>…………</w:t>
      </w:r>
      <w:r w:rsidRPr="00B74D0F">
        <w:rPr>
          <w:rFonts w:cs="Arial"/>
          <w:bCs/>
          <w:szCs w:val="20"/>
          <w:lang w:val="fr-BE"/>
        </w:rPr>
        <w:t>……</w:t>
      </w:r>
    </w:p>
    <w:p w14:paraId="28684CEC" w14:textId="77777777" w:rsidR="000570A4" w:rsidRPr="00B74D0F" w:rsidRDefault="000570A4">
      <w:pPr>
        <w:rPr>
          <w:rFonts w:cs="Arial"/>
          <w:szCs w:val="20"/>
        </w:rPr>
      </w:pPr>
    </w:p>
    <w:p w14:paraId="445BB381" w14:textId="77777777" w:rsidR="000570A4" w:rsidRPr="00B74D0F" w:rsidRDefault="000570A4">
      <w:pPr>
        <w:rPr>
          <w:rFonts w:cs="Arial"/>
          <w:b/>
          <w:szCs w:val="20"/>
        </w:rPr>
      </w:pPr>
      <w:r w:rsidRPr="00B74D0F">
        <w:rPr>
          <w:rFonts w:cs="Arial"/>
          <w:b/>
          <w:szCs w:val="20"/>
        </w:rPr>
        <w:t>Livrable du WP X, Y :</w:t>
      </w:r>
    </w:p>
    <w:p w14:paraId="0D02376E" w14:textId="77777777" w:rsidR="000570A4" w:rsidRPr="00B74D0F" w:rsidRDefault="000570A4" w:rsidP="00B74D0F">
      <w:pPr>
        <w:pStyle w:val="Corpsdetexte2"/>
        <w:spacing w:after="0" w:line="240" w:lineRule="auto"/>
        <w:jc w:val="left"/>
        <w:rPr>
          <w:rFonts w:cs="Arial"/>
          <w:i/>
          <w:iCs/>
          <w:szCs w:val="20"/>
          <w:lang w:val="fr-BE"/>
        </w:rPr>
      </w:pPr>
      <w:r w:rsidRPr="00B74D0F">
        <w:rPr>
          <w:rFonts w:cs="Arial"/>
          <w:i/>
          <w:iCs/>
          <w:szCs w:val="20"/>
          <w:lang w:val="fr-BE"/>
        </w:rPr>
        <w:t>Décrivez-le(s) livrable(s) attendu(s) durant le WorkPackage ainsi que leur échéance respective</w:t>
      </w:r>
    </w:p>
    <w:p w14:paraId="29152917" w14:textId="77777777" w:rsidR="000570A4" w:rsidRPr="00B74D0F" w:rsidRDefault="000570A4" w:rsidP="00B74D0F">
      <w:pPr>
        <w:pStyle w:val="Corpsdetexte2"/>
        <w:spacing w:after="0" w:line="240" w:lineRule="auto"/>
        <w:jc w:val="left"/>
        <w:rPr>
          <w:rFonts w:cs="Arial"/>
          <w:szCs w:val="20"/>
          <w:lang w:val="fr-BE"/>
        </w:rPr>
      </w:pPr>
      <w:r w:rsidRPr="00B74D0F">
        <w:rPr>
          <w:rFonts w:cs="Arial"/>
          <w:i/>
          <w:iCs/>
          <w:szCs w:val="20"/>
          <w:lang w:val="fr-BE"/>
        </w:rPr>
        <w:t>Ex : L1.1 Algorithme XXX implémenté sur la plateforme (30 juin 2017)</w:t>
      </w:r>
    </w:p>
    <w:p w14:paraId="2BD61EB0" w14:textId="495BB707" w:rsidR="000570A4" w:rsidRPr="00B74D0F" w:rsidRDefault="000570A4">
      <w:pPr>
        <w:rPr>
          <w:rFonts w:cs="Arial"/>
          <w:szCs w:val="20"/>
        </w:rPr>
      </w:pPr>
      <w:r w:rsidRPr="00B74D0F">
        <w:rPr>
          <w:rFonts w:cs="Arial"/>
          <w:szCs w:val="20"/>
        </w:rPr>
        <w:t>………………………………………………………………………………………………………………………………………………………………………………………………………………</w:t>
      </w:r>
      <w:r w:rsidR="008F6DAE" w:rsidRPr="00B74D0F">
        <w:rPr>
          <w:rFonts w:cs="Arial"/>
          <w:szCs w:val="20"/>
        </w:rPr>
        <w:t>…………</w:t>
      </w:r>
      <w:r w:rsidRPr="00B74D0F">
        <w:rPr>
          <w:rFonts w:cs="Arial"/>
          <w:szCs w:val="20"/>
        </w:rPr>
        <w:t>……………………</w:t>
      </w:r>
    </w:p>
    <w:p w14:paraId="50641CC7" w14:textId="4D1B21EF" w:rsidR="000570A4" w:rsidRPr="00D53BD7" w:rsidRDefault="008F6DAE" w:rsidP="00B74D0F">
      <w:pPr>
        <w:pStyle w:val="Contenudetableau"/>
        <w:snapToGrid w:val="0"/>
        <w:jc w:val="left"/>
        <w:rPr>
          <w:color w:val="0000FF"/>
          <w:lang w:val="fr-BE"/>
        </w:rPr>
      </w:pPr>
      <w:r w:rsidRPr="00D53BD7">
        <w:rPr>
          <w:color w:val="0000FF"/>
          <w:lang w:val="fr-BE"/>
        </w:rPr>
        <w:t>[</w:t>
      </w:r>
      <w:r w:rsidR="000570A4" w:rsidRPr="00D53BD7">
        <w:rPr>
          <w:color w:val="0000FF"/>
          <w:lang w:val="fr-BE"/>
        </w:rPr>
        <w:t>Dans les descriptions, indiquez clairement la répartition du travail entre les différents partenaires du projet</w:t>
      </w:r>
      <w:r w:rsidRPr="00D53BD7">
        <w:rPr>
          <w:color w:val="0000FF"/>
          <w:lang w:val="fr-BE"/>
        </w:rPr>
        <w:t>]</w:t>
      </w:r>
    </w:p>
    <w:p w14:paraId="4CDC8A8B" w14:textId="77777777" w:rsidR="008B6EB5" w:rsidRPr="008B6EB5" w:rsidRDefault="008B6EB5" w:rsidP="00EC09A8">
      <w:pPr>
        <w:rPr>
          <w:lang w:val="fr-FR"/>
        </w:rPr>
      </w:pPr>
    </w:p>
    <w:p w14:paraId="3E0D163B" w14:textId="2F13A7C2" w:rsidR="00E72ACF" w:rsidRDefault="00214D89" w:rsidP="00922EC9">
      <w:pPr>
        <w:pStyle w:val="Titre2"/>
      </w:pPr>
      <w:bookmarkStart w:id="42" w:name="_Toc207176309"/>
      <w:r>
        <w:t>Planning</w:t>
      </w:r>
      <w:bookmarkEnd w:id="42"/>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14:paraId="57CF2B09" w14:textId="77777777" w:rsidTr="00B74D0F">
        <w:trPr>
          <w:trHeight w:val="323"/>
        </w:trPr>
        <w:tc>
          <w:tcPr>
            <w:tcW w:w="9498" w:type="dxa"/>
            <w:tcBorders>
              <w:top w:val="single" w:sz="1" w:space="0" w:color="000000"/>
              <w:left w:val="single" w:sz="1" w:space="0" w:color="000000"/>
              <w:bottom w:val="single" w:sz="1" w:space="0" w:color="000000"/>
              <w:right w:val="single" w:sz="1" w:space="0" w:color="000000"/>
            </w:tcBorders>
          </w:tcPr>
          <w:p w14:paraId="7FC8DCE5" w14:textId="77777777" w:rsidR="00E72ACF" w:rsidRDefault="00E72ACF" w:rsidP="00887EBC">
            <w:pPr>
              <w:pStyle w:val="Contenudetableau"/>
              <w:snapToGrid w:val="0"/>
            </w:pPr>
            <w:r>
              <w:rPr>
                <w:b/>
                <w:bCs/>
                <w:color w:val="0000FF"/>
                <w:lang w:val="fr-FR"/>
              </w:rPr>
              <w:t>Notice explicative à effacer</w:t>
            </w:r>
          </w:p>
        </w:tc>
      </w:tr>
      <w:tr w:rsidR="00E72ACF" w:rsidRPr="00AA4591" w14:paraId="09B4FC30" w14:textId="77777777" w:rsidTr="00B74D0F">
        <w:tc>
          <w:tcPr>
            <w:tcW w:w="9498" w:type="dxa"/>
            <w:tcBorders>
              <w:left w:val="single" w:sz="1" w:space="0" w:color="000000"/>
              <w:bottom w:val="single" w:sz="1" w:space="0" w:color="000000"/>
              <w:right w:val="single" w:sz="1" w:space="0" w:color="000000"/>
            </w:tcBorders>
          </w:tcPr>
          <w:p w14:paraId="41B2DD33" w14:textId="77777777" w:rsidR="00E72ACF" w:rsidRDefault="00E72ACF" w:rsidP="00C52840">
            <w:pPr>
              <w:widowControl w:val="0"/>
              <w:numPr>
                <w:ilvl w:val="0"/>
                <w:numId w:val="22"/>
              </w:numPr>
              <w:suppressAutoHyphens/>
              <w:snapToGrid w:val="0"/>
              <w:spacing w:after="0" w:line="240" w:lineRule="auto"/>
              <w:jc w:val="both"/>
              <w:rPr>
                <w:color w:val="0000FF"/>
                <w:lang w:val="fr-FR"/>
              </w:rPr>
            </w:pPr>
            <w:r>
              <w:rPr>
                <w:color w:val="0000FF"/>
                <w:lang w:val="fr-FR"/>
              </w:rPr>
              <w:t>Fournissez un diagramme de GANTT afin d’illustrer l’articulation temporelle des étapes du projet (réfléchir au caractère séquentiel ou parallèle des tâches) ;</w:t>
            </w:r>
          </w:p>
          <w:p w14:paraId="05DCBAB5" w14:textId="77777777" w:rsidR="00E72ACF" w:rsidRDefault="00E72ACF" w:rsidP="00C52840">
            <w:pPr>
              <w:widowControl w:val="0"/>
              <w:numPr>
                <w:ilvl w:val="0"/>
                <w:numId w:val="22"/>
              </w:numPr>
              <w:suppressAutoHyphens/>
              <w:spacing w:after="0" w:line="240" w:lineRule="auto"/>
              <w:jc w:val="both"/>
              <w:rPr>
                <w:color w:val="0000FF"/>
                <w:lang w:val="fr-FR"/>
              </w:rPr>
            </w:pPr>
            <w:r>
              <w:rPr>
                <w:color w:val="0000FF"/>
                <w:lang w:val="fr-FR"/>
              </w:rPr>
              <w:t>Donner une estimation du temps personnel alloué à chaque phase ;</w:t>
            </w:r>
          </w:p>
          <w:p w14:paraId="7FF368AC" w14:textId="77777777" w:rsidR="00E72ACF" w:rsidRDefault="00E72ACF" w:rsidP="00C52840">
            <w:pPr>
              <w:widowControl w:val="0"/>
              <w:numPr>
                <w:ilvl w:val="0"/>
                <w:numId w:val="22"/>
              </w:numPr>
              <w:suppressAutoHyphens/>
              <w:spacing w:after="0" w:line="240" w:lineRule="auto"/>
              <w:jc w:val="both"/>
              <w:rPr>
                <w:color w:val="0000FF"/>
                <w:lang w:val="fr-FR"/>
              </w:rPr>
            </w:pPr>
            <w:r>
              <w:rPr>
                <w:color w:val="0000FF"/>
                <w:lang w:val="fr-FR"/>
              </w:rPr>
              <w:t>Vous pouvez utiliser un logiciel dédié pour la gestion de projet ou fournir une feuille de calcul adaptée.</w:t>
            </w:r>
          </w:p>
          <w:p w14:paraId="38039428" w14:textId="77777777" w:rsidR="00E72ACF" w:rsidRDefault="00E72ACF" w:rsidP="00887EBC">
            <w:pPr>
              <w:rPr>
                <w:color w:val="0000FF"/>
                <w:lang w:val="fr-FR"/>
              </w:rPr>
            </w:pPr>
          </w:p>
          <w:p w14:paraId="7C579E2A" w14:textId="77777777" w:rsidR="00E72ACF" w:rsidRDefault="00E72ACF" w:rsidP="00887EBC">
            <w:pPr>
              <w:rPr>
                <w:color w:val="0000FF"/>
                <w:lang w:val="fr-FR"/>
              </w:rPr>
            </w:pPr>
            <w:r>
              <w:rPr>
                <w:b/>
                <w:bCs/>
                <w:color w:val="0000FF"/>
                <w:lang w:val="fr-FR"/>
              </w:rPr>
              <w:t>Exemple </w:t>
            </w:r>
            <w:r>
              <w:rPr>
                <w:color w:val="0000FF"/>
                <w:lang w:val="fr-FR"/>
              </w:rPr>
              <w:t>:</w:t>
            </w:r>
          </w:p>
          <w:p w14:paraId="485BB714" w14:textId="77777777" w:rsidR="00E72ACF" w:rsidRDefault="00E72ACF" w:rsidP="00887EBC"/>
          <w:p w14:paraId="018B63FE" w14:textId="77777777" w:rsidR="00E72ACF" w:rsidRDefault="00E72ACF" w:rsidP="00887EBC">
            <w:pPr>
              <w:rPr>
                <w:color w:val="0000FF"/>
                <w:lang w:val="fr-FR"/>
              </w:rPr>
            </w:pPr>
            <w:r>
              <w:object w:dxaOrig="8856" w:dyaOrig="2364" w14:anchorId="1579E167">
                <v:shape id="_x0000_i1026" type="#_x0000_t75" style="width:443.5pt;height:119.8pt" o:ole="">
                  <v:imagedata r:id="rId19" o:title=""/>
                </v:shape>
                <o:OLEObject Type="Embed" ProgID="PBrush" ShapeID="_x0000_i1026" DrawAspect="Content" ObjectID="_1820999840" r:id="rId20"/>
              </w:object>
            </w:r>
          </w:p>
          <w:p w14:paraId="5B87C610" w14:textId="77777777" w:rsidR="00E72ACF" w:rsidRDefault="00E72ACF" w:rsidP="00887EBC">
            <w:pPr>
              <w:pStyle w:val="Textbodybulleted"/>
              <w:ind w:left="0" w:firstLine="0"/>
              <w:rPr>
                <w:color w:val="0000FF"/>
                <w:lang w:val="fr-FR"/>
              </w:rPr>
            </w:pPr>
          </w:p>
          <w:p w14:paraId="2F689B0B" w14:textId="77777777" w:rsidR="006B44EC" w:rsidRDefault="00E72ACF" w:rsidP="006B44EC">
            <w:pPr>
              <w:spacing w:line="288" w:lineRule="auto"/>
              <w:rPr>
                <w:color w:val="0000FF"/>
                <w:lang w:val="fr-FR"/>
              </w:rPr>
            </w:pPr>
            <w:r>
              <w:rPr>
                <w:b/>
                <w:bCs/>
                <w:color w:val="0000FF"/>
                <w:lang w:val="fr-FR"/>
              </w:rPr>
              <w:t>Joindre en annexe :</w:t>
            </w:r>
          </w:p>
          <w:p w14:paraId="090E6E95" w14:textId="2442BD65" w:rsidR="00E72ACF" w:rsidRPr="006B44EC" w:rsidRDefault="00E72ACF" w:rsidP="00C52840">
            <w:pPr>
              <w:pStyle w:val="Paragraphedeliste"/>
              <w:numPr>
                <w:ilvl w:val="0"/>
                <w:numId w:val="30"/>
              </w:numPr>
              <w:spacing w:line="288" w:lineRule="auto"/>
              <w:rPr>
                <w:color w:val="0000FF"/>
                <w:lang w:val="fr-FR"/>
              </w:rPr>
            </w:pPr>
            <w:r w:rsidRPr="006B44EC">
              <w:rPr>
                <w:color w:val="0000FF"/>
                <w:lang w:val="fr-FR"/>
              </w:rPr>
              <w:t>Le diagramme complet et sa version électronique (de préférence dans un format éditable, reprenant également la charge de travail par tâche et par intervenant)</w:t>
            </w:r>
          </w:p>
        </w:tc>
      </w:tr>
    </w:tbl>
    <w:p w14:paraId="729E064F" w14:textId="77777777" w:rsidR="00E72ACF" w:rsidRPr="00E72ACF" w:rsidRDefault="00E72ACF" w:rsidP="00E1436C">
      <w:pPr>
        <w:ind w:left="360"/>
      </w:pPr>
    </w:p>
    <w:p w14:paraId="4A2E71AC" w14:textId="66799D53" w:rsidR="00DC2293" w:rsidRPr="002D4F7A" w:rsidRDefault="00214D89" w:rsidP="007D2C70">
      <w:pPr>
        <w:pStyle w:val="Titre2"/>
      </w:pPr>
      <w:bookmarkStart w:id="43" w:name="_Toc207176310"/>
      <w:r>
        <w:t>Budget</w:t>
      </w:r>
      <w:bookmarkEnd w:id="43"/>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B74D0F">
        <w:tc>
          <w:tcPr>
            <w:tcW w:w="9498" w:type="dxa"/>
            <w:tcBorders>
              <w:left w:val="single" w:sz="1" w:space="0" w:color="000000"/>
              <w:right w:val="single" w:sz="1" w:space="0" w:color="000000"/>
            </w:tcBorders>
          </w:tcPr>
          <w:p w14:paraId="49816283" w14:textId="77777777" w:rsidR="000F025C" w:rsidRDefault="000F025C" w:rsidP="00887EBC">
            <w:pPr>
              <w:pStyle w:val="Contenudetableau"/>
              <w:snapToGrid w:val="0"/>
              <w:rPr>
                <w:color w:val="0000FF"/>
                <w:lang w:val="fr-FR"/>
              </w:rPr>
            </w:pPr>
            <w:r>
              <w:rPr>
                <w:color w:val="0000FF"/>
                <w:lang w:val="fr-FR"/>
              </w:rPr>
              <w:t>Établir le budget du projet pour la période concernée (sous-traitants et partenaires inclus), en utilisant le modèle présenté.</w:t>
            </w:r>
          </w:p>
          <w:p w14:paraId="03AD1163" w14:textId="77777777" w:rsidR="000F025C" w:rsidRDefault="000F025C" w:rsidP="00887EBC">
            <w:pPr>
              <w:pStyle w:val="Contenudetableau"/>
              <w:rPr>
                <w:color w:val="0000FF"/>
                <w:lang w:val="fr-FR"/>
              </w:rPr>
            </w:pPr>
          </w:p>
          <w:p w14:paraId="2180C115" w14:textId="77777777" w:rsidR="000F025C" w:rsidRDefault="000F025C" w:rsidP="00887EBC">
            <w:pPr>
              <w:pStyle w:val="Contenudetableau"/>
              <w:rPr>
                <w:color w:val="0000FF"/>
                <w:lang w:val="fr-FR"/>
              </w:rPr>
            </w:pPr>
            <w:r>
              <w:rPr>
                <w:color w:val="0000FF"/>
                <w:lang w:val="fr-FR"/>
              </w:rPr>
              <w:t>Si votre entreprise est assujettie à la TVA, les frais à prendre en considération sont hors TVA.</w:t>
            </w:r>
          </w:p>
          <w:p w14:paraId="637C0C5B" w14:textId="77777777" w:rsidR="000F025C" w:rsidRDefault="000F025C" w:rsidP="00887EBC">
            <w:pPr>
              <w:pStyle w:val="Contenudetableau"/>
              <w:rPr>
                <w:color w:val="0000FF"/>
                <w:lang w:val="fr-FR"/>
              </w:rPr>
            </w:pPr>
          </w:p>
          <w:p w14:paraId="28F2F513" w14:textId="77777777" w:rsidR="000F025C" w:rsidRDefault="000F025C" w:rsidP="00887EBC">
            <w:pPr>
              <w:pStyle w:val="Contenudetableau"/>
              <w:rPr>
                <w:color w:val="0000FF"/>
                <w:lang w:val="fr-FR"/>
              </w:rPr>
            </w:pPr>
            <w:r>
              <w:rPr>
                <w:b/>
                <w:bCs/>
                <w:color w:val="0000FF"/>
                <w:lang w:val="fr-FR"/>
              </w:rPr>
              <w:t>Frais de personnel :</w:t>
            </w:r>
          </w:p>
          <w:p w14:paraId="0BB0909B" w14:textId="77777777" w:rsidR="000F025C" w:rsidRDefault="000F025C" w:rsidP="00887EBC">
            <w:pPr>
              <w:pStyle w:val="Contenudetableau"/>
              <w:rPr>
                <w:color w:val="0000FF"/>
                <w:lang w:val="fr-FR"/>
              </w:rPr>
            </w:pPr>
            <w:r>
              <w:rPr>
                <w:color w:val="0000FF"/>
                <w:lang w:val="fr-FR"/>
              </w:rPr>
              <w:t>Ils regroupent les dépenses liées au personnel (chercheurs, techniciens et personnel d'appui) constituant l’équipe en charge du projet. Ceux-ci doivent distinguer le personnel salarié (1.1) du personnel indépendant (1.2).</w:t>
            </w:r>
          </w:p>
          <w:p w14:paraId="6819343A" w14:textId="0E0E8B5D" w:rsidR="007308CF" w:rsidRPr="007B705C" w:rsidRDefault="000F025C" w:rsidP="007B705C">
            <w:pPr>
              <w:pStyle w:val="docdata"/>
              <w:spacing w:before="227" w:beforeAutospacing="0" w:after="113" w:afterAutospacing="0" w:line="273" w:lineRule="auto"/>
              <w:jc w:val="both"/>
              <w:rPr>
                <w:rFonts w:ascii="Arial" w:eastAsia="SimSun" w:hAnsi="Arial" w:cs="Mangal"/>
                <w:color w:val="0000FF"/>
                <w:kern w:val="1"/>
                <w:sz w:val="20"/>
                <w:lang w:val="fr-FR" w:eastAsia="zh-CN" w:bidi="hi-IN"/>
              </w:rPr>
            </w:pPr>
            <w:r w:rsidRPr="000D22DF">
              <w:rPr>
                <w:rFonts w:ascii="Arial" w:eastAsia="SimSun" w:hAnsi="Arial" w:cs="Mangal"/>
                <w:color w:val="0000FF"/>
                <w:kern w:val="1"/>
                <w:sz w:val="20"/>
                <w:lang w:val="fr-FR" w:eastAsia="zh-CN" w:bidi="hi-IN"/>
              </w:rPr>
              <w:t>Concern</w:t>
            </w:r>
            <w:r>
              <w:rPr>
                <w:rFonts w:ascii="Arial" w:eastAsia="SimSun" w:hAnsi="Arial" w:cs="Mangal"/>
                <w:color w:val="0000FF"/>
                <w:kern w:val="1"/>
                <w:sz w:val="20"/>
                <w:lang w:val="fr-FR" w:eastAsia="zh-CN" w:bidi="hi-IN"/>
              </w:rPr>
              <w:t>an</w:t>
            </w:r>
            <w:r w:rsidRPr="000D22DF">
              <w:rPr>
                <w:rFonts w:ascii="Arial" w:eastAsia="SimSun" w:hAnsi="Arial" w:cs="Mangal"/>
                <w:color w:val="0000FF"/>
                <w:kern w:val="1"/>
                <w:sz w:val="20"/>
                <w:lang w:val="fr-FR" w:eastAsia="zh-CN" w:bidi="hi-IN"/>
              </w:rPr>
              <w:t>t le personnel salarié</w:t>
            </w:r>
            <w:r>
              <w:rPr>
                <w:rFonts w:ascii="Arial" w:eastAsia="SimSun" w:hAnsi="Arial" w:cs="Mangal"/>
                <w:color w:val="0000FF"/>
                <w:kern w:val="1"/>
                <w:sz w:val="20"/>
                <w:lang w:val="fr-FR" w:eastAsia="zh-CN" w:bidi="hi-IN"/>
              </w:rPr>
              <w:t>, l</w:t>
            </w:r>
            <w:r w:rsidRPr="000D22DF">
              <w:rPr>
                <w:rFonts w:ascii="Arial" w:eastAsia="SimSun" w:hAnsi="Arial" w:cs="Mangal"/>
                <w:color w:val="0000FF"/>
                <w:kern w:val="1"/>
                <w:sz w:val="20"/>
                <w:lang w:val="fr-FR" w:eastAsia="zh-CN" w:bidi="hi-IN"/>
              </w:rPr>
              <w:t>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48E8E417" w14:textId="77777777" w:rsidR="007308CF" w:rsidRDefault="007308CF" w:rsidP="00887EBC">
            <w:pPr>
              <w:pStyle w:val="Contenudetableau"/>
              <w:rPr>
                <w:color w:val="0000FF"/>
                <w:lang w:val="fr-FR"/>
              </w:rPr>
            </w:pPr>
          </w:p>
          <w:p w14:paraId="45FDEEC2" w14:textId="77777777" w:rsidR="000F025C" w:rsidRDefault="000F025C" w:rsidP="00887EBC">
            <w:pPr>
              <w:pStyle w:val="Contenudetableau"/>
              <w:rPr>
                <w:color w:val="0000FF"/>
                <w:lang w:val="fr-FR"/>
              </w:rPr>
            </w:pPr>
            <w:r>
              <w:rPr>
                <w:b/>
                <w:bCs/>
                <w:color w:val="0000FF"/>
                <w:lang w:val="fr-FR"/>
              </w:rPr>
              <w:t>Autres frais d’exploitation :</w:t>
            </w:r>
          </w:p>
          <w:p w14:paraId="39BD50C8" w14:textId="77777777" w:rsidR="000F025C" w:rsidRPr="002C28A0" w:rsidRDefault="000F025C" w:rsidP="00225DD5">
            <w:pPr>
              <w:pStyle w:val="Standard"/>
              <w:spacing w:before="113" w:after="113" w:line="264"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lastRenderedPageBreak/>
              <w:t xml:space="preserve">Pour rappel, les frais concernent des dépenses courantes directement liées à l'exécution du projet et au nom des personnes présentes au budget de la convention : </w:t>
            </w:r>
          </w:p>
          <w:p w14:paraId="2ED0ED5C" w14:textId="77777777" w:rsidR="000F025C" w:rsidRDefault="000F025C" w:rsidP="00C52840">
            <w:pPr>
              <w:pStyle w:val="Standard"/>
              <w:numPr>
                <w:ilvl w:val="0"/>
                <w:numId w:val="23"/>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202EC10F" w14:textId="77777777" w:rsidR="000F025C" w:rsidRDefault="000F025C" w:rsidP="00C52840">
            <w:pPr>
              <w:pStyle w:val="Standard"/>
              <w:numPr>
                <w:ilvl w:val="0"/>
                <w:numId w:val="23"/>
              </w:numPr>
              <w:spacing w:before="113" w:after="113" w:line="252" w:lineRule="auto"/>
              <w:ind w:left="714" w:hanging="357"/>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3F4C65FE" w14:textId="1F8FA6C3" w:rsidR="00225DD5" w:rsidRPr="00225DD5" w:rsidRDefault="00225DD5" w:rsidP="00C52840">
            <w:pPr>
              <w:pStyle w:val="Standard"/>
              <w:numPr>
                <w:ilvl w:val="0"/>
                <w:numId w:val="23"/>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lang w:eastAsia="zh-CN" w:bidi="hi-IN"/>
              </w:rPr>
            </w:pPr>
            <w:r w:rsidRPr="00225DD5">
              <w:rPr>
                <w:rFonts w:eastAsia="SimSun" w:cs="Mangal"/>
                <w:color w:val="0000FF"/>
                <w:kern w:val="1"/>
                <w:sz w:val="20"/>
                <w:lang w:eastAsia="zh-CN" w:bidi="hi-IN"/>
              </w:rPr>
              <w:t>Frais de publication, frais d’enquêtes</w:t>
            </w:r>
          </w:p>
          <w:p w14:paraId="3CB11FBC" w14:textId="77777777" w:rsidR="000F025C" w:rsidRPr="000D22DF" w:rsidRDefault="000F025C" w:rsidP="00C52840">
            <w:pPr>
              <w:pStyle w:val="Standard"/>
              <w:numPr>
                <w:ilvl w:val="0"/>
                <w:numId w:val="23"/>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Frais liés à l’acquisition de technologies</w:t>
            </w:r>
            <w:r w:rsidRPr="000D22DF">
              <w:rPr>
                <w:rFonts w:eastAsia="SimSun" w:cs="Mangal"/>
                <w:color w:val="0000FF"/>
                <w:kern w:val="1"/>
                <w:sz w:val="20"/>
                <w:szCs w:val="24"/>
                <w:lang w:eastAsia="zh-CN" w:bidi="hi-IN"/>
              </w:rPr>
              <w:t>, de données, ou de location d’espace de stockage de données auprès de tiers (base légale en vigueur)</w:t>
            </w:r>
          </w:p>
          <w:p w14:paraId="3E28F37D" w14:textId="77777777" w:rsidR="00225DD5" w:rsidRPr="00225DD5" w:rsidRDefault="000F025C" w:rsidP="00C52840">
            <w:pPr>
              <w:pStyle w:val="Standard"/>
              <w:numPr>
                <w:ilvl w:val="0"/>
                <w:numId w:val="23"/>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 xml:space="preserve">Organisation de colloques/séminaires : frais d’organisation de réunion (repas, salle de réunion externe) lorsque pertinent uniquement </w:t>
            </w:r>
            <w:r w:rsidR="00195561" w:rsidRPr="00225DD5">
              <w:rPr>
                <w:rFonts w:eastAsia="SimSun" w:cs="Mangal"/>
                <w:color w:val="0000FF"/>
                <w:kern w:val="1"/>
                <w:sz w:val="20"/>
                <w:lang w:eastAsia="zh-CN" w:bidi="hi-IN"/>
              </w:rPr>
              <w:t>et dissémination</w:t>
            </w:r>
            <w:r w:rsidRPr="00225DD5">
              <w:rPr>
                <w:rFonts w:eastAsia="SimSun" w:cs="Mangal"/>
                <w:color w:val="0000FF"/>
                <w:kern w:val="1"/>
                <w:sz w:val="20"/>
                <w:lang w:eastAsia="zh-CN" w:bidi="hi-IN"/>
              </w:rPr>
              <w:t xml:space="preserve"> autre que via la publication d’articles scientifiques</w:t>
            </w:r>
          </w:p>
          <w:p w14:paraId="1C784DE3" w14:textId="523E6156" w:rsidR="000F025C" w:rsidRPr="00225DD5" w:rsidRDefault="000F025C" w:rsidP="00C52840">
            <w:pPr>
              <w:pStyle w:val="Standard"/>
              <w:numPr>
                <w:ilvl w:val="0"/>
                <w:numId w:val="23"/>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t>Soutien logistique à l’exécution du projet : location d’équipement, personnel d’appui, location d’infrastructures et de matériel </w:t>
            </w:r>
          </w:p>
          <w:p w14:paraId="5D47EB87" w14:textId="6721D8A2" w:rsidR="00225DD5" w:rsidRPr="00225DD5" w:rsidRDefault="00225DD5" w:rsidP="00C52840">
            <w:pPr>
              <w:pStyle w:val="Standard"/>
              <w:numPr>
                <w:ilvl w:val="0"/>
                <w:numId w:val="23"/>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t>Frais de mission à l’étranger</w:t>
            </w:r>
            <w:r w:rsidR="008E0823">
              <w:rPr>
                <w:rFonts w:eastAsia="SimSun" w:cs="Mangal"/>
                <w:color w:val="0000FF"/>
                <w:kern w:val="1"/>
                <w:sz w:val="20"/>
                <w:szCs w:val="24"/>
                <w:lang w:eastAsia="zh-CN" w:bidi="hi-IN"/>
              </w:rPr>
              <w:t> :</w:t>
            </w:r>
          </w:p>
          <w:p w14:paraId="2B237DC6" w14:textId="77777777" w:rsidR="00225DD5" w:rsidRPr="00225DD5" w:rsidRDefault="00225DD5" w:rsidP="00C52840">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Déplacement et frais de séjour du personnel affecté au budget de la convention ou au budget rectificatif validé par Innoviris, frais de transport en commun (billets d’avion, de train, …) ou frais de déplacement en voiture (hors déplacement locaux) au taux applicable (selon circulaire indemnité kilométrique du SPF),</w:t>
            </w:r>
          </w:p>
          <w:p w14:paraId="2F0669C8" w14:textId="58F69EDD" w:rsidR="00225DD5" w:rsidRPr="00225DD5" w:rsidRDefault="00225DD5" w:rsidP="00C52840">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Les frais d’hébergement (hôtel et repas à l’étranger</w:t>
            </w:r>
            <w:proofErr w:type="gramStart"/>
            <w:r w:rsidRPr="00225DD5">
              <w:rPr>
                <w:rFonts w:eastAsia="SimSun" w:cs="Mangal"/>
                <w:color w:val="0000FF"/>
                <w:kern w:val="1"/>
                <w:szCs w:val="24"/>
                <w:lang w:val="fr-FR" w:eastAsia="zh-CN" w:bidi="hi-IN"/>
              </w:rPr>
              <w:t>);</w:t>
            </w:r>
            <w:proofErr w:type="gramEnd"/>
            <w:r w:rsidRPr="00225DD5">
              <w:rPr>
                <w:rFonts w:eastAsia="SimSun" w:cs="Mangal"/>
                <w:color w:val="0000FF"/>
                <w:kern w:val="1"/>
                <w:szCs w:val="24"/>
                <w:lang w:val="fr-FR" w:eastAsia="zh-CN" w:bidi="hi-IN"/>
              </w:rPr>
              <w:t xml:space="preserve"> Seuls les frais réels accompagnés de justificatifs probants seront pris en compte. Le montant est plafonné aux indemnités par pays reprise au site du SPF</w:t>
            </w:r>
            <w:r>
              <w:rPr>
                <w:rFonts w:eastAsia="SimSun" w:cs="Mangal"/>
                <w:color w:val="0000FF"/>
                <w:kern w:val="1"/>
                <w:szCs w:val="24"/>
                <w:lang w:val="fr-FR" w:eastAsia="zh-CN" w:bidi="hi-IN"/>
              </w:rPr>
              <w:t xml:space="preserve"> (</w:t>
            </w:r>
            <w:r w:rsidRPr="00225DD5">
              <w:rPr>
                <w:rFonts w:eastAsia="SimSun" w:cs="Mangal"/>
                <w:color w:val="0000FF"/>
                <w:kern w:val="1"/>
                <w:szCs w:val="24"/>
                <w:lang w:val="fr-FR" w:eastAsia="zh-CN" w:bidi="hi-IN"/>
              </w:rPr>
              <w:t xml:space="preserve">arrêté ministériel du 10 janvier 2023 : </w:t>
            </w:r>
            <w:hyperlink r:id="rId21" w:anchor="anchor-2" w:history="1">
              <w:r w:rsidRPr="00225DD5">
                <w:rPr>
                  <w:rFonts w:eastAsia="SimSun" w:cs="Mangal"/>
                  <w:color w:val="0000FF"/>
                  <w:kern w:val="1"/>
                  <w:szCs w:val="24"/>
                  <w:lang w:val="fr-FR" w:eastAsia="zh-CN" w:bidi="hi-IN"/>
                </w:rPr>
                <w:t>https://bosa.belgium.be/fr/themes/travailler-dans-la-fonction-publique/remuneration-et-avantages/allocations-et-indemnites-15#anchor-2</w:t>
              </w:r>
            </w:hyperlink>
            <w:r>
              <w:rPr>
                <w:rFonts w:eastAsia="SimSun" w:cs="Mangal"/>
                <w:color w:val="0000FF"/>
                <w:kern w:val="1"/>
                <w:szCs w:val="24"/>
                <w:lang w:val="fr-FR" w:eastAsia="zh-CN" w:bidi="hi-IN"/>
              </w:rPr>
              <w:t>)</w:t>
            </w:r>
          </w:p>
          <w:p w14:paraId="4E50CE03" w14:textId="596E678E" w:rsidR="000F025C" w:rsidRPr="00EC5368" w:rsidRDefault="000F025C" w:rsidP="00C52840">
            <w:pPr>
              <w:pStyle w:val="Standard"/>
              <w:numPr>
                <w:ilvl w:val="0"/>
                <w:numId w:val="23"/>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Divers : si pas précisé au budget, uniquement sur accord obligatoire d’Innoviris – par e- mail aux conseillers scientifiques et comptables : les divers doivent être de petits </w:t>
            </w:r>
            <w:r w:rsidR="00195561" w:rsidRPr="002C28A0">
              <w:rPr>
                <w:rFonts w:eastAsia="SimSun" w:cs="Mangal"/>
                <w:color w:val="0000FF"/>
                <w:kern w:val="1"/>
                <w:sz w:val="20"/>
                <w:szCs w:val="24"/>
                <w:lang w:eastAsia="zh-CN" w:bidi="hi-IN"/>
              </w:rPr>
              <w:t>montants et</w:t>
            </w:r>
            <w:r w:rsidRPr="002C28A0">
              <w:rPr>
                <w:rFonts w:eastAsia="SimSun" w:cs="Mangal"/>
                <w:color w:val="0000FF"/>
                <w:kern w:val="1"/>
                <w:sz w:val="20"/>
                <w:szCs w:val="24"/>
                <w:lang w:eastAsia="zh-CN" w:bidi="hi-IN"/>
              </w:rPr>
              <w:t xml:space="preserve"> utilisés le moins souvent possible.</w:t>
            </w:r>
          </w:p>
          <w:p w14:paraId="0CFC2D0C" w14:textId="77777777" w:rsidR="000F025C" w:rsidRDefault="000F025C" w:rsidP="00887EBC">
            <w:pPr>
              <w:pStyle w:val="Contenudetableau"/>
              <w:rPr>
                <w:color w:val="0000FF"/>
                <w:kern w:val="2"/>
                <w:lang w:val="fr-FR"/>
              </w:rPr>
            </w:pPr>
            <w:r>
              <w:rPr>
                <w:color w:val="0000FF"/>
                <w:lang w:val="fr-FR"/>
              </w:rPr>
              <w:t>Détailler l’ensemble des sous-postes budgétaires (coût unitaire * quantité).</w:t>
            </w:r>
          </w:p>
          <w:p w14:paraId="4158E4AD" w14:textId="77777777" w:rsidR="000F025C" w:rsidRDefault="000F025C" w:rsidP="00887EBC">
            <w:pPr>
              <w:pStyle w:val="Standard"/>
              <w:spacing w:before="113" w:after="113"/>
              <w:rPr>
                <w:rFonts w:eastAsia="SimSun" w:cs="Mangal"/>
                <w:b/>
                <w:bCs/>
                <w:color w:val="0000FF"/>
                <w:kern w:val="1"/>
                <w:sz w:val="20"/>
                <w:szCs w:val="24"/>
                <w:lang w:eastAsia="zh-CN" w:bidi="hi-IN"/>
              </w:rPr>
            </w:pPr>
          </w:p>
          <w:p w14:paraId="12903AA2" w14:textId="77777777" w:rsidR="000F025C" w:rsidRDefault="000F025C" w:rsidP="00887EBC">
            <w:pPr>
              <w:pStyle w:val="Contenudetableau"/>
              <w:rPr>
                <w:color w:val="0000FF"/>
                <w:lang w:val="fr-FR"/>
              </w:rPr>
            </w:pPr>
            <w:r>
              <w:rPr>
                <w:b/>
                <w:bCs/>
                <w:color w:val="0000FF"/>
                <w:lang w:val="fr-FR"/>
              </w:rPr>
              <w:t>Coûts des instruments et du matériel :</w:t>
            </w:r>
          </w:p>
          <w:p w14:paraId="42260609" w14:textId="51D1B191" w:rsidR="000F025C" w:rsidRDefault="000F025C" w:rsidP="00887EBC">
            <w:pPr>
              <w:pStyle w:val="Contenudetableau"/>
              <w:rPr>
                <w:color w:val="0000FF"/>
                <w:lang w:val="fr-FR"/>
              </w:rPr>
            </w:pPr>
            <w:r w:rsidRPr="00EC5368">
              <w:rPr>
                <w:color w:val="0000FF"/>
                <w:lang w:val="fr-FR"/>
              </w:rPr>
              <w:t>Ces frais correspondent à l’amortissement de l’équipement et du matériel utilisé dans le cadre du projet, dont la valeur est supérieure à 999 euros et selon les règles d’évaluation de la société.</w:t>
            </w:r>
          </w:p>
          <w:p w14:paraId="7D859C7C" w14:textId="77777777" w:rsidR="00287CC4" w:rsidRDefault="00287CC4" w:rsidP="00887EBC">
            <w:pPr>
              <w:pStyle w:val="Contenudetableau"/>
              <w:rPr>
                <w:color w:val="0000FF"/>
                <w:lang w:val="fr-FR"/>
              </w:rPr>
            </w:pPr>
          </w:p>
          <w:p w14:paraId="045F8004" w14:textId="6E8849D7" w:rsidR="000F025C" w:rsidRDefault="000F025C" w:rsidP="00887EBC">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Default="00923A16" w:rsidP="00887EBC">
            <w:pPr>
              <w:pStyle w:val="Contenudetableau"/>
              <w:rPr>
                <w:color w:val="0000FF"/>
                <w:lang w:val="fr-FR"/>
              </w:rPr>
            </w:pPr>
          </w:p>
          <w:p w14:paraId="5EBEC835" w14:textId="77777777" w:rsidR="000F025C" w:rsidRPr="00EC5368" w:rsidRDefault="000F025C" w:rsidP="00887EBC">
            <w:pPr>
              <w:pStyle w:val="Contenudetableau"/>
              <w:rPr>
                <w:color w:val="0000FF"/>
                <w:lang w:val="fr-FR"/>
              </w:rPr>
            </w:pPr>
            <w:r w:rsidRPr="00EC5368">
              <w:rPr>
                <w:color w:val="0000FF"/>
                <w:lang w:val="fr-FR"/>
              </w:rPr>
              <w:t>Une durée d’amortissement plus longue pourrait être considérée exceptionnellement pour du matériel spécifique en fonction des règles d’évaluation comptable du bénéficiaire.</w:t>
            </w:r>
          </w:p>
          <w:p w14:paraId="7F2D1AA0" w14:textId="77777777" w:rsidR="000F025C" w:rsidRPr="00225DD5" w:rsidRDefault="000F025C" w:rsidP="00887EBC">
            <w:pPr>
              <w:pStyle w:val="Contenudetableau"/>
              <w:rPr>
                <w:color w:val="0000FF"/>
                <w:lang w:val="fr-FR"/>
              </w:rPr>
            </w:pPr>
          </w:p>
          <w:p w14:paraId="00636F7A" w14:textId="77777777" w:rsidR="000F025C" w:rsidRPr="00225DD5" w:rsidRDefault="000F025C" w:rsidP="00887EBC">
            <w:pPr>
              <w:pStyle w:val="Contenudetableau"/>
              <w:rPr>
                <w:color w:val="0000FF"/>
                <w:u w:val="single"/>
                <w:lang w:val="fr-FR"/>
              </w:rPr>
            </w:pPr>
            <w:r w:rsidRPr="00225DD5">
              <w:rPr>
                <w:color w:val="0000FF"/>
                <w:u w:val="single"/>
                <w:lang w:val="fr-FR"/>
              </w:rPr>
              <w:t>Formules de calcul :</w:t>
            </w:r>
          </w:p>
          <w:p w14:paraId="01B85ED6" w14:textId="77777777" w:rsidR="000F025C" w:rsidRDefault="000F025C" w:rsidP="00C52840">
            <w:pPr>
              <w:pStyle w:val="Contenudetableau"/>
              <w:numPr>
                <w:ilvl w:val="0"/>
                <w:numId w:val="23"/>
              </w:numPr>
              <w:rPr>
                <w:color w:val="0000FF"/>
                <w:lang w:val="fr-FR"/>
              </w:rPr>
            </w:pPr>
            <w:r>
              <w:rPr>
                <w:color w:val="0000FF"/>
                <w:lang w:val="fr-FR"/>
              </w:rPr>
              <w:t xml:space="preserve">Matériel informatique : </w:t>
            </w:r>
          </w:p>
          <w:p w14:paraId="191ADE1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36</w:t>
            </w:r>
          </w:p>
          <w:p w14:paraId="36C79A06" w14:textId="77777777" w:rsidR="000F025C" w:rsidRDefault="000F025C" w:rsidP="00C52840">
            <w:pPr>
              <w:pStyle w:val="Contenudetableau"/>
              <w:numPr>
                <w:ilvl w:val="0"/>
                <w:numId w:val="23"/>
              </w:numPr>
              <w:rPr>
                <w:color w:val="0000FF"/>
                <w:lang w:val="fr-FR"/>
              </w:rPr>
            </w:pPr>
            <w:r>
              <w:rPr>
                <w:color w:val="0000FF"/>
                <w:lang w:val="fr-FR"/>
              </w:rPr>
              <w:t>Autre matériel :</w:t>
            </w:r>
          </w:p>
          <w:p w14:paraId="226CA52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60</w:t>
            </w:r>
          </w:p>
          <w:p w14:paraId="3D0941A1" w14:textId="77777777" w:rsidR="000F025C" w:rsidRDefault="000F025C" w:rsidP="00887EBC">
            <w:pPr>
              <w:pStyle w:val="Contenudetableau"/>
              <w:rPr>
                <w:color w:val="0000FF"/>
                <w:lang w:val="fr-FR"/>
              </w:rPr>
            </w:pPr>
          </w:p>
          <w:p w14:paraId="2727A39E" w14:textId="77777777" w:rsidR="000F025C" w:rsidRDefault="000F025C" w:rsidP="00887EBC">
            <w:pPr>
              <w:pStyle w:val="Contenudetableau"/>
              <w:rPr>
                <w:color w:val="0000FF"/>
                <w:lang w:val="fr-FR"/>
              </w:rPr>
            </w:pPr>
            <w:r>
              <w:rPr>
                <w:b/>
                <w:bCs/>
                <w:color w:val="0000FF"/>
                <w:lang w:val="fr-FR"/>
              </w:rPr>
              <w:t>Frais généraux :</w:t>
            </w:r>
          </w:p>
          <w:p w14:paraId="36BCADFB" w14:textId="2B6A14E3" w:rsidR="000F025C" w:rsidRDefault="000F025C" w:rsidP="00887EBC">
            <w:pPr>
              <w:pStyle w:val="Contenudetableau"/>
              <w:rPr>
                <w:color w:val="0000FF"/>
                <w:lang w:val="fr-FR"/>
              </w:rPr>
            </w:pPr>
            <w:r>
              <w:rPr>
                <w:color w:val="0000FF"/>
                <w:lang w:val="fr-FR"/>
              </w:rPr>
              <w:t xml:space="preserve">Il s'agit d’un montant forfaitaire couvrant les frais additionnels supportés du fait de l'exécution du projet de R&amp;D (secrétariat, comptabilité, télécommunications, revues, déplacements en Belgique…). Le forfait est </w:t>
            </w:r>
            <w:r>
              <w:rPr>
                <w:color w:val="0000FF"/>
                <w:lang w:val="fr-FR"/>
              </w:rPr>
              <w:lastRenderedPageBreak/>
              <w:t>fixé à 10% de la somme des autres frais d’exploitation (2</w:t>
            </w:r>
            <w:r w:rsidR="0049222C">
              <w:rPr>
                <w:color w:val="0000FF"/>
                <w:lang w:val="fr-FR"/>
              </w:rPr>
              <w:t>.1</w:t>
            </w:r>
            <w:r>
              <w:rPr>
                <w:color w:val="0000FF"/>
                <w:lang w:val="fr-FR"/>
              </w:rPr>
              <w:t>) et de personnel des salariés (1.1).</w:t>
            </w:r>
          </w:p>
          <w:p w14:paraId="7F6B37E4" w14:textId="77777777" w:rsidR="000F025C" w:rsidRDefault="000F025C" w:rsidP="00887EBC">
            <w:pPr>
              <w:pStyle w:val="Contenudetableau"/>
              <w:rPr>
                <w:color w:val="0000FF"/>
                <w:lang w:val="fr-FR"/>
              </w:rPr>
            </w:pPr>
          </w:p>
          <w:p w14:paraId="4F4C317E" w14:textId="77777777" w:rsidR="000F025C" w:rsidRDefault="000F025C" w:rsidP="00887EBC">
            <w:pPr>
              <w:pStyle w:val="Contenudetableau"/>
              <w:rPr>
                <w:color w:val="0000FF"/>
                <w:lang w:val="fr-FR"/>
              </w:rPr>
            </w:pPr>
            <w:r>
              <w:rPr>
                <w:b/>
                <w:bCs/>
                <w:color w:val="0000FF"/>
                <w:lang w:val="fr-FR"/>
              </w:rPr>
              <w:t>Coûts de la recherche contractuelle, des connaissances et des brevets :</w:t>
            </w:r>
          </w:p>
          <w:p w14:paraId="39139ECB" w14:textId="77777777" w:rsidR="000F025C" w:rsidRDefault="000F025C" w:rsidP="00887EBC">
            <w:pPr>
              <w:pStyle w:val="Contenudetableau"/>
              <w:rPr>
                <w:color w:val="0000FF"/>
                <w:lang w:val="fr-FR"/>
              </w:rPr>
            </w:pPr>
            <w:r>
              <w:rPr>
                <w:color w:val="0000FF"/>
                <w:lang w:val="fr-FR"/>
              </w:rPr>
              <w:t>Ces frais couvrent les dépenses suivantes :</w:t>
            </w:r>
          </w:p>
          <w:p w14:paraId="40BF9A6D" w14:textId="631EE83A" w:rsidR="000F025C" w:rsidRDefault="00195561" w:rsidP="00C52840">
            <w:pPr>
              <w:pStyle w:val="Contenudetableau"/>
              <w:numPr>
                <w:ilvl w:val="0"/>
                <w:numId w:val="23"/>
              </w:numPr>
              <w:rPr>
                <w:color w:val="0000FF"/>
                <w:lang w:val="fr-FR"/>
              </w:rPr>
            </w:pPr>
            <w:r>
              <w:rPr>
                <w:color w:val="0000FF"/>
                <w:lang w:val="fr-FR"/>
              </w:rPr>
              <w:t>Le</w:t>
            </w:r>
            <w:r w:rsidR="000F025C">
              <w:rPr>
                <w:color w:val="0000FF"/>
                <w:lang w:val="fr-FR"/>
              </w:rPr>
              <w:t xml:space="preserve"> coût des services de conseil ou équivalents, utilisés exclusivement pour le projet</w:t>
            </w:r>
            <w:r w:rsidR="00D8254C">
              <w:rPr>
                <w:color w:val="0000FF"/>
                <w:lang w:val="fr-FR"/>
              </w:rPr>
              <w:t xml:space="preserve"> </w:t>
            </w:r>
            <w:r w:rsidR="00D8254C" w:rsidRPr="00D8254C">
              <w:rPr>
                <w:color w:val="0000FF"/>
                <w:lang w:val="fr-FR"/>
              </w:rPr>
              <w:t>(hors consultations liées aux aspects de propriété intellectuelle)</w:t>
            </w:r>
            <w:r w:rsidR="000F025C">
              <w:rPr>
                <w:color w:val="0000FF"/>
                <w:lang w:val="fr-FR"/>
              </w:rPr>
              <w:t> ;</w:t>
            </w:r>
          </w:p>
          <w:p w14:paraId="119428C8" w14:textId="16A8C06D" w:rsidR="000F025C" w:rsidRDefault="00195561" w:rsidP="00C52840">
            <w:pPr>
              <w:pStyle w:val="Contenudetableau"/>
              <w:numPr>
                <w:ilvl w:val="0"/>
                <w:numId w:val="23"/>
              </w:numPr>
              <w:rPr>
                <w:color w:val="0000FF"/>
                <w:lang w:val="fr-FR"/>
              </w:rPr>
            </w:pPr>
            <w:r>
              <w:rPr>
                <w:color w:val="0000FF"/>
                <w:lang w:val="fr-FR"/>
              </w:rPr>
              <w:t>Les</w:t>
            </w:r>
            <w:r w:rsidR="000F025C">
              <w:rPr>
                <w:color w:val="0000FF"/>
                <w:lang w:val="fr-FR"/>
              </w:rPr>
              <w:t xml:space="preserve"> prestations de tiers (travaux externalisés) ;</w:t>
            </w:r>
          </w:p>
          <w:p w14:paraId="7BED4AAF" w14:textId="69B2D3EC" w:rsidR="000F025C" w:rsidRDefault="00195561" w:rsidP="00C52840">
            <w:pPr>
              <w:pStyle w:val="Contenudetableau"/>
              <w:numPr>
                <w:ilvl w:val="0"/>
                <w:numId w:val="23"/>
              </w:numPr>
              <w:rPr>
                <w:color w:val="0000FF"/>
                <w:lang w:val="fr-FR"/>
              </w:rPr>
            </w:pPr>
            <w:r>
              <w:rPr>
                <w:color w:val="0000FF"/>
                <w:lang w:val="fr-FR"/>
              </w:rPr>
              <w:t>Les</w:t>
            </w:r>
            <w:r w:rsidR="000F025C">
              <w:rPr>
                <w:color w:val="0000FF"/>
                <w:lang w:val="fr-FR"/>
              </w:rPr>
              <w:t xml:space="preserve"> connaissances et brevets achetés ou pris sous licence</w:t>
            </w:r>
          </w:p>
          <w:p w14:paraId="59570718" w14:textId="77777777" w:rsidR="000F025C" w:rsidRDefault="000F025C" w:rsidP="00887EBC">
            <w:pPr>
              <w:pStyle w:val="Contenudetableau"/>
              <w:rPr>
                <w:color w:val="0000FF"/>
                <w:lang w:val="fr-FR"/>
              </w:rPr>
            </w:pPr>
          </w:p>
          <w:p w14:paraId="7BA5445B" w14:textId="77777777" w:rsidR="007B705C" w:rsidRDefault="000F025C" w:rsidP="007B705C">
            <w:pPr>
              <w:rPr>
                <w:color w:val="0000FF"/>
                <w:lang w:val="fr-FR"/>
              </w:rPr>
            </w:pPr>
            <w:r>
              <w:rPr>
                <w:b/>
                <w:bCs/>
                <w:color w:val="0000FF"/>
                <w:lang w:val="fr-FR"/>
              </w:rPr>
              <w:t>Joindre en annexe :</w:t>
            </w:r>
          </w:p>
          <w:p w14:paraId="034CFD2C" w14:textId="505F8605" w:rsidR="000F025C" w:rsidRPr="007B705C" w:rsidRDefault="00195561" w:rsidP="00C52840">
            <w:pPr>
              <w:pStyle w:val="Paragraphedeliste"/>
              <w:numPr>
                <w:ilvl w:val="0"/>
                <w:numId w:val="23"/>
              </w:numPr>
              <w:rPr>
                <w:color w:val="0000FF"/>
                <w:lang w:val="fr-FR"/>
              </w:rPr>
            </w:pPr>
            <w:r w:rsidRPr="007B705C">
              <w:rPr>
                <w:color w:val="0000FF"/>
                <w:lang w:val="fr-FR"/>
              </w:rPr>
              <w:t>Les</w:t>
            </w:r>
            <w:r w:rsidR="000F025C" w:rsidRPr="007B705C">
              <w:rPr>
                <w:color w:val="0000FF"/>
                <w:lang w:val="fr-FR"/>
              </w:rPr>
              <w:t xml:space="preserve"> cahiers des charges et les soumissions d'offres des sous-traitants.</w:t>
            </w:r>
          </w:p>
        </w:tc>
      </w:tr>
      <w:tr w:rsidR="000F025C" w:rsidRPr="00934E7A" w14:paraId="48967036" w14:textId="77777777" w:rsidTr="00B74D0F">
        <w:tc>
          <w:tcPr>
            <w:tcW w:w="9498" w:type="dxa"/>
            <w:tcBorders>
              <w:left w:val="single" w:sz="1" w:space="0" w:color="000000"/>
              <w:bottom w:val="single" w:sz="1" w:space="0" w:color="000000"/>
              <w:right w:val="single" w:sz="1" w:space="0" w:color="000000"/>
            </w:tcBorders>
          </w:tcPr>
          <w:p w14:paraId="7EE8EB43" w14:textId="77777777" w:rsidR="000F025C" w:rsidRDefault="000F025C" w:rsidP="00887EBC">
            <w:pPr>
              <w:pStyle w:val="Contenudetableau"/>
              <w:snapToGrid w:val="0"/>
              <w:rPr>
                <w:color w:val="0000FF"/>
                <w:lang w:val="fr-FR"/>
              </w:rPr>
            </w:pPr>
          </w:p>
        </w:tc>
      </w:tr>
    </w:tbl>
    <w:p w14:paraId="7C4F50D8" w14:textId="77777777" w:rsidR="000F025C" w:rsidRDefault="000F025C" w:rsidP="00E1436C">
      <w:pPr>
        <w:pStyle w:val="Corpsdetexte"/>
        <w:spacing w:after="0" w:line="288" w:lineRule="auto"/>
        <w:ind w:left="360"/>
        <w:rPr>
          <w:lang w:val="fr-FR"/>
        </w:rPr>
      </w:pPr>
    </w:p>
    <w:p w14:paraId="23B8258E" w14:textId="77777777" w:rsidR="00195561" w:rsidRDefault="00195561" w:rsidP="00E1436C">
      <w:pPr>
        <w:pStyle w:val="Corpsdetexte"/>
        <w:spacing w:after="0" w:line="288" w:lineRule="auto"/>
        <w:ind w:left="360"/>
        <w:rPr>
          <w:lang w:val="fr-FR"/>
        </w:rPr>
      </w:pPr>
    </w:p>
    <w:p w14:paraId="09DD7BDD" w14:textId="7C6AAE93" w:rsidR="000F025C" w:rsidRDefault="000F025C" w:rsidP="00E1436C">
      <w:pPr>
        <w:pStyle w:val="Corpsdetexte"/>
        <w:spacing w:after="0" w:line="288" w:lineRule="auto"/>
        <w:ind w:left="1068"/>
        <w:rPr>
          <w:lang w:val="fr-FR"/>
        </w:rPr>
      </w:pPr>
      <w:r>
        <w:rPr>
          <w:lang w:val="fr-FR"/>
        </w:rPr>
        <w:t>Période</w:t>
      </w:r>
      <w:r>
        <w:rPr>
          <w:rFonts w:eastAsia="Arial" w:cs="Arial"/>
          <w:lang w:val="fr-FR"/>
        </w:rPr>
        <w:t xml:space="preserve"> </w:t>
      </w:r>
      <w:r>
        <w:rPr>
          <w:lang w:val="fr-FR"/>
        </w:rPr>
        <w:t>du ... / ...</w:t>
      </w:r>
      <w:r>
        <w:rPr>
          <w:rFonts w:eastAsia="Arial" w:cs="Arial"/>
          <w:lang w:val="fr-FR"/>
        </w:rPr>
        <w:t xml:space="preserve"> </w:t>
      </w:r>
      <w:r>
        <w:rPr>
          <w:lang w:val="fr-FR"/>
        </w:rPr>
        <w:t>/ 20 ...</w:t>
      </w:r>
      <w:r>
        <w:rPr>
          <w:rFonts w:eastAsia="Arial" w:cs="Arial"/>
          <w:lang w:val="fr-FR"/>
        </w:rPr>
        <w:t xml:space="preserve"> </w:t>
      </w:r>
      <w:r>
        <w:rPr>
          <w:lang w:val="fr-FR"/>
        </w:rPr>
        <w:t>au</w:t>
      </w:r>
      <w:r>
        <w:rPr>
          <w:rFonts w:eastAsia="Arial" w:cs="Arial"/>
          <w:lang w:val="fr-FR"/>
        </w:rPr>
        <w:t xml:space="preserve"> ... / ... / 20 ... </w:t>
      </w:r>
    </w:p>
    <w:p w14:paraId="10E57779" w14:textId="77777777" w:rsidR="000F025C" w:rsidRDefault="000F025C" w:rsidP="00E1436C">
      <w:pPr>
        <w:pStyle w:val="Corpsdetexte"/>
        <w:spacing w:after="0" w:line="288" w:lineRule="auto"/>
        <w:ind w:left="360"/>
      </w:pPr>
    </w:p>
    <w:bookmarkStart w:id="44" w:name="_MON_1490688028"/>
    <w:bookmarkEnd w:id="44"/>
    <w:p w14:paraId="4E251A8C" w14:textId="594B2E89" w:rsidR="000F025C" w:rsidRDefault="00A94305" w:rsidP="00E1436C">
      <w:pPr>
        <w:pStyle w:val="Corpsdetexte"/>
        <w:spacing w:after="0" w:line="288" w:lineRule="auto"/>
        <w:ind w:left="360"/>
        <w:jc w:val="center"/>
      </w:pPr>
      <w:r>
        <w:rPr>
          <w:rFonts w:asciiTheme="minorHAnsi" w:hAnsiTheme="minorHAnsi"/>
          <w:sz w:val="22"/>
        </w:rPr>
        <w:object w:dxaOrig="10886" w:dyaOrig="9602" w14:anchorId="4FFBC316">
          <v:shape id="_x0000_i1027" type="#_x0000_t75" style="width:391.1pt;height:347.35pt" o:ole="">
            <v:imagedata r:id="rId22" o:title=""/>
          </v:shape>
          <o:OLEObject Type="Embed" ProgID="Excel.Sheet.12" ShapeID="_x0000_i1027" DrawAspect="Content" ObjectID="_1820999841" r:id="rId23"/>
        </w:object>
      </w:r>
    </w:p>
    <w:p w14:paraId="0078528B" w14:textId="77777777" w:rsidR="000F025C" w:rsidRDefault="000F025C" w:rsidP="00E1436C">
      <w:pPr>
        <w:pStyle w:val="Corpsdetexte"/>
        <w:spacing w:after="0" w:line="288" w:lineRule="auto"/>
        <w:ind w:left="360"/>
      </w:pPr>
    </w:p>
    <w:p w14:paraId="77D6343E" w14:textId="77777777" w:rsidR="000F025C" w:rsidRPr="00AA4591" w:rsidRDefault="000F025C" w:rsidP="00E1436C">
      <w:pPr>
        <w:ind w:left="1068"/>
      </w:pPr>
      <w:r>
        <w:rPr>
          <w:lang w:val="fr-FR"/>
        </w:rPr>
        <w:t>Justifier les frais annoncés aux rubriques 2 ; 3 et 5 du budget.</w:t>
      </w:r>
    </w:p>
    <w:p w14:paraId="08DA6519" w14:textId="3D651B8A" w:rsidR="00616E46" w:rsidRDefault="00616E46" w:rsidP="00E1436C">
      <w:pPr>
        <w:pStyle w:val="Answers"/>
        <w:ind w:left="1068"/>
        <w:rPr>
          <w:i/>
          <w:iCs/>
          <w:lang w:val="fr-FR"/>
        </w:rPr>
      </w:pPr>
    </w:p>
    <w:p w14:paraId="304E38CE" w14:textId="1916C187" w:rsidR="00002093" w:rsidRDefault="00002093" w:rsidP="00E1436C">
      <w:pPr>
        <w:ind w:left="360"/>
      </w:pPr>
      <w:bookmarkStart w:id="45" w:name="__RefHeading__5161_1165138607"/>
      <w:bookmarkStart w:id="46" w:name="__RefHeading__7590_829952307"/>
      <w:bookmarkStart w:id="47" w:name="__RefHeading__119_1940543056"/>
      <w:bookmarkEnd w:id="45"/>
      <w:bookmarkEnd w:id="46"/>
      <w:bookmarkEnd w:id="47"/>
    </w:p>
    <w:p w14:paraId="190B2359" w14:textId="77777777" w:rsidR="0054585A" w:rsidRPr="00002093" w:rsidRDefault="0054585A" w:rsidP="00E1436C">
      <w:pPr>
        <w:ind w:left="360"/>
      </w:pPr>
    </w:p>
    <w:p w14:paraId="391035EB" w14:textId="5305DE16" w:rsidR="00017981" w:rsidRPr="00017981" w:rsidRDefault="00214D89" w:rsidP="00A3081B">
      <w:pPr>
        <w:ind w:left="360"/>
      </w:pPr>
      <w:r>
        <w:lastRenderedPageBreak/>
        <w:br w:type="page"/>
      </w:r>
    </w:p>
    <w:p w14:paraId="2F85ECEF" w14:textId="0D12A35D" w:rsidR="00214D89" w:rsidRDefault="00214D89" w:rsidP="00E1436C">
      <w:pPr>
        <w:ind w:left="360"/>
      </w:pPr>
    </w:p>
    <w:p w14:paraId="3E97FBAC" w14:textId="6B61E645" w:rsidR="00214D89" w:rsidRDefault="00214D89" w:rsidP="00E1436C">
      <w:pPr>
        <w:ind w:left="360"/>
      </w:pPr>
    </w:p>
    <w:p w14:paraId="51901FD1" w14:textId="21217356" w:rsidR="00214D89" w:rsidRDefault="00214D89" w:rsidP="00E1436C">
      <w:pPr>
        <w:ind w:left="360"/>
      </w:pPr>
    </w:p>
    <w:p w14:paraId="1B527EFD" w14:textId="46DE7418" w:rsidR="00214D89" w:rsidRDefault="00214D89" w:rsidP="00E1436C">
      <w:pPr>
        <w:ind w:left="360"/>
      </w:pPr>
    </w:p>
    <w:p w14:paraId="5F18A1CC" w14:textId="4F03EA39" w:rsidR="00214D89" w:rsidRDefault="00214D89" w:rsidP="00E1436C">
      <w:pPr>
        <w:ind w:left="360"/>
      </w:pPr>
    </w:p>
    <w:p w14:paraId="643D61C0" w14:textId="21DBE2CF" w:rsidR="00214D89" w:rsidRDefault="00214D89" w:rsidP="00E1436C">
      <w:pPr>
        <w:ind w:left="360"/>
      </w:pPr>
    </w:p>
    <w:p w14:paraId="0B98F3CC" w14:textId="05CD8F5D" w:rsidR="00214D89" w:rsidRDefault="00214D89" w:rsidP="00E1436C">
      <w:pPr>
        <w:ind w:left="360"/>
      </w:pPr>
    </w:p>
    <w:p w14:paraId="3A018361" w14:textId="6719FA9A" w:rsidR="00214D89" w:rsidRDefault="00214D89" w:rsidP="00E1436C">
      <w:pPr>
        <w:ind w:left="360"/>
      </w:pPr>
    </w:p>
    <w:p w14:paraId="6AAFC208" w14:textId="73B38FCF" w:rsidR="00214D89" w:rsidRDefault="00214D89" w:rsidP="00E1436C">
      <w:pPr>
        <w:ind w:left="360"/>
      </w:pPr>
    </w:p>
    <w:p w14:paraId="21F7E7CA" w14:textId="3E83EAD4" w:rsidR="00214D89" w:rsidRDefault="00214D89" w:rsidP="00A3081B"/>
    <w:p w14:paraId="65D4A011" w14:textId="7A4C31E2" w:rsidR="00214D89" w:rsidRDefault="00214D89" w:rsidP="00E1436C">
      <w:pPr>
        <w:pStyle w:val="Titre1"/>
        <w:tabs>
          <w:tab w:val="clear" w:pos="432"/>
          <w:tab w:val="num" w:pos="792"/>
        </w:tabs>
        <w:ind w:left="360"/>
      </w:pPr>
      <w:r>
        <w:br/>
      </w:r>
      <w:bookmarkStart w:id="48" w:name="_Toc207176311"/>
      <w:r>
        <w:t>Valorisation du projet</w:t>
      </w:r>
      <w:bookmarkEnd w:id="48"/>
    </w:p>
    <w:p w14:paraId="5822B352" w14:textId="46463352" w:rsidR="00214D89" w:rsidRDefault="00214D89" w:rsidP="00E1436C">
      <w:pPr>
        <w:ind w:left="360"/>
      </w:pPr>
      <w:r>
        <w:br w:type="page"/>
      </w:r>
    </w:p>
    <w:p w14:paraId="0A7E96C9" w14:textId="49F13E37" w:rsidR="00D25457" w:rsidRPr="00D70056" w:rsidRDefault="00A955F9" w:rsidP="00B74D0F">
      <w:pPr>
        <w:pStyle w:val="Titre2"/>
      </w:pPr>
      <w:bookmarkStart w:id="49" w:name="_Toc207176312"/>
      <w:r>
        <w:lastRenderedPageBreak/>
        <w:t>Description</w:t>
      </w:r>
      <w:r w:rsidR="0064734D">
        <w:t xml:space="preserve"> de la concurrence – Valeur ajoutée de la solution visée avec ce projet</w:t>
      </w:r>
      <w:bookmarkEnd w:id="49"/>
      <w:r w:rsidR="00D82A7F">
        <w:br/>
      </w:r>
      <w:bookmarkStart w:id="50" w:name="_Toc80280300"/>
      <w:bookmarkEnd w:id="50"/>
    </w:p>
    <w:p w14:paraId="5C99554E" w14:textId="77777777" w:rsidR="00936B5A" w:rsidRPr="003A4B57" w:rsidRDefault="00936B5A" w:rsidP="00EE2044">
      <w:pPr>
        <w:ind w:left="578"/>
        <w:rPr>
          <w:rFonts w:cs="Arial"/>
          <w:b/>
        </w:rPr>
      </w:pPr>
      <w:r w:rsidRPr="003A4B57">
        <w:rPr>
          <w:rFonts w:cs="Arial"/>
          <w:b/>
        </w:rPr>
        <w:t xml:space="preserve">Concurrent 1 : </w:t>
      </w:r>
      <w:r w:rsidRPr="00B74D0F">
        <w:rPr>
          <w:rFonts w:cs="Arial"/>
          <w:bCs/>
        </w:rPr>
        <w:t>………….</w:t>
      </w:r>
    </w:p>
    <w:p w14:paraId="016A6B8E" w14:textId="77777777" w:rsidR="00936B5A" w:rsidRPr="008D715E" w:rsidRDefault="00936B5A" w:rsidP="00EE2044">
      <w:pPr>
        <w:ind w:left="578"/>
        <w:rPr>
          <w:rFonts w:cs="Arial"/>
          <w:bCs/>
        </w:rPr>
      </w:pPr>
      <w:r w:rsidRPr="008D715E">
        <w:rPr>
          <w:rFonts w:cs="Arial"/>
          <w:bCs/>
        </w:rPr>
        <w:t xml:space="preserve">Description claire de de la solution : </w:t>
      </w:r>
    </w:p>
    <w:p w14:paraId="6AACCE5F" w14:textId="2E746F83" w:rsidR="00936B5A" w:rsidRPr="008D715E" w:rsidRDefault="00936B5A" w:rsidP="00EE2044">
      <w:pPr>
        <w:pStyle w:val="Corpsdetexte2"/>
        <w:spacing w:before="113" w:after="160"/>
        <w:ind w:left="578"/>
        <w:rPr>
          <w:rFonts w:cs="Arial"/>
          <w:bCs/>
          <w:lang w:val="fr-BE"/>
        </w:rPr>
      </w:pPr>
      <w:r w:rsidRPr="008D715E">
        <w:rPr>
          <w:rFonts w:cs="Arial"/>
          <w:bCs/>
          <w:lang w:val="fr-BE"/>
        </w:rPr>
        <w:t>..................................................................................................................................................</w:t>
      </w:r>
    </w:p>
    <w:p w14:paraId="0275FDAA" w14:textId="77777777" w:rsidR="00936B5A" w:rsidRPr="008D715E" w:rsidRDefault="00936B5A" w:rsidP="00EE2044">
      <w:pPr>
        <w:ind w:left="578"/>
        <w:rPr>
          <w:rFonts w:cs="Arial"/>
          <w:bCs/>
        </w:rPr>
      </w:pPr>
      <w:r w:rsidRPr="008D715E">
        <w:rPr>
          <w:rFonts w:cs="Arial"/>
          <w:bCs/>
        </w:rPr>
        <w:t>Valeur ajoutée de la solution visée</w:t>
      </w:r>
    </w:p>
    <w:p w14:paraId="7050EA7E" w14:textId="5875DFDF" w:rsidR="00936B5A" w:rsidRPr="00936B5A" w:rsidRDefault="00936B5A" w:rsidP="00EE2044">
      <w:pPr>
        <w:pStyle w:val="Corpsdetexte2"/>
        <w:spacing w:before="113"/>
        <w:ind w:left="578"/>
        <w:rPr>
          <w:rFonts w:cs="Arial"/>
          <w:lang w:val="fr-BE"/>
        </w:rPr>
      </w:pPr>
      <w:r w:rsidRPr="008D715E">
        <w:rPr>
          <w:rFonts w:cs="Arial"/>
          <w:bCs/>
          <w:lang w:val="fr-BE"/>
        </w:rPr>
        <w:t>..................................................................................................................................................</w:t>
      </w:r>
    </w:p>
    <w:p w14:paraId="6B40E876" w14:textId="22C85B2F" w:rsidR="00936B5A" w:rsidRPr="003A4B57" w:rsidRDefault="00936B5A" w:rsidP="00EE2044">
      <w:pPr>
        <w:ind w:left="578"/>
        <w:rPr>
          <w:rFonts w:cs="Arial"/>
          <w:b/>
        </w:rPr>
      </w:pPr>
      <w:r w:rsidRPr="003A4B57">
        <w:rPr>
          <w:rFonts w:cs="Arial"/>
          <w:b/>
        </w:rPr>
        <w:t xml:space="preserve">Concurrent </w:t>
      </w:r>
      <w:r w:rsidR="00CA650F">
        <w:rPr>
          <w:rFonts w:cs="Arial"/>
          <w:b/>
        </w:rPr>
        <w:t>X</w:t>
      </w:r>
      <w:r w:rsidRPr="003A4B57">
        <w:rPr>
          <w:rFonts w:cs="Arial"/>
          <w:b/>
        </w:rPr>
        <w:t xml:space="preserve"> : </w:t>
      </w:r>
      <w:r w:rsidRPr="00B74D0F">
        <w:rPr>
          <w:rFonts w:cs="Arial"/>
          <w:bCs/>
        </w:rPr>
        <w:t>………….</w:t>
      </w:r>
    </w:p>
    <w:p w14:paraId="3422DBCC" w14:textId="77777777" w:rsidR="00936B5A" w:rsidRPr="008D715E" w:rsidRDefault="00936B5A" w:rsidP="00EE2044">
      <w:pPr>
        <w:ind w:left="578"/>
        <w:rPr>
          <w:rFonts w:cs="Arial"/>
          <w:bCs/>
        </w:rPr>
      </w:pPr>
      <w:r w:rsidRPr="008D715E">
        <w:rPr>
          <w:rFonts w:cs="Arial"/>
          <w:bCs/>
        </w:rPr>
        <w:t xml:space="preserve">Description claire de de la solution : </w:t>
      </w:r>
    </w:p>
    <w:p w14:paraId="3856EE5C" w14:textId="537D5E2B" w:rsidR="00936B5A" w:rsidRPr="008D715E" w:rsidRDefault="00936B5A" w:rsidP="00EE2044">
      <w:pPr>
        <w:pStyle w:val="Corpsdetexte2"/>
        <w:spacing w:before="113" w:after="160"/>
        <w:ind w:left="578"/>
        <w:rPr>
          <w:rFonts w:cs="Arial"/>
          <w:bCs/>
          <w:lang w:val="fr-BE"/>
        </w:rPr>
      </w:pPr>
      <w:r w:rsidRPr="008D715E">
        <w:rPr>
          <w:rFonts w:cs="Arial"/>
          <w:bCs/>
          <w:lang w:val="fr-BE"/>
        </w:rPr>
        <w:t>..................................................................................................................................................</w:t>
      </w:r>
    </w:p>
    <w:p w14:paraId="7A0323AC" w14:textId="77777777" w:rsidR="00936B5A" w:rsidRPr="008D715E" w:rsidRDefault="00936B5A" w:rsidP="00EE2044">
      <w:pPr>
        <w:ind w:left="578"/>
        <w:rPr>
          <w:rFonts w:cs="Arial"/>
          <w:bCs/>
        </w:rPr>
      </w:pPr>
      <w:r w:rsidRPr="008D715E">
        <w:rPr>
          <w:rFonts w:cs="Arial"/>
          <w:bCs/>
        </w:rPr>
        <w:t>Valeur ajoutée de la solution visée</w:t>
      </w:r>
    </w:p>
    <w:p w14:paraId="60399243" w14:textId="1F05BD7F" w:rsidR="00936B5A" w:rsidRPr="008D715E" w:rsidRDefault="00936B5A" w:rsidP="00EE2044">
      <w:pPr>
        <w:pStyle w:val="Corpsdetexte2"/>
        <w:spacing w:before="113"/>
        <w:ind w:left="578"/>
        <w:rPr>
          <w:rFonts w:cs="Arial"/>
          <w:bCs/>
          <w:lang w:val="fr-BE"/>
        </w:rPr>
      </w:pPr>
      <w:r w:rsidRPr="008D715E">
        <w:rPr>
          <w:rFonts w:cs="Arial"/>
          <w:bCs/>
          <w:lang w:val="fr-BE"/>
        </w:rPr>
        <w:t>..................................................................................................................................................</w:t>
      </w:r>
    </w:p>
    <w:p w14:paraId="58213907" w14:textId="63E2FADF" w:rsidR="001B5BFA" w:rsidRPr="00D82A7F" w:rsidRDefault="00214D89" w:rsidP="00922EC9">
      <w:pPr>
        <w:pStyle w:val="Titre2"/>
      </w:pPr>
      <w:bookmarkStart w:id="51" w:name="_Toc207176313"/>
      <w:r>
        <w:t>Étude de marché</w:t>
      </w:r>
      <w:bookmarkEnd w:id="51"/>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B74D0F">
        <w:tc>
          <w:tcPr>
            <w:tcW w:w="9498" w:type="dxa"/>
            <w:tcBorders>
              <w:left w:val="single" w:sz="1" w:space="0" w:color="000000"/>
              <w:bottom w:val="single" w:sz="1" w:space="0" w:color="000000"/>
              <w:right w:val="single" w:sz="1" w:space="0" w:color="000000"/>
            </w:tcBorders>
          </w:tcPr>
          <w:p w14:paraId="01014DF7" w14:textId="77777777" w:rsidR="00C24DF3" w:rsidRDefault="00C24DF3" w:rsidP="000C3901">
            <w:pPr>
              <w:pStyle w:val="Contenudetableau"/>
              <w:snapToGrid w:val="0"/>
              <w:rPr>
                <w:color w:val="0000FF"/>
                <w:lang w:val="fr-FR"/>
              </w:rPr>
            </w:pPr>
            <w:r>
              <w:rPr>
                <w:color w:val="0000FF"/>
                <w:lang w:val="fr-FR"/>
              </w:rPr>
              <w:t xml:space="preserve">Cette section vise à présenter la </w:t>
            </w:r>
            <w:r w:rsidRPr="00E471B3">
              <w:rPr>
                <w:color w:val="0000FF"/>
                <w:lang w:val="fr-FR"/>
              </w:rPr>
              <w:t xml:space="preserve">pertinence industrielle et commerciale ainsi que les avantages de l'innovation par rapport aux produits ou services existants au sein de votre entreprise ou des entreprises concurrentes </w:t>
            </w:r>
          </w:p>
          <w:p w14:paraId="4F16F12F" w14:textId="2C3B7B98" w:rsidR="000C3901" w:rsidRPr="000C3901" w:rsidRDefault="000C3901" w:rsidP="000C3901">
            <w:pPr>
              <w:pStyle w:val="Contenudetableau"/>
              <w:snapToGrid w:val="0"/>
              <w:rPr>
                <w:color w:val="0000FF"/>
                <w:lang w:val="fr-FR"/>
              </w:rPr>
            </w:pPr>
          </w:p>
        </w:tc>
      </w:tr>
    </w:tbl>
    <w:p w14:paraId="63DCABD6" w14:textId="111DFDFB" w:rsidR="00C24DF3" w:rsidRDefault="00C24DF3" w:rsidP="00E1436C">
      <w:pPr>
        <w:ind w:left="927"/>
        <w:rPr>
          <w:rFonts w:cs="Arial"/>
          <w:b/>
        </w:rPr>
      </w:pPr>
    </w:p>
    <w:p w14:paraId="1897B2C2" w14:textId="77777777" w:rsidR="008175D3" w:rsidRPr="00F17EC3" w:rsidRDefault="008175D3" w:rsidP="008175D3">
      <w:pPr>
        <w:pStyle w:val="Titre2"/>
      </w:pPr>
      <w:bookmarkStart w:id="52" w:name="_Toc207176314"/>
      <w:r>
        <w:t>Business Plan</w:t>
      </w:r>
      <w:bookmarkEnd w:id="52"/>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175D3" w14:paraId="470CC1BA" w14:textId="77777777" w:rsidTr="00A60A58">
        <w:tc>
          <w:tcPr>
            <w:tcW w:w="9498" w:type="dxa"/>
            <w:tcBorders>
              <w:top w:val="single" w:sz="1" w:space="0" w:color="000000"/>
              <w:left w:val="single" w:sz="1" w:space="0" w:color="000000"/>
              <w:bottom w:val="single" w:sz="1" w:space="0" w:color="000000"/>
              <w:right w:val="single" w:sz="1" w:space="0" w:color="000000"/>
            </w:tcBorders>
          </w:tcPr>
          <w:p w14:paraId="0EB168C3" w14:textId="77777777" w:rsidR="008175D3" w:rsidRDefault="008175D3" w:rsidP="00A60A58">
            <w:pPr>
              <w:pStyle w:val="Contenudetableau"/>
              <w:snapToGrid w:val="0"/>
            </w:pPr>
            <w:r>
              <w:rPr>
                <w:b/>
                <w:bCs/>
                <w:color w:val="0000FF"/>
                <w:lang w:val="fr-FR"/>
              </w:rPr>
              <w:t>Notice explicative à effacer</w:t>
            </w:r>
          </w:p>
        </w:tc>
      </w:tr>
      <w:tr w:rsidR="008175D3" w:rsidRPr="00AD01F4" w14:paraId="70015F28" w14:textId="77777777" w:rsidTr="00A60A58">
        <w:tc>
          <w:tcPr>
            <w:tcW w:w="9498" w:type="dxa"/>
            <w:tcBorders>
              <w:left w:val="single" w:sz="1" w:space="0" w:color="000000"/>
              <w:bottom w:val="single" w:sz="1" w:space="0" w:color="000000"/>
              <w:right w:val="single" w:sz="1" w:space="0" w:color="000000"/>
            </w:tcBorders>
          </w:tcPr>
          <w:p w14:paraId="4F70E1F3" w14:textId="77777777" w:rsidR="008175D3" w:rsidRDefault="008175D3" w:rsidP="00A60A58">
            <w:pPr>
              <w:pStyle w:val="Contenudetableau"/>
              <w:snapToGrid w:val="0"/>
              <w:rPr>
                <w:color w:val="0000FF"/>
                <w:lang w:val="fr-FR"/>
              </w:rPr>
            </w:pPr>
            <w:r>
              <w:rPr>
                <w:color w:val="0000FF"/>
                <w:lang w:val="fr-FR"/>
              </w:rPr>
              <w:t xml:space="preserve">Les éléments suivants doivent être repris : </w:t>
            </w:r>
          </w:p>
          <w:p w14:paraId="3898F7E7" w14:textId="77777777" w:rsidR="008175D3" w:rsidRDefault="008175D3" w:rsidP="00A60A58">
            <w:pPr>
              <w:pStyle w:val="Contenudetableau"/>
              <w:snapToGrid w:val="0"/>
              <w:rPr>
                <w:color w:val="0000FF"/>
                <w:lang w:val="fr-FR"/>
              </w:rPr>
            </w:pPr>
          </w:p>
          <w:p w14:paraId="5F6B1D7A" w14:textId="77777777" w:rsidR="008175D3" w:rsidRPr="008B0606" w:rsidRDefault="008175D3" w:rsidP="00C52840">
            <w:pPr>
              <w:widowControl w:val="0"/>
              <w:numPr>
                <w:ilvl w:val="0"/>
                <w:numId w:val="17"/>
              </w:numPr>
              <w:suppressAutoHyphens/>
              <w:spacing w:after="0" w:line="240" w:lineRule="auto"/>
              <w:jc w:val="both"/>
              <w:rPr>
                <w:color w:val="0000FF"/>
                <w:lang w:val="fr-FR"/>
              </w:rPr>
            </w:pPr>
            <w:r w:rsidRPr="008B0606">
              <w:rPr>
                <w:color w:val="0000FF"/>
                <w:lang w:val="fr-FR"/>
              </w:rPr>
              <w:t>Expliquer l'évolution du business model en rapport avec les résultats attendus ;</w:t>
            </w:r>
          </w:p>
          <w:p w14:paraId="2B56B2E1" w14:textId="77777777" w:rsidR="008175D3" w:rsidRPr="008B0606" w:rsidRDefault="008175D3" w:rsidP="00C52840">
            <w:pPr>
              <w:widowControl w:val="0"/>
              <w:numPr>
                <w:ilvl w:val="0"/>
                <w:numId w:val="17"/>
              </w:numPr>
              <w:suppressAutoHyphens/>
              <w:spacing w:after="0" w:line="240" w:lineRule="auto"/>
              <w:jc w:val="both"/>
              <w:rPr>
                <w:color w:val="0000FF"/>
                <w:lang w:val="fr-FR"/>
              </w:rPr>
            </w:pPr>
            <w:r w:rsidRPr="008B0606">
              <w:rPr>
                <w:color w:val="0000FF"/>
                <w:lang w:val="fr-FR"/>
              </w:rPr>
              <w:t>Définir les actions envisagées pour la valorisation économique du projet ;</w:t>
            </w:r>
          </w:p>
          <w:p w14:paraId="3819283F" w14:textId="77777777" w:rsidR="008175D3" w:rsidRPr="008B0606" w:rsidRDefault="008175D3" w:rsidP="00C52840">
            <w:pPr>
              <w:widowControl w:val="0"/>
              <w:numPr>
                <w:ilvl w:val="0"/>
                <w:numId w:val="17"/>
              </w:numPr>
              <w:suppressAutoHyphens/>
              <w:spacing w:after="0" w:line="240" w:lineRule="auto"/>
              <w:jc w:val="both"/>
              <w:rPr>
                <w:color w:val="0000FF"/>
                <w:lang w:val="fr-FR"/>
              </w:rPr>
            </w:pPr>
            <w:r w:rsidRPr="008B0606">
              <w:rPr>
                <w:color w:val="0000FF"/>
                <w:lang w:val="fr-FR"/>
              </w:rPr>
              <w:t>Justifier le business plan par des éléments probants (étude de marché, marques d'intention de prospects, …) ;</w:t>
            </w:r>
          </w:p>
          <w:p w14:paraId="3829CFCE" w14:textId="77777777" w:rsidR="008175D3" w:rsidRDefault="008175D3" w:rsidP="00C52840">
            <w:pPr>
              <w:widowControl w:val="0"/>
              <w:numPr>
                <w:ilvl w:val="0"/>
                <w:numId w:val="17"/>
              </w:numPr>
              <w:suppressAutoHyphens/>
              <w:spacing w:after="0" w:line="240" w:lineRule="auto"/>
              <w:jc w:val="both"/>
              <w:rPr>
                <w:color w:val="0000FF"/>
                <w:lang w:val="fr-FR"/>
              </w:rPr>
            </w:pPr>
            <w:r w:rsidRPr="008B0606">
              <w:rPr>
                <w:color w:val="0000FF"/>
                <w:lang w:val="fr-FR"/>
              </w:rPr>
              <w:t>Les volumes et les parts respectives des marchés intérieurs comme étrangers visés, à court et à long terme ;</w:t>
            </w:r>
          </w:p>
          <w:p w14:paraId="3715E049" w14:textId="77777777" w:rsidR="008175D3" w:rsidRDefault="008175D3" w:rsidP="00A60A58">
            <w:pPr>
              <w:widowControl w:val="0"/>
              <w:suppressAutoHyphens/>
              <w:spacing w:after="0" w:line="240" w:lineRule="auto"/>
              <w:ind w:left="720"/>
              <w:jc w:val="both"/>
              <w:rPr>
                <w:color w:val="0000FF"/>
                <w:lang w:val="fr-FR"/>
              </w:rPr>
            </w:pPr>
          </w:p>
          <w:p w14:paraId="5D4A312D" w14:textId="77777777" w:rsidR="008175D3" w:rsidRDefault="008175D3" w:rsidP="00A60A58">
            <w:pPr>
              <w:rPr>
                <w:color w:val="0000FF"/>
                <w:lang w:val="fr-FR"/>
              </w:rPr>
            </w:pPr>
            <w:r>
              <w:rPr>
                <w:b/>
                <w:bCs/>
                <w:color w:val="0000FF"/>
                <w:lang w:val="fr-FR"/>
              </w:rPr>
              <w:t>Joindre en annexe :</w:t>
            </w:r>
          </w:p>
          <w:p w14:paraId="706B8BB4" w14:textId="77777777" w:rsidR="008175D3" w:rsidRDefault="008175D3" w:rsidP="00C52840">
            <w:pPr>
              <w:pStyle w:val="Paragraphedeliste"/>
              <w:widowControl w:val="0"/>
              <w:numPr>
                <w:ilvl w:val="0"/>
                <w:numId w:val="26"/>
              </w:numPr>
              <w:suppressAutoHyphens/>
              <w:spacing w:after="0" w:line="240" w:lineRule="auto"/>
              <w:jc w:val="both"/>
              <w:rPr>
                <w:color w:val="0000FF"/>
                <w:lang w:val="fr-FR"/>
              </w:rPr>
            </w:pPr>
            <w:r w:rsidRPr="00AD01F4">
              <w:rPr>
                <w:color w:val="0000FF"/>
                <w:lang w:val="fr-FR"/>
              </w:rPr>
              <w:t xml:space="preserve">Le </w:t>
            </w:r>
            <w:r w:rsidRPr="00AD01F4">
              <w:rPr>
                <w:i/>
                <w:iCs/>
                <w:color w:val="0000FF"/>
                <w:lang w:val="fr-FR"/>
              </w:rPr>
              <w:t>business plan</w:t>
            </w:r>
            <w:r w:rsidRPr="00AD01F4">
              <w:rPr>
                <w:color w:val="0000FF"/>
                <w:lang w:val="fr-FR"/>
              </w:rPr>
              <w:t xml:space="preserve"> du produit ou de la société (comprenant le plan financier).</w:t>
            </w:r>
          </w:p>
          <w:p w14:paraId="024D7154" w14:textId="1CC5EEEC" w:rsidR="00332697" w:rsidRPr="00AD01F4" w:rsidRDefault="00332697" w:rsidP="00332697">
            <w:pPr>
              <w:pStyle w:val="Paragraphedeliste"/>
              <w:widowControl w:val="0"/>
              <w:suppressAutoHyphens/>
              <w:spacing w:after="0" w:line="240" w:lineRule="auto"/>
              <w:jc w:val="both"/>
              <w:rPr>
                <w:color w:val="0000FF"/>
                <w:lang w:val="fr-FR"/>
              </w:rPr>
            </w:pPr>
          </w:p>
        </w:tc>
      </w:tr>
    </w:tbl>
    <w:p w14:paraId="4FEED615" w14:textId="77777777" w:rsidR="008175D3" w:rsidRDefault="008175D3" w:rsidP="00B74D0F">
      <w:pPr>
        <w:rPr>
          <w:rFonts w:cs="Arial"/>
          <w:b/>
        </w:rPr>
      </w:pPr>
    </w:p>
    <w:p w14:paraId="2D2A9AFE" w14:textId="40461595" w:rsidR="00614390" w:rsidRPr="00614390" w:rsidRDefault="00214D89" w:rsidP="00922EC9">
      <w:pPr>
        <w:pStyle w:val="Titre2"/>
      </w:pPr>
      <w:bookmarkStart w:id="53" w:name="_Toc80280304"/>
      <w:bookmarkStart w:id="54" w:name="_Toc207176315"/>
      <w:bookmarkEnd w:id="53"/>
      <w:r>
        <w:t>Plan financier</w:t>
      </w:r>
      <w:bookmarkEnd w:id="54"/>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B74D0F">
        <w:tc>
          <w:tcPr>
            <w:tcW w:w="9498" w:type="dxa"/>
            <w:tcBorders>
              <w:left w:val="single" w:sz="1" w:space="0" w:color="000000"/>
              <w:bottom w:val="single" w:sz="1" w:space="0" w:color="000000"/>
              <w:right w:val="single" w:sz="1" w:space="0" w:color="000000"/>
            </w:tcBorders>
          </w:tcPr>
          <w:p w14:paraId="397E7A96" w14:textId="77777777" w:rsidR="00614390" w:rsidRDefault="00614390" w:rsidP="00887EBC">
            <w:pPr>
              <w:pStyle w:val="Contenudetableau"/>
              <w:snapToGrid w:val="0"/>
              <w:rPr>
                <w:color w:val="0000FF"/>
                <w:lang w:val="fr-FR"/>
              </w:rPr>
            </w:pPr>
            <w:r>
              <w:rPr>
                <w:color w:val="0000FF"/>
                <w:lang w:val="fr-FR"/>
              </w:rPr>
              <w:t xml:space="preserve">Les éléments suivants doivent être repris : </w:t>
            </w:r>
          </w:p>
          <w:p w14:paraId="4431A73B" w14:textId="77777777" w:rsidR="00614390" w:rsidRDefault="00614390" w:rsidP="00C52840">
            <w:pPr>
              <w:pStyle w:val="Contenudetableau"/>
              <w:numPr>
                <w:ilvl w:val="0"/>
                <w:numId w:val="25"/>
              </w:numPr>
              <w:snapToGrid w:val="0"/>
              <w:rPr>
                <w:color w:val="0000FF"/>
                <w:lang w:val="fr-FR"/>
              </w:rPr>
            </w:pPr>
            <w:r w:rsidRPr="00CD101D">
              <w:rPr>
                <w:color w:val="0000FF"/>
                <w:lang w:val="fr-FR"/>
              </w:rPr>
              <w:lastRenderedPageBreak/>
              <w:t xml:space="preserve">Plan financier complet (chiffré à 3 ans) en annexe ; </w:t>
            </w:r>
          </w:p>
          <w:p w14:paraId="3FE95B00" w14:textId="3A4FD4D2" w:rsidR="001B6C00" w:rsidRPr="006D3028" w:rsidRDefault="00614390" w:rsidP="00C52840">
            <w:pPr>
              <w:pStyle w:val="Contenudetableau"/>
              <w:numPr>
                <w:ilvl w:val="0"/>
                <w:numId w:val="25"/>
              </w:numPr>
              <w:snapToGrid w:val="0"/>
              <w:rPr>
                <w:color w:val="0000FF"/>
                <w:lang w:val="fr-FR"/>
              </w:rPr>
            </w:pPr>
            <w:r w:rsidRPr="00CD2BB2">
              <w:rPr>
                <w:color w:val="0000FF"/>
                <w:lang w:val="fr-FR"/>
              </w:rPr>
              <w:t>Explications quant à ses hypothèses de construction.</w:t>
            </w:r>
          </w:p>
        </w:tc>
      </w:tr>
    </w:tbl>
    <w:p w14:paraId="10141E1B" w14:textId="77777777" w:rsidR="001B5BFA" w:rsidRPr="001B5BFA" w:rsidRDefault="001B5BFA" w:rsidP="00B74D0F"/>
    <w:p w14:paraId="04C36E93" w14:textId="14BE6D9A" w:rsidR="00BE3986" w:rsidRDefault="0064734D" w:rsidP="00922EC9">
      <w:pPr>
        <w:pStyle w:val="Titre2"/>
      </w:pPr>
      <w:bookmarkStart w:id="55" w:name="_Toc80280319"/>
      <w:bookmarkStart w:id="56" w:name="_Toc80280320"/>
      <w:bookmarkStart w:id="57" w:name="_Toc80280321"/>
      <w:bookmarkStart w:id="58" w:name="_Toc207176316"/>
      <w:bookmarkEnd w:id="55"/>
      <w:bookmarkEnd w:id="56"/>
      <w:bookmarkEnd w:id="57"/>
      <w:r>
        <w:t>Impact social, environnemental et sur l’écosystème bruxellois</w:t>
      </w:r>
      <w:bookmarkEnd w:id="58"/>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B74D0F">
        <w:tc>
          <w:tcPr>
            <w:tcW w:w="9498" w:type="dxa"/>
            <w:tcBorders>
              <w:left w:val="single" w:sz="1" w:space="0" w:color="000000"/>
              <w:bottom w:val="single" w:sz="1" w:space="0" w:color="000000"/>
              <w:right w:val="single" w:sz="1" w:space="0" w:color="000000"/>
            </w:tcBorders>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0C2F9A99" w:rsidR="00B411E9" w:rsidRDefault="00B411E9" w:rsidP="00C52840">
            <w:pPr>
              <w:pStyle w:val="Contenudetableau"/>
              <w:numPr>
                <w:ilvl w:val="0"/>
                <w:numId w:val="26"/>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w:t>
            </w:r>
            <w:r w:rsidR="00AD6BB9">
              <w:rPr>
                <w:color w:val="0000FF"/>
                <w:lang w:val="fr-FR"/>
              </w:rPr>
              <w:t xml:space="preserve">, </w:t>
            </w:r>
            <w:r w:rsidR="00AD6BB9" w:rsidRPr="00AD6BB9">
              <w:rPr>
                <w:color w:val="0000FF"/>
                <w:lang w:val="fr-FR"/>
              </w:rPr>
              <w:t>l'accès et de la qualité des biens, services et infrastructures répondant aux besoins essentiels</w:t>
            </w:r>
            <w:r>
              <w:rPr>
                <w:color w:val="0000FF"/>
                <w:lang w:val="fr-FR"/>
              </w:rPr>
              <w:t xml:space="preserve">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C52840">
            <w:pPr>
              <w:pStyle w:val="Contenudetableau"/>
              <w:numPr>
                <w:ilvl w:val="0"/>
                <w:numId w:val="26"/>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5BD3C8E5" w14:textId="77777777" w:rsidR="000510C9" w:rsidRDefault="00B411E9" w:rsidP="00C52840">
            <w:pPr>
              <w:pStyle w:val="Paragraphedeliste"/>
              <w:widowControl w:val="0"/>
              <w:numPr>
                <w:ilvl w:val="0"/>
                <w:numId w:val="26"/>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5D0F61C0" w14:textId="1679DB03" w:rsidR="004B04CC" w:rsidRPr="004B04CC" w:rsidRDefault="004B04CC" w:rsidP="004B04CC">
            <w:pPr>
              <w:widowControl w:val="0"/>
              <w:suppressAutoHyphens/>
              <w:spacing w:after="0" w:line="240" w:lineRule="auto"/>
              <w:jc w:val="both"/>
              <w:rPr>
                <w:color w:val="0000FF"/>
                <w:lang w:val="fr-FR"/>
              </w:rPr>
            </w:pPr>
          </w:p>
        </w:tc>
      </w:tr>
    </w:tbl>
    <w:p w14:paraId="4A3A2046" w14:textId="77777777" w:rsidR="00BE3986" w:rsidRPr="00BE3986" w:rsidRDefault="00BE3986" w:rsidP="00B74D0F">
      <w:pPr>
        <w:rPr>
          <w:lang w:val="fr-FR"/>
        </w:rPr>
      </w:pPr>
    </w:p>
    <w:p w14:paraId="01C32A78" w14:textId="546CF97F" w:rsidR="002C569B" w:rsidRDefault="00214D89" w:rsidP="00922EC9">
      <w:pPr>
        <w:pStyle w:val="Titre2"/>
      </w:pPr>
      <w:bookmarkStart w:id="59" w:name="_Ref75338555"/>
      <w:bookmarkStart w:id="60" w:name="_Ref75338628"/>
      <w:bookmarkStart w:id="61" w:name="_Toc207176317"/>
      <w:r>
        <w:t>Pérennité des résultats</w:t>
      </w:r>
      <w:bookmarkEnd w:id="59"/>
      <w:bookmarkEnd w:id="60"/>
      <w:bookmarkEnd w:id="61"/>
      <w:r w:rsidR="0000683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C569B" w14:paraId="4E9A2899" w14:textId="77777777" w:rsidTr="00B74D0F">
        <w:tc>
          <w:tcPr>
            <w:tcW w:w="9498" w:type="dxa"/>
            <w:tcBorders>
              <w:top w:val="single" w:sz="1" w:space="0" w:color="000000"/>
              <w:left w:val="single" w:sz="1" w:space="0" w:color="000000"/>
              <w:bottom w:val="single" w:sz="1" w:space="0" w:color="000000"/>
              <w:right w:val="single" w:sz="1" w:space="0" w:color="000000"/>
            </w:tcBorders>
          </w:tcPr>
          <w:p w14:paraId="190E247A" w14:textId="77777777" w:rsidR="002C569B" w:rsidRDefault="002C569B" w:rsidP="00887EBC">
            <w:pPr>
              <w:pStyle w:val="Contenudetableau"/>
              <w:snapToGrid w:val="0"/>
            </w:pPr>
            <w:r>
              <w:rPr>
                <w:b/>
                <w:bCs/>
                <w:color w:val="0000FF"/>
                <w:lang w:val="fr-FR"/>
              </w:rPr>
              <w:t>Notice explicative à effacer</w:t>
            </w:r>
          </w:p>
        </w:tc>
      </w:tr>
      <w:tr w:rsidR="002C569B" w:rsidRPr="006F1F0E" w14:paraId="6E84C64A" w14:textId="77777777" w:rsidTr="00B74D0F">
        <w:tc>
          <w:tcPr>
            <w:tcW w:w="9498" w:type="dxa"/>
            <w:tcBorders>
              <w:left w:val="single" w:sz="1" w:space="0" w:color="000000"/>
              <w:bottom w:val="single" w:sz="1" w:space="0" w:color="000000"/>
              <w:right w:val="single" w:sz="1" w:space="0" w:color="000000"/>
            </w:tcBorders>
          </w:tcPr>
          <w:p w14:paraId="0B144BFA" w14:textId="77777777" w:rsidR="002C569B" w:rsidRDefault="002C569B" w:rsidP="00887EBC">
            <w:pPr>
              <w:pStyle w:val="Contenudetableau"/>
              <w:snapToGrid w:val="0"/>
              <w:rPr>
                <w:color w:val="0000FF"/>
                <w:lang w:val="fr-FR"/>
              </w:rPr>
            </w:pPr>
            <w:r>
              <w:rPr>
                <w:color w:val="0000FF"/>
                <w:lang w:val="fr-FR"/>
              </w:rPr>
              <w:t xml:space="preserve">Les éléments suivants doivent être repris : </w:t>
            </w:r>
          </w:p>
          <w:p w14:paraId="24B379DB" w14:textId="77777777" w:rsidR="002C569B" w:rsidRDefault="002C569B" w:rsidP="00887EBC">
            <w:pPr>
              <w:rPr>
                <w:color w:val="0000FF"/>
                <w:lang w:val="fr-FR"/>
              </w:rPr>
            </w:pPr>
          </w:p>
          <w:p w14:paraId="14569DB4" w14:textId="28146D7E" w:rsidR="002C569B" w:rsidRDefault="002C569B" w:rsidP="00C52840">
            <w:pPr>
              <w:widowControl w:val="0"/>
              <w:numPr>
                <w:ilvl w:val="0"/>
                <w:numId w:val="24"/>
              </w:numPr>
              <w:suppressAutoHyphens/>
              <w:spacing w:after="0" w:line="240" w:lineRule="auto"/>
              <w:jc w:val="both"/>
              <w:rPr>
                <w:color w:val="0000FF"/>
                <w:lang w:val="fr-FR"/>
              </w:rPr>
            </w:pPr>
            <w:r>
              <w:rPr>
                <w:color w:val="0000FF"/>
                <w:lang w:val="fr-FR"/>
              </w:rPr>
              <w:t xml:space="preserve">Si une partie du projet est réalisé par des sous-traitants, expliquez quelle est la stratégie de rapatriement en interne du </w:t>
            </w:r>
            <w:r>
              <w:rPr>
                <w:i/>
                <w:iCs/>
                <w:color w:val="0000FF"/>
                <w:lang w:val="fr-FR"/>
              </w:rPr>
              <w:t>« know-how »</w:t>
            </w:r>
            <w:r>
              <w:rPr>
                <w:color w:val="0000FF"/>
                <w:lang w:val="fr-FR"/>
              </w:rPr>
              <w:t xml:space="preserve"> liés aux tâches sous-traitées ;</w:t>
            </w:r>
          </w:p>
          <w:p w14:paraId="59ECBF62" w14:textId="07CF50BA" w:rsidR="002C569B" w:rsidRPr="00B31A8F" w:rsidRDefault="002C569B" w:rsidP="00C52840">
            <w:pPr>
              <w:widowControl w:val="0"/>
              <w:numPr>
                <w:ilvl w:val="0"/>
                <w:numId w:val="24"/>
              </w:numPr>
              <w:suppressAutoHyphens/>
              <w:spacing w:after="0" w:line="240" w:lineRule="auto"/>
              <w:jc w:val="both"/>
              <w:rPr>
                <w:color w:val="0000FF"/>
                <w:lang w:val="fr-FR"/>
              </w:rPr>
            </w:pPr>
            <w:r w:rsidRPr="00B31A8F">
              <w:rPr>
                <w:color w:val="0000FF"/>
                <w:lang w:val="fr-FR"/>
              </w:rPr>
              <w:t>Les infrastructures envisagées pour l'exploitation des résultats (en cas d’infrastructure existante,</w:t>
            </w:r>
            <w:r>
              <w:rPr>
                <w:color w:val="0000FF"/>
                <w:lang w:val="fr-FR"/>
              </w:rPr>
              <w:t xml:space="preserve"> </w:t>
            </w:r>
            <w:r w:rsidRPr="00B31A8F">
              <w:rPr>
                <w:color w:val="0000FF"/>
                <w:lang w:val="fr-FR"/>
              </w:rPr>
              <w:t>mentionner les efforts de développement ou d'investissements supplémentaires nécessaires à l’exploitation) ;</w:t>
            </w:r>
          </w:p>
          <w:p w14:paraId="7A5CF807" w14:textId="77777777" w:rsidR="002C569B" w:rsidRDefault="002C569B" w:rsidP="00C52840">
            <w:pPr>
              <w:widowControl w:val="0"/>
              <w:numPr>
                <w:ilvl w:val="0"/>
                <w:numId w:val="24"/>
              </w:numPr>
              <w:suppressAutoHyphens/>
              <w:spacing w:after="0" w:line="240" w:lineRule="auto"/>
              <w:jc w:val="both"/>
              <w:rPr>
                <w:color w:val="0000FF"/>
                <w:lang w:val="fr-FR"/>
              </w:rPr>
            </w:pPr>
            <w:r>
              <w:rPr>
                <w:color w:val="0000FF"/>
                <w:lang w:val="fr-FR"/>
              </w:rPr>
              <w:t>La protection des résultats envisagée (</w:t>
            </w:r>
            <w:r w:rsidR="005467D8">
              <w:rPr>
                <w:color w:val="0000FF"/>
                <w:lang w:val="fr-FR"/>
              </w:rPr>
              <w:t>brevets...</w:t>
            </w:r>
            <w:r>
              <w:rPr>
                <w:color w:val="0000FF"/>
                <w:lang w:val="fr-FR"/>
              </w:rPr>
              <w:t>).</w:t>
            </w:r>
          </w:p>
          <w:p w14:paraId="6A76E6E5" w14:textId="45376CFD" w:rsidR="00561528" w:rsidRPr="006F1F0E" w:rsidRDefault="00561528" w:rsidP="00561528">
            <w:pPr>
              <w:widowControl w:val="0"/>
              <w:suppressAutoHyphens/>
              <w:spacing w:after="0" w:line="240" w:lineRule="auto"/>
              <w:ind w:left="720"/>
              <w:jc w:val="both"/>
              <w:rPr>
                <w:color w:val="0000FF"/>
                <w:lang w:val="fr-FR"/>
              </w:rPr>
            </w:pPr>
          </w:p>
        </w:tc>
      </w:tr>
    </w:tbl>
    <w:p w14:paraId="52C8E190" w14:textId="77777777" w:rsidR="002C569B" w:rsidRPr="002C569B" w:rsidRDefault="002C569B" w:rsidP="00E1436C">
      <w:pPr>
        <w:ind w:left="360"/>
        <w:rPr>
          <w:lang w:val="fr-FR"/>
        </w:rPr>
      </w:pPr>
    </w:p>
    <w:p w14:paraId="70A83C3C" w14:textId="215A92AF" w:rsidR="00214D89" w:rsidRDefault="00214D89" w:rsidP="00B74D0F"/>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3A658737" w:rsidR="00214D89" w:rsidRDefault="00214D89" w:rsidP="00E1436C">
      <w:pPr>
        <w:ind w:left="360"/>
      </w:pPr>
    </w:p>
    <w:p w14:paraId="64010A3E" w14:textId="16F2CE62" w:rsidR="008175D3" w:rsidRDefault="008175D3" w:rsidP="00E1436C">
      <w:pPr>
        <w:ind w:left="360"/>
      </w:pPr>
    </w:p>
    <w:p w14:paraId="7BE4419E" w14:textId="7EB63731" w:rsidR="008175D3" w:rsidRDefault="008175D3" w:rsidP="00E1436C">
      <w:pPr>
        <w:ind w:left="360"/>
      </w:pPr>
    </w:p>
    <w:p w14:paraId="2F70491D" w14:textId="01B1B02F" w:rsidR="008175D3" w:rsidRDefault="008175D3" w:rsidP="00E1436C">
      <w:pPr>
        <w:ind w:left="360"/>
      </w:pPr>
    </w:p>
    <w:p w14:paraId="18C0BBF7" w14:textId="34F7B1C0" w:rsidR="008175D3" w:rsidRDefault="008175D3" w:rsidP="00E1436C">
      <w:pPr>
        <w:ind w:left="360"/>
      </w:pPr>
    </w:p>
    <w:p w14:paraId="1D6AD404" w14:textId="265458F3" w:rsidR="008175D3" w:rsidRDefault="008175D3" w:rsidP="00E1436C">
      <w:pPr>
        <w:ind w:left="360"/>
      </w:pPr>
    </w:p>
    <w:p w14:paraId="0CE51E4C" w14:textId="5BD95063" w:rsidR="008175D3" w:rsidRDefault="008175D3" w:rsidP="00E1436C">
      <w:pPr>
        <w:ind w:left="360"/>
      </w:pPr>
    </w:p>
    <w:p w14:paraId="3AEDBED5" w14:textId="4DBEB530" w:rsidR="00024ACA" w:rsidRDefault="00024ACA" w:rsidP="00E1436C">
      <w:pPr>
        <w:ind w:left="360"/>
      </w:pPr>
    </w:p>
    <w:p w14:paraId="2839DB0A" w14:textId="77777777" w:rsidR="00024ACA" w:rsidRDefault="00024ACA" w:rsidP="00E1436C">
      <w:pPr>
        <w:ind w:left="360"/>
      </w:pPr>
    </w:p>
    <w:p w14:paraId="7552D9F2" w14:textId="787AFE67" w:rsidR="00214D89" w:rsidRDefault="00214D89" w:rsidP="00E1436C">
      <w:pPr>
        <w:pStyle w:val="Titre1"/>
        <w:tabs>
          <w:tab w:val="clear" w:pos="432"/>
          <w:tab w:val="num" w:pos="792"/>
        </w:tabs>
        <w:ind w:left="360"/>
      </w:pPr>
      <w:r>
        <w:br/>
      </w:r>
      <w:bookmarkStart w:id="62" w:name="_Toc207176318"/>
      <w:r w:rsidRPr="00214D89">
        <w:t>Test d’égalité des chances</w:t>
      </w:r>
      <w:bookmarkEnd w:id="62"/>
    </w:p>
    <w:p w14:paraId="217EAA29" w14:textId="13529A60" w:rsidR="00214D89" w:rsidRDefault="00214D89" w:rsidP="00E1436C">
      <w:pPr>
        <w:ind w:left="360"/>
      </w:pPr>
      <w:r>
        <w:br w:type="page"/>
      </w:r>
    </w:p>
    <w:p w14:paraId="142B64E3" w14:textId="0386C838" w:rsidR="00F5159E" w:rsidRDefault="00214D89" w:rsidP="00922EC9">
      <w:pPr>
        <w:pStyle w:val="Titre2"/>
      </w:pPr>
      <w:bookmarkStart w:id="63" w:name="_Toc207176319"/>
      <w:r>
        <w:lastRenderedPageBreak/>
        <w:t>Test d’égalité des chances</w:t>
      </w:r>
      <w:bookmarkEnd w:id="63"/>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B74D0F">
        <w:tc>
          <w:tcPr>
            <w:tcW w:w="9498" w:type="dxa"/>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B74D0F">
        <w:tc>
          <w:tcPr>
            <w:tcW w:w="9498" w:type="dxa"/>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F5159E" w:rsidP="00887EBC">
            <w:pPr>
              <w:pStyle w:val="Answers"/>
              <w:ind w:left="0"/>
              <w:rPr>
                <w:bCs/>
                <w:color w:val="0000FF"/>
                <w:lang w:val="fr-BE"/>
              </w:rPr>
            </w:pPr>
            <w:hyperlink r:id="rId24" w:history="1">
              <w:r w:rsidRPr="00242239">
                <w:rPr>
                  <w:rStyle w:val="Lienhypertexte"/>
                  <w:bCs/>
                  <w:lang w:val="fr-BE"/>
                </w:rPr>
                <w:t>http://test.equal.brussels/</w:t>
              </w:r>
            </w:hyperlink>
            <w:r>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922EC9">
      <w:pPr>
        <w:pStyle w:val="Titre2"/>
      </w:pPr>
      <w:bookmarkStart w:id="64" w:name="_Toc207176320"/>
      <w:r>
        <w:t>Impact du projet sur l’un (ou plusieurs) des critères suivants</w:t>
      </w:r>
      <w:bookmarkEnd w:id="64"/>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B74D0F">
        <w:tc>
          <w:tcPr>
            <w:tcW w:w="9498" w:type="dxa"/>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B74D0F">
        <w:tc>
          <w:tcPr>
            <w:tcW w:w="9498" w:type="dxa"/>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922EC9">
      <w:pPr>
        <w:pStyle w:val="Titre2"/>
      </w:pPr>
      <w:bookmarkStart w:id="65" w:name="_Toc207176321"/>
      <w:r>
        <w:t>Evaluation de l’impact du projet sur ces critères</w:t>
      </w:r>
      <w:bookmarkEnd w:id="65"/>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B74D0F">
        <w:tc>
          <w:tcPr>
            <w:tcW w:w="9498" w:type="dxa"/>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B74D0F">
        <w:tc>
          <w:tcPr>
            <w:tcW w:w="9498" w:type="dxa"/>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35A3844F" w14:textId="77777777" w:rsidR="0064734D" w:rsidRDefault="0064734D" w:rsidP="00B74D0F"/>
    <w:p w14:paraId="370B25D8" w14:textId="77777777" w:rsidR="00805278" w:rsidRPr="00805278" w:rsidRDefault="00805278" w:rsidP="00E1436C">
      <w:pPr>
        <w:ind w:left="360"/>
      </w:pPr>
    </w:p>
    <w:p w14:paraId="41CD4423" w14:textId="01C15E28" w:rsidR="00386A59" w:rsidRPr="00386A59" w:rsidRDefault="00214D89" w:rsidP="00922EC9">
      <w:pPr>
        <w:pStyle w:val="Titre2"/>
      </w:pPr>
      <w:bookmarkStart w:id="66" w:name="_Toc207176322"/>
      <w:r>
        <w:lastRenderedPageBreak/>
        <w:t>Critères non sélectionnés</w:t>
      </w:r>
      <w:bookmarkEnd w:id="66"/>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B74D0F">
        <w:tc>
          <w:tcPr>
            <w:tcW w:w="9498" w:type="dxa"/>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B74D0F">
        <w:tc>
          <w:tcPr>
            <w:tcW w:w="9498" w:type="dxa"/>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6B495649" w14:textId="77777777" w:rsidR="0064734D" w:rsidRPr="00386A59" w:rsidRDefault="0064734D" w:rsidP="00E1436C">
      <w:pPr>
        <w:ind w:left="360"/>
      </w:pPr>
    </w:p>
    <w:p w14:paraId="18F2F942" w14:textId="3C5117EB" w:rsidR="002405EA" w:rsidRDefault="002405EA" w:rsidP="00E1436C">
      <w:pPr>
        <w:ind w:left="360"/>
      </w:pPr>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67" w:name="_Toc207176323"/>
      <w:r w:rsidRPr="002405EA">
        <w:t>Annexes et signatures</w:t>
      </w:r>
      <w:bookmarkEnd w:id="67"/>
    </w:p>
    <w:p w14:paraId="6295F134" w14:textId="2D533F25" w:rsidR="002405EA" w:rsidRDefault="002405EA" w:rsidP="00E1436C">
      <w:pPr>
        <w:ind w:left="360"/>
      </w:pPr>
      <w:r>
        <w:br w:type="page"/>
      </w:r>
    </w:p>
    <w:p w14:paraId="2450C401" w14:textId="615B2C37" w:rsidR="0065417F" w:rsidRPr="0065417F" w:rsidRDefault="002405EA" w:rsidP="00922EC9">
      <w:pPr>
        <w:pStyle w:val="Titre2"/>
      </w:pPr>
      <w:bookmarkStart w:id="68" w:name="_Toc207176324"/>
      <w:r w:rsidRPr="002405EA">
        <w:lastRenderedPageBreak/>
        <w:t>Récapitulatif des annexes à fournir</w:t>
      </w:r>
      <w:bookmarkEnd w:id="68"/>
      <w:r w:rsidR="007A1455">
        <w:br/>
      </w:r>
    </w:p>
    <w:p w14:paraId="75DCD97C" w14:textId="5F969EC9" w:rsidR="002405EA" w:rsidRPr="00B74D0F" w:rsidRDefault="002405EA" w:rsidP="00C52840">
      <w:pPr>
        <w:pStyle w:val="Paragraphedeliste"/>
        <w:numPr>
          <w:ilvl w:val="0"/>
          <w:numId w:val="27"/>
        </w:numPr>
        <w:ind w:left="643"/>
        <w:jc w:val="both"/>
      </w:pPr>
      <w:r w:rsidRPr="00B74D0F">
        <w:t xml:space="preserve">Un relevé d'identité bancaire </w:t>
      </w:r>
      <w:r w:rsidR="004529CE" w:rsidRPr="00B74D0F">
        <w:t>(=</w:t>
      </w:r>
      <w:r w:rsidRPr="00B74D0F">
        <w:t xml:space="preserve"> document officiel de la banque, et non une capture d’écran d’e-banking)</w:t>
      </w:r>
    </w:p>
    <w:p w14:paraId="34905100" w14:textId="05FE8351" w:rsidR="002405EA" w:rsidRDefault="002405EA" w:rsidP="00C52840">
      <w:pPr>
        <w:pStyle w:val="Paragraphedeliste"/>
        <w:numPr>
          <w:ilvl w:val="0"/>
          <w:numId w:val="27"/>
        </w:numPr>
        <w:ind w:left="643"/>
        <w:jc w:val="both"/>
      </w:pPr>
      <w:r w:rsidRPr="00B74D0F">
        <w:t>Les trois derniers bilans + provisoire de moins de 3 mois pour l’exercice en cours, chiffre d’affaires inclus</w:t>
      </w:r>
    </w:p>
    <w:p w14:paraId="10006237" w14:textId="06C4B548" w:rsidR="00F100C6" w:rsidRPr="00B74D0F" w:rsidRDefault="00F100C6" w:rsidP="00C52840">
      <w:pPr>
        <w:pStyle w:val="Paragraphedeliste"/>
        <w:numPr>
          <w:ilvl w:val="0"/>
          <w:numId w:val="27"/>
        </w:numPr>
        <w:ind w:left="643"/>
      </w:pPr>
      <w:r w:rsidRPr="003C116D">
        <w:t xml:space="preserve">Une copie des derniers comptes annuels </w:t>
      </w:r>
    </w:p>
    <w:p w14:paraId="47D88E4D" w14:textId="77777777" w:rsidR="002405EA" w:rsidRPr="00B74D0F" w:rsidRDefault="002405EA" w:rsidP="00C52840">
      <w:pPr>
        <w:pStyle w:val="Paragraphedeliste"/>
        <w:numPr>
          <w:ilvl w:val="0"/>
          <w:numId w:val="27"/>
        </w:numPr>
        <w:ind w:left="643"/>
        <w:jc w:val="both"/>
      </w:pPr>
      <w:r w:rsidRPr="00B74D0F">
        <w:t>Les CV des personnes clés</w:t>
      </w:r>
    </w:p>
    <w:p w14:paraId="59D7EA00" w14:textId="1DB1003C" w:rsidR="002405EA" w:rsidRPr="00B74D0F" w:rsidRDefault="002405EA" w:rsidP="00C52840">
      <w:pPr>
        <w:pStyle w:val="Paragraphedeliste"/>
        <w:numPr>
          <w:ilvl w:val="0"/>
          <w:numId w:val="27"/>
        </w:numPr>
        <w:ind w:left="643"/>
        <w:jc w:val="both"/>
      </w:pPr>
      <w:r w:rsidRPr="00B74D0F">
        <w:t>Un organigramme de l'entreprise</w:t>
      </w:r>
    </w:p>
    <w:p w14:paraId="4B38ED86" w14:textId="77777777" w:rsidR="002405EA" w:rsidRPr="00B74D0F" w:rsidRDefault="002405EA" w:rsidP="00C52840">
      <w:pPr>
        <w:pStyle w:val="Paragraphedeliste"/>
        <w:numPr>
          <w:ilvl w:val="0"/>
          <w:numId w:val="27"/>
        </w:numPr>
        <w:ind w:left="643"/>
        <w:jc w:val="both"/>
      </w:pPr>
      <w:r w:rsidRPr="00B74D0F">
        <w:t>Le diagramme complet et sa version électronique</w:t>
      </w:r>
    </w:p>
    <w:p w14:paraId="61FCFA41" w14:textId="77777777" w:rsidR="002405EA" w:rsidRPr="00B74D0F" w:rsidRDefault="002405EA" w:rsidP="00C52840">
      <w:pPr>
        <w:pStyle w:val="Paragraphedeliste"/>
        <w:numPr>
          <w:ilvl w:val="0"/>
          <w:numId w:val="27"/>
        </w:numPr>
        <w:ind w:left="643"/>
        <w:jc w:val="both"/>
      </w:pPr>
      <w:r w:rsidRPr="00B74D0F">
        <w:t>Les cahiers des charges et les soumissions d'offres des sous-traitants</w:t>
      </w:r>
    </w:p>
    <w:p w14:paraId="411981E1" w14:textId="77777777" w:rsidR="002405EA" w:rsidRPr="00B74D0F" w:rsidRDefault="002405EA" w:rsidP="00C52840">
      <w:pPr>
        <w:pStyle w:val="Paragraphedeliste"/>
        <w:numPr>
          <w:ilvl w:val="0"/>
          <w:numId w:val="27"/>
        </w:numPr>
        <w:ind w:left="643"/>
        <w:jc w:val="both"/>
      </w:pPr>
      <w:r w:rsidRPr="00B74D0F">
        <w:t>Le business plan du produit ou de la société (comprenant le plan financier)</w:t>
      </w:r>
    </w:p>
    <w:p w14:paraId="0A986EA8" w14:textId="77777777" w:rsidR="002405EA" w:rsidRPr="00B74D0F" w:rsidRDefault="002405EA" w:rsidP="00C52840">
      <w:pPr>
        <w:pStyle w:val="Paragraphedeliste"/>
        <w:numPr>
          <w:ilvl w:val="0"/>
          <w:numId w:val="27"/>
        </w:numPr>
        <w:ind w:left="643"/>
        <w:jc w:val="both"/>
      </w:pPr>
      <w:r w:rsidRPr="00B74D0F">
        <w:t>Les documents attestant de la capacité de l'entreprise à assurer sa quote-part dans le projet</w:t>
      </w:r>
    </w:p>
    <w:p w14:paraId="5EA5FB04" w14:textId="25056CAE" w:rsidR="00F30474" w:rsidRPr="00B74D0F" w:rsidRDefault="002405EA" w:rsidP="00C52840">
      <w:pPr>
        <w:pStyle w:val="Paragraphedeliste"/>
        <w:numPr>
          <w:ilvl w:val="0"/>
          <w:numId w:val="27"/>
        </w:numPr>
        <w:ind w:left="643"/>
        <w:jc w:val="both"/>
      </w:pPr>
      <w:r w:rsidRPr="00B74D0F">
        <w:t>Tout autre document permettant d'appuyer la demande d'aide</w:t>
      </w:r>
    </w:p>
    <w:p w14:paraId="5C27096E" w14:textId="77777777" w:rsidR="00D23122" w:rsidRPr="00D23122" w:rsidRDefault="00D23122" w:rsidP="00D23122">
      <w:pPr>
        <w:pStyle w:val="Paragraphedeliste"/>
        <w:ind w:left="1080"/>
        <w:rPr>
          <w:b/>
          <w:bCs/>
        </w:rPr>
      </w:pPr>
    </w:p>
    <w:p w14:paraId="2392BD21" w14:textId="4B5A91B7" w:rsidR="00457860" w:rsidRDefault="00F60C49" w:rsidP="00922EC9">
      <w:pPr>
        <w:pStyle w:val="Titre2"/>
      </w:pPr>
      <w:bookmarkStart w:id="69" w:name="_Toc207176325"/>
      <w:r>
        <w:t xml:space="preserve">Politique de </w:t>
      </w:r>
      <w:r w:rsidR="004135F3">
        <w:t>protection des données</w:t>
      </w:r>
      <w:bookmarkEnd w:id="69"/>
      <w:r w:rsidR="004135F3">
        <w:br/>
      </w:r>
    </w:p>
    <w:p w14:paraId="184715F0" w14:textId="4EBBAA44" w:rsidR="00E1436C" w:rsidRDefault="00E1436C" w:rsidP="00B74D0F">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B74D0F">
      <w:pPr>
        <w:jc w:val="both"/>
      </w:pPr>
    </w:p>
    <w:p w14:paraId="45CC3769" w14:textId="54FCE8BF" w:rsidR="00E1436C" w:rsidRDefault="00E1436C" w:rsidP="00B74D0F">
      <w:pPr>
        <w:jc w:val="both"/>
      </w:pPr>
      <w:r>
        <w:t>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dpo@innoviris.brussels ou consulter notre page web "vie privée".</w:t>
      </w:r>
    </w:p>
    <w:p w14:paraId="11D13376" w14:textId="269D8DE2" w:rsidR="001A2163" w:rsidRPr="001A2163" w:rsidRDefault="002405EA" w:rsidP="001A2163">
      <w:pPr>
        <w:pStyle w:val="Titre2"/>
      </w:pPr>
      <w:bookmarkStart w:id="70" w:name="_Toc207176326"/>
      <w:r>
        <w:t>Déclaration sur l'honneur et engagements</w:t>
      </w:r>
      <w:bookmarkEnd w:id="70"/>
      <w:r w:rsidR="001A2163">
        <w:br/>
      </w:r>
    </w:p>
    <w:p w14:paraId="5F643D01" w14:textId="12CA5970" w:rsidR="00975354" w:rsidRDefault="00975354" w:rsidP="00B74D0F">
      <w:pPr>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23854634" w14:textId="4569DFA0"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situation régulière au regard de ses obligations fiscales et sociales ; </w:t>
      </w:r>
    </w:p>
    <w:p w14:paraId="4AE2EF83" w14:textId="7B4B4084"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ou programme RDI n’a pas démarré avant le dépôt du dossier de demande d’aide auprès d'Innoviris ;</w:t>
      </w:r>
    </w:p>
    <w:p w14:paraId="7F0B5E63" w14:textId="71C1241A"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dispose de, ou mettra en place avant le démarrage du projet/programme, un dispositif de suivi des coûts afférents au projet/programme RDI qui permettra de justifier les coûts imputés au projet/programme et de les auditer ;</w:t>
      </w:r>
    </w:p>
    <w:p w14:paraId="7230E815" w14:textId="331EEE0E"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RDI n’est pas réalisé, en totalité ou en partie, pour le compte d’un tiers ; </w:t>
      </w:r>
    </w:p>
    <w:p w14:paraId="59447207" w14:textId="6BC6F059"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sera propriétaire des résultats du projet/programme RDI sous forme de "</w:t>
      </w:r>
      <w:r>
        <w:rPr>
          <w:szCs w:val="20"/>
          <w:lang w:val="fr-FR"/>
        </w:rPr>
        <w:t>savoir-faire</w:t>
      </w:r>
      <w:r w:rsidR="00975354">
        <w:rPr>
          <w:szCs w:val="20"/>
          <w:lang w:val="fr-FR"/>
        </w:rPr>
        <w:t>" ou de droits de propriété industrielle technique ;</w:t>
      </w:r>
    </w:p>
    <w:p w14:paraId="31D74EE2" w14:textId="3B9BFF96"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Les</w:t>
      </w:r>
      <w:r w:rsidR="00975354">
        <w:rPr>
          <w:szCs w:val="20"/>
          <w:lang w:val="fr-FR"/>
        </w:rPr>
        <w:t xml:space="preserve"> coûts imputés dans le cadre du projet/programme RDI ne sont couverts, partiellement ou totalement, par aucune autre mesure d’aide publique. De même que l’entreprise s’engage à n’effectuer aucune nouvelle demande de cofinancement pour des coûts imputés dans le projet/programme RDI auprès d’autres autorités régionales, nationales ou communautaires ;</w:t>
      </w:r>
    </w:p>
    <w:p w14:paraId="2BFA13DD" w14:textId="66557B81"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bonne santé financière et n’a pas engagé de procédure d’insolvabilité ; </w:t>
      </w:r>
    </w:p>
    <w:p w14:paraId="33D8BE02" w14:textId="47786EC1" w:rsidR="00975354" w:rsidRDefault="00CF34D2" w:rsidP="00C52840">
      <w:pPr>
        <w:widowControl w:val="0"/>
        <w:numPr>
          <w:ilvl w:val="0"/>
          <w:numId w:val="28"/>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s’engage à signaler immédiatement auprès d'Innoviris toute modification substantielle intervenue dans le cadre du projet/programme (arrêt, mise en veille ou réduction </w:t>
      </w:r>
      <w:r w:rsidR="00975354">
        <w:rPr>
          <w:szCs w:val="20"/>
          <w:lang w:val="fr-FR"/>
        </w:rPr>
        <w:lastRenderedPageBreak/>
        <w:t xml:space="preserve">de la taille du projet/programme, </w:t>
      </w:r>
      <w:r>
        <w:rPr>
          <w:szCs w:val="20"/>
          <w:lang w:val="fr-FR"/>
        </w:rPr>
        <w:t>etc.</w:t>
      </w:r>
      <w:r w:rsidR="00975354">
        <w:rPr>
          <w:szCs w:val="20"/>
          <w:lang w:val="fr-FR"/>
        </w:rPr>
        <w:t xml:space="preserve">) ou dans sa situation (notamment en cas d’insolvabilité, </w:t>
      </w:r>
      <w:r>
        <w:rPr>
          <w:szCs w:val="20"/>
          <w:lang w:val="fr-FR"/>
        </w:rPr>
        <w:t>etc.</w:t>
      </w:r>
      <w:r w:rsidR="00975354">
        <w:rPr>
          <w:szCs w:val="20"/>
          <w:lang w:val="fr-FR"/>
        </w:rPr>
        <w:t>) ;</w:t>
      </w:r>
    </w:p>
    <w:p w14:paraId="1CFE1976" w14:textId="15E4C4C4" w:rsidR="00975354" w:rsidRDefault="00CF34D2" w:rsidP="00C52840">
      <w:pPr>
        <w:widowControl w:val="0"/>
        <w:numPr>
          <w:ilvl w:val="0"/>
          <w:numId w:val="28"/>
        </w:numPr>
        <w:tabs>
          <w:tab w:val="num" w:pos="1440"/>
        </w:tabs>
        <w:suppressAutoHyphens/>
        <w:spacing w:after="0" w:line="240" w:lineRule="auto"/>
        <w:ind w:left="643"/>
        <w:jc w:val="both"/>
        <w:rPr>
          <w:szCs w:val="20"/>
          <w:lang w:val="fr-FR"/>
        </w:rPr>
      </w:pPr>
      <w:r>
        <w:rPr>
          <w:szCs w:val="20"/>
          <w:lang w:val="fr-FR"/>
        </w:rPr>
        <w:t>L’entreprise</w:t>
      </w:r>
      <w:r w:rsidR="00975354">
        <w:rPr>
          <w:szCs w:val="20"/>
          <w:lang w:val="fr-FR"/>
        </w:rPr>
        <w:t xml:space="preserve"> 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w:t>
      </w:r>
    </w:p>
    <w:p w14:paraId="5B238953" w14:textId="09F46CCF" w:rsidR="00975354" w:rsidRDefault="00CF34D2" w:rsidP="00C52840">
      <w:pPr>
        <w:widowControl w:val="0"/>
        <w:numPr>
          <w:ilvl w:val="0"/>
          <w:numId w:val="28"/>
        </w:numPr>
        <w:tabs>
          <w:tab w:val="num" w:pos="1080"/>
        </w:tabs>
        <w:suppressAutoHyphens/>
        <w:spacing w:after="0" w:line="240" w:lineRule="auto"/>
        <w:ind w:left="643"/>
        <w:jc w:val="both"/>
        <w:rPr>
          <w:szCs w:val="20"/>
          <w:lang w:val="fr-FR"/>
        </w:rPr>
      </w:pPr>
      <w:bookmarkStart w:id="71" w:name="_Hlk60550321"/>
      <w:r>
        <w:rPr>
          <w:rFonts w:eastAsia="Webdings" w:cs="Arial"/>
          <w:szCs w:val="20"/>
          <w:lang w:val="fr-FR"/>
        </w:rPr>
        <w:t>La</w:t>
      </w:r>
      <w:r w:rsidR="00975354">
        <w:rPr>
          <w:rFonts w:eastAsia="Webdings" w:cs="Arial"/>
          <w:szCs w:val="20"/>
          <w:lang w:val="fr-FR"/>
        </w:rPr>
        <w:t xml:space="preserve"> mise en œuvre du projet ne va pas à l’encontre du Code d’éthique de la recherche scientifique de Belgique</w:t>
      </w:r>
      <w:r w:rsidR="00975354">
        <w:rPr>
          <w:rStyle w:val="Appelnotedebasdep"/>
          <w:rFonts w:eastAsia="Webdings" w:cs="Arial"/>
          <w:szCs w:val="20"/>
          <w:lang w:val="fr-FR"/>
        </w:rPr>
        <w:footnoteReference w:id="3"/>
      </w:r>
      <w:r w:rsidR="00975354">
        <w:rPr>
          <w:rFonts w:eastAsia="Webdings" w:cs="Arial"/>
          <w:szCs w:val="20"/>
          <w:lang w:val="fr-FR"/>
        </w:rPr>
        <w:t>.</w:t>
      </w:r>
    </w:p>
    <w:bookmarkEnd w:id="71"/>
    <w:p w14:paraId="247EFFA3" w14:textId="77777777" w:rsidR="00975354" w:rsidRPr="00975354" w:rsidRDefault="00975354" w:rsidP="00975354">
      <w:pPr>
        <w:rPr>
          <w:lang w:val="fr-FR"/>
        </w:rPr>
      </w:pPr>
    </w:p>
    <w:p w14:paraId="62912F0C" w14:textId="77777777" w:rsidR="003027B5" w:rsidRDefault="003027B5" w:rsidP="00922EC9">
      <w:pPr>
        <w:pStyle w:val="Titre2"/>
      </w:pPr>
      <w:bookmarkStart w:id="72" w:name="_Toc207176327"/>
      <w:r>
        <w:t>Autorisation et signature</w:t>
      </w:r>
      <w:bookmarkEnd w:id="72"/>
    </w:p>
    <w:p w14:paraId="76C6D18C" w14:textId="77777777" w:rsidR="003027B5" w:rsidRDefault="003027B5" w:rsidP="003027B5"/>
    <w:p w14:paraId="4461E12B" w14:textId="77777777" w:rsidR="003027B5" w:rsidRDefault="003027B5" w:rsidP="00B74D0F">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B74D0F">
        <w:trPr>
          <w:trHeight w:val="285"/>
        </w:trPr>
        <w:tc>
          <w:tcPr>
            <w:tcW w:w="4414" w:type="dxa"/>
            <w:tcBorders>
              <w:top w:val="single" w:sz="4" w:space="0" w:color="C0C0C0"/>
              <w:left w:val="single" w:sz="4" w:space="0" w:color="C0C0C0"/>
              <w:bottom w:val="single" w:sz="1" w:space="0" w:color="C0C0C0"/>
            </w:tcBorders>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B74D0F">
        <w:trPr>
          <w:trHeight w:val="1905"/>
        </w:trPr>
        <w:tc>
          <w:tcPr>
            <w:tcW w:w="4414" w:type="dxa"/>
            <w:tcBorders>
              <w:top w:val="single" w:sz="1" w:space="0" w:color="C0C0C0"/>
              <w:left w:val="single" w:sz="4" w:space="0" w:color="C0C0C0"/>
              <w:bottom w:val="single" w:sz="4" w:space="0" w:color="C0C0C0"/>
            </w:tcBorders>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tcPr>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0F64B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D8E88" w14:textId="77777777" w:rsidR="00EE03E2" w:rsidRDefault="00EE03E2" w:rsidP="00B34DDB">
      <w:pPr>
        <w:spacing w:after="0" w:line="240" w:lineRule="auto"/>
      </w:pPr>
      <w:r>
        <w:separator/>
      </w:r>
    </w:p>
  </w:endnote>
  <w:endnote w:type="continuationSeparator" w:id="0">
    <w:p w14:paraId="1A881E29" w14:textId="77777777" w:rsidR="00EE03E2" w:rsidRDefault="00EE03E2" w:rsidP="00B34DDB">
      <w:pPr>
        <w:spacing w:after="0" w:line="240" w:lineRule="auto"/>
      </w:pPr>
      <w:r>
        <w:continuationSeparator/>
      </w:r>
    </w:p>
  </w:endnote>
  <w:endnote w:type="continuationNotice" w:id="1">
    <w:p w14:paraId="74E33355" w14:textId="77777777" w:rsidR="00EE03E2" w:rsidRDefault="00EE03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67E11CA1"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E66153">
          <w:rPr>
            <w:rFonts w:cs="Arial"/>
            <w:sz w:val="16"/>
            <w:szCs w:val="16"/>
            <w:lang w:val="fr-FR"/>
          </w:rPr>
          <w:t xml:space="preserve">R&amp;D </w:t>
        </w:r>
        <w:proofErr w:type="spellStart"/>
        <w:r w:rsidR="00E66153">
          <w:rPr>
            <w:rFonts w:cs="Arial"/>
            <w:sz w:val="16"/>
            <w:szCs w:val="16"/>
            <w:lang w:val="fr-FR"/>
          </w:rPr>
          <w:t>Projects</w:t>
        </w:r>
        <w:proofErr w:type="spellEnd"/>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D9446" w14:textId="77777777" w:rsidR="00EE03E2" w:rsidRDefault="00EE03E2" w:rsidP="00B34DDB">
      <w:pPr>
        <w:spacing w:after="0" w:line="240" w:lineRule="auto"/>
      </w:pPr>
      <w:r>
        <w:separator/>
      </w:r>
    </w:p>
  </w:footnote>
  <w:footnote w:type="continuationSeparator" w:id="0">
    <w:p w14:paraId="330C4996" w14:textId="77777777" w:rsidR="00EE03E2" w:rsidRDefault="00EE03E2" w:rsidP="00B34DDB">
      <w:pPr>
        <w:spacing w:after="0" w:line="240" w:lineRule="auto"/>
      </w:pPr>
      <w:r>
        <w:continuationSeparator/>
      </w:r>
    </w:p>
  </w:footnote>
  <w:footnote w:type="continuationNotice" w:id="1">
    <w:p w14:paraId="51DD6FF7" w14:textId="77777777" w:rsidR="00EE03E2" w:rsidRDefault="00EE03E2">
      <w:pPr>
        <w:spacing w:after="0" w:line="240" w:lineRule="auto"/>
      </w:pPr>
    </w:p>
  </w:footnote>
  <w:footnote w:id="2">
    <w:p w14:paraId="10989DA5" w14:textId="77777777" w:rsidR="00326F39" w:rsidRDefault="00B91354" w:rsidP="00326F39">
      <w:pPr>
        <w:rPr>
          <w:noProof/>
        </w:rPr>
      </w:pPr>
      <w:r w:rsidRPr="002E036C">
        <w:rPr>
          <w:rStyle w:val="Appelnotedebasdep"/>
          <w:rFonts w:cs="Arial"/>
          <w:szCs w:val="20"/>
        </w:rPr>
        <w:footnoteRef/>
      </w:r>
      <w:r w:rsidRPr="002E036C">
        <w:rPr>
          <w:rFonts w:cs="Arial"/>
          <w:szCs w:val="20"/>
        </w:rPr>
        <w:t xml:space="preserve"> </w:t>
      </w:r>
      <w:hyperlink r:id="rId1" w:history="1">
        <w:r w:rsidR="00326F39" w:rsidRPr="00D52F63">
          <w:rPr>
            <w:rStyle w:val="Lienhypertexte"/>
            <w:noProof/>
          </w:rPr>
          <w:t>https://ec.europa.eu/info/funding-tenders/opportunities/docs/2021-2027/common/guidance/how-to-complete-your-ethics-self-assessment_en.pdf</w:t>
        </w:r>
      </w:hyperlink>
      <w:r w:rsidR="00326F39">
        <w:rPr>
          <w:noProof/>
        </w:rPr>
        <w:t xml:space="preserve"> </w:t>
      </w:r>
    </w:p>
    <w:p w14:paraId="6F50145C" w14:textId="49E47CA3" w:rsidR="00B91354" w:rsidRPr="002E036C" w:rsidRDefault="00B91354" w:rsidP="00B91354">
      <w:pPr>
        <w:rPr>
          <w:rFonts w:cs="Arial"/>
          <w:szCs w:val="20"/>
        </w:rPr>
      </w:pPr>
    </w:p>
  </w:footnote>
  <w:footnote w:id="3">
    <w:p w14:paraId="7D581D99" w14:textId="77777777" w:rsidR="00975354" w:rsidRPr="00975354" w:rsidRDefault="00975354" w:rsidP="00975354">
      <w:pPr>
        <w:pStyle w:val="Notedebasdepage"/>
        <w:rPr>
          <w:lang w:val="fr-BE"/>
        </w:rPr>
      </w:pPr>
      <w:r>
        <w:rPr>
          <w:rStyle w:val="Appelnotedebasdep"/>
        </w:rPr>
        <w:footnoteRef/>
      </w:r>
      <w:r w:rsidRPr="00975354">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22D0C994" w:rsidR="00B34DDB" w:rsidRPr="00B34DDB" w:rsidRDefault="00E2259F" w:rsidP="00E2259F">
    <w:pPr>
      <w:pStyle w:val="En-tte"/>
      <w:ind w:left="-851" w:hanging="142"/>
      <w:rPr>
        <w:rFonts w:cs="Arial"/>
        <w:sz w:val="18"/>
        <w:szCs w:val="18"/>
      </w:rPr>
    </w:pPr>
    <w:r w:rsidRPr="00C90545">
      <w:rPr>
        <w:noProof/>
      </w:rPr>
      <w:drawing>
        <wp:anchor distT="0" distB="0" distL="114300" distR="114300" simplePos="0" relativeHeight="251658240" behindDoc="0" locked="0" layoutInCell="1" allowOverlap="1" wp14:anchorId="210270F3" wp14:editId="7319FD43">
          <wp:simplePos x="0" y="0"/>
          <wp:positionH relativeFrom="column">
            <wp:posOffset>-614680</wp:posOffset>
          </wp:positionH>
          <wp:positionV relativeFrom="paragraph">
            <wp:posOffset>-183515</wp:posOffset>
          </wp:positionV>
          <wp:extent cx="1238060" cy="579120"/>
          <wp:effectExtent l="0" t="0" r="635" b="0"/>
          <wp:wrapNone/>
          <wp:docPr id="1673764591"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71350" name="Image 1" descr="Une image contenant texte, Police, logo, Graphique&#10;&#10;Le contenu généré par l’IA peut être incorrect."/>
                  <pic:cNvPicPr/>
                </pic:nvPicPr>
                <pic:blipFill rotWithShape="1">
                  <a:blip r:embed="rId1">
                    <a:extLst>
                      <a:ext uri="{28A0092B-C50C-407E-A947-70E740481C1C}">
                        <a14:useLocalDpi xmlns:a14="http://schemas.microsoft.com/office/drawing/2010/main" val="0"/>
                      </a:ext>
                    </a:extLst>
                  </a:blip>
                  <a:srcRect t="16483"/>
                  <a:stretch>
                    <a:fillRect/>
                  </a:stretch>
                </pic:blipFill>
                <pic:spPr bwMode="auto">
                  <a:xfrm>
                    <a:off x="0" y="0"/>
                    <a:ext cx="1238060" cy="5791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34DDB" w:rsidRPr="00B34DDB">
      <w:rPr>
        <w:rFonts w:cs="Arial"/>
        <w:sz w:val="18"/>
        <w:szCs w:val="18"/>
      </w:rPr>
      <w:ptab w:relativeTo="margin" w:alignment="center" w:leader="none"/>
    </w:r>
    <w:r w:rsidR="00B34DDB" w:rsidRPr="00B34DDB">
      <w:rPr>
        <w:rFonts w:cs="Arial"/>
        <w:sz w:val="18"/>
        <w:szCs w:val="18"/>
      </w:rPr>
      <w:ptab w:relativeTo="margin" w:alignment="right" w:leader="none"/>
    </w:r>
    <w:r w:rsidR="00B34DDB"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1"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7452D6"/>
    <w:multiLevelType w:val="multilevel"/>
    <w:tmpl w:val="565A5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7"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0" w15:restartNumberingAfterBreak="0">
    <w:nsid w:val="54F745EE"/>
    <w:multiLevelType w:val="multilevel"/>
    <w:tmpl w:val="4A52B18A"/>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1" w15:restartNumberingAfterBreak="0">
    <w:nsid w:val="57925712"/>
    <w:multiLevelType w:val="hybridMultilevel"/>
    <w:tmpl w:val="AEEE4BAA"/>
    <w:lvl w:ilvl="0" w:tplc="FFFFFFFF">
      <w:start w:val="1"/>
      <w:numFmt w:val="bullet"/>
      <w:lvlText w:val=""/>
      <w:lvlJc w:val="left"/>
      <w:pPr>
        <w:ind w:left="720" w:hanging="360"/>
      </w:pPr>
      <w:rPr>
        <w:rFonts w:ascii="Symbol" w:hAnsi="Symbol" w:hint="default"/>
      </w:rPr>
    </w:lvl>
    <w:lvl w:ilvl="1" w:tplc="59B4D5A6">
      <w:start w:val="1"/>
      <w:numFmt w:val="bullet"/>
      <w:lvlText w:val="-"/>
      <w:lvlJc w:val="left"/>
      <w:pPr>
        <w:ind w:left="1440" w:hanging="360"/>
      </w:pPr>
      <w:rPr>
        <w:rFonts w:ascii="Microsoft Sans Serif" w:eastAsia="Microsoft Sans Serif" w:hAnsi="Microsoft Sans Serif" w:cs="Microsoft Sans Serif" w:hint="default"/>
        <w:sz w:val="22"/>
        <w:szCs w:val="22"/>
        <w:lang w:val="nl-NL"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B102B29"/>
    <w:multiLevelType w:val="hybridMultilevel"/>
    <w:tmpl w:val="0BCC08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54425239">
    <w:abstractNumId w:val="30"/>
  </w:num>
  <w:num w:numId="2" w16cid:durableId="1586264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9933929">
    <w:abstractNumId w:val="0"/>
  </w:num>
  <w:num w:numId="4" w16cid:durableId="10182512">
    <w:abstractNumId w:val="2"/>
  </w:num>
  <w:num w:numId="5" w16cid:durableId="904990051">
    <w:abstractNumId w:val="23"/>
  </w:num>
  <w:num w:numId="6" w16cid:durableId="1570454831">
    <w:abstractNumId w:val="28"/>
  </w:num>
  <w:num w:numId="7" w16cid:durableId="1630209507">
    <w:abstractNumId w:val="37"/>
  </w:num>
  <w:num w:numId="8" w16cid:durableId="73934511">
    <w:abstractNumId w:val="24"/>
  </w:num>
  <w:num w:numId="9" w16cid:durableId="766463188">
    <w:abstractNumId w:val="3"/>
  </w:num>
  <w:num w:numId="10" w16cid:durableId="2121801075">
    <w:abstractNumId w:val="4"/>
  </w:num>
  <w:num w:numId="11" w16cid:durableId="1366641570">
    <w:abstractNumId w:val="5"/>
  </w:num>
  <w:num w:numId="12" w16cid:durableId="239945471">
    <w:abstractNumId w:val="6"/>
  </w:num>
  <w:num w:numId="13" w16cid:durableId="1745564231">
    <w:abstractNumId w:val="7"/>
  </w:num>
  <w:num w:numId="14" w16cid:durableId="532156922">
    <w:abstractNumId w:val="8"/>
  </w:num>
  <w:num w:numId="15" w16cid:durableId="1978610353">
    <w:abstractNumId w:val="29"/>
  </w:num>
  <w:num w:numId="16" w16cid:durableId="1929535825">
    <w:abstractNumId w:val="20"/>
  </w:num>
  <w:num w:numId="17" w16cid:durableId="1199970473">
    <w:abstractNumId w:val="9"/>
  </w:num>
  <w:num w:numId="18" w16cid:durableId="275797592">
    <w:abstractNumId w:val="21"/>
  </w:num>
  <w:num w:numId="19" w16cid:durableId="1228882959">
    <w:abstractNumId w:val="10"/>
  </w:num>
  <w:num w:numId="20" w16cid:durableId="372773656">
    <w:abstractNumId w:val="35"/>
  </w:num>
  <w:num w:numId="21" w16cid:durableId="1466970229">
    <w:abstractNumId w:val="25"/>
  </w:num>
  <w:num w:numId="22" w16cid:durableId="1544365928">
    <w:abstractNumId w:val="11"/>
  </w:num>
  <w:num w:numId="23" w16cid:durableId="589971480">
    <w:abstractNumId w:val="18"/>
  </w:num>
  <w:num w:numId="24" w16cid:durableId="1011444302">
    <w:abstractNumId w:val="15"/>
  </w:num>
  <w:num w:numId="25" w16cid:durableId="1825125626">
    <w:abstractNumId w:val="34"/>
  </w:num>
  <w:num w:numId="26" w16cid:durableId="1204827812">
    <w:abstractNumId w:val="19"/>
  </w:num>
  <w:num w:numId="27" w16cid:durableId="683022594">
    <w:abstractNumId w:val="36"/>
  </w:num>
  <w:num w:numId="28" w16cid:durableId="234559649">
    <w:abstractNumId w:val="17"/>
  </w:num>
  <w:num w:numId="29" w16cid:durableId="1094396889">
    <w:abstractNumId w:val="27"/>
  </w:num>
  <w:num w:numId="30" w16cid:durableId="1925338499">
    <w:abstractNumId w:val="32"/>
  </w:num>
  <w:num w:numId="31" w16cid:durableId="2009096939">
    <w:abstractNumId w:val="26"/>
  </w:num>
  <w:num w:numId="32" w16cid:durableId="1473133593">
    <w:abstractNumId w:val="33"/>
  </w:num>
  <w:num w:numId="33" w16cid:durableId="372315799">
    <w:abstractNumId w:val="31"/>
  </w:num>
  <w:num w:numId="34" w16cid:durableId="162222167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6832"/>
    <w:rsid w:val="0000701E"/>
    <w:rsid w:val="000147CC"/>
    <w:rsid w:val="000154F1"/>
    <w:rsid w:val="00017981"/>
    <w:rsid w:val="00021833"/>
    <w:rsid w:val="00024ACA"/>
    <w:rsid w:val="0002775F"/>
    <w:rsid w:val="0003005D"/>
    <w:rsid w:val="0003320F"/>
    <w:rsid w:val="000355D9"/>
    <w:rsid w:val="00037B44"/>
    <w:rsid w:val="000406A4"/>
    <w:rsid w:val="0004634D"/>
    <w:rsid w:val="00047DBC"/>
    <w:rsid w:val="000510C9"/>
    <w:rsid w:val="000570A4"/>
    <w:rsid w:val="00057EA2"/>
    <w:rsid w:val="00061592"/>
    <w:rsid w:val="00063101"/>
    <w:rsid w:val="00063446"/>
    <w:rsid w:val="00065433"/>
    <w:rsid w:val="0007332C"/>
    <w:rsid w:val="000749BC"/>
    <w:rsid w:val="00074A20"/>
    <w:rsid w:val="00083406"/>
    <w:rsid w:val="0008525C"/>
    <w:rsid w:val="00091E34"/>
    <w:rsid w:val="00097AD3"/>
    <w:rsid w:val="000A2C5C"/>
    <w:rsid w:val="000A68C5"/>
    <w:rsid w:val="000B09C6"/>
    <w:rsid w:val="000B207C"/>
    <w:rsid w:val="000B2423"/>
    <w:rsid w:val="000C2490"/>
    <w:rsid w:val="000C3901"/>
    <w:rsid w:val="000C56B3"/>
    <w:rsid w:val="000C6F62"/>
    <w:rsid w:val="000C746F"/>
    <w:rsid w:val="000D249B"/>
    <w:rsid w:val="000D4D3F"/>
    <w:rsid w:val="000D689C"/>
    <w:rsid w:val="000D7E27"/>
    <w:rsid w:val="000E236B"/>
    <w:rsid w:val="000E5B23"/>
    <w:rsid w:val="000E73D8"/>
    <w:rsid w:val="000F019A"/>
    <w:rsid w:val="000F025C"/>
    <w:rsid w:val="000F64B5"/>
    <w:rsid w:val="000F65EE"/>
    <w:rsid w:val="00100709"/>
    <w:rsid w:val="00105B24"/>
    <w:rsid w:val="00110480"/>
    <w:rsid w:val="001211AD"/>
    <w:rsid w:val="001303D4"/>
    <w:rsid w:val="00130592"/>
    <w:rsid w:val="001349FA"/>
    <w:rsid w:val="00140173"/>
    <w:rsid w:val="00141B03"/>
    <w:rsid w:val="0014296F"/>
    <w:rsid w:val="00150E9D"/>
    <w:rsid w:val="0015142D"/>
    <w:rsid w:val="00152CFF"/>
    <w:rsid w:val="0015332E"/>
    <w:rsid w:val="001541BF"/>
    <w:rsid w:val="001543C2"/>
    <w:rsid w:val="0016183B"/>
    <w:rsid w:val="00171A49"/>
    <w:rsid w:val="00180581"/>
    <w:rsid w:val="00181876"/>
    <w:rsid w:val="00182CB7"/>
    <w:rsid w:val="001911E2"/>
    <w:rsid w:val="00195561"/>
    <w:rsid w:val="00196D32"/>
    <w:rsid w:val="001A2163"/>
    <w:rsid w:val="001A615C"/>
    <w:rsid w:val="001A6528"/>
    <w:rsid w:val="001A667E"/>
    <w:rsid w:val="001A6DF0"/>
    <w:rsid w:val="001B2182"/>
    <w:rsid w:val="001B41B8"/>
    <w:rsid w:val="001B447E"/>
    <w:rsid w:val="001B597F"/>
    <w:rsid w:val="001B5BFA"/>
    <w:rsid w:val="001B6C00"/>
    <w:rsid w:val="001C018D"/>
    <w:rsid w:val="001C0EBB"/>
    <w:rsid w:val="001D02C8"/>
    <w:rsid w:val="001D7339"/>
    <w:rsid w:val="001E30F3"/>
    <w:rsid w:val="001E3F2A"/>
    <w:rsid w:val="001E4A3E"/>
    <w:rsid w:val="001F0368"/>
    <w:rsid w:val="001F68C8"/>
    <w:rsid w:val="00205DD2"/>
    <w:rsid w:val="00206AE1"/>
    <w:rsid w:val="00214D89"/>
    <w:rsid w:val="00215691"/>
    <w:rsid w:val="002162D2"/>
    <w:rsid w:val="00217CC6"/>
    <w:rsid w:val="0022181B"/>
    <w:rsid w:val="00222E91"/>
    <w:rsid w:val="002237F6"/>
    <w:rsid w:val="002258A1"/>
    <w:rsid w:val="00225DD5"/>
    <w:rsid w:val="00231082"/>
    <w:rsid w:val="00236E14"/>
    <w:rsid w:val="002376F7"/>
    <w:rsid w:val="002405EA"/>
    <w:rsid w:val="002436B7"/>
    <w:rsid w:val="00243D05"/>
    <w:rsid w:val="002449BA"/>
    <w:rsid w:val="00245563"/>
    <w:rsid w:val="00246C2F"/>
    <w:rsid w:val="002472C1"/>
    <w:rsid w:val="002478BB"/>
    <w:rsid w:val="0025252D"/>
    <w:rsid w:val="002528A1"/>
    <w:rsid w:val="00252D24"/>
    <w:rsid w:val="00261984"/>
    <w:rsid w:val="00261AE2"/>
    <w:rsid w:val="00262435"/>
    <w:rsid w:val="002630AD"/>
    <w:rsid w:val="00266205"/>
    <w:rsid w:val="00270089"/>
    <w:rsid w:val="00274520"/>
    <w:rsid w:val="00274E4E"/>
    <w:rsid w:val="00277374"/>
    <w:rsid w:val="002800B6"/>
    <w:rsid w:val="002801C3"/>
    <w:rsid w:val="0028401E"/>
    <w:rsid w:val="002851D7"/>
    <w:rsid w:val="00287CC4"/>
    <w:rsid w:val="0029279B"/>
    <w:rsid w:val="00292E46"/>
    <w:rsid w:val="00293422"/>
    <w:rsid w:val="002A53AE"/>
    <w:rsid w:val="002B3144"/>
    <w:rsid w:val="002B67DB"/>
    <w:rsid w:val="002B7A97"/>
    <w:rsid w:val="002C1F97"/>
    <w:rsid w:val="002C25E6"/>
    <w:rsid w:val="002C41FF"/>
    <w:rsid w:val="002C569B"/>
    <w:rsid w:val="002C6C08"/>
    <w:rsid w:val="002D4F7A"/>
    <w:rsid w:val="002E3174"/>
    <w:rsid w:val="002E3FC4"/>
    <w:rsid w:val="002E43DD"/>
    <w:rsid w:val="002F2E48"/>
    <w:rsid w:val="002F6CA0"/>
    <w:rsid w:val="002F7A3B"/>
    <w:rsid w:val="003015FA"/>
    <w:rsid w:val="003024C5"/>
    <w:rsid w:val="003027B5"/>
    <w:rsid w:val="0031171A"/>
    <w:rsid w:val="003156A8"/>
    <w:rsid w:val="00315A18"/>
    <w:rsid w:val="00325164"/>
    <w:rsid w:val="00326F39"/>
    <w:rsid w:val="00327619"/>
    <w:rsid w:val="0032784C"/>
    <w:rsid w:val="00327A37"/>
    <w:rsid w:val="00327FB4"/>
    <w:rsid w:val="00332697"/>
    <w:rsid w:val="003357AB"/>
    <w:rsid w:val="0033792F"/>
    <w:rsid w:val="00340E77"/>
    <w:rsid w:val="00340FA7"/>
    <w:rsid w:val="00341DC2"/>
    <w:rsid w:val="00343313"/>
    <w:rsid w:val="003472E5"/>
    <w:rsid w:val="0035217A"/>
    <w:rsid w:val="0035451A"/>
    <w:rsid w:val="00354853"/>
    <w:rsid w:val="00360DCC"/>
    <w:rsid w:val="00364F46"/>
    <w:rsid w:val="00367450"/>
    <w:rsid w:val="003703E5"/>
    <w:rsid w:val="00373948"/>
    <w:rsid w:val="00374894"/>
    <w:rsid w:val="003860AB"/>
    <w:rsid w:val="00386A1A"/>
    <w:rsid w:val="00386A59"/>
    <w:rsid w:val="0039021A"/>
    <w:rsid w:val="00392546"/>
    <w:rsid w:val="003968D6"/>
    <w:rsid w:val="003A265C"/>
    <w:rsid w:val="003A2863"/>
    <w:rsid w:val="003A4E56"/>
    <w:rsid w:val="003B0C75"/>
    <w:rsid w:val="003B6B88"/>
    <w:rsid w:val="003B71B9"/>
    <w:rsid w:val="003C1311"/>
    <w:rsid w:val="003C14B6"/>
    <w:rsid w:val="003C3164"/>
    <w:rsid w:val="003C3506"/>
    <w:rsid w:val="003C3EEF"/>
    <w:rsid w:val="003C5CE0"/>
    <w:rsid w:val="003D3595"/>
    <w:rsid w:val="003E4A44"/>
    <w:rsid w:val="003E7865"/>
    <w:rsid w:val="003F17EB"/>
    <w:rsid w:val="003F3A66"/>
    <w:rsid w:val="003F782F"/>
    <w:rsid w:val="00403B23"/>
    <w:rsid w:val="00405629"/>
    <w:rsid w:val="00405EC4"/>
    <w:rsid w:val="004060F4"/>
    <w:rsid w:val="004065EB"/>
    <w:rsid w:val="00412D6D"/>
    <w:rsid w:val="004135F3"/>
    <w:rsid w:val="004167C7"/>
    <w:rsid w:val="0042011D"/>
    <w:rsid w:val="00420BBC"/>
    <w:rsid w:val="00421E3C"/>
    <w:rsid w:val="00422AD1"/>
    <w:rsid w:val="00426E5A"/>
    <w:rsid w:val="004344A3"/>
    <w:rsid w:val="00436066"/>
    <w:rsid w:val="00441B79"/>
    <w:rsid w:val="00447634"/>
    <w:rsid w:val="0045272B"/>
    <w:rsid w:val="004529CE"/>
    <w:rsid w:val="00454901"/>
    <w:rsid w:val="0045595D"/>
    <w:rsid w:val="0045603C"/>
    <w:rsid w:val="00456421"/>
    <w:rsid w:val="004569F4"/>
    <w:rsid w:val="00457860"/>
    <w:rsid w:val="004643C5"/>
    <w:rsid w:val="00466D08"/>
    <w:rsid w:val="00470D81"/>
    <w:rsid w:val="0047670C"/>
    <w:rsid w:val="00477D30"/>
    <w:rsid w:val="00477D50"/>
    <w:rsid w:val="00477E8C"/>
    <w:rsid w:val="00486D13"/>
    <w:rsid w:val="0049222C"/>
    <w:rsid w:val="00492E79"/>
    <w:rsid w:val="004A08E9"/>
    <w:rsid w:val="004A4DB0"/>
    <w:rsid w:val="004A51D8"/>
    <w:rsid w:val="004A623C"/>
    <w:rsid w:val="004A76A4"/>
    <w:rsid w:val="004A7EE9"/>
    <w:rsid w:val="004B04CC"/>
    <w:rsid w:val="004B4EE7"/>
    <w:rsid w:val="004C3A94"/>
    <w:rsid w:val="004C402D"/>
    <w:rsid w:val="004C5AA2"/>
    <w:rsid w:val="004C7811"/>
    <w:rsid w:val="004D2037"/>
    <w:rsid w:val="004D4FA1"/>
    <w:rsid w:val="004E4252"/>
    <w:rsid w:val="004E5F26"/>
    <w:rsid w:val="004E6B03"/>
    <w:rsid w:val="004F033D"/>
    <w:rsid w:val="004F3775"/>
    <w:rsid w:val="004F7464"/>
    <w:rsid w:val="004F7675"/>
    <w:rsid w:val="00500C61"/>
    <w:rsid w:val="00502C8F"/>
    <w:rsid w:val="00507090"/>
    <w:rsid w:val="005072E0"/>
    <w:rsid w:val="00513A85"/>
    <w:rsid w:val="005233F9"/>
    <w:rsid w:val="005258B8"/>
    <w:rsid w:val="005278A4"/>
    <w:rsid w:val="00531580"/>
    <w:rsid w:val="00533FCD"/>
    <w:rsid w:val="00534631"/>
    <w:rsid w:val="00537A83"/>
    <w:rsid w:val="00540820"/>
    <w:rsid w:val="00542AD9"/>
    <w:rsid w:val="00544B7C"/>
    <w:rsid w:val="0054585A"/>
    <w:rsid w:val="005467D8"/>
    <w:rsid w:val="00546DE1"/>
    <w:rsid w:val="00551389"/>
    <w:rsid w:val="005514EA"/>
    <w:rsid w:val="005529F3"/>
    <w:rsid w:val="00552F3A"/>
    <w:rsid w:val="005551BD"/>
    <w:rsid w:val="005574E7"/>
    <w:rsid w:val="00561528"/>
    <w:rsid w:val="00565144"/>
    <w:rsid w:val="005667FA"/>
    <w:rsid w:val="00574C8D"/>
    <w:rsid w:val="00582F69"/>
    <w:rsid w:val="005866B9"/>
    <w:rsid w:val="00597796"/>
    <w:rsid w:val="005A2B7B"/>
    <w:rsid w:val="005B0197"/>
    <w:rsid w:val="005B0784"/>
    <w:rsid w:val="005B75A3"/>
    <w:rsid w:val="005C4B9F"/>
    <w:rsid w:val="005C6830"/>
    <w:rsid w:val="005D5A24"/>
    <w:rsid w:val="005D72F1"/>
    <w:rsid w:val="005E1B0A"/>
    <w:rsid w:val="005E3BB0"/>
    <w:rsid w:val="005E5159"/>
    <w:rsid w:val="005E75B1"/>
    <w:rsid w:val="005F0441"/>
    <w:rsid w:val="005F0514"/>
    <w:rsid w:val="005F0FD5"/>
    <w:rsid w:val="005F294F"/>
    <w:rsid w:val="005F5EBF"/>
    <w:rsid w:val="00600370"/>
    <w:rsid w:val="00601407"/>
    <w:rsid w:val="00601C0D"/>
    <w:rsid w:val="0060251C"/>
    <w:rsid w:val="006030C6"/>
    <w:rsid w:val="0060320D"/>
    <w:rsid w:val="00604AA0"/>
    <w:rsid w:val="00606386"/>
    <w:rsid w:val="00607181"/>
    <w:rsid w:val="00610BEA"/>
    <w:rsid w:val="00614390"/>
    <w:rsid w:val="00614A7B"/>
    <w:rsid w:val="00614F21"/>
    <w:rsid w:val="00616E46"/>
    <w:rsid w:val="0061757F"/>
    <w:rsid w:val="00617769"/>
    <w:rsid w:val="00620D47"/>
    <w:rsid w:val="00622AA0"/>
    <w:rsid w:val="00622DD9"/>
    <w:rsid w:val="00632520"/>
    <w:rsid w:val="0064186B"/>
    <w:rsid w:val="00646CE9"/>
    <w:rsid w:val="0064734D"/>
    <w:rsid w:val="00651269"/>
    <w:rsid w:val="0065417F"/>
    <w:rsid w:val="00656AF4"/>
    <w:rsid w:val="006626F5"/>
    <w:rsid w:val="00670C6F"/>
    <w:rsid w:val="00673F2D"/>
    <w:rsid w:val="00674B87"/>
    <w:rsid w:val="00676580"/>
    <w:rsid w:val="006818FE"/>
    <w:rsid w:val="0068771D"/>
    <w:rsid w:val="00687868"/>
    <w:rsid w:val="00696A6E"/>
    <w:rsid w:val="0069762D"/>
    <w:rsid w:val="006A1ABA"/>
    <w:rsid w:val="006B02AB"/>
    <w:rsid w:val="006B44EC"/>
    <w:rsid w:val="006C03D5"/>
    <w:rsid w:val="006C0CB9"/>
    <w:rsid w:val="006C157C"/>
    <w:rsid w:val="006D2BAA"/>
    <w:rsid w:val="006D3028"/>
    <w:rsid w:val="006D4C32"/>
    <w:rsid w:val="006E003B"/>
    <w:rsid w:val="006E0B84"/>
    <w:rsid w:val="006E31A5"/>
    <w:rsid w:val="006E4D8C"/>
    <w:rsid w:val="006E5DC5"/>
    <w:rsid w:val="006F135E"/>
    <w:rsid w:val="006F3A52"/>
    <w:rsid w:val="006F6F09"/>
    <w:rsid w:val="0070036D"/>
    <w:rsid w:val="007060B8"/>
    <w:rsid w:val="00710B3F"/>
    <w:rsid w:val="0071474F"/>
    <w:rsid w:val="007203A0"/>
    <w:rsid w:val="007205E1"/>
    <w:rsid w:val="0072343F"/>
    <w:rsid w:val="007308CF"/>
    <w:rsid w:val="007348D9"/>
    <w:rsid w:val="007431E3"/>
    <w:rsid w:val="00745651"/>
    <w:rsid w:val="00755869"/>
    <w:rsid w:val="007623DB"/>
    <w:rsid w:val="007700F5"/>
    <w:rsid w:val="00771AAC"/>
    <w:rsid w:val="007722F9"/>
    <w:rsid w:val="00774756"/>
    <w:rsid w:val="007760F9"/>
    <w:rsid w:val="007866FC"/>
    <w:rsid w:val="007923EE"/>
    <w:rsid w:val="007960DF"/>
    <w:rsid w:val="00796673"/>
    <w:rsid w:val="007978D2"/>
    <w:rsid w:val="007A1455"/>
    <w:rsid w:val="007A3F1E"/>
    <w:rsid w:val="007A4267"/>
    <w:rsid w:val="007A6AF0"/>
    <w:rsid w:val="007B3A49"/>
    <w:rsid w:val="007B705C"/>
    <w:rsid w:val="007C712A"/>
    <w:rsid w:val="007D062D"/>
    <w:rsid w:val="007D15A7"/>
    <w:rsid w:val="007D2C70"/>
    <w:rsid w:val="007D56F6"/>
    <w:rsid w:val="007D5C41"/>
    <w:rsid w:val="007E127D"/>
    <w:rsid w:val="007E339A"/>
    <w:rsid w:val="007E3C9F"/>
    <w:rsid w:val="007E560B"/>
    <w:rsid w:val="007F0E9E"/>
    <w:rsid w:val="007F3C68"/>
    <w:rsid w:val="007F50D7"/>
    <w:rsid w:val="007F79EA"/>
    <w:rsid w:val="00803739"/>
    <w:rsid w:val="00805278"/>
    <w:rsid w:val="00807AAE"/>
    <w:rsid w:val="008175D3"/>
    <w:rsid w:val="00825631"/>
    <w:rsid w:val="00831EA1"/>
    <w:rsid w:val="00836B34"/>
    <w:rsid w:val="00836FAA"/>
    <w:rsid w:val="00837359"/>
    <w:rsid w:val="008378AD"/>
    <w:rsid w:val="00846BCE"/>
    <w:rsid w:val="00846E83"/>
    <w:rsid w:val="00852336"/>
    <w:rsid w:val="00861981"/>
    <w:rsid w:val="008631B2"/>
    <w:rsid w:val="00863D62"/>
    <w:rsid w:val="00864F65"/>
    <w:rsid w:val="00865D1C"/>
    <w:rsid w:val="00866143"/>
    <w:rsid w:val="00870D50"/>
    <w:rsid w:val="008721D5"/>
    <w:rsid w:val="00875C49"/>
    <w:rsid w:val="008824E2"/>
    <w:rsid w:val="00890374"/>
    <w:rsid w:val="00893B00"/>
    <w:rsid w:val="00896CCB"/>
    <w:rsid w:val="008A28DF"/>
    <w:rsid w:val="008A4797"/>
    <w:rsid w:val="008A6191"/>
    <w:rsid w:val="008B0A4D"/>
    <w:rsid w:val="008B6767"/>
    <w:rsid w:val="008B6EB5"/>
    <w:rsid w:val="008C3033"/>
    <w:rsid w:val="008C40C5"/>
    <w:rsid w:val="008C7AAC"/>
    <w:rsid w:val="008D6E0F"/>
    <w:rsid w:val="008D715E"/>
    <w:rsid w:val="008D7424"/>
    <w:rsid w:val="008E0823"/>
    <w:rsid w:val="008E3308"/>
    <w:rsid w:val="008E4E9F"/>
    <w:rsid w:val="008E6C9C"/>
    <w:rsid w:val="008F6DAE"/>
    <w:rsid w:val="00900638"/>
    <w:rsid w:val="0090517B"/>
    <w:rsid w:val="009078FD"/>
    <w:rsid w:val="009119A9"/>
    <w:rsid w:val="00912793"/>
    <w:rsid w:val="0091507C"/>
    <w:rsid w:val="0092091A"/>
    <w:rsid w:val="00921AA9"/>
    <w:rsid w:val="00922EC9"/>
    <w:rsid w:val="00923A16"/>
    <w:rsid w:val="009278D5"/>
    <w:rsid w:val="00930928"/>
    <w:rsid w:val="00933E0F"/>
    <w:rsid w:val="00933E19"/>
    <w:rsid w:val="00935600"/>
    <w:rsid w:val="00935C59"/>
    <w:rsid w:val="00936B5A"/>
    <w:rsid w:val="00937D33"/>
    <w:rsid w:val="00937ED9"/>
    <w:rsid w:val="009406DC"/>
    <w:rsid w:val="00942752"/>
    <w:rsid w:val="00947DD8"/>
    <w:rsid w:val="00950F56"/>
    <w:rsid w:val="00953E8B"/>
    <w:rsid w:val="0095456E"/>
    <w:rsid w:val="0095485C"/>
    <w:rsid w:val="0095776A"/>
    <w:rsid w:val="0096144D"/>
    <w:rsid w:val="0096401B"/>
    <w:rsid w:val="00965775"/>
    <w:rsid w:val="00967038"/>
    <w:rsid w:val="00975354"/>
    <w:rsid w:val="009762F6"/>
    <w:rsid w:val="00982F6F"/>
    <w:rsid w:val="00983D67"/>
    <w:rsid w:val="0098469C"/>
    <w:rsid w:val="00985305"/>
    <w:rsid w:val="00985D76"/>
    <w:rsid w:val="009913AE"/>
    <w:rsid w:val="009924BB"/>
    <w:rsid w:val="0099272C"/>
    <w:rsid w:val="009938BB"/>
    <w:rsid w:val="009A0552"/>
    <w:rsid w:val="009A11EC"/>
    <w:rsid w:val="009A76D2"/>
    <w:rsid w:val="009B22FE"/>
    <w:rsid w:val="009B5609"/>
    <w:rsid w:val="009B5F9D"/>
    <w:rsid w:val="009B712D"/>
    <w:rsid w:val="009D05B2"/>
    <w:rsid w:val="009D0B3A"/>
    <w:rsid w:val="009D7226"/>
    <w:rsid w:val="009D7BCE"/>
    <w:rsid w:val="009E18A3"/>
    <w:rsid w:val="009E44C7"/>
    <w:rsid w:val="009E6977"/>
    <w:rsid w:val="009F173D"/>
    <w:rsid w:val="00A0008D"/>
    <w:rsid w:val="00A002F8"/>
    <w:rsid w:val="00A036E1"/>
    <w:rsid w:val="00A23911"/>
    <w:rsid w:val="00A26A31"/>
    <w:rsid w:val="00A27E26"/>
    <w:rsid w:val="00A30777"/>
    <w:rsid w:val="00A3081B"/>
    <w:rsid w:val="00A30A33"/>
    <w:rsid w:val="00A31A90"/>
    <w:rsid w:val="00A37024"/>
    <w:rsid w:val="00A416C2"/>
    <w:rsid w:val="00A4413E"/>
    <w:rsid w:val="00A47EA1"/>
    <w:rsid w:val="00A56EBF"/>
    <w:rsid w:val="00A5788D"/>
    <w:rsid w:val="00A60C59"/>
    <w:rsid w:val="00A62EAE"/>
    <w:rsid w:val="00A6787B"/>
    <w:rsid w:val="00A74B67"/>
    <w:rsid w:val="00A813FB"/>
    <w:rsid w:val="00A84D8B"/>
    <w:rsid w:val="00A94305"/>
    <w:rsid w:val="00A955F9"/>
    <w:rsid w:val="00A96CA8"/>
    <w:rsid w:val="00AA12F5"/>
    <w:rsid w:val="00AA348D"/>
    <w:rsid w:val="00AA5E3C"/>
    <w:rsid w:val="00AA70CC"/>
    <w:rsid w:val="00AC62C0"/>
    <w:rsid w:val="00AC6883"/>
    <w:rsid w:val="00AC7C64"/>
    <w:rsid w:val="00AD0132"/>
    <w:rsid w:val="00AD2B7F"/>
    <w:rsid w:val="00AD2EB2"/>
    <w:rsid w:val="00AD368E"/>
    <w:rsid w:val="00AD6BB9"/>
    <w:rsid w:val="00AD785E"/>
    <w:rsid w:val="00AE45F2"/>
    <w:rsid w:val="00AE7AE8"/>
    <w:rsid w:val="00AF08F0"/>
    <w:rsid w:val="00AF21CA"/>
    <w:rsid w:val="00AF37C8"/>
    <w:rsid w:val="00AF4519"/>
    <w:rsid w:val="00AF66A2"/>
    <w:rsid w:val="00AF6C7D"/>
    <w:rsid w:val="00B000A0"/>
    <w:rsid w:val="00B06EFF"/>
    <w:rsid w:val="00B12474"/>
    <w:rsid w:val="00B2673D"/>
    <w:rsid w:val="00B301C5"/>
    <w:rsid w:val="00B3094C"/>
    <w:rsid w:val="00B31D0F"/>
    <w:rsid w:val="00B34DDB"/>
    <w:rsid w:val="00B36947"/>
    <w:rsid w:val="00B40448"/>
    <w:rsid w:val="00B411E9"/>
    <w:rsid w:val="00B42E22"/>
    <w:rsid w:val="00B431D5"/>
    <w:rsid w:val="00B44BFF"/>
    <w:rsid w:val="00B54031"/>
    <w:rsid w:val="00B63685"/>
    <w:rsid w:val="00B66D4B"/>
    <w:rsid w:val="00B717E3"/>
    <w:rsid w:val="00B727B0"/>
    <w:rsid w:val="00B74D0F"/>
    <w:rsid w:val="00B76D39"/>
    <w:rsid w:val="00B834E3"/>
    <w:rsid w:val="00B83DE2"/>
    <w:rsid w:val="00B84676"/>
    <w:rsid w:val="00B91354"/>
    <w:rsid w:val="00B95524"/>
    <w:rsid w:val="00B963EC"/>
    <w:rsid w:val="00BA1F58"/>
    <w:rsid w:val="00BA68E0"/>
    <w:rsid w:val="00BB31D1"/>
    <w:rsid w:val="00BB43D7"/>
    <w:rsid w:val="00BB4531"/>
    <w:rsid w:val="00BC14F0"/>
    <w:rsid w:val="00BC15DF"/>
    <w:rsid w:val="00BC3490"/>
    <w:rsid w:val="00BC4874"/>
    <w:rsid w:val="00BC565C"/>
    <w:rsid w:val="00BD045E"/>
    <w:rsid w:val="00BD45EC"/>
    <w:rsid w:val="00BD5543"/>
    <w:rsid w:val="00BE3986"/>
    <w:rsid w:val="00BE6A64"/>
    <w:rsid w:val="00BE72B9"/>
    <w:rsid w:val="00BE7AF5"/>
    <w:rsid w:val="00BF3EBA"/>
    <w:rsid w:val="00BF48CB"/>
    <w:rsid w:val="00BF5CCF"/>
    <w:rsid w:val="00C02EE9"/>
    <w:rsid w:val="00C04481"/>
    <w:rsid w:val="00C06000"/>
    <w:rsid w:val="00C07981"/>
    <w:rsid w:val="00C12DEF"/>
    <w:rsid w:val="00C1450C"/>
    <w:rsid w:val="00C16873"/>
    <w:rsid w:val="00C24DF3"/>
    <w:rsid w:val="00C25D69"/>
    <w:rsid w:val="00C2773A"/>
    <w:rsid w:val="00C27A9C"/>
    <w:rsid w:val="00C322BC"/>
    <w:rsid w:val="00C33B17"/>
    <w:rsid w:val="00C33DDD"/>
    <w:rsid w:val="00C34DDE"/>
    <w:rsid w:val="00C43456"/>
    <w:rsid w:val="00C4780B"/>
    <w:rsid w:val="00C516E4"/>
    <w:rsid w:val="00C52840"/>
    <w:rsid w:val="00C56318"/>
    <w:rsid w:val="00C60019"/>
    <w:rsid w:val="00C629F4"/>
    <w:rsid w:val="00C6468C"/>
    <w:rsid w:val="00C656EC"/>
    <w:rsid w:val="00C70812"/>
    <w:rsid w:val="00C715F3"/>
    <w:rsid w:val="00C73313"/>
    <w:rsid w:val="00C75135"/>
    <w:rsid w:val="00C82182"/>
    <w:rsid w:val="00C93883"/>
    <w:rsid w:val="00C941CB"/>
    <w:rsid w:val="00C958B4"/>
    <w:rsid w:val="00C969D3"/>
    <w:rsid w:val="00C973F8"/>
    <w:rsid w:val="00CA27A8"/>
    <w:rsid w:val="00CA286E"/>
    <w:rsid w:val="00CA650F"/>
    <w:rsid w:val="00CB200B"/>
    <w:rsid w:val="00CB3F22"/>
    <w:rsid w:val="00CB62F5"/>
    <w:rsid w:val="00CB706A"/>
    <w:rsid w:val="00CC0A9A"/>
    <w:rsid w:val="00CC3B0F"/>
    <w:rsid w:val="00CC5D66"/>
    <w:rsid w:val="00CC7484"/>
    <w:rsid w:val="00CC7507"/>
    <w:rsid w:val="00CD021B"/>
    <w:rsid w:val="00CD727D"/>
    <w:rsid w:val="00CE0646"/>
    <w:rsid w:val="00CE0903"/>
    <w:rsid w:val="00CE15C4"/>
    <w:rsid w:val="00CE5CC2"/>
    <w:rsid w:val="00CF0EAF"/>
    <w:rsid w:val="00CF19D1"/>
    <w:rsid w:val="00CF34D2"/>
    <w:rsid w:val="00CF3A15"/>
    <w:rsid w:val="00CF4B56"/>
    <w:rsid w:val="00D01DEA"/>
    <w:rsid w:val="00D10425"/>
    <w:rsid w:val="00D125C0"/>
    <w:rsid w:val="00D13209"/>
    <w:rsid w:val="00D20F60"/>
    <w:rsid w:val="00D23122"/>
    <w:rsid w:val="00D25457"/>
    <w:rsid w:val="00D266CB"/>
    <w:rsid w:val="00D362C5"/>
    <w:rsid w:val="00D45BBF"/>
    <w:rsid w:val="00D50DB4"/>
    <w:rsid w:val="00D53BD7"/>
    <w:rsid w:val="00D5416D"/>
    <w:rsid w:val="00D61F27"/>
    <w:rsid w:val="00D70056"/>
    <w:rsid w:val="00D740A5"/>
    <w:rsid w:val="00D74BE9"/>
    <w:rsid w:val="00D76477"/>
    <w:rsid w:val="00D8254C"/>
    <w:rsid w:val="00D82A7F"/>
    <w:rsid w:val="00DA0F13"/>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2EC5"/>
    <w:rsid w:val="00DF4043"/>
    <w:rsid w:val="00DF6DCF"/>
    <w:rsid w:val="00E000A4"/>
    <w:rsid w:val="00E03FC6"/>
    <w:rsid w:val="00E0522F"/>
    <w:rsid w:val="00E10E5D"/>
    <w:rsid w:val="00E1436C"/>
    <w:rsid w:val="00E14448"/>
    <w:rsid w:val="00E217A7"/>
    <w:rsid w:val="00E218C0"/>
    <w:rsid w:val="00E2259F"/>
    <w:rsid w:val="00E22986"/>
    <w:rsid w:val="00E2639A"/>
    <w:rsid w:val="00E36D9F"/>
    <w:rsid w:val="00E42025"/>
    <w:rsid w:val="00E44039"/>
    <w:rsid w:val="00E45051"/>
    <w:rsid w:val="00E51E1A"/>
    <w:rsid w:val="00E532A3"/>
    <w:rsid w:val="00E61C77"/>
    <w:rsid w:val="00E62891"/>
    <w:rsid w:val="00E63976"/>
    <w:rsid w:val="00E6397E"/>
    <w:rsid w:val="00E64327"/>
    <w:rsid w:val="00E66153"/>
    <w:rsid w:val="00E72ACF"/>
    <w:rsid w:val="00E73C8C"/>
    <w:rsid w:val="00E8152C"/>
    <w:rsid w:val="00E8162C"/>
    <w:rsid w:val="00E8702B"/>
    <w:rsid w:val="00E92346"/>
    <w:rsid w:val="00E94092"/>
    <w:rsid w:val="00E941F5"/>
    <w:rsid w:val="00E97707"/>
    <w:rsid w:val="00EA1B6B"/>
    <w:rsid w:val="00EA4BED"/>
    <w:rsid w:val="00EB1B1E"/>
    <w:rsid w:val="00EB32A4"/>
    <w:rsid w:val="00EB5276"/>
    <w:rsid w:val="00EB574D"/>
    <w:rsid w:val="00EC0548"/>
    <w:rsid w:val="00EC09A8"/>
    <w:rsid w:val="00EC63C2"/>
    <w:rsid w:val="00ED4867"/>
    <w:rsid w:val="00EE03E2"/>
    <w:rsid w:val="00EE2044"/>
    <w:rsid w:val="00EE232C"/>
    <w:rsid w:val="00EE5E3A"/>
    <w:rsid w:val="00EE6478"/>
    <w:rsid w:val="00EE7F8B"/>
    <w:rsid w:val="00EF3979"/>
    <w:rsid w:val="00EF42A9"/>
    <w:rsid w:val="00EF5D3E"/>
    <w:rsid w:val="00EF672C"/>
    <w:rsid w:val="00F00C2A"/>
    <w:rsid w:val="00F01A0F"/>
    <w:rsid w:val="00F01F03"/>
    <w:rsid w:val="00F03869"/>
    <w:rsid w:val="00F06093"/>
    <w:rsid w:val="00F100C6"/>
    <w:rsid w:val="00F10710"/>
    <w:rsid w:val="00F117FA"/>
    <w:rsid w:val="00F12540"/>
    <w:rsid w:val="00F13F08"/>
    <w:rsid w:val="00F17EC3"/>
    <w:rsid w:val="00F17F29"/>
    <w:rsid w:val="00F20271"/>
    <w:rsid w:val="00F24825"/>
    <w:rsid w:val="00F25715"/>
    <w:rsid w:val="00F25E50"/>
    <w:rsid w:val="00F27A8E"/>
    <w:rsid w:val="00F30474"/>
    <w:rsid w:val="00F35C43"/>
    <w:rsid w:val="00F365C3"/>
    <w:rsid w:val="00F36BB7"/>
    <w:rsid w:val="00F37103"/>
    <w:rsid w:val="00F40673"/>
    <w:rsid w:val="00F42C73"/>
    <w:rsid w:val="00F51218"/>
    <w:rsid w:val="00F5159E"/>
    <w:rsid w:val="00F51790"/>
    <w:rsid w:val="00F52BCA"/>
    <w:rsid w:val="00F54002"/>
    <w:rsid w:val="00F60C49"/>
    <w:rsid w:val="00F62ABC"/>
    <w:rsid w:val="00F63A51"/>
    <w:rsid w:val="00F642F4"/>
    <w:rsid w:val="00F72E2B"/>
    <w:rsid w:val="00F740F6"/>
    <w:rsid w:val="00F76BCC"/>
    <w:rsid w:val="00F82FB0"/>
    <w:rsid w:val="00F878A1"/>
    <w:rsid w:val="00F90ED9"/>
    <w:rsid w:val="00F927B1"/>
    <w:rsid w:val="00F938F8"/>
    <w:rsid w:val="00F9454F"/>
    <w:rsid w:val="00F9494D"/>
    <w:rsid w:val="00F9642A"/>
    <w:rsid w:val="00FA4148"/>
    <w:rsid w:val="00FA54D4"/>
    <w:rsid w:val="00FA5FE2"/>
    <w:rsid w:val="00FB1760"/>
    <w:rsid w:val="00FB253C"/>
    <w:rsid w:val="00FB7C72"/>
    <w:rsid w:val="00FC4094"/>
    <w:rsid w:val="00FD1A1E"/>
    <w:rsid w:val="00FD3B6A"/>
    <w:rsid w:val="00FD4172"/>
    <w:rsid w:val="00FD74D2"/>
    <w:rsid w:val="00FD7D1C"/>
    <w:rsid w:val="00FF057B"/>
    <w:rsid w:val="00FF7F8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1"/>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670C6F"/>
    <w:rPr>
      <w:sz w:val="16"/>
      <w:szCs w:val="16"/>
    </w:rPr>
  </w:style>
  <w:style w:type="paragraph" w:styleId="Commentaire">
    <w:name w:val="annotation text"/>
    <w:basedOn w:val="Normal"/>
    <w:link w:val="CommentaireCar"/>
    <w:uiPriority w:val="99"/>
    <w:unhideWhenUsed/>
    <w:rsid w:val="00670C6F"/>
    <w:pPr>
      <w:spacing w:line="240" w:lineRule="auto"/>
    </w:pPr>
    <w:rPr>
      <w:szCs w:val="20"/>
    </w:rPr>
  </w:style>
  <w:style w:type="character" w:customStyle="1" w:styleId="CommentaireCar">
    <w:name w:val="Commentaire Car"/>
    <w:basedOn w:val="Policepardfaut"/>
    <w:link w:val="Commentaire"/>
    <w:uiPriority w:val="99"/>
    <w:rsid w:val="00670C6F"/>
    <w:rPr>
      <w:szCs w:val="20"/>
    </w:rPr>
  </w:style>
  <w:style w:type="paragraph" w:styleId="Objetducommentaire">
    <w:name w:val="annotation subject"/>
    <w:basedOn w:val="Commentaire"/>
    <w:next w:val="Commentaire"/>
    <w:link w:val="ObjetducommentaireCar"/>
    <w:uiPriority w:val="99"/>
    <w:semiHidden/>
    <w:unhideWhenUsed/>
    <w:rsid w:val="00670C6F"/>
    <w:rPr>
      <w:b/>
      <w:bCs/>
    </w:rPr>
  </w:style>
  <w:style w:type="character" w:customStyle="1" w:styleId="ObjetducommentaireCar">
    <w:name w:val="Objet du commentaire Car"/>
    <w:basedOn w:val="CommentaireCar"/>
    <w:link w:val="Objetducommentaire"/>
    <w:uiPriority w:val="99"/>
    <w:semiHidden/>
    <w:rsid w:val="00670C6F"/>
    <w:rPr>
      <w:b/>
      <w:bCs/>
      <w:szCs w:val="20"/>
    </w:rPr>
  </w:style>
  <w:style w:type="character" w:styleId="Lienhypertextesuivivisit">
    <w:name w:val="FollowedHyperlink"/>
    <w:basedOn w:val="Policepardfaut"/>
    <w:uiPriority w:val="99"/>
    <w:semiHidden/>
    <w:unhideWhenUsed/>
    <w:rsid w:val="00B76D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unding-request@innoviris.brussels" TargetMode="External"/><Relationship Id="rId18" Type="http://schemas.openxmlformats.org/officeDocument/2006/relationships/hyperlink" Target="https://www.innoviris.brussels/sites/default/files/2025-09/Enjeux%20Ethiques%20-%20memo%20-%20FR.pdf"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s://bosa.belgium.be/fr/themes/travailler-dans-la-fonction-publique/remuneration-et-avantages/allocations-et-indemnites-15" TargetMode="External"/><Relationship Id="rId7" Type="http://schemas.openxmlformats.org/officeDocument/2006/relationships/footnotes" Target="footnotes.xml"/><Relationship Id="rId12" Type="http://schemas.openxmlformats.org/officeDocument/2006/relationships/hyperlink" Target="http://www.innoviris.brussels" TargetMode="Externa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test.equal.brussels/" TargetMode="External"/><Relationship Id="rId5" Type="http://schemas.openxmlformats.org/officeDocument/2006/relationships/settings" Target="settings.xml"/><Relationship Id="rId15" Type="http://schemas.openxmlformats.org/officeDocument/2006/relationships/hyperlink" Target="https://innoviris.brussels/sites/default/files/documents/declaration_taille_pme_0.pdf" TargetMode="External"/><Relationship Id="rId23" Type="http://schemas.openxmlformats.org/officeDocument/2006/relationships/package" Target="embeddings/Microsoft_Excel_Worksheet.xlsx"/><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ec.europa.eu/docsroom/documents/42921/attachments/1/translations/fr/renditions/native" TargetMode="External"/><Relationship Id="rId22" Type="http://schemas.openxmlformats.org/officeDocument/2006/relationships/image" Target="media/image4.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2021-2027/common/guidance/how-to-complete-your-ethics-self-assessment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CA94D657E7C24E9AA2895CA58829BDE5"/>
        <w:category>
          <w:name w:val="Général"/>
          <w:gallery w:val="placeholder"/>
        </w:category>
        <w:types>
          <w:type w:val="bbPlcHdr"/>
        </w:types>
        <w:behaviors>
          <w:behavior w:val="content"/>
        </w:behaviors>
        <w:guid w:val="{64E6A6A4-541C-4683-BEAF-258B5CE7C0D0}"/>
      </w:docPartPr>
      <w:docPartBody>
        <w:p w:rsidR="00055757" w:rsidRDefault="00B31439" w:rsidP="00B31439">
          <w:pPr>
            <w:pStyle w:val="CA94D657E7C24E9AA2895CA58829BDE5"/>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E3CC3"/>
    <w:rsid w:val="00100709"/>
    <w:rsid w:val="001F3947"/>
    <w:rsid w:val="002140DC"/>
    <w:rsid w:val="002C7E6F"/>
    <w:rsid w:val="00377C82"/>
    <w:rsid w:val="003F2ABB"/>
    <w:rsid w:val="0042011D"/>
    <w:rsid w:val="00447735"/>
    <w:rsid w:val="0049220A"/>
    <w:rsid w:val="004A4DB0"/>
    <w:rsid w:val="0055409D"/>
    <w:rsid w:val="005725FE"/>
    <w:rsid w:val="005E1BFB"/>
    <w:rsid w:val="0066723D"/>
    <w:rsid w:val="00705606"/>
    <w:rsid w:val="007A34F3"/>
    <w:rsid w:val="00977090"/>
    <w:rsid w:val="00A510C2"/>
    <w:rsid w:val="00B31439"/>
    <w:rsid w:val="00CC35FC"/>
    <w:rsid w:val="00E84D71"/>
    <w:rsid w:val="00EF69CF"/>
    <w:rsid w:val="00F01CAC"/>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 w:type="paragraph" w:customStyle="1" w:styleId="CA94D657E7C24E9AA2895CA58829BDE5">
    <w:name w:val="CA94D657E7C24E9AA2895CA58829BDE5"/>
    <w:rsid w:val="00B31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39</Pages>
  <Words>9455</Words>
  <Characters>44631</Characters>
  <Application>Microsoft Office Word</Application>
  <DocSecurity>0</DocSecurity>
  <Lines>796</Lines>
  <Paragraphs>237</Paragraphs>
  <ScaleCrop>false</ScaleCrop>
  <HeadingPairs>
    <vt:vector size="2" baseType="variant">
      <vt:variant>
        <vt:lpstr>Titre</vt:lpstr>
      </vt:variant>
      <vt:variant>
        <vt:i4>1</vt:i4>
      </vt:variant>
    </vt:vector>
  </HeadingPairs>
  <TitlesOfParts>
    <vt:vector size="1" baseType="lpstr">
      <vt:lpstr>R&amp;D Projects</vt:lpstr>
    </vt:vector>
  </TitlesOfParts>
  <Company>Nom de l’entreprise</Company>
  <LinksUpToDate>false</LinksUpToDate>
  <CharactersWithSpaces>53849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R&amp;D Projects</dc:title>
  <dc:subject/>
  <dc:creator>Gilles Ysebaert</dc:creator>
  <cp:keywords/>
  <dc:description/>
  <cp:lastModifiedBy>Aiko Gryspeirt</cp:lastModifiedBy>
  <cp:revision>127</cp:revision>
  <dcterms:created xsi:type="dcterms:W3CDTF">2021-07-08T12:01:00Z</dcterms:created>
  <dcterms:modified xsi:type="dcterms:W3CDTF">2025-10-03T10:30:00Z</dcterms:modified>
</cp:coreProperties>
</file>