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120" w:type="dxa"/>
        <w:tblLayout w:type="fixed"/>
        <w:tblLook w:val="0000" w:firstRow="0" w:lastRow="0" w:firstColumn="0" w:lastColumn="0" w:noHBand="0" w:noVBand="0"/>
      </w:tblPr>
      <w:tblGrid>
        <w:gridCol w:w="5146"/>
        <w:gridCol w:w="4340"/>
      </w:tblGrid>
      <w:tr w:rsidR="006E3822" w:rsidRPr="00323153" w14:paraId="1A06BD69" w14:textId="77777777" w:rsidTr="008F780C">
        <w:trPr>
          <w:trHeight w:val="1701"/>
        </w:trPr>
        <w:tc>
          <w:tcPr>
            <w:tcW w:w="5146" w:type="dxa"/>
            <w:shd w:val="clear" w:color="auto" w:fill="auto"/>
            <w:vAlign w:val="center"/>
          </w:tcPr>
          <w:p w14:paraId="67A83575" w14:textId="392A16B0" w:rsidR="006E3822" w:rsidRDefault="006E3822" w:rsidP="0037320E">
            <w:pPr>
              <w:ind w:left="-234"/>
              <w:rPr>
                <w:rFonts w:ascii="Arial" w:hAnsi="Arial" w:cs="Arial"/>
                <w:color w:val="8C9FC9"/>
                <w:sz w:val="15"/>
                <w:szCs w:val="16"/>
                <w:lang w:val="fr-BE"/>
              </w:rPr>
            </w:pPr>
            <w:r>
              <w:rPr>
                <w:noProof/>
                <w:lang w:val="fr-BE" w:eastAsia="fr-BE"/>
              </w:rPr>
              <w:drawing>
                <wp:anchor distT="0" distB="0" distL="114300" distR="114300" simplePos="0" relativeHeight="251658243" behindDoc="1" locked="1" layoutInCell="1" allowOverlap="1" wp14:anchorId="1EB53754" wp14:editId="10B0051A">
                  <wp:simplePos x="0" y="0"/>
                  <wp:positionH relativeFrom="margin">
                    <wp:posOffset>-68580</wp:posOffset>
                  </wp:positionH>
                  <wp:positionV relativeFrom="page">
                    <wp:posOffset>13970</wp:posOffset>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tc>
        <w:tc>
          <w:tcPr>
            <w:tcW w:w="4340" w:type="dxa"/>
            <w:shd w:val="clear" w:color="auto" w:fill="auto"/>
          </w:tcPr>
          <w:p w14:paraId="3B17C5A9" w14:textId="77777777" w:rsidR="006E3822" w:rsidRPr="00FA7FEE" w:rsidRDefault="006E3822" w:rsidP="008F780C">
            <w:pPr>
              <w:snapToGrid w:val="0"/>
              <w:jc w:val="right"/>
              <w:rPr>
                <w:rFonts w:ascii="Arial" w:hAnsi="Arial" w:cs="Arial"/>
                <w:i/>
                <w:color w:val="2F5496"/>
                <w:sz w:val="16"/>
                <w:szCs w:val="16"/>
                <w:lang w:val="fr-BE"/>
              </w:rPr>
            </w:pPr>
          </w:p>
        </w:tc>
      </w:tr>
      <w:tr w:rsidR="009B0349" w:rsidRPr="00323153" w14:paraId="17E5D4C1" w14:textId="77777777" w:rsidTr="008F780C">
        <w:trPr>
          <w:trHeight w:val="1701"/>
        </w:trPr>
        <w:tc>
          <w:tcPr>
            <w:tcW w:w="5146" w:type="dxa"/>
            <w:shd w:val="clear" w:color="auto" w:fill="auto"/>
            <w:vAlign w:val="center"/>
          </w:tcPr>
          <w:p w14:paraId="72D4EFB1" w14:textId="60DDA704" w:rsidR="008F780C" w:rsidRPr="00111DD4" w:rsidRDefault="008F780C" w:rsidP="008F780C">
            <w:pPr>
              <w:rPr>
                <w:lang w:val="fr-BE"/>
              </w:rPr>
            </w:pPr>
            <w:r>
              <w:rPr>
                <w:rFonts w:ascii="Arial" w:hAnsi="Arial" w:cs="Arial"/>
                <w:color w:val="8C9FC9"/>
                <w:sz w:val="15"/>
                <w:szCs w:val="16"/>
                <w:lang w:val="fr-BE"/>
              </w:rPr>
              <w:t>Chaussée de Charleroi 11</w:t>
            </w:r>
            <w:r w:rsidR="00C86691">
              <w:rPr>
                <w:rFonts w:ascii="Arial" w:hAnsi="Arial" w:cs="Arial"/>
                <w:color w:val="8C9FC9"/>
                <w:sz w:val="15"/>
                <w:szCs w:val="16"/>
                <w:lang w:val="fr-BE"/>
              </w:rPr>
              <w:t>2</w:t>
            </w:r>
            <w:r>
              <w:rPr>
                <w:rFonts w:ascii="Arial" w:hAnsi="Arial" w:cs="Arial"/>
                <w:color w:val="8C9FC9"/>
                <w:sz w:val="15"/>
                <w:szCs w:val="16"/>
                <w:lang w:val="fr-BE"/>
              </w:rPr>
              <w:t xml:space="preserve"> - 1060 Bruxelles</w:t>
            </w:r>
            <w:r>
              <w:rPr>
                <w:rFonts w:ascii="Arial" w:hAnsi="Arial" w:cs="Arial"/>
                <w:color w:val="8C9FC9"/>
                <w:sz w:val="15"/>
                <w:szCs w:val="16"/>
                <w:lang w:val="fr-BE"/>
              </w:rPr>
              <w:br/>
              <w:t xml:space="preserve">T +32 2 600 50 36 </w:t>
            </w:r>
            <w:r>
              <w:rPr>
                <w:rFonts w:ascii="Arial" w:hAnsi="Arial" w:cs="Arial"/>
                <w:color w:val="8C9FC9"/>
                <w:sz w:val="15"/>
                <w:szCs w:val="16"/>
                <w:lang w:val="fr-BE"/>
              </w:rPr>
              <w:br/>
            </w:r>
            <w:hyperlink r:id="rId8" w:history="1">
              <w:r w:rsidRPr="001D10D5">
                <w:rPr>
                  <w:rStyle w:val="Lienhypertexte"/>
                  <w:rFonts w:ascii="Arial" w:hAnsi="Arial" w:cs="Arial"/>
                  <w:sz w:val="15"/>
                  <w:szCs w:val="16"/>
                  <w:lang w:val="fr-BE"/>
                </w:rPr>
                <w:t>www.innoviris.brussels</w:t>
              </w:r>
            </w:hyperlink>
          </w:p>
          <w:p w14:paraId="65E5CE3D" w14:textId="7A1117DE" w:rsidR="009B0349" w:rsidRPr="00FA7FEE" w:rsidRDefault="009B0349" w:rsidP="00BB5DA7">
            <w:pPr>
              <w:pStyle w:val="Pieddepage"/>
              <w:snapToGrid w:val="0"/>
              <w:rPr>
                <w:i/>
                <w:color w:val="2F5496"/>
              </w:rPr>
            </w:pPr>
          </w:p>
        </w:tc>
        <w:tc>
          <w:tcPr>
            <w:tcW w:w="4340" w:type="dxa"/>
            <w:shd w:val="clear" w:color="auto" w:fill="auto"/>
          </w:tcPr>
          <w:p w14:paraId="3C25F99D" w14:textId="7CCDA192" w:rsidR="009B0349" w:rsidRPr="00323153" w:rsidRDefault="008F780C" w:rsidP="008F780C">
            <w:pPr>
              <w:snapToGrid w:val="0"/>
              <w:jc w:val="right"/>
              <w:rPr>
                <w:lang w:val="fr-BE"/>
              </w:rPr>
            </w:pPr>
            <w:r w:rsidRPr="00FA7FEE">
              <w:rPr>
                <w:rFonts w:ascii="Arial" w:hAnsi="Arial" w:cs="Arial"/>
                <w:i/>
                <w:color w:val="2F5496"/>
                <w:sz w:val="16"/>
                <w:szCs w:val="16"/>
                <w:lang w:val="fr-BE"/>
              </w:rPr>
              <w:t>Logo du demandeur</w:t>
            </w:r>
          </w:p>
        </w:tc>
      </w:tr>
    </w:tbl>
    <w:p w14:paraId="671FA5FC" w14:textId="50ECB3E7" w:rsidR="009B0349" w:rsidRPr="00323153" w:rsidRDefault="009B0349">
      <w:pPr>
        <w:ind w:left="-709"/>
        <w:jc w:val="both"/>
        <w:rPr>
          <w:lang w:val="fr-BE"/>
        </w:rPr>
      </w:pPr>
    </w:p>
    <w:p w14:paraId="442FA564" w14:textId="0DB29A90" w:rsidR="009B0349" w:rsidRPr="00323153" w:rsidRDefault="009B0349">
      <w:pPr>
        <w:ind w:left="-709"/>
        <w:jc w:val="both"/>
        <w:rPr>
          <w:color w:val="000000"/>
          <w:lang w:val="fr-BE"/>
        </w:rPr>
      </w:pPr>
    </w:p>
    <w:p w14:paraId="1B2A31CD" w14:textId="77777777" w:rsidR="001667B6" w:rsidRPr="00895804" w:rsidRDefault="001667B6">
      <w:pPr>
        <w:jc w:val="center"/>
        <w:rPr>
          <w:rFonts w:ascii="Calibri" w:hAnsi="Calibri" w:cs="Calibri"/>
          <w:b/>
          <w:color w:val="1F4E79" w:themeColor="accent1" w:themeShade="80"/>
          <w:sz w:val="36"/>
          <w:szCs w:val="36"/>
          <w:lang w:val="fr-BE"/>
        </w:rPr>
      </w:pPr>
    </w:p>
    <w:p w14:paraId="79AFDFB3" w14:textId="105FD1F8" w:rsidR="001667B6" w:rsidRPr="00895804" w:rsidRDefault="001667B6">
      <w:pPr>
        <w:jc w:val="center"/>
        <w:rPr>
          <w:rFonts w:ascii="Calibri" w:hAnsi="Calibri" w:cs="Calibri"/>
          <w:b/>
          <w:color w:val="1F4E79" w:themeColor="accent1" w:themeShade="80"/>
          <w:sz w:val="36"/>
          <w:szCs w:val="36"/>
          <w:lang w:val="fr-BE"/>
        </w:rPr>
      </w:pPr>
    </w:p>
    <w:p w14:paraId="233CC257" w14:textId="6DD8BB33" w:rsidR="001667B6" w:rsidRPr="00C86691" w:rsidRDefault="006E3822">
      <w:pPr>
        <w:jc w:val="center"/>
        <w:rPr>
          <w:rFonts w:ascii="Calibri" w:hAnsi="Calibri" w:cs="Calibri"/>
          <w:b/>
          <w:iCs/>
          <w:color w:val="1F4E79" w:themeColor="accent1" w:themeShade="80"/>
          <w:sz w:val="36"/>
          <w:szCs w:val="36"/>
          <w:lang w:val="fr-BE"/>
        </w:rPr>
      </w:pPr>
      <w:r w:rsidRPr="00C86691">
        <w:rPr>
          <w:rFonts w:ascii="Calibri" w:hAnsi="Calibri" w:cs="Calibri"/>
          <w:b/>
          <w:iCs/>
          <w:color w:val="1F4E79" w:themeColor="accent1" w:themeShade="80"/>
          <w:sz w:val="36"/>
          <w:szCs w:val="36"/>
          <w:lang w:val="fr-BE"/>
        </w:rPr>
        <w:t>PROOF OF CONCEPT</w:t>
      </w:r>
    </w:p>
    <w:p w14:paraId="72E8B5EE" w14:textId="18D08B84" w:rsidR="009B0349" w:rsidRDefault="006B53C5">
      <w:pPr>
        <w:jc w:val="center"/>
        <w:rPr>
          <w:rFonts w:ascii="Calibri" w:hAnsi="Calibri" w:cs="Calibri"/>
          <w:b/>
          <w:iCs/>
          <w:color w:val="1F4E79" w:themeColor="accent1" w:themeShade="80"/>
          <w:sz w:val="36"/>
          <w:szCs w:val="36"/>
          <w:lang w:val="fr-BE"/>
        </w:rPr>
      </w:pPr>
      <w:r w:rsidRPr="00C86691">
        <w:rPr>
          <w:rFonts w:ascii="Calibri" w:hAnsi="Calibri" w:cs="Calibri"/>
          <w:b/>
          <w:iCs/>
          <w:color w:val="1F4E79" w:themeColor="accent1" w:themeShade="80"/>
          <w:sz w:val="36"/>
          <w:szCs w:val="36"/>
          <w:lang w:val="fr-BE"/>
        </w:rPr>
        <w:t>DEMANDE DE FINANCEMENT</w:t>
      </w:r>
    </w:p>
    <w:p w14:paraId="7DFE0317" w14:textId="0B99A24A" w:rsidR="00547E91" w:rsidRPr="00547E91" w:rsidRDefault="00547E91" w:rsidP="00547E91">
      <w:pPr>
        <w:spacing w:before="113"/>
        <w:jc w:val="both"/>
        <w:rPr>
          <w:rFonts w:ascii="Calibri" w:hAnsi="Calibri" w:cs="Calibri"/>
          <w:i/>
          <w:iCs/>
          <w:color w:val="000000"/>
          <w:lang w:val="fr-BE"/>
        </w:rPr>
      </w:pPr>
      <w:r w:rsidRPr="00547E91">
        <w:rPr>
          <w:rFonts w:ascii="Calibri" w:hAnsi="Calibri" w:cs="Calibri"/>
          <w:i/>
          <w:iCs/>
          <w:color w:val="000000"/>
          <w:lang w:val="fr-BE"/>
        </w:rPr>
        <w:t>Ce formulaire permet d'introduire auprès d'Innoviris une demande de financement pour un projet POC.</w:t>
      </w:r>
    </w:p>
    <w:p w14:paraId="4E1F1F35" w14:textId="30A75CDA" w:rsidR="007C02FC" w:rsidRPr="00C76340" w:rsidRDefault="007C02FC" w:rsidP="007C02FC">
      <w:pPr>
        <w:spacing w:before="113"/>
        <w:jc w:val="both"/>
        <w:rPr>
          <w:rFonts w:ascii="Calibri" w:hAnsi="Calibri" w:cs="Calibri"/>
          <w:i/>
          <w:iCs/>
          <w:lang w:val="fr-BE"/>
        </w:rPr>
      </w:pPr>
      <w:r w:rsidRPr="00C76340">
        <w:rPr>
          <w:rFonts w:ascii="Calibri" w:hAnsi="Calibri" w:cs="Calibri"/>
          <w:i/>
          <w:iCs/>
          <w:color w:val="000000"/>
          <w:lang w:val="fr-BE"/>
        </w:rPr>
        <w:t>Les demandes de financement peuvent être introduites</w:t>
      </w:r>
      <w:r w:rsidRPr="00C76340">
        <w:rPr>
          <w:rFonts w:ascii="Calibri" w:eastAsia="timesnewromanpsmt" w:hAnsi="Calibri" w:cs="Calibri"/>
          <w:i/>
          <w:color w:val="000000"/>
          <w:lang w:val="fr-BE"/>
        </w:rPr>
        <w:t xml:space="preserve"> à tout moment par l’organisme de recherche, et le cas échéant son Knowledge Transfer Office</w:t>
      </w:r>
      <w:r w:rsidRPr="00C76340">
        <w:rPr>
          <w:rFonts w:ascii="Calibri" w:eastAsia="timesnewromanpsmt" w:hAnsi="Calibri" w:cs="Calibri"/>
          <w:i/>
          <w:lang w:val="fr-BE"/>
        </w:rPr>
        <w:t>.</w:t>
      </w:r>
      <w:r w:rsidRPr="00C76340">
        <w:rPr>
          <w:rFonts w:ascii="Calibri" w:hAnsi="Calibri" w:cs="Calibri"/>
          <w:i/>
          <w:iCs/>
          <w:lang w:val="fr-BE"/>
        </w:rPr>
        <w:t xml:space="preserve"> Elles sont envoyées en version électronique uniquement aux adresses suivantes : </w:t>
      </w:r>
      <w:hyperlink r:id="rId9" w:history="1">
        <w:r w:rsidRPr="00C76340">
          <w:rPr>
            <w:rStyle w:val="Lienhypertexte"/>
            <w:rFonts w:asciiTheme="minorHAnsi" w:eastAsia="Cambria" w:hAnsiTheme="minorHAnsi" w:cstheme="minorHAnsi"/>
            <w:lang w:val="fr-BE"/>
          </w:rPr>
          <w:t>funding-request@innoviris.brussels</w:t>
        </w:r>
      </w:hyperlink>
      <w:r w:rsidRPr="00C76340">
        <w:rPr>
          <w:rFonts w:asciiTheme="minorHAnsi" w:hAnsiTheme="minorHAnsi" w:cstheme="minorHAnsi"/>
          <w:lang w:val="fr-BE"/>
        </w:rPr>
        <w:t xml:space="preserve"> </w:t>
      </w:r>
      <w:r w:rsidRPr="00C76340">
        <w:rPr>
          <w:rFonts w:asciiTheme="minorHAnsi" w:hAnsiTheme="minorHAnsi" w:cstheme="minorHAnsi"/>
          <w:i/>
          <w:iCs/>
          <w:lang w:val="fr-BE"/>
        </w:rPr>
        <w:t>et</w:t>
      </w:r>
      <w:r w:rsidRPr="00C76340">
        <w:rPr>
          <w:rFonts w:asciiTheme="minorHAnsi" w:hAnsiTheme="minorHAnsi" w:cstheme="minorHAnsi"/>
          <w:lang w:val="fr-BE"/>
        </w:rPr>
        <w:t xml:space="preserve"> </w:t>
      </w:r>
      <w:hyperlink r:id="rId10" w:history="1">
        <w:r w:rsidRPr="00C76340">
          <w:rPr>
            <w:rStyle w:val="Lienhypertexte"/>
            <w:rFonts w:asciiTheme="minorHAnsi" w:hAnsiTheme="minorHAnsi" w:cstheme="minorHAnsi"/>
            <w:lang w:val="fr-BE"/>
          </w:rPr>
          <w:t>agrosfils@innoviris.brussels</w:t>
        </w:r>
      </w:hyperlink>
      <w:r w:rsidRPr="00C76340">
        <w:rPr>
          <w:rFonts w:ascii="Calibri" w:hAnsi="Calibri" w:cs="Calibri"/>
          <w:i/>
          <w:iCs/>
          <w:lang w:val="fr-BE"/>
        </w:rPr>
        <w:t>. Le titre de l’e-mail doit comprendre : le nom de l’action (</w:t>
      </w:r>
      <w:r>
        <w:rPr>
          <w:rFonts w:ascii="Calibri" w:hAnsi="Calibri" w:cs="Calibri"/>
          <w:i/>
          <w:iCs/>
          <w:lang w:val="fr-BE"/>
        </w:rPr>
        <w:t>PROOF OF CONCEPT</w:t>
      </w:r>
      <w:r w:rsidRPr="00C76340">
        <w:rPr>
          <w:rFonts w:ascii="Calibri" w:hAnsi="Calibri" w:cs="Calibri"/>
          <w:i/>
          <w:iCs/>
          <w:lang w:val="fr-BE"/>
        </w:rPr>
        <w:t>) ainsi que l’acronyme du projet.</w:t>
      </w:r>
    </w:p>
    <w:p w14:paraId="7706A025" w14:textId="6A987D12" w:rsidR="006C1767" w:rsidRPr="00C76340" w:rsidRDefault="00B3299C" w:rsidP="006C1767">
      <w:pPr>
        <w:spacing w:before="113"/>
        <w:jc w:val="both"/>
        <w:rPr>
          <w:rFonts w:ascii="Calibri" w:hAnsi="Calibri" w:cs="Calibri"/>
          <w:i/>
          <w:iCs/>
          <w:lang w:val="fr-BE"/>
        </w:rPr>
      </w:pPr>
      <w:r>
        <w:rPr>
          <w:rFonts w:ascii="Calibri" w:hAnsi="Calibri" w:cs="Calibri"/>
          <w:i/>
          <w:iCs/>
          <w:lang w:val="fr-BE"/>
        </w:rPr>
        <w:t>Le dossier envoyé est constitué des</w:t>
      </w:r>
      <w:r w:rsidR="006C1767" w:rsidRPr="00C76340">
        <w:rPr>
          <w:rFonts w:ascii="Calibri" w:hAnsi="Calibri" w:cs="Calibri"/>
          <w:i/>
          <w:iCs/>
          <w:lang w:val="fr-BE"/>
        </w:rPr>
        <w:t xml:space="preserve"> éléments suivants :</w:t>
      </w:r>
    </w:p>
    <w:p w14:paraId="543A9FF4" w14:textId="77777777" w:rsidR="006C1767" w:rsidRPr="00C76340" w:rsidRDefault="006C1767" w:rsidP="006C1767">
      <w:pPr>
        <w:pStyle w:val="Paragraphedeliste"/>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lang w:val="fr-BE"/>
        </w:rPr>
      </w:pPr>
      <w:r w:rsidRPr="00C76340">
        <w:rPr>
          <w:rFonts w:ascii="Calibri" w:hAnsi="Calibri" w:cs="Calibri"/>
          <w:i/>
          <w:iCs/>
          <w:lang w:val="fr-BE"/>
        </w:rPr>
        <w:t>version word du formulaire ;</w:t>
      </w:r>
    </w:p>
    <w:p w14:paraId="68173EDC" w14:textId="77777777" w:rsidR="006C1767" w:rsidRPr="00C76340" w:rsidRDefault="006C1767" w:rsidP="006C1767">
      <w:pPr>
        <w:pStyle w:val="Paragraphedeliste"/>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lang w:val="fr-BE"/>
        </w:rPr>
      </w:pPr>
      <w:r w:rsidRPr="00C76340">
        <w:rPr>
          <w:rFonts w:ascii="Calibri" w:hAnsi="Calibri" w:cs="Calibri"/>
          <w:i/>
          <w:iCs/>
          <w:lang w:val="fr-BE"/>
        </w:rPr>
        <w:t>version pdf du formulaire et des annexes incluant les signatures électroniques;</w:t>
      </w:r>
    </w:p>
    <w:p w14:paraId="5ED37B5A" w14:textId="77777777" w:rsidR="006C1767" w:rsidRPr="00C76340" w:rsidRDefault="006C1767" w:rsidP="006C1767">
      <w:pPr>
        <w:pStyle w:val="Paragraphedeliste"/>
        <w:numPr>
          <w:ilvl w:val="0"/>
          <w:numId w:val="20"/>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lang w:val="fr-BE"/>
        </w:rPr>
      </w:pPr>
      <w:r w:rsidRPr="00C76340">
        <w:rPr>
          <w:rFonts w:ascii="Calibri" w:hAnsi="Calibri" w:cs="Calibri"/>
          <w:i/>
          <w:iCs/>
          <w:lang w:val="fr-BE"/>
        </w:rPr>
        <w:t>budget en fichier Excel (il est demandé de bien vérifier les calculs).</w:t>
      </w:r>
    </w:p>
    <w:p w14:paraId="72300814" w14:textId="77777777" w:rsidR="006C1767" w:rsidRDefault="006C1767" w:rsidP="006C1767">
      <w:pPr>
        <w:spacing w:before="113"/>
        <w:jc w:val="both"/>
        <w:rPr>
          <w:rFonts w:ascii="Calibri" w:hAnsi="Calibri" w:cs="Calibri"/>
          <w:b/>
          <w:bCs/>
          <w:i/>
          <w:iCs/>
          <w:lang w:val="fr-BE"/>
        </w:rPr>
      </w:pPr>
      <w:r w:rsidRPr="00C76340">
        <w:rPr>
          <w:rFonts w:ascii="Calibri" w:hAnsi="Calibri" w:cs="Calibri"/>
          <w:b/>
          <w:bCs/>
          <w:i/>
          <w:iCs/>
          <w:lang w:val="fr-BE"/>
        </w:rPr>
        <w:t>Veuillez communiquer au plus tôt avec le Knowledge Transfer Office pour planifier et préparer l’introduction de votre demande.</w:t>
      </w:r>
    </w:p>
    <w:p w14:paraId="1C3CB1CA" w14:textId="0913AC55" w:rsidR="00B3299C" w:rsidRPr="00947198" w:rsidRDefault="00B3299C" w:rsidP="00B3299C">
      <w:pPr>
        <w:spacing w:before="17" w:after="120"/>
        <w:jc w:val="both"/>
        <w:rPr>
          <w:rFonts w:ascii="Calibri" w:hAnsi="Calibri" w:cs="Calibri"/>
          <w:b/>
          <w:bCs/>
          <w:i/>
          <w:iCs/>
          <w:color w:val="000000"/>
          <w:lang w:val="fr-BE"/>
        </w:rPr>
      </w:pPr>
      <w:r w:rsidRPr="00947198">
        <w:rPr>
          <w:rFonts w:ascii="Calibri" w:hAnsi="Calibri" w:cs="Calibri"/>
          <w:b/>
          <w:bCs/>
          <w:i/>
          <w:iCs/>
          <w:color w:val="000000"/>
          <w:lang w:val="fr-BE"/>
        </w:rPr>
        <w:t xml:space="preserve">Avant de remplir ce formulaire, nous vous demandons de </w:t>
      </w:r>
      <w:r w:rsidRPr="00547E91">
        <w:rPr>
          <w:rFonts w:ascii="Calibri" w:hAnsi="Calibri" w:cs="Calibri"/>
          <w:b/>
          <w:bCs/>
          <w:i/>
          <w:iCs/>
          <w:color w:val="000000"/>
          <w:lang w:val="fr-BE"/>
        </w:rPr>
        <w:t>lire attentivement le règlement de l’action</w:t>
      </w:r>
      <w:r w:rsidRPr="00947198">
        <w:rPr>
          <w:rFonts w:ascii="Calibri" w:hAnsi="Calibri" w:cs="Calibri"/>
          <w:b/>
          <w:bCs/>
          <w:i/>
          <w:iCs/>
          <w:color w:val="000000"/>
          <w:lang w:val="fr-BE"/>
        </w:rPr>
        <w:t xml:space="preserve"> qui peut être téléchargé sur </w:t>
      </w:r>
      <w:hyperlink r:id="rId11" w:history="1">
        <w:r w:rsidR="00947198" w:rsidRPr="00CD6459">
          <w:rPr>
            <w:rStyle w:val="Lienhypertexte"/>
            <w:rFonts w:ascii="Calibri" w:hAnsi="Calibri" w:cs="Calibri"/>
            <w:b/>
            <w:bCs/>
            <w:i/>
            <w:iCs/>
            <w:lang w:val="fr-BE"/>
          </w:rPr>
          <w:t>www.innoviris.brussels</w:t>
        </w:r>
      </w:hyperlink>
      <w:r w:rsidRPr="00947198">
        <w:rPr>
          <w:rFonts w:ascii="Calibri" w:hAnsi="Calibri" w:cs="Calibri"/>
          <w:b/>
          <w:bCs/>
          <w:i/>
          <w:iCs/>
          <w:color w:val="000000"/>
          <w:lang w:val="fr-BE"/>
        </w:rPr>
        <w:t xml:space="preserve"> sur la page dédiée à la présente action.</w:t>
      </w:r>
    </w:p>
    <w:p w14:paraId="58AA8F98" w14:textId="77777777" w:rsidR="00607312" w:rsidRPr="0037320E" w:rsidRDefault="00607312" w:rsidP="00947198">
      <w:pPr>
        <w:spacing w:before="113"/>
        <w:rPr>
          <w:rFonts w:ascii="Calibri" w:hAnsi="Calibri" w:cs="Calibri"/>
          <w:b/>
          <w:color w:val="1F4E79" w:themeColor="accent1" w:themeShade="80"/>
          <w:sz w:val="28"/>
          <w:szCs w:val="28"/>
          <w:lang w:val="fr-BE"/>
        </w:rPr>
      </w:pP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3771"/>
        <w:gridCol w:w="3741"/>
      </w:tblGrid>
      <w:tr w:rsidR="00C86691" w:rsidRPr="0028646C" w14:paraId="77DDA341" w14:textId="77777777" w:rsidTr="00EB0A45">
        <w:tc>
          <w:tcPr>
            <w:tcW w:w="3771" w:type="dxa"/>
            <w:tcBorders>
              <w:top w:val="single" w:sz="1" w:space="0" w:color="808080"/>
              <w:left w:val="single" w:sz="1" w:space="0" w:color="808080"/>
              <w:bottom w:val="single" w:sz="1" w:space="0" w:color="808080"/>
            </w:tcBorders>
            <w:shd w:val="clear" w:color="auto" w:fill="auto"/>
          </w:tcPr>
          <w:p w14:paraId="14F05FC2" w14:textId="77777777" w:rsidR="00C86691" w:rsidRDefault="00C86691" w:rsidP="00EB0A45">
            <w:pPr>
              <w:snapToGrid w:val="0"/>
              <w:jc w:val="right"/>
              <w:rPr>
                <w:rFonts w:cs="Arial"/>
                <w:b/>
                <w:bCs/>
                <w:sz w:val="24"/>
                <w:lang w:val="fr-FR"/>
              </w:rPr>
            </w:pPr>
            <w:r>
              <w:rPr>
                <w:rFonts w:cs="Arial"/>
                <w:b/>
                <w:bCs/>
                <w:sz w:val="24"/>
                <w:lang w:val="fr-FR"/>
              </w:rPr>
              <w:t>Nom de l’organisme de recherche</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64965F94" w14:textId="77777777" w:rsidR="00C86691" w:rsidRDefault="00C86691" w:rsidP="00EB0A45">
            <w:pPr>
              <w:pStyle w:val="Contenudetableau"/>
              <w:snapToGrid w:val="0"/>
              <w:jc w:val="right"/>
              <w:rPr>
                <w:i/>
                <w:iCs/>
                <w:sz w:val="24"/>
                <w:lang w:val="fr-FR"/>
              </w:rPr>
            </w:pPr>
          </w:p>
        </w:tc>
      </w:tr>
      <w:tr w:rsidR="00C86691" w:rsidRPr="001B1AEF" w14:paraId="00A0FB36" w14:textId="77777777" w:rsidTr="00EB0A45">
        <w:tc>
          <w:tcPr>
            <w:tcW w:w="3771" w:type="dxa"/>
            <w:tcBorders>
              <w:top w:val="single" w:sz="1" w:space="0" w:color="808080"/>
              <w:left w:val="single" w:sz="1" w:space="0" w:color="808080"/>
              <w:bottom w:val="single" w:sz="1" w:space="0" w:color="808080"/>
            </w:tcBorders>
            <w:shd w:val="clear" w:color="auto" w:fill="auto"/>
          </w:tcPr>
          <w:p w14:paraId="0CCCE370" w14:textId="77777777" w:rsidR="00C86691" w:rsidRDefault="00C86691" w:rsidP="00EB0A45">
            <w:pPr>
              <w:snapToGrid w:val="0"/>
              <w:jc w:val="right"/>
              <w:rPr>
                <w:rFonts w:cs="Arial"/>
                <w:b/>
                <w:bCs/>
                <w:sz w:val="24"/>
                <w:lang w:val="fr-FR"/>
              </w:rPr>
            </w:pPr>
            <w:r>
              <w:rPr>
                <w:rFonts w:cs="Arial"/>
                <w:b/>
                <w:bCs/>
                <w:sz w:val="24"/>
                <w:lang w:val="fr-FR"/>
              </w:rPr>
              <w:t>Département/Service/Unité</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2B3DE5AE" w14:textId="77777777" w:rsidR="00C86691" w:rsidRDefault="00C86691" w:rsidP="00EB0A45">
            <w:pPr>
              <w:pStyle w:val="Contenudetableau"/>
              <w:snapToGrid w:val="0"/>
              <w:jc w:val="right"/>
              <w:rPr>
                <w:i/>
                <w:iCs/>
                <w:sz w:val="24"/>
                <w:lang w:val="fr-FR"/>
              </w:rPr>
            </w:pPr>
          </w:p>
        </w:tc>
      </w:tr>
      <w:tr w:rsidR="00C86691" w:rsidRPr="00DE45B0" w14:paraId="1BE65709" w14:textId="77777777" w:rsidTr="00EB0A45">
        <w:tc>
          <w:tcPr>
            <w:tcW w:w="3771" w:type="dxa"/>
            <w:tcBorders>
              <w:top w:val="single" w:sz="1" w:space="0" w:color="808080"/>
              <w:left w:val="single" w:sz="1" w:space="0" w:color="808080"/>
              <w:bottom w:val="single" w:sz="1" w:space="0" w:color="808080"/>
            </w:tcBorders>
            <w:shd w:val="clear" w:color="auto" w:fill="auto"/>
          </w:tcPr>
          <w:p w14:paraId="3AD20688" w14:textId="77777777" w:rsidR="00C86691" w:rsidRDefault="00C86691" w:rsidP="00EB0A45">
            <w:pPr>
              <w:snapToGrid w:val="0"/>
              <w:jc w:val="right"/>
              <w:rPr>
                <w:rFonts w:cs="Arial"/>
                <w:b/>
                <w:bCs/>
                <w:sz w:val="24"/>
                <w:lang w:val="fr-FR"/>
              </w:rPr>
            </w:pPr>
            <w:r>
              <w:rPr>
                <w:rFonts w:cs="Arial"/>
                <w:b/>
                <w:bCs/>
                <w:sz w:val="24"/>
                <w:lang w:val="fr-FR"/>
              </w:rPr>
              <w:t>Promoteur</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265166ED" w14:textId="77777777" w:rsidR="00C86691" w:rsidRDefault="00C86691" w:rsidP="00EB0A45">
            <w:pPr>
              <w:pStyle w:val="Contenudetableau"/>
              <w:snapToGrid w:val="0"/>
              <w:jc w:val="right"/>
              <w:rPr>
                <w:i/>
                <w:iCs/>
                <w:sz w:val="24"/>
                <w:lang w:val="fr-FR"/>
              </w:rPr>
            </w:pPr>
          </w:p>
        </w:tc>
      </w:tr>
      <w:tr w:rsidR="00C86691" w:rsidRPr="00DE45B0" w14:paraId="04A56EDF" w14:textId="77777777" w:rsidTr="00EB0A45">
        <w:tc>
          <w:tcPr>
            <w:tcW w:w="3771" w:type="dxa"/>
            <w:tcBorders>
              <w:top w:val="single" w:sz="1" w:space="0" w:color="808080"/>
              <w:left w:val="single" w:sz="1" w:space="0" w:color="808080"/>
              <w:bottom w:val="single" w:sz="1" w:space="0" w:color="808080"/>
            </w:tcBorders>
            <w:shd w:val="clear" w:color="auto" w:fill="auto"/>
          </w:tcPr>
          <w:p w14:paraId="6EA5ABF0" w14:textId="77777777" w:rsidR="00C86691" w:rsidRDefault="00C86691" w:rsidP="00EB0A45">
            <w:pPr>
              <w:snapToGrid w:val="0"/>
              <w:jc w:val="right"/>
              <w:rPr>
                <w:rFonts w:cs="Arial"/>
                <w:b/>
                <w:bCs/>
                <w:sz w:val="24"/>
                <w:lang w:val="fr-FR"/>
              </w:rPr>
            </w:pPr>
            <w:r>
              <w:rPr>
                <w:rFonts w:cs="Arial"/>
                <w:b/>
                <w:bCs/>
                <w:sz w:val="24"/>
                <w:lang w:val="fr-FR"/>
              </w:rPr>
              <w:t>Titre du projet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64C214D0" w14:textId="77777777" w:rsidR="00C86691" w:rsidRDefault="00C86691" w:rsidP="00EB0A45">
            <w:pPr>
              <w:pStyle w:val="Contenudetableau"/>
              <w:snapToGrid w:val="0"/>
              <w:jc w:val="right"/>
              <w:rPr>
                <w:i/>
                <w:iCs/>
                <w:sz w:val="24"/>
                <w:lang w:val="fr-FR"/>
              </w:rPr>
            </w:pPr>
          </w:p>
        </w:tc>
      </w:tr>
      <w:tr w:rsidR="00C86691" w:rsidRPr="00DE45B0" w14:paraId="53B1C7FF" w14:textId="77777777" w:rsidTr="00EB0A45">
        <w:tc>
          <w:tcPr>
            <w:tcW w:w="3771" w:type="dxa"/>
            <w:tcBorders>
              <w:top w:val="single" w:sz="1" w:space="0" w:color="808080"/>
              <w:left w:val="single" w:sz="1" w:space="0" w:color="808080"/>
              <w:bottom w:val="single" w:sz="1" w:space="0" w:color="808080"/>
            </w:tcBorders>
            <w:shd w:val="clear" w:color="auto" w:fill="auto"/>
          </w:tcPr>
          <w:p w14:paraId="599B056D" w14:textId="77777777" w:rsidR="00C86691" w:rsidRDefault="00C86691" w:rsidP="00EB0A45">
            <w:pPr>
              <w:snapToGrid w:val="0"/>
              <w:jc w:val="right"/>
              <w:rPr>
                <w:rFonts w:cs="Arial"/>
                <w:b/>
                <w:bCs/>
                <w:sz w:val="24"/>
                <w:lang w:val="fr-FR"/>
              </w:rPr>
            </w:pPr>
            <w:r>
              <w:rPr>
                <w:rFonts w:cs="Arial"/>
                <w:b/>
                <w:bCs/>
                <w:sz w:val="24"/>
                <w:lang w:val="fr-FR"/>
              </w:rPr>
              <w:t>Acronyme</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2B2C0B14" w14:textId="77777777" w:rsidR="00C86691" w:rsidRDefault="00C86691" w:rsidP="00EB0A45">
            <w:pPr>
              <w:pStyle w:val="Contenudetableau"/>
              <w:snapToGrid w:val="0"/>
              <w:jc w:val="right"/>
              <w:rPr>
                <w:i/>
                <w:iCs/>
                <w:sz w:val="24"/>
                <w:lang w:val="fr-FR"/>
              </w:rPr>
            </w:pPr>
          </w:p>
        </w:tc>
      </w:tr>
      <w:tr w:rsidR="00C86691" w:rsidRPr="00DE45B0" w14:paraId="06A53089" w14:textId="77777777" w:rsidTr="00EB0A45">
        <w:tc>
          <w:tcPr>
            <w:tcW w:w="3771" w:type="dxa"/>
            <w:tcBorders>
              <w:top w:val="single" w:sz="1" w:space="0" w:color="808080"/>
              <w:left w:val="single" w:sz="1" w:space="0" w:color="808080"/>
              <w:bottom w:val="single" w:sz="1" w:space="0" w:color="808080"/>
            </w:tcBorders>
            <w:shd w:val="clear" w:color="auto" w:fill="auto"/>
          </w:tcPr>
          <w:p w14:paraId="66525149" w14:textId="77777777" w:rsidR="00C86691" w:rsidRPr="00465EAA" w:rsidRDefault="00C86691" w:rsidP="00EB0A45">
            <w:pPr>
              <w:snapToGrid w:val="0"/>
              <w:jc w:val="right"/>
              <w:rPr>
                <w:rFonts w:cs="Arial"/>
                <w:b/>
                <w:bCs/>
                <w:sz w:val="24"/>
                <w:lang w:val="fr-FR"/>
              </w:rPr>
            </w:pPr>
            <w:r>
              <w:rPr>
                <w:rFonts w:cs="Arial"/>
                <w:b/>
                <w:bCs/>
                <w:sz w:val="24"/>
                <w:lang w:val="fr-FR"/>
              </w:rPr>
              <w:t>Date de début du projet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7F053A94" w14:textId="77777777" w:rsidR="00C86691" w:rsidRPr="00465EAA" w:rsidRDefault="00C86691" w:rsidP="00EB0A45">
            <w:pPr>
              <w:pStyle w:val="Contenudetableau"/>
              <w:snapToGrid w:val="0"/>
              <w:jc w:val="right"/>
              <w:rPr>
                <w:i/>
                <w:iCs/>
                <w:sz w:val="24"/>
                <w:lang w:val="fr-FR"/>
              </w:rPr>
            </w:pPr>
            <w:r>
              <w:rPr>
                <w:i/>
                <w:iCs/>
                <w:sz w:val="24"/>
                <w:lang w:val="fr-FR"/>
              </w:rPr>
              <w:t>DD/MM/YYYY</w:t>
            </w:r>
          </w:p>
        </w:tc>
      </w:tr>
      <w:tr w:rsidR="00C86691" w:rsidRPr="00DE45B0" w14:paraId="31A71B91" w14:textId="77777777" w:rsidTr="00EB0A45">
        <w:tc>
          <w:tcPr>
            <w:tcW w:w="3771" w:type="dxa"/>
            <w:tcBorders>
              <w:top w:val="single" w:sz="1" w:space="0" w:color="808080"/>
              <w:left w:val="single" w:sz="1" w:space="0" w:color="808080"/>
              <w:bottom w:val="single" w:sz="1" w:space="0" w:color="808080"/>
            </w:tcBorders>
            <w:shd w:val="clear" w:color="auto" w:fill="auto"/>
          </w:tcPr>
          <w:p w14:paraId="0A43B97C" w14:textId="77777777" w:rsidR="00C86691" w:rsidRPr="00465EAA" w:rsidRDefault="00C86691" w:rsidP="00EB0A45">
            <w:pPr>
              <w:snapToGrid w:val="0"/>
              <w:jc w:val="right"/>
              <w:rPr>
                <w:rFonts w:cs="Arial"/>
                <w:b/>
                <w:bCs/>
                <w:sz w:val="24"/>
                <w:lang w:val="fr-FR"/>
              </w:rPr>
            </w:pPr>
            <w:r>
              <w:rPr>
                <w:rFonts w:cs="Arial"/>
                <w:b/>
                <w:bCs/>
                <w:sz w:val="24"/>
                <w:lang w:val="fr-FR"/>
              </w:rPr>
              <w:t>Durée du projet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632F88FC" w14:textId="77777777" w:rsidR="00C86691" w:rsidRPr="00465EAA" w:rsidRDefault="00C86691" w:rsidP="00EB0A45">
            <w:pPr>
              <w:pStyle w:val="Contenudetableau"/>
              <w:snapToGrid w:val="0"/>
              <w:jc w:val="right"/>
              <w:rPr>
                <w:i/>
                <w:iCs/>
                <w:sz w:val="24"/>
                <w:lang w:val="fr-FR"/>
              </w:rPr>
            </w:pPr>
            <w:r>
              <w:rPr>
                <w:i/>
                <w:iCs/>
                <w:sz w:val="24"/>
                <w:lang w:val="fr-FR"/>
              </w:rPr>
              <w:t>XX </w:t>
            </w:r>
            <w:r w:rsidRPr="00465EAA">
              <w:rPr>
                <w:i/>
                <w:iCs/>
                <w:sz w:val="24"/>
                <w:lang w:val="fr-FR"/>
              </w:rPr>
              <w:t>mois</w:t>
            </w:r>
          </w:p>
        </w:tc>
      </w:tr>
      <w:tr w:rsidR="00C86691" w:rsidRPr="00E62954" w14:paraId="2F7B6AA1" w14:textId="77777777" w:rsidTr="00EB0A45">
        <w:tc>
          <w:tcPr>
            <w:tcW w:w="3771" w:type="dxa"/>
            <w:tcBorders>
              <w:top w:val="single" w:sz="1" w:space="0" w:color="808080"/>
              <w:left w:val="single" w:sz="1" w:space="0" w:color="808080"/>
              <w:bottom w:val="single" w:sz="1" w:space="0" w:color="808080"/>
            </w:tcBorders>
            <w:shd w:val="clear" w:color="auto" w:fill="auto"/>
          </w:tcPr>
          <w:p w14:paraId="72D9525A" w14:textId="77777777" w:rsidR="00C86691" w:rsidRPr="00465EAA" w:rsidRDefault="00C86691" w:rsidP="00EB0A45">
            <w:pPr>
              <w:snapToGrid w:val="0"/>
              <w:jc w:val="right"/>
              <w:rPr>
                <w:rFonts w:cs="Arial"/>
                <w:b/>
                <w:bCs/>
                <w:sz w:val="24"/>
                <w:lang w:val="fr-FR"/>
              </w:rPr>
            </w:pPr>
            <w:r>
              <w:rPr>
                <w:rFonts w:cs="Arial"/>
                <w:b/>
                <w:bCs/>
                <w:sz w:val="24"/>
                <w:lang w:val="fr-FR"/>
              </w:rPr>
              <w:t>Montant du budget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6394E3E" w14:textId="77777777" w:rsidR="00C86691" w:rsidRPr="00465EAA" w:rsidRDefault="00C86691" w:rsidP="00EB0A45">
            <w:pPr>
              <w:pStyle w:val="Contenudetableau"/>
              <w:snapToGrid w:val="0"/>
              <w:jc w:val="right"/>
              <w:rPr>
                <w:i/>
                <w:iCs/>
                <w:sz w:val="24"/>
                <w:lang w:val="fr-FR"/>
              </w:rPr>
            </w:pPr>
            <w:r>
              <w:rPr>
                <w:i/>
                <w:iCs/>
                <w:sz w:val="24"/>
                <w:lang w:val="fr-FR"/>
              </w:rPr>
              <w:t>XXXX </w:t>
            </w:r>
            <w:r w:rsidRPr="00465EAA">
              <w:rPr>
                <w:i/>
                <w:iCs/>
                <w:sz w:val="24"/>
                <w:lang w:val="fr-FR"/>
              </w:rPr>
              <w:t>€</w:t>
            </w:r>
          </w:p>
        </w:tc>
      </w:tr>
    </w:tbl>
    <w:p w14:paraId="4B6B3955" w14:textId="77777777" w:rsidR="00B3299C" w:rsidRDefault="00B3299C">
      <w:pPr>
        <w:suppressAutoHyphens w:val="0"/>
        <w:rPr>
          <w:rFonts w:ascii="Calibri" w:eastAsia="Microsoft YaHei" w:hAnsi="Calibri" w:cs="Calibri"/>
          <w:b/>
          <w:bCs/>
          <w:i/>
          <w:iCs/>
          <w:color w:val="000000"/>
          <w:sz w:val="28"/>
          <w:szCs w:val="32"/>
          <w:lang w:val="fr-BE"/>
        </w:rPr>
      </w:pPr>
      <w:r>
        <w:rPr>
          <w:rFonts w:ascii="Calibri" w:hAnsi="Calibri" w:cs="Calibri"/>
          <w:i/>
          <w:iCs/>
          <w:color w:val="000000"/>
          <w:lang w:val="fr-BE"/>
        </w:rPr>
        <w:br w:type="page"/>
      </w:r>
    </w:p>
    <w:p w14:paraId="71A9FA78" w14:textId="77777777" w:rsidR="00AF41A4" w:rsidRPr="00947198" w:rsidRDefault="00AF41A4" w:rsidP="00947198">
      <w:pPr>
        <w:spacing w:before="113"/>
        <w:jc w:val="both"/>
        <w:rPr>
          <w:rFonts w:ascii="Calibri" w:hAnsi="Calibri" w:cs="Calibri"/>
          <w:i/>
          <w:iCs/>
          <w:lang w:val="fr-BE"/>
        </w:rPr>
      </w:pPr>
    </w:p>
    <w:p w14:paraId="20FAD4D7" w14:textId="683B7D49" w:rsidR="00AF41A4" w:rsidRPr="00947198" w:rsidRDefault="00AF41A4" w:rsidP="00947198">
      <w:pPr>
        <w:spacing w:before="113"/>
        <w:jc w:val="both"/>
        <w:rPr>
          <w:rFonts w:ascii="Calibri" w:hAnsi="Calibri" w:cs="Calibri"/>
          <w:i/>
          <w:iCs/>
          <w:lang w:val="fr-BE"/>
        </w:rPr>
      </w:pPr>
      <w:r w:rsidRPr="00947198">
        <w:rPr>
          <w:rFonts w:ascii="Calibri" w:hAnsi="Calibri" w:cs="Calibri"/>
          <w:i/>
          <w:iCs/>
          <w:lang w:val="fr-BE"/>
        </w:rPr>
        <w:t>Un accusé de réception vous sera envoyé dans les 5 jours suivant l'introduction de la demande. Vous recevrez ensuite, endéans le mois, un courrier vous informant de la recevabilité de la demande. La procédure et le calendrier d'instruction des demandes sont détaillés dans le règlement du programme Proof of Concept. Ce règlement est disponible au bas de la page web dédiée au programme sur le site web d’Innoviris.</w:t>
      </w:r>
    </w:p>
    <w:p w14:paraId="51C410B3" w14:textId="77777777" w:rsidR="00AF41A4" w:rsidRPr="00947198" w:rsidRDefault="00AF41A4" w:rsidP="00947198">
      <w:pPr>
        <w:spacing w:before="113"/>
        <w:jc w:val="both"/>
        <w:rPr>
          <w:rFonts w:ascii="Calibri" w:hAnsi="Calibri" w:cs="Calibri"/>
          <w:i/>
          <w:iCs/>
          <w:lang w:val="fr-BE"/>
        </w:rPr>
      </w:pPr>
    </w:p>
    <w:p w14:paraId="69C17FA3" w14:textId="37111564" w:rsidR="00AF41A4" w:rsidRPr="00947198" w:rsidRDefault="00AF41A4" w:rsidP="00947198">
      <w:pPr>
        <w:spacing w:before="113"/>
        <w:jc w:val="both"/>
        <w:rPr>
          <w:rFonts w:ascii="Calibri" w:hAnsi="Calibri" w:cs="Calibri"/>
          <w:i/>
          <w:iCs/>
          <w:lang w:val="fr-BE"/>
        </w:rPr>
      </w:pPr>
      <w:r w:rsidRPr="00947198">
        <w:rPr>
          <w:rFonts w:ascii="Calibri" w:hAnsi="Calibri" w:cs="Calibri"/>
          <w:i/>
          <w:iCs/>
          <w:lang w:val="fr-BE"/>
        </w:rPr>
        <w:t>L'évaluation</w:t>
      </w:r>
      <w:r w:rsidR="00F03275" w:rsidRPr="00947198">
        <w:rPr>
          <w:rFonts w:ascii="Calibri" w:hAnsi="Calibri" w:cs="Calibri"/>
          <w:i/>
          <w:iCs/>
          <w:lang w:val="fr-BE"/>
        </w:rPr>
        <w:t xml:space="preserve"> des dossiers recevables</w:t>
      </w:r>
      <w:r w:rsidRPr="00947198">
        <w:rPr>
          <w:rFonts w:ascii="Calibri" w:hAnsi="Calibri" w:cs="Calibri"/>
          <w:i/>
          <w:iCs/>
          <w:lang w:val="fr-BE"/>
        </w:rPr>
        <w:t xml:space="preserve"> se fait sur la base de l’analyse </w:t>
      </w:r>
      <w:r w:rsidR="00834765" w:rsidRPr="00947198">
        <w:rPr>
          <w:rFonts w:ascii="Calibri" w:hAnsi="Calibri" w:cs="Calibri"/>
          <w:i/>
          <w:iCs/>
          <w:lang w:val="fr-BE"/>
        </w:rPr>
        <w:t>des documents introduits dans le dossier de demande</w:t>
      </w:r>
      <w:r w:rsidRPr="00947198">
        <w:rPr>
          <w:rFonts w:ascii="Calibri" w:hAnsi="Calibri" w:cs="Calibri"/>
          <w:i/>
          <w:iCs/>
          <w:lang w:val="fr-BE"/>
        </w:rPr>
        <w:t xml:space="preserve">. Veuillez dès lors remplir ce </w:t>
      </w:r>
      <w:r w:rsidR="00493F8F" w:rsidRPr="00947198">
        <w:rPr>
          <w:rFonts w:ascii="Calibri" w:hAnsi="Calibri" w:cs="Calibri"/>
          <w:i/>
          <w:iCs/>
          <w:lang w:val="fr-BE"/>
        </w:rPr>
        <w:t>formulaire</w:t>
      </w:r>
      <w:r w:rsidRPr="00947198">
        <w:rPr>
          <w:rFonts w:ascii="Calibri" w:hAnsi="Calibri" w:cs="Calibri"/>
          <w:i/>
          <w:iCs/>
          <w:lang w:val="fr-BE"/>
        </w:rPr>
        <w:t xml:space="preserve"> avec toute l’attention nécessaire.</w:t>
      </w:r>
    </w:p>
    <w:p w14:paraId="3F4A7D89" w14:textId="77777777" w:rsidR="00AF41A4" w:rsidRPr="00947198" w:rsidRDefault="00AF41A4" w:rsidP="00947198">
      <w:pPr>
        <w:spacing w:before="113"/>
        <w:jc w:val="both"/>
        <w:rPr>
          <w:rFonts w:ascii="Calibri" w:hAnsi="Calibri" w:cs="Calibri"/>
          <w:i/>
          <w:iCs/>
          <w:lang w:val="fr-BE"/>
        </w:rPr>
      </w:pPr>
    </w:p>
    <w:p w14:paraId="38CB9F6D" w14:textId="77777777" w:rsidR="006E65EA" w:rsidRPr="00947198" w:rsidRDefault="006E65EA" w:rsidP="006E65EA">
      <w:pPr>
        <w:spacing w:before="113"/>
        <w:jc w:val="both"/>
        <w:rPr>
          <w:rFonts w:ascii="Calibri" w:hAnsi="Calibri" w:cs="Calibri"/>
          <w:i/>
          <w:iCs/>
          <w:lang w:val="fr-BE"/>
        </w:rPr>
      </w:pPr>
      <w:r w:rsidRPr="00947198">
        <w:rPr>
          <w:rFonts w:ascii="Calibri" w:hAnsi="Calibri" w:cs="Calibri"/>
          <w:i/>
          <w:iCs/>
          <w:lang w:val="fr-BE"/>
        </w:rPr>
        <w:t>Dans le cadre de l’évaluation, Innoviris se réserve le droit de :</w:t>
      </w:r>
    </w:p>
    <w:p w14:paraId="76AFD97C" w14:textId="77777777" w:rsidR="006E65EA" w:rsidRPr="00090913" w:rsidRDefault="006E65EA" w:rsidP="00090913">
      <w:pPr>
        <w:pStyle w:val="Paragraphedeliste"/>
        <w:numPr>
          <w:ilvl w:val="0"/>
          <w:numId w:val="29"/>
        </w:numPr>
        <w:spacing w:before="113"/>
        <w:rPr>
          <w:rFonts w:ascii="Calibri" w:hAnsi="Calibri" w:cs="Calibri"/>
          <w:i/>
          <w:iCs/>
          <w:lang w:val="fr-BE"/>
        </w:rPr>
      </w:pPr>
      <w:r w:rsidRPr="00090913">
        <w:rPr>
          <w:rFonts w:ascii="Calibri" w:hAnsi="Calibri" w:cs="Calibri"/>
          <w:i/>
          <w:iCs/>
          <w:lang w:val="fr-BE"/>
        </w:rPr>
        <w:t>Demander des informations complémentaires nécessaires à la bonne évaluation du dossier ;</w:t>
      </w:r>
    </w:p>
    <w:p w14:paraId="53374F6D" w14:textId="77777777" w:rsidR="006E65EA" w:rsidRPr="00090913" w:rsidRDefault="006E65EA" w:rsidP="00090913">
      <w:pPr>
        <w:pStyle w:val="Paragraphedeliste"/>
        <w:numPr>
          <w:ilvl w:val="0"/>
          <w:numId w:val="29"/>
        </w:numPr>
        <w:spacing w:before="113"/>
        <w:rPr>
          <w:rFonts w:ascii="Calibri" w:hAnsi="Calibri" w:cs="Calibri"/>
          <w:i/>
          <w:iCs/>
          <w:lang w:val="fr-BE"/>
        </w:rPr>
      </w:pPr>
      <w:r w:rsidRPr="00090913">
        <w:rPr>
          <w:rFonts w:ascii="Calibri" w:hAnsi="Calibri" w:cs="Calibri"/>
          <w:i/>
          <w:iCs/>
          <w:lang w:val="fr-BE"/>
        </w:rPr>
        <w:t>Rencontrer l’équipe en charge du projet ;</w:t>
      </w:r>
    </w:p>
    <w:p w14:paraId="0BEED94D" w14:textId="77777777" w:rsidR="006E65EA" w:rsidRPr="00090913" w:rsidRDefault="006E65EA" w:rsidP="00090913">
      <w:pPr>
        <w:pStyle w:val="Paragraphedeliste"/>
        <w:numPr>
          <w:ilvl w:val="0"/>
          <w:numId w:val="29"/>
        </w:numPr>
        <w:spacing w:before="113"/>
        <w:rPr>
          <w:rFonts w:ascii="Calibri" w:hAnsi="Calibri" w:cs="Calibri"/>
          <w:i/>
          <w:iCs/>
          <w:lang w:val="fr-BE"/>
        </w:rPr>
      </w:pPr>
      <w:r w:rsidRPr="00090913">
        <w:rPr>
          <w:rFonts w:ascii="Calibri" w:hAnsi="Calibri" w:cs="Calibri"/>
          <w:i/>
          <w:iCs/>
          <w:lang w:val="fr-BE"/>
        </w:rPr>
        <w:t>Faire appel à une expertise externe.</w:t>
      </w:r>
    </w:p>
    <w:p w14:paraId="5D83B370" w14:textId="77777777" w:rsidR="00AF41A4" w:rsidRPr="00947198" w:rsidRDefault="00AF41A4" w:rsidP="00947198">
      <w:pPr>
        <w:spacing w:before="113"/>
        <w:jc w:val="both"/>
        <w:rPr>
          <w:rFonts w:ascii="Calibri" w:hAnsi="Calibri" w:cs="Calibri"/>
          <w:i/>
          <w:iCs/>
          <w:lang w:val="fr-BE"/>
        </w:rPr>
      </w:pPr>
    </w:p>
    <w:p w14:paraId="2087B298" w14:textId="5D75BDDA" w:rsidR="00AF41A4" w:rsidRPr="00947198" w:rsidRDefault="00AF41A4" w:rsidP="00947198">
      <w:pPr>
        <w:spacing w:before="113"/>
        <w:jc w:val="both"/>
        <w:rPr>
          <w:rFonts w:ascii="Calibri" w:hAnsi="Calibri" w:cs="Calibri"/>
          <w:b/>
          <w:bCs/>
          <w:i/>
          <w:iCs/>
          <w:lang w:val="fr-BE"/>
        </w:rPr>
      </w:pPr>
      <w:r w:rsidRPr="00947198">
        <w:rPr>
          <w:rFonts w:ascii="Calibri" w:hAnsi="Calibri" w:cs="Calibri"/>
          <w:b/>
          <w:bCs/>
          <w:i/>
          <w:iCs/>
          <w:lang w:val="fr-BE"/>
        </w:rPr>
        <w:t>Merci de ne pas effacer les instructions données dans ce document afin que</w:t>
      </w:r>
      <w:r w:rsidR="006E65EA" w:rsidRPr="00947198">
        <w:rPr>
          <w:rFonts w:ascii="Calibri" w:hAnsi="Calibri" w:cs="Calibri"/>
          <w:b/>
          <w:bCs/>
          <w:i/>
          <w:iCs/>
          <w:lang w:val="fr-BE"/>
        </w:rPr>
        <w:t xml:space="preserve"> </w:t>
      </w:r>
      <w:r w:rsidR="00970098" w:rsidRPr="00947198">
        <w:rPr>
          <w:rFonts w:ascii="Calibri" w:hAnsi="Calibri" w:cs="Calibri"/>
          <w:b/>
          <w:bCs/>
          <w:i/>
          <w:iCs/>
          <w:lang w:val="fr-BE"/>
        </w:rPr>
        <w:t>d’éventuels experts externes</w:t>
      </w:r>
      <w:r w:rsidRPr="00947198">
        <w:rPr>
          <w:rFonts w:ascii="Calibri" w:hAnsi="Calibri" w:cs="Calibri"/>
          <w:b/>
          <w:bCs/>
          <w:i/>
          <w:iCs/>
          <w:lang w:val="fr-BE"/>
        </w:rPr>
        <w:t xml:space="preserve"> puissent évaluer les informations fournies en fonction des attentes d'Innoviris.</w:t>
      </w:r>
    </w:p>
    <w:p w14:paraId="10DB4212" w14:textId="77777777" w:rsidR="00AF41A4" w:rsidRDefault="00AF41A4" w:rsidP="00AF41A4">
      <w:pPr>
        <w:rPr>
          <w:rFonts w:ascii="Cambria" w:eastAsia="Microsoft YaHei" w:hAnsi="Cambria" w:cs="Cambria"/>
          <w:b/>
          <w:bCs/>
          <w:color w:val="000080"/>
          <w:sz w:val="28"/>
          <w:szCs w:val="32"/>
          <w:lang w:val="fr-BE"/>
        </w:rPr>
      </w:pPr>
    </w:p>
    <w:p w14:paraId="0243F999" w14:textId="77777777" w:rsidR="00547E91" w:rsidRPr="00C76340" w:rsidRDefault="00547E91" w:rsidP="00547E91">
      <w:pPr>
        <w:jc w:val="both"/>
        <w:rPr>
          <w:b/>
          <w:bCs/>
          <w:lang w:val="fr-BE"/>
        </w:rPr>
      </w:pPr>
      <w:r w:rsidRPr="007B7E88">
        <w:rPr>
          <w:rFonts w:asciiTheme="minorHAnsi" w:hAnsiTheme="minorHAnsi" w:cstheme="minorHAnsi"/>
          <w:color w:val="000080"/>
          <w:sz w:val="20"/>
          <w:u w:val="single"/>
          <w:lang w:val="fr-BE"/>
        </w:rPr>
        <w:t>Note préliminaire </w:t>
      </w:r>
      <w:r w:rsidRPr="007B7E88">
        <w:rPr>
          <w:rFonts w:asciiTheme="minorHAnsi" w:hAnsiTheme="minorHAnsi" w:cstheme="minorHAnsi"/>
          <w:color w:val="000080"/>
          <w:sz w:val="20"/>
          <w:lang w:val="fr-BE"/>
        </w:rPr>
        <w:t>:</w:t>
      </w:r>
      <w:r w:rsidRPr="007B7E88">
        <w:rPr>
          <w:rFonts w:asciiTheme="majorHAnsi" w:hAnsiTheme="majorHAnsi" w:cstheme="majorHAnsi"/>
          <w:color w:val="000080"/>
          <w:sz w:val="20"/>
          <w:lang w:val="fr-BE"/>
        </w:rPr>
        <w:t xml:space="preserve"> </w:t>
      </w:r>
      <w:r w:rsidRPr="007B7E88">
        <w:rPr>
          <w:rFonts w:asciiTheme="majorHAnsi" w:hAnsiTheme="majorHAnsi" w:cstheme="majorHAnsi"/>
          <w:i/>
          <w:iCs/>
          <w:sz w:val="20"/>
          <w:lang w:val="fr-BE"/>
        </w:rPr>
        <w:t>l'utilisation du genre masculin dans ce formulaire a été adoptée afin de faciliter la lecture et n'a aucune intention discriminatoire. Le masculin est employé comme genre neutre pour désigner aussi bien des femmes que des hommes ou des personnes non binaires.</w:t>
      </w:r>
    </w:p>
    <w:p w14:paraId="46825FA4" w14:textId="77777777" w:rsidR="00AF41A4" w:rsidRPr="00C76340" w:rsidRDefault="00AF41A4" w:rsidP="00AF41A4">
      <w:pPr>
        <w:rPr>
          <w:b/>
          <w:bCs/>
          <w:lang w:val="fr-BE"/>
        </w:rPr>
      </w:pPr>
    </w:p>
    <w:p w14:paraId="129BEBC6" w14:textId="77777777" w:rsidR="00AF41A4" w:rsidRPr="00C76340" w:rsidRDefault="00AF41A4" w:rsidP="00AF41A4">
      <w:pPr>
        <w:rPr>
          <w:b/>
          <w:bCs/>
          <w:lang w:val="fr-BE"/>
        </w:rPr>
      </w:pPr>
    </w:p>
    <w:p w14:paraId="02B0D291" w14:textId="77777777" w:rsidR="00AF41A4" w:rsidRPr="00C76340" w:rsidRDefault="00AF41A4" w:rsidP="00AF41A4">
      <w:pPr>
        <w:rPr>
          <w:b/>
          <w:bCs/>
          <w:lang w:val="fr-BE"/>
        </w:rPr>
      </w:pPr>
      <w:r w:rsidRPr="00C76340">
        <w:rPr>
          <w:b/>
          <w:bCs/>
          <w:lang w:val="fr-BE"/>
        </w:rPr>
        <w:t>Protection des données personnelles</w:t>
      </w:r>
    </w:p>
    <w:p w14:paraId="548AAAAA" w14:textId="77777777" w:rsidR="00AF41A4" w:rsidRPr="00C76340" w:rsidRDefault="00AF41A4" w:rsidP="00AF41A4">
      <w:pPr>
        <w:jc w:val="both"/>
        <w:rPr>
          <w:rFonts w:ascii="Calibri Light" w:hAnsi="Calibri Light" w:cs="Calibri Light"/>
          <w:i/>
          <w:sz w:val="19"/>
          <w:szCs w:val="19"/>
          <w:lang w:val="fr-BE"/>
        </w:rPr>
      </w:pPr>
      <w:r w:rsidRPr="37CF5BC4">
        <w:rPr>
          <w:rFonts w:ascii="Calibri Light" w:hAnsi="Calibri Light" w:cs="Calibri Light"/>
          <w:i/>
          <w:iCs/>
          <w:sz w:val="19"/>
          <w:szCs w:val="19"/>
          <w:lang w:val="fr-BE"/>
        </w:rPr>
        <w:t>Les données personnelles collectées par Innoviris, le responsable de traitement, au moyen de ce formulaire ont pour finalité le traitement de votre demande de subside (ce qui implique notamment l’analyse, l’évaluation par Innoviris et un jury externe). Leur traitement est nécessaire au respect d'une obligation légale à laquelle le responsable du traitement est soumis (à savoir l’ordonnance à finalité non-économique</w:t>
      </w:r>
      <w:r w:rsidRPr="009D1AAD">
        <w:rPr>
          <w:rStyle w:val="Appelnotedebasdep"/>
          <w:rFonts w:ascii="Calibri Light" w:hAnsi="Calibri Light" w:cs="Calibri Light"/>
          <w:i/>
          <w:sz w:val="19"/>
          <w:szCs w:val="19"/>
          <w:lang w:val="fr-BE"/>
        </w:rPr>
        <w:footnoteReference w:id="2"/>
      </w:r>
      <w:r w:rsidRPr="37CF5BC4">
        <w:rPr>
          <w:rFonts w:ascii="Calibri Light" w:hAnsi="Calibri Light" w:cs="Calibri Light"/>
          <w:i/>
          <w:iCs/>
          <w:sz w:val="19"/>
          <w:szCs w:val="19"/>
          <w:lang w:val="fr-BE"/>
        </w:rPr>
        <w:t xml:space="preserve"> et son arrêté d’exécution</w:t>
      </w:r>
      <w:r w:rsidRPr="009D1AAD">
        <w:rPr>
          <w:rStyle w:val="Appelnotedebasdep"/>
          <w:rFonts w:ascii="Calibri Light" w:hAnsi="Calibri Light" w:cs="Calibri Light"/>
          <w:i/>
          <w:sz w:val="19"/>
          <w:szCs w:val="19"/>
          <w:lang w:val="fr-BE"/>
        </w:rPr>
        <w:footnoteReference w:id="3"/>
      </w:r>
      <w:r w:rsidRPr="37CF5BC4">
        <w:rPr>
          <w:rFonts w:ascii="Calibri Light" w:hAnsi="Calibri Light" w:cs="Calibri Light"/>
          <w:i/>
          <w:iCs/>
          <w:sz w:val="19"/>
          <w:szCs w:val="19"/>
          <w:lang w:val="fr-BE"/>
        </w:rPr>
        <w:t>)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dpo@innoviris.brussels ou consulter notre page web "vie privée".</w:t>
      </w:r>
    </w:p>
    <w:p w14:paraId="249DDFA9" w14:textId="77777777" w:rsidR="00B82219" w:rsidRDefault="00B82219" w:rsidP="00895804">
      <w:pPr>
        <w:pStyle w:val="Titredetabledesmatires"/>
        <w:jc w:val="both"/>
        <w:rPr>
          <w:rFonts w:ascii="Calibri" w:hAnsi="Calibri" w:cs="Calibri"/>
          <w:i/>
          <w:iCs/>
          <w:color w:val="000000"/>
          <w:lang w:val="fr-BE"/>
        </w:rPr>
      </w:pPr>
    </w:p>
    <w:p w14:paraId="1812A41E" w14:textId="77777777" w:rsidR="00B82219" w:rsidRDefault="00B82219">
      <w:pPr>
        <w:suppressAutoHyphens w:val="0"/>
        <w:rPr>
          <w:rFonts w:ascii="Calibri" w:eastAsia="Microsoft YaHei" w:hAnsi="Calibri" w:cs="Calibri"/>
          <w:b/>
          <w:bCs/>
          <w:i/>
          <w:iCs/>
          <w:color w:val="000000"/>
          <w:sz w:val="28"/>
          <w:szCs w:val="32"/>
          <w:lang w:val="fr-BE"/>
        </w:rPr>
      </w:pPr>
      <w:r>
        <w:rPr>
          <w:rFonts w:ascii="Calibri" w:hAnsi="Calibri" w:cs="Calibri"/>
          <w:i/>
          <w:iCs/>
          <w:color w:val="000000"/>
          <w:lang w:val="fr-BE"/>
        </w:rPr>
        <w:br w:type="page"/>
      </w:r>
    </w:p>
    <w:p w14:paraId="4D134D31" w14:textId="0BFA3011" w:rsidR="00895804" w:rsidRDefault="00895804" w:rsidP="00895804">
      <w:pPr>
        <w:pStyle w:val="Titredetabledesmatires"/>
        <w:jc w:val="both"/>
        <w:sectPr w:rsidR="00895804" w:rsidSect="00C7024B">
          <w:headerReference w:type="default" r:id="rId12"/>
          <w:footerReference w:type="default" r:id="rId13"/>
          <w:type w:val="continuous"/>
          <w:pgSz w:w="11906" w:h="16838"/>
          <w:pgMar w:top="1134" w:right="1134" w:bottom="1185" w:left="1134" w:header="720" w:footer="709" w:gutter="0"/>
          <w:cols w:space="720"/>
          <w:titlePg/>
          <w:docGrid w:linePitch="360"/>
        </w:sectPr>
      </w:pPr>
      <w:r>
        <w:lastRenderedPageBreak/>
        <w:t>Table des matières</w:t>
      </w:r>
    </w:p>
    <w:p w14:paraId="057C29C4" w14:textId="07066B1C" w:rsidR="0064443E" w:rsidRDefault="00895804">
      <w:pPr>
        <w:pStyle w:val="TM1"/>
        <w:rPr>
          <w:rFonts w:asciiTheme="minorHAnsi" w:eastAsiaTheme="minorEastAsia" w:hAnsiTheme="minorHAnsi" w:cstheme="minorBidi"/>
          <w:noProof/>
          <w:kern w:val="2"/>
          <w:sz w:val="24"/>
          <w:szCs w:val="24"/>
          <w:lang w:val="fr-BE" w:eastAsia="fr-BE"/>
          <w14:ligatures w14:val="standardContextual"/>
        </w:rPr>
      </w:pPr>
      <w:r w:rsidRPr="00B45808">
        <w:rPr>
          <w:sz w:val="20"/>
        </w:rPr>
        <w:fldChar w:fldCharType="begin"/>
      </w:r>
      <w:r w:rsidRPr="00B45808">
        <w:rPr>
          <w:sz w:val="20"/>
        </w:rPr>
        <w:instrText xml:space="preserve"> TOC \f \o "1-9" \o "1-9" \h</w:instrText>
      </w:r>
      <w:r w:rsidRPr="00B45808">
        <w:rPr>
          <w:sz w:val="20"/>
        </w:rPr>
        <w:fldChar w:fldCharType="separate"/>
      </w:r>
      <w:hyperlink w:anchor="_Toc179535835" w:history="1">
        <w:r w:rsidR="0064443E" w:rsidRPr="00F848E7">
          <w:rPr>
            <w:rStyle w:val="Lienhypertexte"/>
            <w:noProof/>
            <w:lang w:val="fr-BE"/>
          </w:rPr>
          <w:t>1 INFORMATIONS GENERALES</w:t>
        </w:r>
        <w:r w:rsidR="0064443E">
          <w:rPr>
            <w:noProof/>
          </w:rPr>
          <w:tab/>
        </w:r>
        <w:r w:rsidR="0064443E">
          <w:rPr>
            <w:noProof/>
          </w:rPr>
          <w:fldChar w:fldCharType="begin"/>
        </w:r>
        <w:r w:rsidR="0064443E">
          <w:rPr>
            <w:noProof/>
          </w:rPr>
          <w:instrText xml:space="preserve"> PAGEREF _Toc179535835 \h </w:instrText>
        </w:r>
        <w:r w:rsidR="0064443E">
          <w:rPr>
            <w:noProof/>
          </w:rPr>
        </w:r>
        <w:r w:rsidR="0064443E">
          <w:rPr>
            <w:noProof/>
          </w:rPr>
          <w:fldChar w:fldCharType="separate"/>
        </w:r>
        <w:r w:rsidR="0064443E">
          <w:rPr>
            <w:noProof/>
          </w:rPr>
          <w:t>4</w:t>
        </w:r>
        <w:r w:rsidR="0064443E">
          <w:rPr>
            <w:noProof/>
          </w:rPr>
          <w:fldChar w:fldCharType="end"/>
        </w:r>
      </w:hyperlink>
    </w:p>
    <w:p w14:paraId="075AF8E2" w14:textId="41742FCC"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36" w:history="1">
        <w:r w:rsidRPr="00F848E7">
          <w:rPr>
            <w:rStyle w:val="Lienhypertexte"/>
            <w:i/>
            <w:iCs/>
            <w:noProof/>
            <w:lang w:val="fr-BE"/>
          </w:rPr>
          <w:t>1.1</w:t>
        </w:r>
        <w:r w:rsidRPr="00F848E7">
          <w:rPr>
            <w:rStyle w:val="Lienhypertexte"/>
            <w:noProof/>
            <w:lang w:val="fr-BE"/>
          </w:rPr>
          <w:t xml:space="preserve"> Bénéficiaire</w:t>
        </w:r>
        <w:r>
          <w:rPr>
            <w:noProof/>
          </w:rPr>
          <w:tab/>
        </w:r>
        <w:r>
          <w:rPr>
            <w:noProof/>
          </w:rPr>
          <w:fldChar w:fldCharType="begin"/>
        </w:r>
        <w:r>
          <w:rPr>
            <w:noProof/>
          </w:rPr>
          <w:instrText xml:space="preserve"> PAGEREF _Toc179535836 \h </w:instrText>
        </w:r>
        <w:r>
          <w:rPr>
            <w:noProof/>
          </w:rPr>
        </w:r>
        <w:r>
          <w:rPr>
            <w:noProof/>
          </w:rPr>
          <w:fldChar w:fldCharType="separate"/>
        </w:r>
        <w:r>
          <w:rPr>
            <w:noProof/>
          </w:rPr>
          <w:t>4</w:t>
        </w:r>
        <w:r>
          <w:rPr>
            <w:noProof/>
          </w:rPr>
          <w:fldChar w:fldCharType="end"/>
        </w:r>
      </w:hyperlink>
    </w:p>
    <w:p w14:paraId="480A9DD0" w14:textId="7B227C96"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37" w:history="1">
        <w:r w:rsidRPr="00F848E7">
          <w:rPr>
            <w:rStyle w:val="Lienhypertexte"/>
            <w:i/>
            <w:noProof/>
            <w:lang w:val="fr-BE"/>
          </w:rPr>
          <w:t>1.2</w:t>
        </w:r>
        <w:r w:rsidRPr="00F848E7">
          <w:rPr>
            <w:rStyle w:val="Lienhypertexte"/>
            <w:noProof/>
            <w:lang w:val="fr-BE"/>
          </w:rPr>
          <w:t xml:space="preserve"> Promoteur (responsable scientifique et technique du projet)</w:t>
        </w:r>
        <w:r>
          <w:rPr>
            <w:noProof/>
          </w:rPr>
          <w:tab/>
        </w:r>
        <w:r>
          <w:rPr>
            <w:noProof/>
          </w:rPr>
          <w:fldChar w:fldCharType="begin"/>
        </w:r>
        <w:r>
          <w:rPr>
            <w:noProof/>
          </w:rPr>
          <w:instrText xml:space="preserve"> PAGEREF _Toc179535837 \h </w:instrText>
        </w:r>
        <w:r>
          <w:rPr>
            <w:noProof/>
          </w:rPr>
        </w:r>
        <w:r>
          <w:rPr>
            <w:noProof/>
          </w:rPr>
          <w:fldChar w:fldCharType="separate"/>
        </w:r>
        <w:r>
          <w:rPr>
            <w:noProof/>
          </w:rPr>
          <w:t>4</w:t>
        </w:r>
        <w:r>
          <w:rPr>
            <w:noProof/>
          </w:rPr>
          <w:fldChar w:fldCharType="end"/>
        </w:r>
      </w:hyperlink>
    </w:p>
    <w:p w14:paraId="5A5518BE" w14:textId="0F21C724"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38" w:history="1">
        <w:r w:rsidRPr="00F848E7">
          <w:rPr>
            <w:rStyle w:val="Lienhypertexte"/>
            <w:i/>
            <w:iCs/>
            <w:noProof/>
            <w:lang w:val="fr-BE"/>
          </w:rPr>
          <w:t>1.3</w:t>
        </w:r>
        <w:r w:rsidRPr="00F848E7">
          <w:rPr>
            <w:rStyle w:val="Lienhypertexte"/>
            <w:noProof/>
            <w:lang w:val="fr-BE"/>
          </w:rPr>
          <w:t xml:space="preserve"> Personne responsable auprès du KTO</w:t>
        </w:r>
        <w:r>
          <w:rPr>
            <w:noProof/>
          </w:rPr>
          <w:tab/>
        </w:r>
        <w:r>
          <w:rPr>
            <w:noProof/>
          </w:rPr>
          <w:fldChar w:fldCharType="begin"/>
        </w:r>
        <w:r>
          <w:rPr>
            <w:noProof/>
          </w:rPr>
          <w:instrText xml:space="preserve"> PAGEREF _Toc179535838 \h </w:instrText>
        </w:r>
        <w:r>
          <w:rPr>
            <w:noProof/>
          </w:rPr>
        </w:r>
        <w:r>
          <w:rPr>
            <w:noProof/>
          </w:rPr>
          <w:fldChar w:fldCharType="separate"/>
        </w:r>
        <w:r>
          <w:rPr>
            <w:noProof/>
          </w:rPr>
          <w:t>4</w:t>
        </w:r>
        <w:r>
          <w:rPr>
            <w:noProof/>
          </w:rPr>
          <w:fldChar w:fldCharType="end"/>
        </w:r>
      </w:hyperlink>
    </w:p>
    <w:p w14:paraId="0DA3053F" w14:textId="2B5ED8FB"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39" w:history="1">
        <w:r w:rsidRPr="00F848E7">
          <w:rPr>
            <w:rStyle w:val="Lienhypertexte"/>
            <w:i/>
            <w:iCs/>
            <w:noProof/>
            <w:lang w:val="fr-BE"/>
          </w:rPr>
          <w:t>1.4</w:t>
        </w:r>
        <w:r w:rsidRPr="00F848E7">
          <w:rPr>
            <w:rStyle w:val="Lienhypertexte"/>
            <w:noProof/>
            <w:lang w:val="fr-BE"/>
          </w:rPr>
          <w:t xml:space="preserve"> Personne de contact pour les questions financières</w:t>
        </w:r>
        <w:r>
          <w:rPr>
            <w:noProof/>
          </w:rPr>
          <w:tab/>
        </w:r>
        <w:r>
          <w:rPr>
            <w:noProof/>
          </w:rPr>
          <w:fldChar w:fldCharType="begin"/>
        </w:r>
        <w:r>
          <w:rPr>
            <w:noProof/>
          </w:rPr>
          <w:instrText xml:space="preserve"> PAGEREF _Toc179535839 \h </w:instrText>
        </w:r>
        <w:r>
          <w:rPr>
            <w:noProof/>
          </w:rPr>
        </w:r>
        <w:r>
          <w:rPr>
            <w:noProof/>
          </w:rPr>
          <w:fldChar w:fldCharType="separate"/>
        </w:r>
        <w:r>
          <w:rPr>
            <w:noProof/>
          </w:rPr>
          <w:t>4</w:t>
        </w:r>
        <w:r>
          <w:rPr>
            <w:noProof/>
          </w:rPr>
          <w:fldChar w:fldCharType="end"/>
        </w:r>
      </w:hyperlink>
    </w:p>
    <w:p w14:paraId="420CFBA8" w14:textId="22983BBB"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0" w:history="1">
        <w:r w:rsidRPr="00F848E7">
          <w:rPr>
            <w:rStyle w:val="Lienhypertexte"/>
            <w:i/>
            <w:iCs/>
            <w:noProof/>
            <w:lang w:val="fr-BE"/>
          </w:rPr>
          <w:t>1.5</w:t>
        </w:r>
        <w:r w:rsidRPr="00F848E7">
          <w:rPr>
            <w:rStyle w:val="Lienhypertexte"/>
            <w:noProof/>
            <w:lang w:val="fr-BE"/>
          </w:rPr>
          <w:t xml:space="preserve"> Titre du projet</w:t>
        </w:r>
        <w:r>
          <w:rPr>
            <w:noProof/>
          </w:rPr>
          <w:tab/>
        </w:r>
        <w:r>
          <w:rPr>
            <w:noProof/>
          </w:rPr>
          <w:fldChar w:fldCharType="begin"/>
        </w:r>
        <w:r>
          <w:rPr>
            <w:noProof/>
          </w:rPr>
          <w:instrText xml:space="preserve"> PAGEREF _Toc179535840 \h </w:instrText>
        </w:r>
        <w:r>
          <w:rPr>
            <w:noProof/>
          </w:rPr>
        </w:r>
        <w:r>
          <w:rPr>
            <w:noProof/>
          </w:rPr>
          <w:fldChar w:fldCharType="separate"/>
        </w:r>
        <w:r>
          <w:rPr>
            <w:noProof/>
          </w:rPr>
          <w:t>5</w:t>
        </w:r>
        <w:r>
          <w:rPr>
            <w:noProof/>
          </w:rPr>
          <w:fldChar w:fldCharType="end"/>
        </w:r>
      </w:hyperlink>
    </w:p>
    <w:p w14:paraId="071F3799" w14:textId="443A17EE"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1" w:history="1">
        <w:r w:rsidRPr="00F848E7">
          <w:rPr>
            <w:rStyle w:val="Lienhypertexte"/>
            <w:i/>
            <w:iCs/>
            <w:noProof/>
            <w:lang w:val="fr-BE"/>
          </w:rPr>
          <w:t>1.6</w:t>
        </w:r>
        <w:r w:rsidRPr="00F848E7">
          <w:rPr>
            <w:rStyle w:val="Lienhypertexte"/>
            <w:noProof/>
            <w:lang w:val="fr-BE"/>
          </w:rPr>
          <w:t xml:space="preserve"> Secteur</w:t>
        </w:r>
        <w:r>
          <w:rPr>
            <w:noProof/>
          </w:rPr>
          <w:tab/>
        </w:r>
        <w:r>
          <w:rPr>
            <w:noProof/>
          </w:rPr>
          <w:fldChar w:fldCharType="begin"/>
        </w:r>
        <w:r>
          <w:rPr>
            <w:noProof/>
          </w:rPr>
          <w:instrText xml:space="preserve"> PAGEREF _Toc179535841 \h </w:instrText>
        </w:r>
        <w:r>
          <w:rPr>
            <w:noProof/>
          </w:rPr>
        </w:r>
        <w:r>
          <w:rPr>
            <w:noProof/>
          </w:rPr>
          <w:fldChar w:fldCharType="separate"/>
        </w:r>
        <w:r>
          <w:rPr>
            <w:noProof/>
          </w:rPr>
          <w:t>5</w:t>
        </w:r>
        <w:r>
          <w:rPr>
            <w:noProof/>
          </w:rPr>
          <w:fldChar w:fldCharType="end"/>
        </w:r>
      </w:hyperlink>
    </w:p>
    <w:p w14:paraId="53A49AB5" w14:textId="2E574E53"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2" w:history="1">
        <w:r w:rsidRPr="00F848E7">
          <w:rPr>
            <w:rStyle w:val="Lienhypertexte"/>
            <w:i/>
            <w:iCs/>
            <w:noProof/>
            <w:lang w:val="fr-BE"/>
          </w:rPr>
          <w:t>1.7</w:t>
        </w:r>
        <w:r w:rsidRPr="00F848E7">
          <w:rPr>
            <w:rStyle w:val="Lienhypertexte"/>
            <w:noProof/>
            <w:lang w:val="fr-BE"/>
          </w:rPr>
          <w:t xml:space="preserve"> Expertise</w:t>
        </w:r>
        <w:r>
          <w:rPr>
            <w:noProof/>
          </w:rPr>
          <w:tab/>
        </w:r>
        <w:r>
          <w:rPr>
            <w:noProof/>
          </w:rPr>
          <w:fldChar w:fldCharType="begin"/>
        </w:r>
        <w:r>
          <w:rPr>
            <w:noProof/>
          </w:rPr>
          <w:instrText xml:space="preserve"> PAGEREF _Toc179535842 \h </w:instrText>
        </w:r>
        <w:r>
          <w:rPr>
            <w:noProof/>
          </w:rPr>
        </w:r>
        <w:r>
          <w:rPr>
            <w:noProof/>
          </w:rPr>
          <w:fldChar w:fldCharType="separate"/>
        </w:r>
        <w:r>
          <w:rPr>
            <w:noProof/>
          </w:rPr>
          <w:t>5</w:t>
        </w:r>
        <w:r>
          <w:rPr>
            <w:noProof/>
          </w:rPr>
          <w:fldChar w:fldCharType="end"/>
        </w:r>
      </w:hyperlink>
    </w:p>
    <w:p w14:paraId="6CCFFF72" w14:textId="266F0D41"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3" w:history="1">
        <w:r w:rsidRPr="00F848E7">
          <w:rPr>
            <w:rStyle w:val="Lienhypertexte"/>
            <w:i/>
            <w:iCs/>
            <w:noProof/>
            <w:lang w:val="fr-BE"/>
          </w:rPr>
          <w:t>1.8</w:t>
        </w:r>
        <w:r w:rsidRPr="00F848E7">
          <w:rPr>
            <w:rStyle w:val="Lienhypertexte"/>
            <w:noProof/>
            <w:lang w:val="fr-BE"/>
          </w:rPr>
          <w:t xml:space="preserve"> Date de début</w:t>
        </w:r>
        <w:r>
          <w:rPr>
            <w:noProof/>
          </w:rPr>
          <w:tab/>
        </w:r>
        <w:r>
          <w:rPr>
            <w:noProof/>
          </w:rPr>
          <w:fldChar w:fldCharType="begin"/>
        </w:r>
        <w:r>
          <w:rPr>
            <w:noProof/>
          </w:rPr>
          <w:instrText xml:space="preserve"> PAGEREF _Toc179535843 \h </w:instrText>
        </w:r>
        <w:r>
          <w:rPr>
            <w:noProof/>
          </w:rPr>
        </w:r>
        <w:r>
          <w:rPr>
            <w:noProof/>
          </w:rPr>
          <w:fldChar w:fldCharType="separate"/>
        </w:r>
        <w:r>
          <w:rPr>
            <w:noProof/>
          </w:rPr>
          <w:t>6</w:t>
        </w:r>
        <w:r>
          <w:rPr>
            <w:noProof/>
          </w:rPr>
          <w:fldChar w:fldCharType="end"/>
        </w:r>
      </w:hyperlink>
    </w:p>
    <w:p w14:paraId="0287B5A0" w14:textId="0E4CD2AC"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4" w:history="1">
        <w:r w:rsidRPr="00F848E7">
          <w:rPr>
            <w:rStyle w:val="Lienhypertexte"/>
            <w:i/>
            <w:iCs/>
            <w:noProof/>
            <w:lang w:val="fr-BE"/>
          </w:rPr>
          <w:t>1.9</w:t>
        </w:r>
        <w:r w:rsidRPr="00F848E7">
          <w:rPr>
            <w:rStyle w:val="Lienhypertexte"/>
            <w:noProof/>
            <w:lang w:val="fr-BE"/>
          </w:rPr>
          <w:t xml:space="preserve"> Budget</w:t>
        </w:r>
        <w:r>
          <w:rPr>
            <w:noProof/>
          </w:rPr>
          <w:tab/>
        </w:r>
        <w:r>
          <w:rPr>
            <w:noProof/>
          </w:rPr>
          <w:fldChar w:fldCharType="begin"/>
        </w:r>
        <w:r>
          <w:rPr>
            <w:noProof/>
          </w:rPr>
          <w:instrText xml:space="preserve"> PAGEREF _Toc179535844 \h </w:instrText>
        </w:r>
        <w:r>
          <w:rPr>
            <w:noProof/>
          </w:rPr>
        </w:r>
        <w:r>
          <w:rPr>
            <w:noProof/>
          </w:rPr>
          <w:fldChar w:fldCharType="separate"/>
        </w:r>
        <w:r>
          <w:rPr>
            <w:noProof/>
          </w:rPr>
          <w:t>6</w:t>
        </w:r>
        <w:r>
          <w:rPr>
            <w:noProof/>
          </w:rPr>
          <w:fldChar w:fldCharType="end"/>
        </w:r>
      </w:hyperlink>
    </w:p>
    <w:p w14:paraId="2B4F5C52" w14:textId="729A0390"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5" w:history="1">
        <w:r w:rsidRPr="00F848E7">
          <w:rPr>
            <w:rStyle w:val="Lienhypertexte"/>
            <w:i/>
            <w:iCs/>
            <w:noProof/>
            <w:lang w:val="fr-BE"/>
          </w:rPr>
          <w:t>1.10</w:t>
        </w:r>
        <w:r w:rsidRPr="00F848E7">
          <w:rPr>
            <w:rStyle w:val="Lienhypertexte"/>
            <w:noProof/>
            <w:lang w:val="fr-BE"/>
          </w:rPr>
          <w:t xml:space="preserve"> Résumé du projet</w:t>
        </w:r>
        <w:r>
          <w:rPr>
            <w:noProof/>
          </w:rPr>
          <w:tab/>
        </w:r>
        <w:r>
          <w:rPr>
            <w:noProof/>
          </w:rPr>
          <w:fldChar w:fldCharType="begin"/>
        </w:r>
        <w:r>
          <w:rPr>
            <w:noProof/>
          </w:rPr>
          <w:instrText xml:space="preserve"> PAGEREF _Toc179535845 \h </w:instrText>
        </w:r>
        <w:r>
          <w:rPr>
            <w:noProof/>
          </w:rPr>
        </w:r>
        <w:r>
          <w:rPr>
            <w:noProof/>
          </w:rPr>
          <w:fldChar w:fldCharType="separate"/>
        </w:r>
        <w:r>
          <w:rPr>
            <w:noProof/>
          </w:rPr>
          <w:t>6</w:t>
        </w:r>
        <w:r>
          <w:rPr>
            <w:noProof/>
          </w:rPr>
          <w:fldChar w:fldCharType="end"/>
        </w:r>
      </w:hyperlink>
    </w:p>
    <w:p w14:paraId="1E957B2D" w14:textId="69C2250F"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6" w:history="1">
        <w:r w:rsidRPr="00F848E7">
          <w:rPr>
            <w:rStyle w:val="Lienhypertexte"/>
            <w:i/>
            <w:iCs/>
            <w:noProof/>
            <w:lang w:val="fr-BE"/>
          </w:rPr>
          <w:t>1.11</w:t>
        </w:r>
        <w:r w:rsidRPr="00F848E7">
          <w:rPr>
            <w:rStyle w:val="Lienhypertexte"/>
            <w:noProof/>
            <w:lang w:val="fr-BE"/>
          </w:rPr>
          <w:t xml:space="preserve"> Egalité des chances</w:t>
        </w:r>
        <w:r>
          <w:rPr>
            <w:noProof/>
          </w:rPr>
          <w:tab/>
        </w:r>
        <w:r>
          <w:rPr>
            <w:noProof/>
          </w:rPr>
          <w:fldChar w:fldCharType="begin"/>
        </w:r>
        <w:r>
          <w:rPr>
            <w:noProof/>
          </w:rPr>
          <w:instrText xml:space="preserve"> PAGEREF _Toc179535846 \h </w:instrText>
        </w:r>
        <w:r>
          <w:rPr>
            <w:noProof/>
          </w:rPr>
        </w:r>
        <w:r>
          <w:rPr>
            <w:noProof/>
          </w:rPr>
          <w:fldChar w:fldCharType="separate"/>
        </w:r>
        <w:r>
          <w:rPr>
            <w:noProof/>
          </w:rPr>
          <w:t>6</w:t>
        </w:r>
        <w:r>
          <w:rPr>
            <w:noProof/>
          </w:rPr>
          <w:fldChar w:fldCharType="end"/>
        </w:r>
      </w:hyperlink>
    </w:p>
    <w:p w14:paraId="67A33F78" w14:textId="26F2D29C" w:rsidR="0064443E" w:rsidRDefault="0064443E">
      <w:pPr>
        <w:pStyle w:val="TM1"/>
        <w:rPr>
          <w:rFonts w:asciiTheme="minorHAnsi" w:eastAsiaTheme="minorEastAsia" w:hAnsiTheme="minorHAnsi" w:cstheme="minorBidi"/>
          <w:noProof/>
          <w:kern w:val="2"/>
          <w:sz w:val="24"/>
          <w:szCs w:val="24"/>
          <w:lang w:val="fr-BE" w:eastAsia="fr-BE"/>
          <w14:ligatures w14:val="standardContextual"/>
        </w:rPr>
      </w:pPr>
      <w:hyperlink w:anchor="_Toc179535847" w:history="1">
        <w:r w:rsidRPr="00F848E7">
          <w:rPr>
            <w:rStyle w:val="Lienhypertexte"/>
            <w:noProof/>
            <w:lang w:val="fr-BE"/>
          </w:rPr>
          <w:t>2 PRESENTATION DU PROMOTEUR ET DE SON SERVICE DE RECHERCHE</w:t>
        </w:r>
        <w:r>
          <w:rPr>
            <w:noProof/>
          </w:rPr>
          <w:tab/>
        </w:r>
        <w:r>
          <w:rPr>
            <w:noProof/>
          </w:rPr>
          <w:fldChar w:fldCharType="begin"/>
        </w:r>
        <w:r>
          <w:rPr>
            <w:noProof/>
          </w:rPr>
          <w:instrText xml:space="preserve"> PAGEREF _Toc179535847 \h </w:instrText>
        </w:r>
        <w:r>
          <w:rPr>
            <w:noProof/>
          </w:rPr>
        </w:r>
        <w:r>
          <w:rPr>
            <w:noProof/>
          </w:rPr>
          <w:fldChar w:fldCharType="separate"/>
        </w:r>
        <w:r>
          <w:rPr>
            <w:noProof/>
          </w:rPr>
          <w:t>7</w:t>
        </w:r>
        <w:r>
          <w:rPr>
            <w:noProof/>
          </w:rPr>
          <w:fldChar w:fldCharType="end"/>
        </w:r>
      </w:hyperlink>
    </w:p>
    <w:p w14:paraId="7CC6BB6D" w14:textId="0364ED18"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8" w:history="1">
        <w:r w:rsidRPr="00F848E7">
          <w:rPr>
            <w:rStyle w:val="Lienhypertexte"/>
            <w:i/>
            <w:iCs/>
            <w:noProof/>
          </w:rPr>
          <w:t>2.1</w:t>
        </w:r>
        <w:r w:rsidRPr="00F848E7">
          <w:rPr>
            <w:rStyle w:val="Lienhypertexte"/>
            <w:noProof/>
          </w:rPr>
          <w:t xml:space="preserve"> Activités de recherche</w:t>
        </w:r>
        <w:r>
          <w:rPr>
            <w:noProof/>
          </w:rPr>
          <w:tab/>
        </w:r>
        <w:r>
          <w:rPr>
            <w:noProof/>
          </w:rPr>
          <w:fldChar w:fldCharType="begin"/>
        </w:r>
        <w:r>
          <w:rPr>
            <w:noProof/>
          </w:rPr>
          <w:instrText xml:space="preserve"> PAGEREF _Toc179535848 \h </w:instrText>
        </w:r>
        <w:r>
          <w:rPr>
            <w:noProof/>
          </w:rPr>
        </w:r>
        <w:r>
          <w:rPr>
            <w:noProof/>
          </w:rPr>
          <w:fldChar w:fldCharType="separate"/>
        </w:r>
        <w:r>
          <w:rPr>
            <w:noProof/>
          </w:rPr>
          <w:t>7</w:t>
        </w:r>
        <w:r>
          <w:rPr>
            <w:noProof/>
          </w:rPr>
          <w:fldChar w:fldCharType="end"/>
        </w:r>
      </w:hyperlink>
    </w:p>
    <w:p w14:paraId="6F1146D2" w14:textId="69E005F3"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49" w:history="1">
        <w:r w:rsidRPr="00F848E7">
          <w:rPr>
            <w:rStyle w:val="Lienhypertexte"/>
            <w:i/>
            <w:noProof/>
          </w:rPr>
          <w:t>2.2</w:t>
        </w:r>
        <w:r w:rsidRPr="00F848E7">
          <w:rPr>
            <w:rStyle w:val="Lienhypertexte"/>
            <w:noProof/>
          </w:rPr>
          <w:t xml:space="preserve"> Expériences dans le domaine de recherche</w:t>
        </w:r>
        <w:r>
          <w:rPr>
            <w:noProof/>
          </w:rPr>
          <w:tab/>
        </w:r>
        <w:r>
          <w:rPr>
            <w:noProof/>
          </w:rPr>
          <w:fldChar w:fldCharType="begin"/>
        </w:r>
        <w:r>
          <w:rPr>
            <w:noProof/>
          </w:rPr>
          <w:instrText xml:space="preserve"> PAGEREF _Toc179535849 \h </w:instrText>
        </w:r>
        <w:r>
          <w:rPr>
            <w:noProof/>
          </w:rPr>
        </w:r>
        <w:r>
          <w:rPr>
            <w:noProof/>
          </w:rPr>
          <w:fldChar w:fldCharType="separate"/>
        </w:r>
        <w:r>
          <w:rPr>
            <w:noProof/>
          </w:rPr>
          <w:t>7</w:t>
        </w:r>
        <w:r>
          <w:rPr>
            <w:noProof/>
          </w:rPr>
          <w:fldChar w:fldCharType="end"/>
        </w:r>
      </w:hyperlink>
    </w:p>
    <w:p w14:paraId="04D6DACE" w14:textId="23210889"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0" w:history="1">
        <w:r w:rsidRPr="00F848E7">
          <w:rPr>
            <w:rStyle w:val="Lienhypertexte"/>
            <w:i/>
            <w:iCs/>
            <w:noProof/>
            <w:lang w:val="en-GB"/>
          </w:rPr>
          <w:t>2.3</w:t>
        </w:r>
        <w:r w:rsidRPr="00F848E7">
          <w:rPr>
            <w:rStyle w:val="Lienhypertexte"/>
            <w:noProof/>
          </w:rPr>
          <w:t xml:space="preserve"> Motivation du promoteur</w:t>
        </w:r>
        <w:r>
          <w:rPr>
            <w:noProof/>
          </w:rPr>
          <w:tab/>
        </w:r>
        <w:r>
          <w:rPr>
            <w:noProof/>
          </w:rPr>
          <w:fldChar w:fldCharType="begin"/>
        </w:r>
        <w:r>
          <w:rPr>
            <w:noProof/>
          </w:rPr>
          <w:instrText xml:space="preserve"> PAGEREF _Toc179535850 \h </w:instrText>
        </w:r>
        <w:r>
          <w:rPr>
            <w:noProof/>
          </w:rPr>
        </w:r>
        <w:r>
          <w:rPr>
            <w:noProof/>
          </w:rPr>
          <w:fldChar w:fldCharType="separate"/>
        </w:r>
        <w:r>
          <w:rPr>
            <w:noProof/>
          </w:rPr>
          <w:t>7</w:t>
        </w:r>
        <w:r>
          <w:rPr>
            <w:noProof/>
          </w:rPr>
          <w:fldChar w:fldCharType="end"/>
        </w:r>
      </w:hyperlink>
    </w:p>
    <w:p w14:paraId="4194D5B2" w14:textId="2896D4C4"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1" w:history="1">
        <w:r w:rsidRPr="00F848E7">
          <w:rPr>
            <w:rStyle w:val="Lienhypertexte"/>
            <w:i/>
            <w:iCs/>
            <w:noProof/>
          </w:rPr>
          <w:t>2.4</w:t>
        </w:r>
        <w:r w:rsidRPr="00F848E7">
          <w:rPr>
            <w:rStyle w:val="Lienhypertexte"/>
            <w:noProof/>
          </w:rPr>
          <w:t xml:space="preserve"> Profil et compétences du chercheur</w:t>
        </w:r>
        <w:r>
          <w:rPr>
            <w:noProof/>
          </w:rPr>
          <w:tab/>
        </w:r>
        <w:r>
          <w:rPr>
            <w:noProof/>
          </w:rPr>
          <w:fldChar w:fldCharType="begin"/>
        </w:r>
        <w:r>
          <w:rPr>
            <w:noProof/>
          </w:rPr>
          <w:instrText xml:space="preserve"> PAGEREF _Toc179535851 \h </w:instrText>
        </w:r>
        <w:r>
          <w:rPr>
            <w:noProof/>
          </w:rPr>
        </w:r>
        <w:r>
          <w:rPr>
            <w:noProof/>
          </w:rPr>
          <w:fldChar w:fldCharType="separate"/>
        </w:r>
        <w:r>
          <w:rPr>
            <w:noProof/>
          </w:rPr>
          <w:t>7</w:t>
        </w:r>
        <w:r>
          <w:rPr>
            <w:noProof/>
          </w:rPr>
          <w:fldChar w:fldCharType="end"/>
        </w:r>
      </w:hyperlink>
    </w:p>
    <w:p w14:paraId="05D6E4BC" w14:textId="7F8D2E8E" w:rsidR="0064443E" w:rsidRDefault="0064443E">
      <w:pPr>
        <w:pStyle w:val="TM1"/>
        <w:rPr>
          <w:rFonts w:asciiTheme="minorHAnsi" w:eastAsiaTheme="minorEastAsia" w:hAnsiTheme="minorHAnsi" w:cstheme="minorBidi"/>
          <w:noProof/>
          <w:kern w:val="2"/>
          <w:sz w:val="24"/>
          <w:szCs w:val="24"/>
          <w:lang w:val="fr-BE" w:eastAsia="fr-BE"/>
          <w14:ligatures w14:val="standardContextual"/>
        </w:rPr>
      </w:pPr>
      <w:hyperlink w:anchor="_Toc179535852" w:history="1">
        <w:r w:rsidRPr="00F848E7">
          <w:rPr>
            <w:rStyle w:val="Lienhypertexte"/>
            <w:noProof/>
          </w:rPr>
          <w:t>3 PRESENTATION DU PROJET</w:t>
        </w:r>
        <w:r>
          <w:rPr>
            <w:noProof/>
          </w:rPr>
          <w:tab/>
        </w:r>
        <w:r>
          <w:rPr>
            <w:noProof/>
          </w:rPr>
          <w:fldChar w:fldCharType="begin"/>
        </w:r>
        <w:r>
          <w:rPr>
            <w:noProof/>
          </w:rPr>
          <w:instrText xml:space="preserve"> PAGEREF _Toc179535852 \h </w:instrText>
        </w:r>
        <w:r>
          <w:rPr>
            <w:noProof/>
          </w:rPr>
        </w:r>
        <w:r>
          <w:rPr>
            <w:noProof/>
          </w:rPr>
          <w:fldChar w:fldCharType="separate"/>
        </w:r>
        <w:r>
          <w:rPr>
            <w:noProof/>
          </w:rPr>
          <w:t>7</w:t>
        </w:r>
        <w:r>
          <w:rPr>
            <w:noProof/>
          </w:rPr>
          <w:fldChar w:fldCharType="end"/>
        </w:r>
      </w:hyperlink>
    </w:p>
    <w:p w14:paraId="2011B653" w14:textId="3837DEBC"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3" w:history="1">
        <w:r w:rsidRPr="00F848E7">
          <w:rPr>
            <w:rStyle w:val="Lienhypertexte"/>
            <w:i/>
            <w:iCs/>
            <w:noProof/>
          </w:rPr>
          <w:t>3.1</w:t>
        </w:r>
        <w:r w:rsidRPr="00F848E7">
          <w:rPr>
            <w:rStyle w:val="Lienhypertexte"/>
            <w:noProof/>
          </w:rPr>
          <w:t xml:space="preserve"> Contexte</w:t>
        </w:r>
        <w:r>
          <w:rPr>
            <w:noProof/>
          </w:rPr>
          <w:tab/>
        </w:r>
        <w:r>
          <w:rPr>
            <w:noProof/>
          </w:rPr>
          <w:fldChar w:fldCharType="begin"/>
        </w:r>
        <w:r>
          <w:rPr>
            <w:noProof/>
          </w:rPr>
          <w:instrText xml:space="preserve"> PAGEREF _Toc179535853 \h </w:instrText>
        </w:r>
        <w:r>
          <w:rPr>
            <w:noProof/>
          </w:rPr>
        </w:r>
        <w:r>
          <w:rPr>
            <w:noProof/>
          </w:rPr>
          <w:fldChar w:fldCharType="separate"/>
        </w:r>
        <w:r>
          <w:rPr>
            <w:noProof/>
          </w:rPr>
          <w:t>7</w:t>
        </w:r>
        <w:r>
          <w:rPr>
            <w:noProof/>
          </w:rPr>
          <w:fldChar w:fldCharType="end"/>
        </w:r>
      </w:hyperlink>
    </w:p>
    <w:p w14:paraId="628C4034" w14:textId="13909BA4"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4" w:history="1">
        <w:r w:rsidRPr="00F848E7">
          <w:rPr>
            <w:rStyle w:val="Lienhypertexte"/>
            <w:noProof/>
            <w:lang w:val="fr-BE"/>
          </w:rPr>
          <w:t>3.2 Etat de l’art et acquis scientifique</w:t>
        </w:r>
        <w:r>
          <w:rPr>
            <w:noProof/>
          </w:rPr>
          <w:tab/>
        </w:r>
        <w:r>
          <w:rPr>
            <w:noProof/>
          </w:rPr>
          <w:fldChar w:fldCharType="begin"/>
        </w:r>
        <w:r>
          <w:rPr>
            <w:noProof/>
          </w:rPr>
          <w:instrText xml:space="preserve"> PAGEREF _Toc179535854 \h </w:instrText>
        </w:r>
        <w:r>
          <w:rPr>
            <w:noProof/>
          </w:rPr>
        </w:r>
        <w:r>
          <w:rPr>
            <w:noProof/>
          </w:rPr>
          <w:fldChar w:fldCharType="separate"/>
        </w:r>
        <w:r>
          <w:rPr>
            <w:noProof/>
          </w:rPr>
          <w:t>7</w:t>
        </w:r>
        <w:r>
          <w:rPr>
            <w:noProof/>
          </w:rPr>
          <w:fldChar w:fldCharType="end"/>
        </w:r>
      </w:hyperlink>
    </w:p>
    <w:p w14:paraId="3987F19E" w14:textId="070BE83B"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5" w:history="1">
        <w:r w:rsidRPr="00F848E7">
          <w:rPr>
            <w:rStyle w:val="Lienhypertexte"/>
            <w:noProof/>
            <w:lang w:val="fr-BE"/>
          </w:rPr>
          <w:t>3.3 Concept</w:t>
        </w:r>
        <w:r>
          <w:rPr>
            <w:noProof/>
          </w:rPr>
          <w:tab/>
        </w:r>
        <w:r>
          <w:rPr>
            <w:noProof/>
          </w:rPr>
          <w:fldChar w:fldCharType="begin"/>
        </w:r>
        <w:r>
          <w:rPr>
            <w:noProof/>
          </w:rPr>
          <w:instrText xml:space="preserve"> PAGEREF _Toc179535855 \h </w:instrText>
        </w:r>
        <w:r>
          <w:rPr>
            <w:noProof/>
          </w:rPr>
        </w:r>
        <w:r>
          <w:rPr>
            <w:noProof/>
          </w:rPr>
          <w:fldChar w:fldCharType="separate"/>
        </w:r>
        <w:r>
          <w:rPr>
            <w:noProof/>
          </w:rPr>
          <w:t>8</w:t>
        </w:r>
        <w:r>
          <w:rPr>
            <w:noProof/>
          </w:rPr>
          <w:fldChar w:fldCharType="end"/>
        </w:r>
      </w:hyperlink>
    </w:p>
    <w:p w14:paraId="2F4D155D" w14:textId="649E13B6"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6" w:history="1">
        <w:r w:rsidRPr="00F848E7">
          <w:rPr>
            <w:rStyle w:val="Lienhypertexte"/>
            <w:noProof/>
            <w:lang w:val="fr-BE"/>
          </w:rPr>
          <w:t>3.4 Résultats et livrables</w:t>
        </w:r>
        <w:r>
          <w:rPr>
            <w:noProof/>
          </w:rPr>
          <w:tab/>
        </w:r>
        <w:r>
          <w:rPr>
            <w:noProof/>
          </w:rPr>
          <w:fldChar w:fldCharType="begin"/>
        </w:r>
        <w:r>
          <w:rPr>
            <w:noProof/>
          </w:rPr>
          <w:instrText xml:space="preserve"> PAGEREF _Toc179535856 \h </w:instrText>
        </w:r>
        <w:r>
          <w:rPr>
            <w:noProof/>
          </w:rPr>
        </w:r>
        <w:r>
          <w:rPr>
            <w:noProof/>
          </w:rPr>
          <w:fldChar w:fldCharType="separate"/>
        </w:r>
        <w:r>
          <w:rPr>
            <w:noProof/>
          </w:rPr>
          <w:t>8</w:t>
        </w:r>
        <w:r>
          <w:rPr>
            <w:noProof/>
          </w:rPr>
          <w:fldChar w:fldCharType="end"/>
        </w:r>
      </w:hyperlink>
    </w:p>
    <w:p w14:paraId="3B3957E5" w14:textId="20FC0A9B"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7" w:history="1">
        <w:r w:rsidRPr="00F848E7">
          <w:rPr>
            <w:rStyle w:val="Lienhypertexte"/>
            <w:noProof/>
            <w:lang w:val="fr-BE"/>
          </w:rPr>
          <w:t>3.5 Intérêt socio-économique</w:t>
        </w:r>
        <w:r>
          <w:rPr>
            <w:noProof/>
          </w:rPr>
          <w:tab/>
        </w:r>
        <w:r>
          <w:rPr>
            <w:noProof/>
          </w:rPr>
          <w:fldChar w:fldCharType="begin"/>
        </w:r>
        <w:r>
          <w:rPr>
            <w:noProof/>
          </w:rPr>
          <w:instrText xml:space="preserve"> PAGEREF _Toc179535857 \h </w:instrText>
        </w:r>
        <w:r>
          <w:rPr>
            <w:noProof/>
          </w:rPr>
        </w:r>
        <w:r>
          <w:rPr>
            <w:noProof/>
          </w:rPr>
          <w:fldChar w:fldCharType="separate"/>
        </w:r>
        <w:r>
          <w:rPr>
            <w:noProof/>
          </w:rPr>
          <w:t>8</w:t>
        </w:r>
        <w:r>
          <w:rPr>
            <w:noProof/>
          </w:rPr>
          <w:fldChar w:fldCharType="end"/>
        </w:r>
      </w:hyperlink>
    </w:p>
    <w:p w14:paraId="21EDAE21" w14:textId="797EB171"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58" w:history="1">
        <w:r w:rsidRPr="00F848E7">
          <w:rPr>
            <w:rStyle w:val="Lienhypertexte"/>
            <w:noProof/>
          </w:rPr>
          <w:t>3.6 Programme</w:t>
        </w:r>
        <w:r>
          <w:rPr>
            <w:noProof/>
          </w:rPr>
          <w:tab/>
        </w:r>
        <w:r>
          <w:rPr>
            <w:noProof/>
          </w:rPr>
          <w:fldChar w:fldCharType="begin"/>
        </w:r>
        <w:r>
          <w:rPr>
            <w:noProof/>
          </w:rPr>
          <w:instrText xml:space="preserve"> PAGEREF _Toc179535858 \h </w:instrText>
        </w:r>
        <w:r>
          <w:rPr>
            <w:noProof/>
          </w:rPr>
        </w:r>
        <w:r>
          <w:rPr>
            <w:noProof/>
          </w:rPr>
          <w:fldChar w:fldCharType="separate"/>
        </w:r>
        <w:r>
          <w:rPr>
            <w:noProof/>
          </w:rPr>
          <w:t>8</w:t>
        </w:r>
        <w:r>
          <w:rPr>
            <w:noProof/>
          </w:rPr>
          <w:fldChar w:fldCharType="end"/>
        </w:r>
      </w:hyperlink>
    </w:p>
    <w:p w14:paraId="363DFBD5" w14:textId="0295A49B" w:rsidR="0064443E" w:rsidRDefault="0064443E">
      <w:pPr>
        <w:pStyle w:val="TM1"/>
        <w:rPr>
          <w:rFonts w:asciiTheme="minorHAnsi" w:eastAsiaTheme="minorEastAsia" w:hAnsiTheme="minorHAnsi" w:cstheme="minorBidi"/>
          <w:noProof/>
          <w:kern w:val="2"/>
          <w:sz w:val="24"/>
          <w:szCs w:val="24"/>
          <w:lang w:val="fr-BE" w:eastAsia="fr-BE"/>
          <w14:ligatures w14:val="standardContextual"/>
        </w:rPr>
      </w:pPr>
      <w:hyperlink w:anchor="_Toc179535859" w:history="1">
        <w:r w:rsidRPr="00F848E7">
          <w:rPr>
            <w:rStyle w:val="Lienhypertexte"/>
            <w:noProof/>
            <w:lang w:val="fr-BE"/>
          </w:rPr>
          <w:t>4 VALORISATION ET IMPACT POUR LA RÉGION</w:t>
        </w:r>
        <w:r>
          <w:rPr>
            <w:noProof/>
          </w:rPr>
          <w:tab/>
        </w:r>
        <w:r>
          <w:rPr>
            <w:noProof/>
          </w:rPr>
          <w:fldChar w:fldCharType="begin"/>
        </w:r>
        <w:r>
          <w:rPr>
            <w:noProof/>
          </w:rPr>
          <w:instrText xml:space="preserve"> PAGEREF _Toc179535859 \h </w:instrText>
        </w:r>
        <w:r>
          <w:rPr>
            <w:noProof/>
          </w:rPr>
        </w:r>
        <w:r>
          <w:rPr>
            <w:noProof/>
          </w:rPr>
          <w:fldChar w:fldCharType="separate"/>
        </w:r>
        <w:r>
          <w:rPr>
            <w:noProof/>
          </w:rPr>
          <w:t>9</w:t>
        </w:r>
        <w:r>
          <w:rPr>
            <w:noProof/>
          </w:rPr>
          <w:fldChar w:fldCharType="end"/>
        </w:r>
      </w:hyperlink>
    </w:p>
    <w:p w14:paraId="02F2FE0A" w14:textId="5F44252B"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0" w:history="1">
        <w:r w:rsidRPr="00F848E7">
          <w:rPr>
            <w:rStyle w:val="Lienhypertexte"/>
            <w:noProof/>
            <w:lang w:val="fr-BE"/>
          </w:rPr>
          <w:t>4.1</w:t>
        </w:r>
        <w:r w:rsidRPr="00F848E7">
          <w:rPr>
            <w:rStyle w:val="Lienhypertexte"/>
            <w:noProof/>
          </w:rPr>
          <w:t xml:space="preserve"> P</w:t>
        </w:r>
        <w:r w:rsidRPr="00F848E7">
          <w:rPr>
            <w:rStyle w:val="Lienhypertexte"/>
            <w:noProof/>
            <w:lang w:val="fr-BE"/>
          </w:rPr>
          <w:t>erspectives de valorisation</w:t>
        </w:r>
        <w:r>
          <w:rPr>
            <w:noProof/>
          </w:rPr>
          <w:tab/>
        </w:r>
        <w:r>
          <w:rPr>
            <w:noProof/>
          </w:rPr>
          <w:fldChar w:fldCharType="begin"/>
        </w:r>
        <w:r>
          <w:rPr>
            <w:noProof/>
          </w:rPr>
          <w:instrText xml:space="preserve"> PAGEREF _Toc179535860 \h </w:instrText>
        </w:r>
        <w:r>
          <w:rPr>
            <w:noProof/>
          </w:rPr>
        </w:r>
        <w:r>
          <w:rPr>
            <w:noProof/>
          </w:rPr>
          <w:fldChar w:fldCharType="separate"/>
        </w:r>
        <w:r>
          <w:rPr>
            <w:noProof/>
          </w:rPr>
          <w:t>9</w:t>
        </w:r>
        <w:r>
          <w:rPr>
            <w:noProof/>
          </w:rPr>
          <w:fldChar w:fldCharType="end"/>
        </w:r>
      </w:hyperlink>
    </w:p>
    <w:p w14:paraId="3F086913" w14:textId="4887BD10"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1" w:history="1">
        <w:r w:rsidRPr="00F848E7">
          <w:rPr>
            <w:rStyle w:val="Lienhypertexte"/>
            <w:i/>
            <w:noProof/>
            <w:lang w:val="fr-BE"/>
          </w:rPr>
          <w:t>4.2</w:t>
        </w:r>
        <w:r w:rsidRPr="00F848E7">
          <w:rPr>
            <w:rStyle w:val="Lienhypertexte"/>
            <w:noProof/>
          </w:rPr>
          <w:t xml:space="preserve"> D</w:t>
        </w:r>
        <w:r w:rsidRPr="00F848E7">
          <w:rPr>
            <w:rStyle w:val="Lienhypertexte"/>
            <w:noProof/>
            <w:lang w:val="fr-BE"/>
          </w:rPr>
          <w:t>ispositions en matière de droits de propriété intellectuelle</w:t>
        </w:r>
        <w:r>
          <w:rPr>
            <w:noProof/>
          </w:rPr>
          <w:tab/>
        </w:r>
        <w:r>
          <w:rPr>
            <w:noProof/>
          </w:rPr>
          <w:fldChar w:fldCharType="begin"/>
        </w:r>
        <w:r>
          <w:rPr>
            <w:noProof/>
          </w:rPr>
          <w:instrText xml:space="preserve"> PAGEREF _Toc179535861 \h </w:instrText>
        </w:r>
        <w:r>
          <w:rPr>
            <w:noProof/>
          </w:rPr>
        </w:r>
        <w:r>
          <w:rPr>
            <w:noProof/>
          </w:rPr>
          <w:fldChar w:fldCharType="separate"/>
        </w:r>
        <w:r>
          <w:rPr>
            <w:noProof/>
          </w:rPr>
          <w:t>9</w:t>
        </w:r>
        <w:r>
          <w:rPr>
            <w:noProof/>
          </w:rPr>
          <w:fldChar w:fldCharType="end"/>
        </w:r>
      </w:hyperlink>
    </w:p>
    <w:p w14:paraId="40B3D486" w14:textId="2F3A559B"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2" w:history="1">
        <w:r w:rsidRPr="00F848E7">
          <w:rPr>
            <w:rStyle w:val="Lienhypertexte"/>
            <w:noProof/>
          </w:rPr>
          <w:t>4.3 Autres i</w:t>
        </w:r>
        <w:r w:rsidRPr="00F848E7">
          <w:rPr>
            <w:rStyle w:val="Lienhypertexte"/>
            <w:noProof/>
            <w:lang w:val="fr-BE"/>
          </w:rPr>
          <w:t>mpacts potentiels de la valorisation sur la Région, eu égard aux objectifs stratégiques et thématiques prioritaires définies par le Gouvernement</w:t>
        </w:r>
        <w:r>
          <w:rPr>
            <w:noProof/>
          </w:rPr>
          <w:tab/>
        </w:r>
        <w:r>
          <w:rPr>
            <w:noProof/>
          </w:rPr>
          <w:fldChar w:fldCharType="begin"/>
        </w:r>
        <w:r>
          <w:rPr>
            <w:noProof/>
          </w:rPr>
          <w:instrText xml:space="preserve"> PAGEREF _Toc179535862 \h </w:instrText>
        </w:r>
        <w:r>
          <w:rPr>
            <w:noProof/>
          </w:rPr>
        </w:r>
        <w:r>
          <w:rPr>
            <w:noProof/>
          </w:rPr>
          <w:fldChar w:fldCharType="separate"/>
        </w:r>
        <w:r>
          <w:rPr>
            <w:noProof/>
          </w:rPr>
          <w:t>10</w:t>
        </w:r>
        <w:r>
          <w:rPr>
            <w:noProof/>
          </w:rPr>
          <w:fldChar w:fldCharType="end"/>
        </w:r>
      </w:hyperlink>
    </w:p>
    <w:p w14:paraId="4DECE242" w14:textId="1BEE15DD" w:rsidR="0064443E" w:rsidRDefault="0064443E">
      <w:pPr>
        <w:pStyle w:val="TM1"/>
        <w:rPr>
          <w:rFonts w:asciiTheme="minorHAnsi" w:eastAsiaTheme="minorEastAsia" w:hAnsiTheme="minorHAnsi" w:cstheme="minorBidi"/>
          <w:noProof/>
          <w:kern w:val="2"/>
          <w:sz w:val="24"/>
          <w:szCs w:val="24"/>
          <w:lang w:val="fr-BE" w:eastAsia="fr-BE"/>
          <w14:ligatures w14:val="standardContextual"/>
        </w:rPr>
      </w:pPr>
      <w:hyperlink w:anchor="_Toc179535863" w:history="1">
        <w:r w:rsidRPr="00F848E7">
          <w:rPr>
            <w:rStyle w:val="Lienhypertexte"/>
            <w:noProof/>
            <w:lang w:val="fr-BE"/>
          </w:rPr>
          <w:t>5 BUDGET</w:t>
        </w:r>
        <w:r>
          <w:rPr>
            <w:noProof/>
          </w:rPr>
          <w:tab/>
        </w:r>
        <w:r>
          <w:rPr>
            <w:noProof/>
          </w:rPr>
          <w:fldChar w:fldCharType="begin"/>
        </w:r>
        <w:r>
          <w:rPr>
            <w:noProof/>
          </w:rPr>
          <w:instrText xml:space="preserve"> PAGEREF _Toc179535863 \h </w:instrText>
        </w:r>
        <w:r>
          <w:rPr>
            <w:noProof/>
          </w:rPr>
        </w:r>
        <w:r>
          <w:rPr>
            <w:noProof/>
          </w:rPr>
          <w:fldChar w:fldCharType="separate"/>
        </w:r>
        <w:r>
          <w:rPr>
            <w:noProof/>
          </w:rPr>
          <w:t>10</w:t>
        </w:r>
        <w:r>
          <w:rPr>
            <w:noProof/>
          </w:rPr>
          <w:fldChar w:fldCharType="end"/>
        </w:r>
      </w:hyperlink>
    </w:p>
    <w:p w14:paraId="13B0E60E" w14:textId="05BD7198"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4" w:history="1">
        <w:r w:rsidRPr="00F848E7">
          <w:rPr>
            <w:rStyle w:val="Lienhypertexte"/>
            <w:noProof/>
            <w:lang w:val="fr-BE"/>
          </w:rPr>
          <w:t>5.1 BUDGET POUR ... MOIS: Période du ... / ... / 20 ... au ... / ... / 20 ...</w:t>
        </w:r>
        <w:r>
          <w:rPr>
            <w:noProof/>
          </w:rPr>
          <w:tab/>
        </w:r>
        <w:r>
          <w:rPr>
            <w:noProof/>
          </w:rPr>
          <w:fldChar w:fldCharType="begin"/>
        </w:r>
        <w:r>
          <w:rPr>
            <w:noProof/>
          </w:rPr>
          <w:instrText xml:space="preserve"> PAGEREF _Toc179535864 \h </w:instrText>
        </w:r>
        <w:r>
          <w:rPr>
            <w:noProof/>
          </w:rPr>
        </w:r>
        <w:r>
          <w:rPr>
            <w:noProof/>
          </w:rPr>
          <w:fldChar w:fldCharType="separate"/>
        </w:r>
        <w:r>
          <w:rPr>
            <w:noProof/>
          </w:rPr>
          <w:t>11</w:t>
        </w:r>
        <w:r>
          <w:rPr>
            <w:noProof/>
          </w:rPr>
          <w:fldChar w:fldCharType="end"/>
        </w:r>
      </w:hyperlink>
    </w:p>
    <w:p w14:paraId="04766608" w14:textId="1B0E81A2" w:rsidR="0064443E" w:rsidRDefault="0064443E">
      <w:pPr>
        <w:pStyle w:val="TM1"/>
        <w:rPr>
          <w:rFonts w:asciiTheme="minorHAnsi" w:eastAsiaTheme="minorEastAsia" w:hAnsiTheme="minorHAnsi" w:cstheme="minorBidi"/>
          <w:noProof/>
          <w:kern w:val="2"/>
          <w:sz w:val="24"/>
          <w:szCs w:val="24"/>
          <w:lang w:val="fr-BE" w:eastAsia="fr-BE"/>
          <w14:ligatures w14:val="standardContextual"/>
        </w:rPr>
      </w:pPr>
      <w:hyperlink w:anchor="_Toc179535865" w:history="1">
        <w:r w:rsidRPr="00F848E7">
          <w:rPr>
            <w:rStyle w:val="Lienhypertexte"/>
            <w:noProof/>
            <w:lang w:val="fr-BE"/>
          </w:rPr>
          <w:t>6 RÉCAPITULATIF DES ANNEXES À FOURNIR</w:t>
        </w:r>
        <w:r>
          <w:rPr>
            <w:noProof/>
          </w:rPr>
          <w:tab/>
        </w:r>
        <w:r>
          <w:rPr>
            <w:noProof/>
          </w:rPr>
          <w:fldChar w:fldCharType="begin"/>
        </w:r>
        <w:r>
          <w:rPr>
            <w:noProof/>
          </w:rPr>
          <w:instrText xml:space="preserve"> PAGEREF _Toc179535865 \h </w:instrText>
        </w:r>
        <w:r>
          <w:rPr>
            <w:noProof/>
          </w:rPr>
        </w:r>
        <w:r>
          <w:rPr>
            <w:noProof/>
          </w:rPr>
          <w:fldChar w:fldCharType="separate"/>
        </w:r>
        <w:r>
          <w:rPr>
            <w:noProof/>
          </w:rPr>
          <w:t>12</w:t>
        </w:r>
        <w:r>
          <w:rPr>
            <w:noProof/>
          </w:rPr>
          <w:fldChar w:fldCharType="end"/>
        </w:r>
      </w:hyperlink>
    </w:p>
    <w:p w14:paraId="4D34E432" w14:textId="529B4CCB" w:rsidR="0064443E" w:rsidRDefault="0064443E">
      <w:pPr>
        <w:pStyle w:val="TM1"/>
        <w:rPr>
          <w:rFonts w:asciiTheme="minorHAnsi" w:eastAsiaTheme="minorEastAsia" w:hAnsiTheme="minorHAnsi" w:cstheme="minorBidi"/>
          <w:noProof/>
          <w:kern w:val="2"/>
          <w:sz w:val="24"/>
          <w:szCs w:val="24"/>
          <w:lang w:val="fr-BE" w:eastAsia="fr-BE"/>
          <w14:ligatures w14:val="standardContextual"/>
        </w:rPr>
      </w:pPr>
      <w:hyperlink w:anchor="_Toc179535866" w:history="1">
        <w:r w:rsidRPr="00F848E7">
          <w:rPr>
            <w:rStyle w:val="Lienhypertexte"/>
            <w:caps/>
            <w:noProof/>
            <w:lang w:val="fr-BE"/>
          </w:rPr>
          <w:t>7 SIGNATURES</w:t>
        </w:r>
        <w:r>
          <w:rPr>
            <w:noProof/>
          </w:rPr>
          <w:tab/>
        </w:r>
        <w:r>
          <w:rPr>
            <w:noProof/>
          </w:rPr>
          <w:fldChar w:fldCharType="begin"/>
        </w:r>
        <w:r>
          <w:rPr>
            <w:noProof/>
          </w:rPr>
          <w:instrText xml:space="preserve"> PAGEREF _Toc179535866 \h </w:instrText>
        </w:r>
        <w:r>
          <w:rPr>
            <w:noProof/>
          </w:rPr>
        </w:r>
        <w:r>
          <w:rPr>
            <w:noProof/>
          </w:rPr>
          <w:fldChar w:fldCharType="separate"/>
        </w:r>
        <w:r>
          <w:rPr>
            <w:noProof/>
          </w:rPr>
          <w:t>13</w:t>
        </w:r>
        <w:r>
          <w:rPr>
            <w:noProof/>
          </w:rPr>
          <w:fldChar w:fldCharType="end"/>
        </w:r>
      </w:hyperlink>
    </w:p>
    <w:p w14:paraId="01234136" w14:textId="085B4B60"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7" w:history="1">
        <w:r w:rsidRPr="00F848E7">
          <w:rPr>
            <w:rStyle w:val="Lienhypertexte"/>
            <w:noProof/>
            <w:lang w:val="fr-BE"/>
          </w:rPr>
          <w:t>7.1</w:t>
        </w:r>
        <w:r w:rsidRPr="00F848E7">
          <w:rPr>
            <w:rStyle w:val="Lienhypertexte"/>
            <w:rFonts w:eastAsia="Arial"/>
            <w:noProof/>
            <w:lang w:val="fr-BE"/>
          </w:rPr>
          <w:t xml:space="preserve"> SIGNATURE ET DECLARATION DU PROMOTEUR</w:t>
        </w:r>
        <w:r>
          <w:rPr>
            <w:noProof/>
          </w:rPr>
          <w:tab/>
        </w:r>
        <w:r>
          <w:rPr>
            <w:noProof/>
          </w:rPr>
          <w:fldChar w:fldCharType="begin"/>
        </w:r>
        <w:r>
          <w:rPr>
            <w:noProof/>
          </w:rPr>
          <w:instrText xml:space="preserve"> PAGEREF _Toc179535867 \h </w:instrText>
        </w:r>
        <w:r>
          <w:rPr>
            <w:noProof/>
          </w:rPr>
        </w:r>
        <w:r>
          <w:rPr>
            <w:noProof/>
          </w:rPr>
          <w:fldChar w:fldCharType="separate"/>
        </w:r>
        <w:r>
          <w:rPr>
            <w:noProof/>
          </w:rPr>
          <w:t>13</w:t>
        </w:r>
        <w:r>
          <w:rPr>
            <w:noProof/>
          </w:rPr>
          <w:fldChar w:fldCharType="end"/>
        </w:r>
      </w:hyperlink>
    </w:p>
    <w:p w14:paraId="40896F70" w14:textId="7DF08613"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8" w:history="1">
        <w:r w:rsidRPr="00F848E7">
          <w:rPr>
            <w:rStyle w:val="Lienhypertexte"/>
            <w:noProof/>
            <w:lang w:val="fr-BE"/>
          </w:rPr>
          <w:t>7.2</w:t>
        </w:r>
        <w:r w:rsidRPr="00F848E7">
          <w:rPr>
            <w:rStyle w:val="Lienhypertexte"/>
            <w:rFonts w:eastAsia="Arial"/>
            <w:noProof/>
            <w:lang w:val="fr-BE"/>
          </w:rPr>
          <w:t xml:space="preserve"> SIGNATURE ET DECLARATION DU RESPONSABLE AUPRES DU KTO/KTI</w:t>
        </w:r>
        <w:r>
          <w:rPr>
            <w:noProof/>
          </w:rPr>
          <w:tab/>
        </w:r>
        <w:r>
          <w:rPr>
            <w:noProof/>
          </w:rPr>
          <w:fldChar w:fldCharType="begin"/>
        </w:r>
        <w:r>
          <w:rPr>
            <w:noProof/>
          </w:rPr>
          <w:instrText xml:space="preserve"> PAGEREF _Toc179535868 \h </w:instrText>
        </w:r>
        <w:r>
          <w:rPr>
            <w:noProof/>
          </w:rPr>
        </w:r>
        <w:r>
          <w:rPr>
            <w:noProof/>
          </w:rPr>
          <w:fldChar w:fldCharType="separate"/>
        </w:r>
        <w:r>
          <w:rPr>
            <w:noProof/>
          </w:rPr>
          <w:t>13</w:t>
        </w:r>
        <w:r>
          <w:rPr>
            <w:noProof/>
          </w:rPr>
          <w:fldChar w:fldCharType="end"/>
        </w:r>
      </w:hyperlink>
    </w:p>
    <w:p w14:paraId="7384E5B7" w14:textId="233174A1" w:rsidR="0064443E" w:rsidRDefault="0064443E">
      <w:pPr>
        <w:pStyle w:val="TM2"/>
        <w:rPr>
          <w:rFonts w:asciiTheme="minorHAnsi" w:eastAsiaTheme="minorEastAsia" w:hAnsiTheme="minorHAnsi" w:cstheme="minorBidi"/>
          <w:noProof/>
          <w:kern w:val="2"/>
          <w:sz w:val="24"/>
          <w:szCs w:val="24"/>
          <w:lang w:val="fr-BE" w:eastAsia="fr-BE"/>
          <w14:ligatures w14:val="standardContextual"/>
        </w:rPr>
      </w:pPr>
      <w:hyperlink w:anchor="_Toc179535869" w:history="1">
        <w:r w:rsidRPr="00F848E7">
          <w:rPr>
            <w:rStyle w:val="Lienhypertexte"/>
            <w:noProof/>
            <w:lang w:val="fr-BE"/>
          </w:rPr>
          <w:t>7.3</w:t>
        </w:r>
        <w:r w:rsidRPr="00F848E7">
          <w:rPr>
            <w:rStyle w:val="Lienhypertexte"/>
            <w:rFonts w:eastAsia="Verdana"/>
            <w:noProof/>
            <w:lang w:val="fr-BE"/>
          </w:rPr>
          <w:t xml:space="preserve"> SIGNATURE ET </w:t>
        </w:r>
        <w:r w:rsidRPr="00F848E7">
          <w:rPr>
            <w:rStyle w:val="Lienhypertexte"/>
            <w:rFonts w:eastAsia="Arial"/>
            <w:noProof/>
            <w:lang w:val="fr-BE"/>
          </w:rPr>
          <w:t>DECLARATION DE LA PERSONNE LEGALEMENT AUTORISEE A ENGAGER L'ENTITE</w:t>
        </w:r>
        <w:r>
          <w:rPr>
            <w:noProof/>
          </w:rPr>
          <w:tab/>
        </w:r>
        <w:r>
          <w:rPr>
            <w:noProof/>
          </w:rPr>
          <w:fldChar w:fldCharType="begin"/>
        </w:r>
        <w:r>
          <w:rPr>
            <w:noProof/>
          </w:rPr>
          <w:instrText xml:space="preserve"> PAGEREF _Toc179535869 \h </w:instrText>
        </w:r>
        <w:r>
          <w:rPr>
            <w:noProof/>
          </w:rPr>
        </w:r>
        <w:r>
          <w:rPr>
            <w:noProof/>
          </w:rPr>
          <w:fldChar w:fldCharType="separate"/>
        </w:r>
        <w:r>
          <w:rPr>
            <w:noProof/>
          </w:rPr>
          <w:t>13</w:t>
        </w:r>
        <w:r>
          <w:rPr>
            <w:noProof/>
          </w:rPr>
          <w:fldChar w:fldCharType="end"/>
        </w:r>
      </w:hyperlink>
    </w:p>
    <w:p w14:paraId="3A761AFF" w14:textId="4C6D9477" w:rsidR="00895804" w:rsidRPr="00347E65" w:rsidRDefault="00895804" w:rsidP="00895804">
      <w:pPr>
        <w:pStyle w:val="TM1"/>
        <w:tabs>
          <w:tab w:val="right" w:leader="dot" w:pos="9638"/>
        </w:tabs>
        <w:rPr>
          <w:lang w:val="fr-BE"/>
        </w:rPr>
        <w:sectPr w:rsidR="00895804" w:rsidRPr="00347E65">
          <w:type w:val="continuous"/>
          <w:pgSz w:w="11906" w:h="16838"/>
          <w:pgMar w:top="851" w:right="1134" w:bottom="1187" w:left="1134" w:header="720" w:footer="709" w:gutter="0"/>
          <w:cols w:space="720"/>
          <w:docGrid w:linePitch="360"/>
        </w:sectPr>
      </w:pPr>
      <w:r w:rsidRPr="00B45808">
        <w:rPr>
          <w:sz w:val="20"/>
        </w:rPr>
        <w:fldChar w:fldCharType="end"/>
      </w:r>
    </w:p>
    <w:p w14:paraId="40C34511" w14:textId="77777777" w:rsidR="007E4DC3" w:rsidRDefault="007E4DC3" w:rsidP="007E4DC3">
      <w:pPr>
        <w:rPr>
          <w:b/>
          <w:bCs/>
          <w:lang w:val="fr-BE"/>
        </w:rPr>
      </w:pPr>
    </w:p>
    <w:p w14:paraId="5FF687CB" w14:textId="77777777" w:rsidR="00895804" w:rsidRPr="00347E65" w:rsidRDefault="00895804" w:rsidP="00895804">
      <w:pPr>
        <w:suppressAutoHyphens w:val="0"/>
        <w:rPr>
          <w:rFonts w:ascii="Cambria" w:hAnsi="Cambria" w:cs="Cambria"/>
          <w:b/>
          <w:bCs/>
          <w:color w:val="365F91"/>
          <w:sz w:val="28"/>
          <w:szCs w:val="28"/>
          <w:lang w:val="fr-BE"/>
        </w:rPr>
      </w:pPr>
      <w:r w:rsidRPr="00347E65">
        <w:rPr>
          <w:lang w:val="fr-BE"/>
        </w:rPr>
        <w:br w:type="page"/>
      </w:r>
    </w:p>
    <w:p w14:paraId="5095D499" w14:textId="10AEA390" w:rsidR="009A5C07" w:rsidRPr="00C76340" w:rsidRDefault="00097224" w:rsidP="009A5C07">
      <w:pPr>
        <w:pStyle w:val="Titre1"/>
        <w:pBdr>
          <w:top w:val="single" w:sz="4" w:space="1" w:color="auto"/>
          <w:left w:val="single" w:sz="4" w:space="4" w:color="auto"/>
          <w:bottom w:val="single" w:sz="4" w:space="1" w:color="auto"/>
          <w:right w:val="single" w:sz="4" w:space="4" w:color="auto"/>
        </w:pBdr>
        <w:rPr>
          <w:lang w:val="fr-BE"/>
        </w:rPr>
      </w:pPr>
      <w:bookmarkStart w:id="0" w:name="__RefHeading__25495_1180481512"/>
      <w:bookmarkStart w:id="1" w:name="__RefHeading__11055_1633701966"/>
      <w:bookmarkStart w:id="2" w:name="__RefHeading__231_2089201140"/>
      <w:bookmarkStart w:id="3" w:name="__RefHeading__3664_638885521"/>
      <w:bookmarkStart w:id="4" w:name="__RefHeading__42145_1322639838"/>
      <w:bookmarkStart w:id="5" w:name="__RefHeading__1999_638885521"/>
      <w:bookmarkStart w:id="6" w:name="__RefHeading__4959_638885521"/>
      <w:bookmarkStart w:id="7" w:name="__RefHeading__420_1652688562"/>
      <w:bookmarkStart w:id="8" w:name="__RefHeading__11612_1180481512"/>
      <w:bookmarkStart w:id="9" w:name="__RefHeading__295_648207481"/>
      <w:bookmarkStart w:id="10" w:name="__RefHeading__1757_1262397684"/>
      <w:bookmarkStart w:id="11" w:name="_Toc114472574"/>
      <w:bookmarkEnd w:id="0"/>
      <w:bookmarkEnd w:id="1"/>
      <w:bookmarkEnd w:id="2"/>
      <w:bookmarkEnd w:id="3"/>
      <w:bookmarkEnd w:id="4"/>
      <w:bookmarkEnd w:id="5"/>
      <w:bookmarkEnd w:id="6"/>
      <w:bookmarkEnd w:id="7"/>
      <w:bookmarkEnd w:id="8"/>
      <w:bookmarkEnd w:id="9"/>
      <w:bookmarkEnd w:id="10"/>
      <w:r>
        <w:rPr>
          <w:lang w:val="fr-BE"/>
        </w:rPr>
        <w:lastRenderedPageBreak/>
        <w:t xml:space="preserve"> </w:t>
      </w:r>
      <w:bookmarkStart w:id="12" w:name="_Toc179535835"/>
      <w:r w:rsidR="009A5C07" w:rsidRPr="00C76340">
        <w:rPr>
          <w:lang w:val="fr-BE"/>
        </w:rPr>
        <w:t>INFORMATIONS GENERALES</w:t>
      </w:r>
      <w:bookmarkEnd w:id="11"/>
      <w:bookmarkEnd w:id="12"/>
    </w:p>
    <w:p w14:paraId="1F09CBDF" w14:textId="77777777" w:rsidR="009A5C07" w:rsidRPr="00C76340" w:rsidRDefault="009A5C07" w:rsidP="009A5C07">
      <w:pPr>
        <w:tabs>
          <w:tab w:val="left" w:pos="2694"/>
        </w:tabs>
        <w:rPr>
          <w:rFonts w:asciiTheme="minorHAnsi" w:hAnsiTheme="minorHAnsi"/>
          <w:lang w:val="fr-BE"/>
        </w:rPr>
      </w:pPr>
    </w:p>
    <w:p w14:paraId="55DEFF21" w14:textId="77777777" w:rsidR="009A5C07" w:rsidRPr="00C76340" w:rsidRDefault="009A5C07" w:rsidP="009A5C07">
      <w:pPr>
        <w:pStyle w:val="Titre2"/>
        <w:spacing w:before="0"/>
        <w:ind w:left="578" w:hanging="578"/>
        <w:rPr>
          <w:rFonts w:asciiTheme="minorHAnsi" w:hAnsiTheme="minorHAnsi"/>
          <w:i/>
          <w:iCs/>
          <w:lang w:val="fr-BE"/>
        </w:rPr>
      </w:pPr>
      <w:bookmarkStart w:id="13" w:name="_Toc82502925"/>
      <w:r w:rsidRPr="00C76340">
        <w:rPr>
          <w:lang w:val="fr-BE"/>
        </w:rPr>
        <w:t xml:space="preserve"> </w:t>
      </w:r>
      <w:bookmarkStart w:id="14" w:name="_Toc114472575"/>
      <w:bookmarkStart w:id="15" w:name="_Toc179535836"/>
      <w:r w:rsidRPr="00C76340">
        <w:rPr>
          <w:lang w:val="fr-BE"/>
        </w:rPr>
        <w:t>Bénéficiaire</w:t>
      </w:r>
      <w:bookmarkEnd w:id="13"/>
      <w:bookmarkEnd w:id="14"/>
      <w:bookmarkEnd w:id="15"/>
    </w:p>
    <w:tbl>
      <w:tblPr>
        <w:tblStyle w:val="Grilledutableau"/>
        <w:tblW w:w="9776" w:type="dxa"/>
        <w:tblLook w:val="04A0" w:firstRow="1" w:lastRow="0" w:firstColumn="1" w:lastColumn="0" w:noHBand="0" w:noVBand="1"/>
      </w:tblPr>
      <w:tblGrid>
        <w:gridCol w:w="9776"/>
      </w:tblGrid>
      <w:tr w:rsidR="009A5C07" w:rsidRPr="00C76340" w14:paraId="2C9E296E" w14:textId="77777777" w:rsidTr="00B25010">
        <w:tc>
          <w:tcPr>
            <w:tcW w:w="9776" w:type="dxa"/>
          </w:tcPr>
          <w:p w14:paraId="66EE7C03" w14:textId="77777777" w:rsidR="009A5C07" w:rsidRPr="00C76340" w:rsidRDefault="009A5C07" w:rsidP="00B25010">
            <w:pPr>
              <w:tabs>
                <w:tab w:val="left" w:pos="2694"/>
              </w:tabs>
              <w:spacing w:line="360" w:lineRule="auto"/>
              <w:rPr>
                <w:rFonts w:asciiTheme="minorHAnsi" w:hAnsiTheme="minorHAnsi"/>
                <w:lang w:val="fr-BE"/>
              </w:rPr>
            </w:pPr>
            <w:r w:rsidRPr="00C76340">
              <w:rPr>
                <w:rFonts w:asciiTheme="minorHAnsi" w:hAnsiTheme="minorHAnsi"/>
                <w:lang w:val="fr-BE"/>
              </w:rPr>
              <w:t>Nom de l’organisme de recherche :</w:t>
            </w:r>
          </w:p>
          <w:p w14:paraId="661875ED" w14:textId="77777777" w:rsidR="009A5C07" w:rsidRPr="00C76340" w:rsidRDefault="009A5C07" w:rsidP="00B25010">
            <w:pPr>
              <w:tabs>
                <w:tab w:val="left" w:pos="2694"/>
              </w:tabs>
              <w:spacing w:line="360" w:lineRule="auto"/>
              <w:rPr>
                <w:rFonts w:asciiTheme="minorHAnsi" w:hAnsiTheme="minorHAnsi"/>
                <w:lang w:val="fr-BE"/>
              </w:rPr>
            </w:pPr>
            <w:r w:rsidRPr="00C76340">
              <w:rPr>
                <w:rFonts w:asciiTheme="minorHAnsi" w:hAnsiTheme="minorHAnsi"/>
                <w:lang w:val="fr-BE"/>
              </w:rPr>
              <w:t>Forme juridique :</w:t>
            </w:r>
          </w:p>
          <w:p w14:paraId="5370E215" w14:textId="77777777" w:rsidR="009A5C07" w:rsidRPr="00C76340" w:rsidRDefault="009A5C07" w:rsidP="00B25010">
            <w:pPr>
              <w:tabs>
                <w:tab w:val="left" w:pos="2694"/>
              </w:tabs>
              <w:spacing w:line="360" w:lineRule="auto"/>
              <w:rPr>
                <w:rFonts w:asciiTheme="minorHAnsi" w:hAnsiTheme="minorHAnsi"/>
                <w:lang w:val="fr-BE"/>
              </w:rPr>
            </w:pPr>
            <w:r w:rsidRPr="00C76340">
              <w:rPr>
                <w:rFonts w:asciiTheme="minorHAnsi" w:hAnsiTheme="minorHAnsi"/>
                <w:lang w:val="fr-BE"/>
              </w:rPr>
              <w:t xml:space="preserve">Numéro d’entreprise : </w:t>
            </w:r>
          </w:p>
        </w:tc>
      </w:tr>
      <w:tr w:rsidR="009A5C07" w:rsidRPr="00A34F45" w14:paraId="3F90E5DD" w14:textId="77777777" w:rsidTr="00B25010">
        <w:tc>
          <w:tcPr>
            <w:tcW w:w="9776" w:type="dxa"/>
          </w:tcPr>
          <w:p w14:paraId="4AA826B8" w14:textId="77777777" w:rsidR="009A5C07" w:rsidRPr="00C76340" w:rsidRDefault="009A5C07" w:rsidP="00B25010">
            <w:pPr>
              <w:tabs>
                <w:tab w:val="left" w:pos="4665"/>
                <w:tab w:val="left" w:pos="9180"/>
              </w:tabs>
              <w:spacing w:line="360" w:lineRule="auto"/>
              <w:rPr>
                <w:rFonts w:asciiTheme="minorHAnsi" w:hAnsiTheme="minorHAnsi"/>
                <w:lang w:val="fr-BE"/>
              </w:rPr>
            </w:pPr>
            <w:r w:rsidRPr="00C76340">
              <w:rPr>
                <w:rFonts w:asciiTheme="minorHAnsi" w:hAnsiTheme="minorHAnsi"/>
                <w:lang w:val="fr-BE"/>
              </w:rPr>
              <w:t>Siège social : Rue :</w:t>
            </w:r>
            <w:r w:rsidRPr="00C76340">
              <w:rPr>
                <w:rFonts w:asciiTheme="minorHAnsi" w:hAnsiTheme="minorHAnsi"/>
                <w:lang w:val="fr-BE"/>
              </w:rPr>
              <w:tab/>
              <w:t>Numéro/Boîte :</w:t>
            </w:r>
          </w:p>
          <w:p w14:paraId="2FE23ECE" w14:textId="77777777" w:rsidR="009A5C07" w:rsidRPr="00C76340" w:rsidRDefault="009A5C07" w:rsidP="00B25010">
            <w:pPr>
              <w:tabs>
                <w:tab w:val="left" w:pos="4678"/>
                <w:tab w:val="left" w:pos="9180"/>
              </w:tabs>
              <w:spacing w:line="360" w:lineRule="auto"/>
              <w:ind w:left="1180"/>
              <w:rPr>
                <w:rFonts w:asciiTheme="minorHAnsi" w:hAnsiTheme="minorHAnsi"/>
                <w:lang w:val="fr-BE"/>
              </w:rPr>
            </w:pPr>
            <w:r w:rsidRPr="00C76340">
              <w:rPr>
                <w:rFonts w:asciiTheme="minorHAnsi" w:hAnsiTheme="minorHAnsi"/>
                <w:lang w:val="fr-BE"/>
              </w:rPr>
              <w:t>Code postal :</w:t>
            </w:r>
            <w:r w:rsidRPr="00C76340">
              <w:rPr>
                <w:rFonts w:asciiTheme="minorHAnsi" w:hAnsiTheme="minorHAnsi"/>
                <w:lang w:val="fr-BE"/>
              </w:rPr>
              <w:tab/>
              <w:t>Localité :</w:t>
            </w:r>
          </w:p>
          <w:p w14:paraId="15903623" w14:textId="77777777" w:rsidR="009A5C07" w:rsidRPr="00C76340" w:rsidRDefault="009A5C07" w:rsidP="00B25010">
            <w:pPr>
              <w:tabs>
                <w:tab w:val="left" w:pos="2694"/>
                <w:tab w:val="left" w:pos="9180"/>
              </w:tabs>
              <w:spacing w:line="360" w:lineRule="auto"/>
              <w:rPr>
                <w:rFonts w:asciiTheme="minorHAnsi" w:hAnsiTheme="minorHAnsi"/>
                <w:lang w:val="fr-BE"/>
              </w:rPr>
            </w:pPr>
            <w:r w:rsidRPr="00C76340">
              <w:rPr>
                <w:rFonts w:asciiTheme="minorHAnsi" w:hAnsiTheme="minorHAnsi"/>
                <w:lang w:val="fr-BE"/>
              </w:rPr>
              <w:t xml:space="preserve">Siège d’exploitation dans lequel sera réalisé le projet : </w:t>
            </w:r>
          </w:p>
          <w:p w14:paraId="58799343" w14:textId="77777777" w:rsidR="009A5C07" w:rsidRPr="00C76340" w:rsidRDefault="009A5C07" w:rsidP="00B25010">
            <w:pPr>
              <w:tabs>
                <w:tab w:val="left" w:pos="4678"/>
                <w:tab w:val="left" w:pos="9180"/>
              </w:tabs>
              <w:spacing w:line="360" w:lineRule="auto"/>
              <w:ind w:left="1843"/>
              <w:rPr>
                <w:rFonts w:asciiTheme="minorHAnsi" w:hAnsiTheme="minorHAnsi"/>
                <w:lang w:val="fr-BE"/>
              </w:rPr>
            </w:pPr>
            <w:r w:rsidRPr="00C76340">
              <w:rPr>
                <w:rFonts w:asciiTheme="minorHAnsi" w:hAnsiTheme="minorHAnsi"/>
                <w:lang w:val="fr-BE"/>
              </w:rPr>
              <w:t xml:space="preserve">Rue : </w:t>
            </w:r>
            <w:r w:rsidRPr="00C76340">
              <w:rPr>
                <w:rFonts w:asciiTheme="minorHAnsi" w:hAnsiTheme="minorHAnsi"/>
                <w:lang w:val="fr-BE"/>
              </w:rPr>
              <w:tab/>
              <w:t>Numéro/Boîte :</w:t>
            </w:r>
          </w:p>
          <w:p w14:paraId="4B13542B" w14:textId="77777777" w:rsidR="009A5C07" w:rsidRPr="00C76340" w:rsidRDefault="009A5C07" w:rsidP="00B25010">
            <w:pPr>
              <w:tabs>
                <w:tab w:val="left" w:pos="2694"/>
                <w:tab w:val="left" w:pos="4707"/>
                <w:tab w:val="left" w:pos="9180"/>
              </w:tabs>
              <w:spacing w:line="360" w:lineRule="auto"/>
              <w:ind w:left="1884"/>
              <w:rPr>
                <w:rFonts w:asciiTheme="minorHAnsi" w:hAnsiTheme="minorHAnsi"/>
                <w:lang w:val="fr-BE"/>
              </w:rPr>
            </w:pPr>
            <w:r w:rsidRPr="00C76340">
              <w:rPr>
                <w:rFonts w:asciiTheme="minorHAnsi" w:hAnsiTheme="minorHAnsi"/>
                <w:lang w:val="fr-BE"/>
              </w:rPr>
              <w:t>Code postal :</w:t>
            </w:r>
            <w:r w:rsidRPr="00C76340">
              <w:rPr>
                <w:rFonts w:asciiTheme="minorHAnsi" w:hAnsiTheme="minorHAnsi"/>
                <w:lang w:val="fr-BE"/>
              </w:rPr>
              <w:tab/>
              <w:t>Localité :</w:t>
            </w:r>
          </w:p>
        </w:tc>
      </w:tr>
      <w:tr w:rsidR="009A5C07" w:rsidRPr="00C76340" w14:paraId="16792589" w14:textId="77777777" w:rsidTr="00B25010">
        <w:tc>
          <w:tcPr>
            <w:tcW w:w="9776" w:type="dxa"/>
            <w:shd w:val="clear" w:color="auto" w:fill="auto"/>
          </w:tcPr>
          <w:p w14:paraId="34CF2CDF" w14:textId="77777777" w:rsidR="009A5C07" w:rsidRPr="00C76340" w:rsidRDefault="009A5C07" w:rsidP="00B25010">
            <w:pPr>
              <w:tabs>
                <w:tab w:val="left" w:pos="4665"/>
                <w:tab w:val="left" w:pos="9180"/>
              </w:tabs>
              <w:spacing w:line="360" w:lineRule="auto"/>
              <w:rPr>
                <w:rFonts w:asciiTheme="minorHAnsi" w:hAnsiTheme="minorHAnsi"/>
                <w:lang w:val="fr-BE"/>
              </w:rPr>
            </w:pPr>
            <w:r w:rsidRPr="00C76340">
              <w:rPr>
                <w:rFonts w:asciiTheme="minorHAnsi" w:hAnsiTheme="minorHAnsi"/>
                <w:lang w:val="fr-BE"/>
              </w:rPr>
              <w:t>Numéro de compte bancaire : (Joindre en annexe un relevé d’identité bancaire.)</w:t>
            </w:r>
          </w:p>
          <w:p w14:paraId="0AF93BD6" w14:textId="77777777" w:rsidR="009A5C07" w:rsidRPr="00C76340" w:rsidRDefault="009A5C07" w:rsidP="00B25010">
            <w:pPr>
              <w:tabs>
                <w:tab w:val="left" w:pos="5103"/>
                <w:tab w:val="left" w:pos="9180"/>
              </w:tabs>
              <w:spacing w:line="360" w:lineRule="auto"/>
              <w:ind w:left="426"/>
              <w:rPr>
                <w:rFonts w:asciiTheme="minorHAnsi" w:hAnsiTheme="minorHAnsi"/>
                <w:lang w:val="fr-BE"/>
              </w:rPr>
            </w:pPr>
            <w:bookmarkStart w:id="16" w:name="_Toc38954282"/>
            <w:r w:rsidRPr="00C76340">
              <w:rPr>
                <w:rFonts w:asciiTheme="minorHAnsi" w:hAnsiTheme="minorHAnsi"/>
                <w:lang w:val="fr-BE"/>
              </w:rPr>
              <w:t>IBAN :</w:t>
            </w:r>
            <w:bookmarkEnd w:id="16"/>
          </w:p>
        </w:tc>
      </w:tr>
      <w:tr w:rsidR="009A5C07" w:rsidRPr="00C76340" w14:paraId="1B1198F4" w14:textId="77777777" w:rsidTr="00B25010">
        <w:tc>
          <w:tcPr>
            <w:tcW w:w="9776" w:type="dxa"/>
          </w:tcPr>
          <w:p w14:paraId="40A1B35D" w14:textId="77777777" w:rsidR="009A5C07" w:rsidRPr="00C76340" w:rsidRDefault="009A5C07" w:rsidP="00B25010">
            <w:pPr>
              <w:tabs>
                <w:tab w:val="left" w:pos="2694"/>
                <w:tab w:val="left" w:pos="9180"/>
              </w:tabs>
              <w:spacing w:line="360" w:lineRule="auto"/>
              <w:rPr>
                <w:rFonts w:asciiTheme="minorHAnsi" w:hAnsiTheme="minorHAnsi"/>
                <w:lang w:val="fr-BE"/>
              </w:rPr>
            </w:pPr>
            <w:r w:rsidRPr="00C76340">
              <w:rPr>
                <w:rFonts w:asciiTheme="minorHAnsi" w:hAnsiTheme="minorHAnsi"/>
                <w:lang w:val="fr-BE"/>
              </w:rPr>
              <w:t>Personne légalement autorisée à engager l’entité</w:t>
            </w:r>
          </w:p>
          <w:p w14:paraId="166AD247" w14:textId="77777777" w:rsidR="009A5C07" w:rsidRPr="00C76340" w:rsidRDefault="009A5C07" w:rsidP="00B25010">
            <w:pPr>
              <w:tabs>
                <w:tab w:val="left" w:pos="5103"/>
                <w:tab w:val="left" w:pos="9180"/>
              </w:tabs>
              <w:spacing w:line="360" w:lineRule="auto"/>
              <w:ind w:left="426"/>
              <w:rPr>
                <w:rFonts w:asciiTheme="minorHAnsi" w:hAnsiTheme="minorHAnsi"/>
                <w:lang w:val="fr-BE"/>
              </w:rPr>
            </w:pPr>
            <w:r w:rsidRPr="00C76340">
              <w:rPr>
                <w:rFonts w:asciiTheme="minorHAnsi" w:hAnsiTheme="minorHAnsi"/>
                <w:lang w:val="fr-BE"/>
              </w:rPr>
              <w:t>Nom, prénom :</w:t>
            </w:r>
            <w:r w:rsidRPr="00C76340">
              <w:rPr>
                <w:rFonts w:asciiTheme="minorHAnsi" w:hAnsiTheme="minorHAnsi"/>
                <w:lang w:val="fr-BE"/>
              </w:rPr>
              <w:tab/>
              <w:t>Fonction :</w:t>
            </w:r>
          </w:p>
        </w:tc>
      </w:tr>
    </w:tbl>
    <w:p w14:paraId="0D259419" w14:textId="4150195D" w:rsidR="009A5C07" w:rsidRPr="00C76340" w:rsidRDefault="009A5C07" w:rsidP="009A5C07">
      <w:pPr>
        <w:pStyle w:val="Titre2"/>
        <w:rPr>
          <w:rFonts w:asciiTheme="minorHAnsi" w:hAnsiTheme="minorHAnsi"/>
          <w:i/>
          <w:lang w:val="fr-BE"/>
        </w:rPr>
      </w:pPr>
      <w:r w:rsidRPr="00C76340">
        <w:rPr>
          <w:lang w:val="fr-BE"/>
        </w:rPr>
        <w:t xml:space="preserve"> </w:t>
      </w:r>
      <w:bookmarkStart w:id="17" w:name="_Toc38954283"/>
      <w:bookmarkStart w:id="18" w:name="_Toc82502926"/>
      <w:bookmarkStart w:id="19" w:name="_Toc114472576"/>
      <w:bookmarkStart w:id="20" w:name="_Toc179535837"/>
      <w:r w:rsidRPr="00C76340">
        <w:rPr>
          <w:lang w:val="fr-BE"/>
        </w:rPr>
        <w:t>Promoteur</w:t>
      </w:r>
      <w:bookmarkEnd w:id="17"/>
      <w:bookmarkEnd w:id="18"/>
      <w:bookmarkEnd w:id="19"/>
      <w:r w:rsidR="00E177FD">
        <w:rPr>
          <w:lang w:val="fr-BE"/>
        </w:rPr>
        <w:t xml:space="preserve"> (responsable scientifique et technique du projet)</w:t>
      </w:r>
      <w:bookmarkEnd w:id="20"/>
    </w:p>
    <w:tbl>
      <w:tblPr>
        <w:tblStyle w:val="Grilledutableau"/>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9A5C07" w:rsidRPr="00896F55" w14:paraId="5850653E" w14:textId="77777777" w:rsidTr="00B25010">
        <w:trPr>
          <w:trHeight w:val="2619"/>
        </w:trPr>
        <w:tc>
          <w:tcPr>
            <w:tcW w:w="9571" w:type="dxa"/>
          </w:tcPr>
          <w:p w14:paraId="75AF332F" w14:textId="77777777" w:rsidR="009A5C07" w:rsidRPr="00C76340" w:rsidRDefault="009A5C07" w:rsidP="00B25010">
            <w:pPr>
              <w:tabs>
                <w:tab w:val="left" w:pos="2694"/>
              </w:tabs>
              <w:spacing w:line="360" w:lineRule="auto"/>
              <w:rPr>
                <w:rFonts w:asciiTheme="minorHAnsi" w:hAnsiTheme="minorHAnsi"/>
                <w:lang w:val="fr-BE"/>
              </w:rPr>
            </w:pPr>
            <w:r w:rsidRPr="00C76340">
              <w:rPr>
                <w:rFonts w:asciiTheme="minorHAnsi" w:hAnsiTheme="minorHAnsi"/>
                <w:lang w:val="fr-BE"/>
              </w:rPr>
              <w:t>Nom, Prénom :</w:t>
            </w:r>
          </w:p>
          <w:p w14:paraId="5D4B8370" w14:textId="77777777" w:rsidR="009A5C07" w:rsidRPr="00C76340" w:rsidRDefault="009A5C07" w:rsidP="00B25010">
            <w:pPr>
              <w:tabs>
                <w:tab w:val="left" w:pos="2694"/>
              </w:tabs>
              <w:spacing w:line="360" w:lineRule="auto"/>
              <w:rPr>
                <w:rFonts w:asciiTheme="minorHAnsi" w:hAnsiTheme="minorHAnsi"/>
                <w:lang w:val="fr-BE"/>
              </w:rPr>
            </w:pPr>
            <w:r w:rsidRPr="00C76340">
              <w:rPr>
                <w:rFonts w:asciiTheme="minorHAnsi" w:hAnsiTheme="minorHAnsi"/>
                <w:lang w:val="fr-BE"/>
              </w:rPr>
              <w:t>Fonction :</w:t>
            </w:r>
          </w:p>
          <w:p w14:paraId="34FE5926" w14:textId="77777777" w:rsidR="009A5C07" w:rsidRPr="00C76340" w:rsidRDefault="009A5C07" w:rsidP="00B25010">
            <w:pPr>
              <w:tabs>
                <w:tab w:val="left" w:pos="2694"/>
              </w:tabs>
              <w:spacing w:line="360" w:lineRule="auto"/>
              <w:rPr>
                <w:rFonts w:asciiTheme="minorHAnsi" w:hAnsiTheme="minorHAnsi"/>
                <w:lang w:val="fr-BE"/>
              </w:rPr>
            </w:pPr>
            <w:r w:rsidRPr="00C76340">
              <w:rPr>
                <w:rFonts w:asciiTheme="minorHAnsi" w:hAnsiTheme="minorHAnsi"/>
                <w:lang w:val="fr-BE"/>
              </w:rPr>
              <w:t>Département :</w:t>
            </w:r>
          </w:p>
          <w:p w14:paraId="1CAECB24" w14:textId="77777777" w:rsidR="009A5C07" w:rsidRPr="00C76340" w:rsidRDefault="009A5C07" w:rsidP="00B25010">
            <w:pPr>
              <w:tabs>
                <w:tab w:val="left" w:pos="4244"/>
                <w:tab w:val="left" w:pos="9180"/>
              </w:tabs>
              <w:spacing w:line="360" w:lineRule="auto"/>
              <w:rPr>
                <w:rFonts w:asciiTheme="minorHAnsi" w:hAnsiTheme="minorHAnsi"/>
                <w:lang w:val="fr-BE"/>
              </w:rPr>
            </w:pPr>
            <w:r w:rsidRPr="00C76340">
              <w:rPr>
                <w:rFonts w:asciiTheme="minorHAnsi" w:hAnsiTheme="minorHAnsi"/>
                <w:lang w:val="fr-BE"/>
              </w:rPr>
              <w:t>Adresse : Rue :</w:t>
            </w:r>
            <w:r w:rsidRPr="00C76340">
              <w:rPr>
                <w:rFonts w:asciiTheme="minorHAnsi" w:hAnsiTheme="minorHAnsi"/>
                <w:lang w:val="fr-BE"/>
              </w:rPr>
              <w:tab/>
              <w:t>Numéro/Boîte :</w:t>
            </w:r>
          </w:p>
          <w:p w14:paraId="78B3F0BA" w14:textId="77777777" w:rsidR="009A5C07" w:rsidRPr="00C76340" w:rsidRDefault="009A5C07" w:rsidP="00B25010">
            <w:pPr>
              <w:tabs>
                <w:tab w:val="left" w:pos="4282"/>
                <w:tab w:val="left" w:pos="9180"/>
              </w:tabs>
              <w:spacing w:line="360" w:lineRule="auto"/>
              <w:ind w:left="836"/>
              <w:rPr>
                <w:rFonts w:asciiTheme="minorHAnsi" w:hAnsiTheme="minorHAnsi"/>
                <w:lang w:val="fr-BE"/>
              </w:rPr>
            </w:pPr>
            <w:r w:rsidRPr="00C76340">
              <w:rPr>
                <w:rFonts w:asciiTheme="minorHAnsi" w:hAnsiTheme="minorHAnsi"/>
                <w:lang w:val="fr-BE"/>
              </w:rPr>
              <w:t>Code postal :</w:t>
            </w:r>
            <w:r w:rsidRPr="00C76340">
              <w:rPr>
                <w:rFonts w:asciiTheme="minorHAnsi" w:hAnsiTheme="minorHAnsi"/>
                <w:lang w:val="fr-BE"/>
              </w:rPr>
              <w:tab/>
              <w:t>Localité :</w:t>
            </w:r>
          </w:p>
          <w:p w14:paraId="2A2708CE" w14:textId="77777777" w:rsidR="009A5C07" w:rsidRPr="00C76340" w:rsidRDefault="009A5C07" w:rsidP="00B25010">
            <w:pPr>
              <w:tabs>
                <w:tab w:val="left" w:pos="4226"/>
              </w:tabs>
              <w:spacing w:line="360" w:lineRule="auto"/>
              <w:rPr>
                <w:rFonts w:asciiTheme="minorHAnsi" w:hAnsiTheme="minorHAnsi"/>
                <w:lang w:val="fr-BE"/>
              </w:rPr>
            </w:pPr>
            <w:r w:rsidRPr="00C76340">
              <w:rPr>
                <w:rFonts w:asciiTheme="minorHAnsi" w:hAnsiTheme="minorHAnsi"/>
                <w:lang w:val="fr-BE"/>
              </w:rPr>
              <w:t xml:space="preserve">Téléphone : </w:t>
            </w:r>
            <w:r w:rsidRPr="00C76340">
              <w:rPr>
                <w:rFonts w:asciiTheme="minorHAnsi" w:hAnsiTheme="minorHAnsi"/>
                <w:lang w:val="fr-BE"/>
              </w:rPr>
              <w:tab/>
              <w:t>E-mail :</w:t>
            </w:r>
          </w:p>
          <w:p w14:paraId="36899CC8" w14:textId="77777777" w:rsidR="009A5C07" w:rsidRPr="00C76340" w:rsidRDefault="009A5C07" w:rsidP="00B25010">
            <w:pPr>
              <w:tabs>
                <w:tab w:val="left" w:pos="2694"/>
              </w:tabs>
              <w:spacing w:before="40" w:after="40"/>
              <w:rPr>
                <w:rFonts w:asciiTheme="minorHAnsi" w:hAnsiTheme="minorHAnsi"/>
                <w:lang w:val="fr-BE"/>
              </w:rPr>
            </w:pPr>
            <w:r w:rsidRPr="00C76340">
              <w:rPr>
                <w:rFonts w:asciiTheme="minorHAnsi" w:hAnsiTheme="minorHAnsi"/>
                <w:lang w:val="fr-BE"/>
              </w:rPr>
              <w:t>Domaines de recherche :</w:t>
            </w:r>
          </w:p>
        </w:tc>
      </w:tr>
    </w:tbl>
    <w:p w14:paraId="6EA0A411" w14:textId="59A8B627" w:rsidR="009A5C07" w:rsidRPr="009D1AAD" w:rsidRDefault="00E177FD" w:rsidP="009A5C07">
      <w:pPr>
        <w:pStyle w:val="Titre2"/>
        <w:rPr>
          <w:i/>
          <w:iCs/>
          <w:szCs w:val="22"/>
          <w:lang w:val="fr-BE"/>
        </w:rPr>
      </w:pPr>
      <w:bookmarkStart w:id="21" w:name="_Toc82502928"/>
      <w:bookmarkStart w:id="22" w:name="_Toc114472578"/>
      <w:r>
        <w:rPr>
          <w:lang w:val="fr-BE"/>
        </w:rPr>
        <w:t xml:space="preserve"> </w:t>
      </w:r>
      <w:bookmarkStart w:id="23" w:name="_Toc179535838"/>
      <w:r w:rsidR="009A5C07" w:rsidRPr="00C76340">
        <w:rPr>
          <w:lang w:val="fr-BE"/>
        </w:rPr>
        <w:t xml:space="preserve">Personne responsable </w:t>
      </w:r>
      <w:bookmarkEnd w:id="21"/>
      <w:bookmarkEnd w:id="22"/>
      <w:r>
        <w:rPr>
          <w:lang w:val="fr-BE"/>
        </w:rPr>
        <w:t>auprès du KTO</w:t>
      </w:r>
      <w:bookmarkEnd w:id="23"/>
    </w:p>
    <w:p w14:paraId="23C31358" w14:textId="14AC73B5" w:rsidR="009A5C07" w:rsidRPr="00C76340" w:rsidRDefault="009A5C07" w:rsidP="009A5C07">
      <w:pPr>
        <w:spacing w:before="113" w:after="120"/>
        <w:jc w:val="both"/>
        <w:rPr>
          <w:rFonts w:asciiTheme="minorHAnsi" w:hAnsiTheme="minorHAnsi"/>
          <w:lang w:val="fr-BE"/>
        </w:rPr>
      </w:pPr>
      <w:r w:rsidRPr="00C76340">
        <w:rPr>
          <w:rFonts w:asciiTheme="minorHAnsi" w:hAnsiTheme="minorHAnsi" w:cstheme="minorHAnsi"/>
          <w:i/>
          <w:iCs/>
          <w:color w:val="808080" w:themeColor="background1" w:themeShade="80"/>
          <w:sz w:val="20"/>
          <w:lang w:val="fr-BE"/>
        </w:rPr>
        <w:t>Le cas échéant, contactez le</w:t>
      </w:r>
      <w:r w:rsidR="00E177FD">
        <w:rPr>
          <w:rFonts w:asciiTheme="minorHAnsi" w:hAnsiTheme="minorHAnsi" w:cstheme="minorHAnsi"/>
          <w:i/>
          <w:iCs/>
          <w:color w:val="808080" w:themeColor="background1" w:themeShade="80"/>
          <w:sz w:val="20"/>
          <w:lang w:val="fr-BE"/>
        </w:rPr>
        <w:t xml:space="preserve"> </w:t>
      </w:r>
      <w:r w:rsidRPr="00C76340">
        <w:rPr>
          <w:rFonts w:asciiTheme="minorHAnsi" w:hAnsiTheme="minorHAnsi" w:cstheme="minorHAnsi"/>
          <w:i/>
          <w:iCs/>
          <w:color w:val="808080" w:themeColor="background1" w:themeShade="80"/>
          <w:sz w:val="20"/>
          <w:lang w:val="fr-BE"/>
        </w:rPr>
        <w:t>Knowledge Transfer Office/Interface</w:t>
      </w:r>
      <w:r w:rsidR="00E177FD">
        <w:rPr>
          <w:rFonts w:asciiTheme="minorHAnsi" w:hAnsiTheme="minorHAnsi" w:cstheme="minorHAnsi"/>
          <w:i/>
          <w:iCs/>
          <w:color w:val="808080" w:themeColor="background1" w:themeShade="80"/>
          <w:sz w:val="20"/>
          <w:lang w:val="fr-BE"/>
        </w:rPr>
        <w:t xml:space="preserve"> (</w:t>
      </w:r>
      <w:r w:rsidRPr="00C76340">
        <w:rPr>
          <w:rFonts w:asciiTheme="minorHAnsi" w:hAnsiTheme="minorHAnsi" w:cstheme="minorHAnsi"/>
          <w:i/>
          <w:iCs/>
          <w:color w:val="808080" w:themeColor="background1" w:themeShade="80"/>
          <w:sz w:val="20"/>
          <w:lang w:val="fr-BE"/>
        </w:rPr>
        <w:t>KTO/KTI) de l'organisme de recherche. Le représentant d</w:t>
      </w:r>
      <w:r w:rsidR="00E177FD">
        <w:rPr>
          <w:rFonts w:asciiTheme="minorHAnsi" w:hAnsiTheme="minorHAnsi" w:cstheme="minorHAnsi"/>
          <w:i/>
          <w:iCs/>
          <w:color w:val="808080" w:themeColor="background1" w:themeShade="80"/>
          <w:sz w:val="20"/>
          <w:lang w:val="fr-BE"/>
        </w:rPr>
        <w:t xml:space="preserve">u KTO/KTI </w:t>
      </w:r>
      <w:r w:rsidRPr="00C76340">
        <w:rPr>
          <w:rFonts w:asciiTheme="minorHAnsi" w:hAnsiTheme="minorHAnsi" w:cstheme="minorHAnsi"/>
          <w:i/>
          <w:iCs/>
          <w:color w:val="808080" w:themeColor="background1" w:themeShade="80"/>
          <w:sz w:val="20"/>
          <w:lang w:val="fr-BE"/>
        </w:rPr>
        <w:t>aide au montage du projet et coordonne l'introduction des demandes auprès d'Innoviris.</w:t>
      </w:r>
    </w:p>
    <w:p w14:paraId="0DC9E86B" w14:textId="77777777" w:rsidR="009A5C07" w:rsidRPr="00C76340" w:rsidRDefault="009A5C07" w:rsidP="009A5C07">
      <w:pPr>
        <w:tabs>
          <w:tab w:val="left" w:pos="2694"/>
        </w:tabs>
        <w:spacing w:line="360" w:lineRule="auto"/>
        <w:rPr>
          <w:rFonts w:asciiTheme="minorHAnsi" w:hAnsiTheme="minorHAnsi"/>
          <w:lang w:val="fr-BE"/>
        </w:rPr>
      </w:pPr>
      <w:r w:rsidRPr="00C76340">
        <w:rPr>
          <w:rFonts w:asciiTheme="minorHAnsi" w:hAnsiTheme="minorHAnsi"/>
          <w:lang w:val="fr-BE"/>
        </w:rPr>
        <w:t xml:space="preserve">Nom, Prénom : </w:t>
      </w:r>
    </w:p>
    <w:p w14:paraId="15E6155C" w14:textId="77777777" w:rsidR="009A5C07" w:rsidRPr="00C76340" w:rsidRDefault="009A5C07" w:rsidP="009A5C07">
      <w:pPr>
        <w:tabs>
          <w:tab w:val="left" w:pos="2694"/>
        </w:tabs>
        <w:spacing w:line="360" w:lineRule="auto"/>
        <w:rPr>
          <w:rFonts w:asciiTheme="minorHAnsi" w:hAnsiTheme="minorHAnsi"/>
          <w:lang w:val="fr-BE"/>
        </w:rPr>
      </w:pPr>
      <w:r w:rsidRPr="00C76340">
        <w:rPr>
          <w:rFonts w:asciiTheme="minorHAnsi" w:hAnsiTheme="minorHAnsi"/>
          <w:lang w:val="fr-BE"/>
        </w:rPr>
        <w:t>Fonction :</w:t>
      </w:r>
    </w:p>
    <w:p w14:paraId="36CE1EA6" w14:textId="77777777" w:rsidR="009A5C07" w:rsidRPr="00C76340" w:rsidRDefault="009A5C07" w:rsidP="009A5C07">
      <w:pPr>
        <w:tabs>
          <w:tab w:val="left" w:pos="4226"/>
        </w:tabs>
        <w:spacing w:line="360" w:lineRule="auto"/>
        <w:rPr>
          <w:rFonts w:asciiTheme="minorHAnsi" w:hAnsiTheme="minorHAnsi"/>
          <w:lang w:val="fr-BE"/>
        </w:rPr>
      </w:pPr>
      <w:r w:rsidRPr="00C76340">
        <w:rPr>
          <w:rFonts w:asciiTheme="minorHAnsi" w:hAnsiTheme="minorHAnsi"/>
          <w:lang w:val="fr-BE"/>
        </w:rPr>
        <w:t xml:space="preserve">Téléphone : </w:t>
      </w:r>
      <w:r w:rsidRPr="00C76340">
        <w:rPr>
          <w:rFonts w:asciiTheme="minorHAnsi" w:hAnsiTheme="minorHAnsi"/>
          <w:lang w:val="fr-BE"/>
        </w:rPr>
        <w:tab/>
        <w:t>E-mail :</w:t>
      </w:r>
    </w:p>
    <w:p w14:paraId="1C7A90F0" w14:textId="77777777" w:rsidR="009A5C07" w:rsidRPr="00C76340" w:rsidRDefault="009A5C07" w:rsidP="009A5C07">
      <w:pPr>
        <w:pStyle w:val="Titre2"/>
        <w:rPr>
          <w:i/>
          <w:iCs/>
          <w:szCs w:val="22"/>
          <w:lang w:val="fr-BE"/>
        </w:rPr>
      </w:pPr>
      <w:r w:rsidRPr="00C76340">
        <w:rPr>
          <w:lang w:val="fr-BE"/>
        </w:rPr>
        <w:t xml:space="preserve"> </w:t>
      </w:r>
      <w:bookmarkStart w:id="24" w:name="_Toc82502929"/>
      <w:bookmarkStart w:id="25" w:name="_Toc114472579"/>
      <w:bookmarkStart w:id="26" w:name="_Toc179535839"/>
      <w:r w:rsidRPr="00C76340">
        <w:rPr>
          <w:lang w:val="fr-BE"/>
        </w:rPr>
        <w:t>Personne de contact pour les questions financières</w:t>
      </w:r>
      <w:bookmarkEnd w:id="24"/>
      <w:bookmarkEnd w:id="25"/>
      <w:bookmarkEnd w:id="26"/>
    </w:p>
    <w:p w14:paraId="2516F75E" w14:textId="017F1A5F" w:rsidR="009A5C07" w:rsidRPr="00974176" w:rsidRDefault="009A5C07" w:rsidP="00974176">
      <w:pPr>
        <w:spacing w:before="113" w:after="120"/>
        <w:jc w:val="both"/>
        <w:rPr>
          <w:rFonts w:asciiTheme="minorHAnsi" w:hAnsiTheme="minorHAnsi" w:cstheme="minorHAnsi"/>
          <w:i/>
          <w:iCs/>
          <w:color w:val="808080" w:themeColor="background1" w:themeShade="80"/>
          <w:sz w:val="20"/>
          <w:lang w:val="fr-BE"/>
        </w:rPr>
      </w:pPr>
      <w:r w:rsidRPr="00974176">
        <w:rPr>
          <w:rFonts w:asciiTheme="minorHAnsi" w:hAnsiTheme="minorHAnsi" w:cstheme="minorHAnsi"/>
          <w:i/>
          <w:iCs/>
          <w:color w:val="808080" w:themeColor="background1" w:themeShade="80"/>
          <w:sz w:val="20"/>
          <w:lang w:val="fr-BE"/>
        </w:rPr>
        <w:t xml:space="preserve">Cette personne est responsable du dossier au sein du service financier de l’organisme de recherche. Contactez le département « administration des finances » de l’organisme de recherche. Le responsable </w:t>
      </w:r>
      <w:r w:rsidR="009F6746" w:rsidRPr="00974176">
        <w:rPr>
          <w:rFonts w:asciiTheme="minorHAnsi" w:hAnsiTheme="minorHAnsi" w:cstheme="minorHAnsi"/>
          <w:i/>
          <w:iCs/>
          <w:color w:val="808080" w:themeColor="background1" w:themeShade="80"/>
          <w:sz w:val="20"/>
          <w:lang w:val="fr-BE"/>
        </w:rPr>
        <w:t>du KTO/KTI</w:t>
      </w:r>
      <w:r w:rsidRPr="00974176">
        <w:rPr>
          <w:rFonts w:asciiTheme="minorHAnsi" w:hAnsiTheme="minorHAnsi" w:cstheme="minorHAnsi"/>
          <w:i/>
          <w:iCs/>
          <w:color w:val="808080" w:themeColor="background1" w:themeShade="80"/>
          <w:sz w:val="20"/>
          <w:lang w:val="fr-BE"/>
        </w:rPr>
        <w:t xml:space="preserve"> peut également vous aider dans l’identification du point de contact pour les questions financières. </w:t>
      </w:r>
    </w:p>
    <w:p w14:paraId="7D1CA31E" w14:textId="77777777" w:rsidR="009A5C07" w:rsidRPr="00C76340" w:rsidRDefault="009A5C07" w:rsidP="009A5C07">
      <w:pPr>
        <w:tabs>
          <w:tab w:val="left" w:pos="2694"/>
        </w:tabs>
        <w:spacing w:line="360" w:lineRule="auto"/>
        <w:rPr>
          <w:rFonts w:asciiTheme="minorHAnsi" w:hAnsiTheme="minorHAnsi"/>
          <w:lang w:val="fr-BE"/>
        </w:rPr>
      </w:pPr>
      <w:r w:rsidRPr="00C76340">
        <w:rPr>
          <w:rFonts w:asciiTheme="minorHAnsi" w:hAnsiTheme="minorHAnsi"/>
          <w:lang w:val="fr-BE"/>
        </w:rPr>
        <w:t>Nom, Prénom :</w:t>
      </w:r>
    </w:p>
    <w:p w14:paraId="4EAAAB29" w14:textId="77777777" w:rsidR="009A5C07" w:rsidRPr="00C76340" w:rsidRDefault="009A5C07" w:rsidP="009A5C07">
      <w:pPr>
        <w:tabs>
          <w:tab w:val="left" w:pos="2694"/>
        </w:tabs>
        <w:spacing w:line="360" w:lineRule="auto"/>
        <w:rPr>
          <w:rFonts w:asciiTheme="minorHAnsi" w:hAnsiTheme="minorHAnsi"/>
          <w:lang w:val="fr-BE"/>
        </w:rPr>
      </w:pPr>
      <w:r w:rsidRPr="00C76340">
        <w:rPr>
          <w:rFonts w:asciiTheme="minorHAnsi" w:hAnsiTheme="minorHAnsi"/>
          <w:lang w:val="fr-BE"/>
        </w:rPr>
        <w:lastRenderedPageBreak/>
        <w:t>Fonction :</w:t>
      </w:r>
    </w:p>
    <w:p w14:paraId="04752814" w14:textId="77777777" w:rsidR="009A5C07" w:rsidRPr="00C76340" w:rsidRDefault="009A5C07" w:rsidP="009A5C07">
      <w:pPr>
        <w:tabs>
          <w:tab w:val="left" w:pos="4253"/>
        </w:tabs>
        <w:spacing w:line="360" w:lineRule="auto"/>
        <w:rPr>
          <w:rFonts w:asciiTheme="minorHAnsi" w:hAnsiTheme="minorHAnsi"/>
          <w:lang w:val="fr-BE"/>
        </w:rPr>
      </w:pPr>
      <w:r w:rsidRPr="00C76340">
        <w:rPr>
          <w:rFonts w:asciiTheme="minorHAnsi" w:hAnsiTheme="minorHAnsi"/>
          <w:lang w:val="fr-BE"/>
        </w:rPr>
        <w:t>Téléphone :</w:t>
      </w:r>
      <w:r w:rsidRPr="00C76340">
        <w:rPr>
          <w:rFonts w:asciiTheme="minorHAnsi" w:hAnsiTheme="minorHAnsi"/>
          <w:lang w:val="fr-BE"/>
        </w:rPr>
        <w:tab/>
        <w:t>E-mail :</w:t>
      </w:r>
    </w:p>
    <w:p w14:paraId="20706B2B" w14:textId="5EA77F10" w:rsidR="009A5C07" w:rsidRPr="009D1AAD" w:rsidRDefault="00E475EB" w:rsidP="009A5C07">
      <w:pPr>
        <w:pStyle w:val="Titre2"/>
        <w:rPr>
          <w:i/>
          <w:iCs/>
          <w:szCs w:val="22"/>
          <w:lang w:val="fr-BE"/>
        </w:rPr>
      </w:pPr>
      <w:bookmarkStart w:id="27" w:name="_Toc82502931"/>
      <w:bookmarkStart w:id="28" w:name="_Toc114472581"/>
      <w:r>
        <w:rPr>
          <w:lang w:val="fr-BE"/>
        </w:rPr>
        <w:t xml:space="preserve"> </w:t>
      </w:r>
      <w:bookmarkStart w:id="29" w:name="_Toc179535840"/>
      <w:r w:rsidR="009A5C07" w:rsidRPr="00C76340">
        <w:rPr>
          <w:lang w:val="fr-BE"/>
        </w:rPr>
        <w:t>Titre du projet</w:t>
      </w:r>
      <w:bookmarkEnd w:id="27"/>
      <w:bookmarkEnd w:id="28"/>
      <w:bookmarkEnd w:id="29"/>
    </w:p>
    <w:p w14:paraId="13CC1123" w14:textId="77777777" w:rsidR="009A5C07" w:rsidRPr="00C76340" w:rsidRDefault="009A5C07" w:rsidP="009A5C07">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Indiquez le titre du projet et un acronyme.</w:t>
      </w:r>
    </w:p>
    <w:p w14:paraId="16BA2E41" w14:textId="77777777" w:rsidR="009A5C07" w:rsidRPr="009D1AAD" w:rsidRDefault="009A5C07" w:rsidP="009A5C07">
      <w:pPr>
        <w:rPr>
          <w:rFonts w:asciiTheme="minorHAnsi" w:hAnsiTheme="minorHAnsi"/>
          <w:b/>
          <w:lang w:val="fr-BE"/>
        </w:rPr>
      </w:pPr>
      <w:r w:rsidRPr="009D1AAD">
        <w:rPr>
          <w:rFonts w:asciiTheme="minorHAnsi" w:hAnsiTheme="minorHAnsi"/>
          <w:b/>
          <w:lang w:val="fr-BE"/>
        </w:rPr>
        <w:t>Titre du projet :</w:t>
      </w:r>
    </w:p>
    <w:p w14:paraId="7F8D3279" w14:textId="77777777" w:rsidR="009A5C07" w:rsidRPr="009D1AAD" w:rsidRDefault="009A5C07" w:rsidP="009A5C07">
      <w:pPr>
        <w:rPr>
          <w:rFonts w:asciiTheme="minorHAnsi" w:hAnsiTheme="minorHAnsi"/>
          <w:b/>
          <w:lang w:val="fr-BE"/>
        </w:rPr>
      </w:pPr>
    </w:p>
    <w:p w14:paraId="66D65B5E" w14:textId="77777777" w:rsidR="009A5C07" w:rsidRPr="009D1AAD" w:rsidRDefault="009A5C07" w:rsidP="009A5C07">
      <w:pPr>
        <w:rPr>
          <w:rFonts w:asciiTheme="minorHAnsi" w:hAnsiTheme="minorHAnsi"/>
          <w:b/>
          <w:lang w:val="fr-BE"/>
        </w:rPr>
      </w:pPr>
      <w:r w:rsidRPr="009D1AAD">
        <w:rPr>
          <w:rFonts w:asciiTheme="minorHAnsi" w:hAnsiTheme="minorHAnsi"/>
          <w:b/>
          <w:lang w:val="fr-BE"/>
        </w:rPr>
        <w:t>Acronyme :</w:t>
      </w:r>
    </w:p>
    <w:p w14:paraId="487C1876" w14:textId="77777777" w:rsidR="009A5C07" w:rsidRPr="009D1AAD" w:rsidRDefault="009A5C07" w:rsidP="009A5C07">
      <w:pPr>
        <w:rPr>
          <w:rFonts w:asciiTheme="minorHAnsi" w:hAnsiTheme="minorHAnsi"/>
          <w:b/>
          <w:lang w:val="fr-BE"/>
        </w:rPr>
      </w:pPr>
    </w:p>
    <w:p w14:paraId="5BC3559C" w14:textId="77777777" w:rsidR="009A5C07" w:rsidRPr="009D1AAD" w:rsidRDefault="009A5C07" w:rsidP="009A5C07">
      <w:pPr>
        <w:pStyle w:val="Titre2"/>
        <w:rPr>
          <w:i/>
          <w:iCs/>
          <w:szCs w:val="22"/>
          <w:lang w:val="fr-BE"/>
        </w:rPr>
      </w:pPr>
      <w:r w:rsidRPr="00C76340">
        <w:rPr>
          <w:lang w:val="fr-BE"/>
        </w:rPr>
        <w:t xml:space="preserve"> </w:t>
      </w:r>
      <w:bookmarkStart w:id="30" w:name="_Toc82502932"/>
      <w:bookmarkStart w:id="31" w:name="_Toc114472582"/>
      <w:bookmarkStart w:id="32" w:name="_Toc179535841"/>
      <w:r w:rsidRPr="00C76340">
        <w:rPr>
          <w:lang w:val="fr-BE"/>
        </w:rPr>
        <w:t>Secteur</w:t>
      </w:r>
      <w:bookmarkEnd w:id="30"/>
      <w:bookmarkEnd w:id="31"/>
      <w:bookmarkEnd w:id="32"/>
    </w:p>
    <w:p w14:paraId="6FB82D57" w14:textId="77777777" w:rsidR="009A5C07" w:rsidRPr="00C76340" w:rsidRDefault="009A5C07" w:rsidP="009A5C07">
      <w:pPr>
        <w:spacing w:before="113" w:after="113"/>
        <w:rPr>
          <w:rFonts w:asciiTheme="minorHAnsi" w:hAnsiTheme="minorHAnsi"/>
          <w:i/>
          <w:lang w:val="fr-BE"/>
        </w:rPr>
      </w:pPr>
      <w:r w:rsidRPr="00C76340">
        <w:rPr>
          <w:rFonts w:asciiTheme="minorHAnsi" w:hAnsiTheme="minorHAnsi"/>
          <w:i/>
          <w:lang w:val="fr-BE"/>
        </w:rPr>
        <w:t xml:space="preserve">Merci de cocher un secteur d’application du projet parmi les 8 proposés (ne cocher qu’un secteur).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3"/>
      </w:tblGrid>
      <w:tr w:rsidR="009A5C07" w:rsidRPr="00C76340" w14:paraId="5DC8AC07" w14:textId="77777777" w:rsidTr="00B25010">
        <w:tc>
          <w:tcPr>
            <w:tcW w:w="5665" w:type="dxa"/>
          </w:tcPr>
          <w:p w14:paraId="07B0637C"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ICT/Telecom</w:t>
            </w:r>
          </w:p>
          <w:p w14:paraId="14E54FB6"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Chimie/matériaux</w:t>
            </w:r>
          </w:p>
          <w:p w14:paraId="3C2FAD6B"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Environnement / Energie / Transport &amp; Mobilité</w:t>
            </w:r>
          </w:p>
          <w:p w14:paraId="0C1CB379"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Santé &amp; Biologie</w:t>
            </w:r>
          </w:p>
        </w:tc>
        <w:tc>
          <w:tcPr>
            <w:tcW w:w="3963" w:type="dxa"/>
          </w:tcPr>
          <w:p w14:paraId="441DD504"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Construction/urbanisme</w:t>
            </w:r>
          </w:p>
          <w:p w14:paraId="4781CCCD"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Industrie/robotique</w:t>
            </w:r>
          </w:p>
          <w:p w14:paraId="599A9FD9"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Economie/management/droit</w:t>
            </w:r>
          </w:p>
          <w:p w14:paraId="1BF33DB2" w14:textId="77777777" w:rsidR="009A5C07" w:rsidRPr="00C76340" w:rsidRDefault="009A5C07" w:rsidP="009A5C07">
            <w:pPr>
              <w:pStyle w:val="Paragraphedeliste"/>
              <w:numPr>
                <w:ilvl w:val="0"/>
                <w:numId w:val="21"/>
              </w:numPr>
              <w:spacing w:before="113" w:after="113"/>
              <w:rPr>
                <w:rFonts w:asciiTheme="minorHAnsi" w:hAnsiTheme="minorHAnsi"/>
                <w:i/>
                <w:lang w:val="fr-BE"/>
              </w:rPr>
            </w:pPr>
            <w:r w:rsidRPr="00C76340">
              <w:rPr>
                <w:rFonts w:asciiTheme="minorHAnsi" w:hAnsiTheme="minorHAnsi"/>
                <w:i/>
                <w:lang w:val="fr-BE"/>
              </w:rPr>
              <w:t>Art, éducation et société</w:t>
            </w:r>
          </w:p>
          <w:p w14:paraId="5D92A4C9" w14:textId="77777777" w:rsidR="009A5C07" w:rsidRPr="00C76340" w:rsidRDefault="009A5C07" w:rsidP="00B25010">
            <w:pPr>
              <w:spacing w:before="113" w:after="113"/>
              <w:rPr>
                <w:rFonts w:asciiTheme="minorHAnsi" w:hAnsiTheme="minorHAnsi"/>
                <w:i/>
                <w:lang w:val="fr-BE"/>
              </w:rPr>
            </w:pPr>
          </w:p>
        </w:tc>
      </w:tr>
    </w:tbl>
    <w:p w14:paraId="767C6FCB" w14:textId="77777777" w:rsidR="009A5C07" w:rsidRPr="00C76340" w:rsidRDefault="009A5C07" w:rsidP="009A5C07">
      <w:pPr>
        <w:spacing w:before="113" w:after="113"/>
        <w:rPr>
          <w:rFonts w:asciiTheme="minorHAnsi" w:hAnsiTheme="minorHAnsi"/>
          <w:b/>
          <w:lang w:val="fr-BE"/>
        </w:rPr>
      </w:pPr>
      <w:r w:rsidRPr="00C76340">
        <w:rPr>
          <w:rFonts w:asciiTheme="minorHAnsi" w:hAnsiTheme="minorHAnsi"/>
          <w:i/>
          <w:lang w:val="fr-BE"/>
        </w:rPr>
        <w:t>Ci-dessous, des exemples de sous-secteurs attachés aux secteurs d’application</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6"/>
        <w:gridCol w:w="6418"/>
      </w:tblGrid>
      <w:tr w:rsidR="009A5C07" w:rsidRPr="00A34F45" w14:paraId="509CABAE" w14:textId="77777777" w:rsidTr="00B25010">
        <w:trPr>
          <w:trHeight w:val="284"/>
        </w:trPr>
        <w:tc>
          <w:tcPr>
            <w:tcW w:w="2575" w:type="dxa"/>
            <w:shd w:val="clear" w:color="auto" w:fill="auto"/>
            <w:vAlign w:val="bottom"/>
            <w:hideMark/>
          </w:tcPr>
          <w:p w14:paraId="1ED9A420" w14:textId="77777777" w:rsidR="009A5C07" w:rsidRPr="009D1AAD" w:rsidRDefault="009A5C07" w:rsidP="00B25010">
            <w:pPr>
              <w:spacing w:before="113"/>
              <w:rPr>
                <w:rFonts w:asciiTheme="minorHAnsi" w:hAnsiTheme="minorHAnsi"/>
                <w:b/>
                <w:lang w:val="fr-BE"/>
              </w:rPr>
            </w:pPr>
            <w:r w:rsidRPr="009D1AAD">
              <w:rPr>
                <w:rFonts w:asciiTheme="minorHAnsi" w:hAnsiTheme="minorHAnsi"/>
                <w:b/>
                <w:lang w:val="fr-BE"/>
              </w:rPr>
              <w:t>Secteurs d’application</w:t>
            </w:r>
          </w:p>
        </w:tc>
        <w:tc>
          <w:tcPr>
            <w:tcW w:w="6659" w:type="dxa"/>
          </w:tcPr>
          <w:p w14:paraId="1E7A3053" w14:textId="77777777" w:rsidR="009A5C07" w:rsidRPr="00C76340" w:rsidRDefault="009A5C07" w:rsidP="00B25010">
            <w:pPr>
              <w:spacing w:before="113"/>
              <w:rPr>
                <w:rFonts w:asciiTheme="minorHAnsi" w:hAnsiTheme="minorHAnsi"/>
                <w:b/>
                <w:lang w:val="fr-BE"/>
              </w:rPr>
            </w:pPr>
            <w:r w:rsidRPr="00C76340">
              <w:rPr>
                <w:rFonts w:asciiTheme="minorHAnsi" w:hAnsiTheme="minorHAnsi"/>
                <w:b/>
                <w:lang w:val="fr-BE"/>
              </w:rPr>
              <w:t>Exemples de sous-secteurs rattachés</w:t>
            </w:r>
          </w:p>
        </w:tc>
      </w:tr>
      <w:tr w:rsidR="009A5C07" w:rsidRPr="00A34F45" w14:paraId="18F576D6" w14:textId="77777777" w:rsidTr="00B25010">
        <w:trPr>
          <w:trHeight w:val="284"/>
        </w:trPr>
        <w:tc>
          <w:tcPr>
            <w:tcW w:w="2575" w:type="dxa"/>
            <w:shd w:val="clear" w:color="auto" w:fill="auto"/>
            <w:vAlign w:val="center"/>
            <w:hideMark/>
          </w:tcPr>
          <w:p w14:paraId="25730FA6"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ICT/Telecom</w:t>
            </w:r>
          </w:p>
        </w:tc>
        <w:tc>
          <w:tcPr>
            <w:tcW w:w="6659" w:type="dxa"/>
          </w:tcPr>
          <w:p w14:paraId="4A2C1A30" w14:textId="77777777" w:rsidR="009A5C07" w:rsidRPr="00C76340" w:rsidRDefault="009A5C07" w:rsidP="00B25010">
            <w:pPr>
              <w:spacing w:before="113"/>
              <w:rPr>
                <w:rFonts w:asciiTheme="minorHAnsi" w:hAnsiTheme="minorHAnsi"/>
                <w:lang w:val="fr-BE"/>
              </w:rPr>
            </w:pPr>
            <w:r w:rsidRPr="00C76340">
              <w:rPr>
                <w:rFonts w:asciiTheme="minorHAnsi" w:hAnsiTheme="minorHAnsi"/>
                <w:lang w:val="fr-BE"/>
              </w:rPr>
              <w:t>Software, Hardware, Data, Réseaux, Sécurité</w:t>
            </w:r>
          </w:p>
        </w:tc>
      </w:tr>
      <w:tr w:rsidR="009A5C07" w:rsidRPr="00A34F45" w14:paraId="16BA348D" w14:textId="77777777" w:rsidTr="00B25010">
        <w:trPr>
          <w:trHeight w:val="569"/>
        </w:trPr>
        <w:tc>
          <w:tcPr>
            <w:tcW w:w="2575" w:type="dxa"/>
            <w:shd w:val="clear" w:color="auto" w:fill="auto"/>
            <w:vAlign w:val="bottom"/>
            <w:hideMark/>
          </w:tcPr>
          <w:p w14:paraId="1BDCA997"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Chimie/matériaux</w:t>
            </w:r>
          </w:p>
        </w:tc>
        <w:tc>
          <w:tcPr>
            <w:tcW w:w="6659" w:type="dxa"/>
          </w:tcPr>
          <w:p w14:paraId="7B62C205" w14:textId="77777777" w:rsidR="009A5C07" w:rsidRPr="009D1AAD" w:rsidRDefault="009A5C07" w:rsidP="00B25010">
            <w:pPr>
              <w:spacing w:before="113"/>
              <w:rPr>
                <w:rFonts w:asciiTheme="minorHAnsi" w:hAnsiTheme="minorHAnsi"/>
                <w:lang w:val="en-GB"/>
              </w:rPr>
            </w:pPr>
            <w:r w:rsidRPr="009D1AAD">
              <w:rPr>
                <w:rFonts w:asciiTheme="minorHAnsi" w:hAnsiTheme="minorHAnsi"/>
                <w:lang w:val="en-GB"/>
              </w:rPr>
              <w:t>Chimie, Additive manufacturing, Advanced materials</w:t>
            </w:r>
          </w:p>
        </w:tc>
      </w:tr>
      <w:tr w:rsidR="009A5C07" w:rsidRPr="00A34F45" w14:paraId="3F0D3AAE" w14:textId="77777777" w:rsidTr="00B25010">
        <w:trPr>
          <w:trHeight w:val="569"/>
        </w:trPr>
        <w:tc>
          <w:tcPr>
            <w:tcW w:w="2575" w:type="dxa"/>
            <w:shd w:val="clear" w:color="auto" w:fill="auto"/>
            <w:vAlign w:val="center"/>
            <w:hideMark/>
          </w:tcPr>
          <w:p w14:paraId="007ECD15"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Environnement / Energie / Transport &amp; Mobilité</w:t>
            </w:r>
          </w:p>
        </w:tc>
        <w:tc>
          <w:tcPr>
            <w:tcW w:w="6659" w:type="dxa"/>
          </w:tcPr>
          <w:p w14:paraId="1B8E5986" w14:textId="77777777" w:rsidR="009A5C07" w:rsidRPr="00C76340" w:rsidRDefault="009A5C07" w:rsidP="00B25010">
            <w:pPr>
              <w:spacing w:before="113"/>
              <w:rPr>
                <w:rFonts w:asciiTheme="minorHAnsi" w:hAnsiTheme="minorHAnsi"/>
                <w:lang w:val="fr-BE"/>
              </w:rPr>
            </w:pPr>
            <w:r w:rsidRPr="00C76340">
              <w:rPr>
                <w:rFonts w:asciiTheme="minorHAnsi" w:hAnsiTheme="minorHAnsi"/>
                <w:lang w:val="fr-BE"/>
              </w:rPr>
              <w:t>Mobilité, Logistique, Réseaux et stockage énergétique</w:t>
            </w:r>
          </w:p>
        </w:tc>
      </w:tr>
      <w:tr w:rsidR="009A5C07" w:rsidRPr="00A34F45" w14:paraId="6AD88BB3" w14:textId="77777777" w:rsidTr="00B25010">
        <w:trPr>
          <w:trHeight w:val="284"/>
        </w:trPr>
        <w:tc>
          <w:tcPr>
            <w:tcW w:w="2575" w:type="dxa"/>
            <w:shd w:val="clear" w:color="auto" w:fill="auto"/>
            <w:vAlign w:val="center"/>
            <w:hideMark/>
          </w:tcPr>
          <w:p w14:paraId="7990F1BF"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Santé &amp; Biologie</w:t>
            </w:r>
          </w:p>
        </w:tc>
        <w:tc>
          <w:tcPr>
            <w:tcW w:w="6659" w:type="dxa"/>
          </w:tcPr>
          <w:p w14:paraId="48972E50" w14:textId="77777777" w:rsidR="009A5C07" w:rsidRPr="00C76340" w:rsidRDefault="009A5C07" w:rsidP="00B25010">
            <w:pPr>
              <w:spacing w:before="113"/>
              <w:rPr>
                <w:rFonts w:asciiTheme="minorHAnsi" w:hAnsiTheme="minorHAnsi"/>
                <w:lang w:val="fr-BE"/>
              </w:rPr>
            </w:pPr>
            <w:r w:rsidRPr="00C76340">
              <w:rPr>
                <w:rFonts w:asciiTheme="minorHAnsi" w:hAnsiTheme="minorHAnsi"/>
                <w:lang w:val="fr-BE"/>
              </w:rPr>
              <w:t>Biotechnologie, Pharmacie, Médecine, e-santé, dispositifs médicaux</w:t>
            </w:r>
          </w:p>
        </w:tc>
      </w:tr>
      <w:tr w:rsidR="009A5C07" w:rsidRPr="00A34F45" w14:paraId="5C22309C" w14:textId="77777777" w:rsidTr="00B25010">
        <w:trPr>
          <w:trHeight w:val="284"/>
        </w:trPr>
        <w:tc>
          <w:tcPr>
            <w:tcW w:w="2575" w:type="dxa"/>
            <w:shd w:val="clear" w:color="auto" w:fill="auto"/>
            <w:vAlign w:val="center"/>
            <w:hideMark/>
          </w:tcPr>
          <w:p w14:paraId="10744DAA"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 xml:space="preserve">Construction/urbanisme </w:t>
            </w:r>
          </w:p>
        </w:tc>
        <w:tc>
          <w:tcPr>
            <w:tcW w:w="6659" w:type="dxa"/>
          </w:tcPr>
          <w:p w14:paraId="58D41B25" w14:textId="77777777" w:rsidR="009A5C07" w:rsidRPr="00C76340" w:rsidRDefault="009A5C07" w:rsidP="00B25010">
            <w:pPr>
              <w:spacing w:before="113"/>
              <w:rPr>
                <w:rFonts w:asciiTheme="minorHAnsi" w:hAnsiTheme="minorHAnsi"/>
                <w:lang w:val="fr-BE"/>
              </w:rPr>
            </w:pPr>
            <w:r w:rsidRPr="00C76340">
              <w:rPr>
                <w:rFonts w:asciiTheme="minorHAnsi" w:hAnsiTheme="minorHAnsi"/>
                <w:lang w:val="fr-BE"/>
              </w:rPr>
              <w:t>Urbanisme &amp; Géographie Sociale, Eco-construction, Architecture</w:t>
            </w:r>
          </w:p>
        </w:tc>
      </w:tr>
      <w:tr w:rsidR="009A5C07" w:rsidRPr="00C76340" w14:paraId="316D2712" w14:textId="77777777" w:rsidTr="00B25010">
        <w:trPr>
          <w:trHeight w:val="284"/>
        </w:trPr>
        <w:tc>
          <w:tcPr>
            <w:tcW w:w="2575" w:type="dxa"/>
            <w:vAlign w:val="center"/>
            <w:hideMark/>
          </w:tcPr>
          <w:p w14:paraId="26AFA62B"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Industrie/robotique</w:t>
            </w:r>
          </w:p>
        </w:tc>
        <w:tc>
          <w:tcPr>
            <w:tcW w:w="6659" w:type="dxa"/>
          </w:tcPr>
          <w:p w14:paraId="3B867CC3"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Production industrielle, Industrie 4.0</w:t>
            </w:r>
          </w:p>
        </w:tc>
      </w:tr>
      <w:tr w:rsidR="009A5C07" w:rsidRPr="00A34F45" w14:paraId="7013DBB5" w14:textId="77777777" w:rsidTr="00B25010">
        <w:trPr>
          <w:trHeight w:val="284"/>
        </w:trPr>
        <w:tc>
          <w:tcPr>
            <w:tcW w:w="2575" w:type="dxa"/>
            <w:shd w:val="clear" w:color="auto" w:fill="auto"/>
            <w:vAlign w:val="center"/>
            <w:hideMark/>
          </w:tcPr>
          <w:p w14:paraId="4380BC66"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Economie/management/droit</w:t>
            </w:r>
          </w:p>
        </w:tc>
        <w:tc>
          <w:tcPr>
            <w:tcW w:w="6659" w:type="dxa"/>
          </w:tcPr>
          <w:p w14:paraId="3CC86D3F" w14:textId="77777777" w:rsidR="009A5C07" w:rsidRPr="00C76340" w:rsidRDefault="009A5C07" w:rsidP="00B25010">
            <w:pPr>
              <w:spacing w:before="113"/>
              <w:rPr>
                <w:rFonts w:asciiTheme="minorHAnsi" w:hAnsiTheme="minorHAnsi"/>
                <w:lang w:val="fr-BE"/>
              </w:rPr>
            </w:pPr>
            <w:r w:rsidRPr="00C76340">
              <w:rPr>
                <w:rFonts w:asciiTheme="minorHAnsi" w:hAnsiTheme="minorHAnsi"/>
                <w:lang w:val="fr-BE"/>
              </w:rPr>
              <w:t>Economie &amp; Management, Economie sociale, Droit &amp; Politique, RH, Finance/assurance, Consulting</w:t>
            </w:r>
          </w:p>
        </w:tc>
      </w:tr>
      <w:tr w:rsidR="009A5C07" w:rsidRPr="00A34F45" w14:paraId="19E55869" w14:textId="77777777" w:rsidTr="00B25010">
        <w:trPr>
          <w:trHeight w:val="284"/>
        </w:trPr>
        <w:tc>
          <w:tcPr>
            <w:tcW w:w="2575" w:type="dxa"/>
            <w:shd w:val="clear" w:color="auto" w:fill="auto"/>
            <w:vAlign w:val="center"/>
            <w:hideMark/>
          </w:tcPr>
          <w:p w14:paraId="44E09614" w14:textId="77777777" w:rsidR="009A5C07" w:rsidRPr="009D1AAD" w:rsidRDefault="009A5C07" w:rsidP="00B25010">
            <w:pPr>
              <w:spacing w:before="113"/>
              <w:rPr>
                <w:rFonts w:asciiTheme="minorHAnsi" w:hAnsiTheme="minorHAnsi"/>
                <w:lang w:val="fr-BE"/>
              </w:rPr>
            </w:pPr>
            <w:r w:rsidRPr="009D1AAD">
              <w:rPr>
                <w:rFonts w:asciiTheme="minorHAnsi" w:hAnsiTheme="minorHAnsi"/>
                <w:lang w:val="fr-BE"/>
              </w:rPr>
              <w:t>Art, éducation et société</w:t>
            </w:r>
          </w:p>
        </w:tc>
        <w:tc>
          <w:tcPr>
            <w:tcW w:w="6659" w:type="dxa"/>
          </w:tcPr>
          <w:p w14:paraId="76EA69AF" w14:textId="77777777" w:rsidR="009A5C07" w:rsidRPr="00C76340" w:rsidRDefault="009A5C07" w:rsidP="00B25010">
            <w:pPr>
              <w:spacing w:before="113"/>
              <w:rPr>
                <w:rFonts w:asciiTheme="minorHAnsi" w:hAnsiTheme="minorHAnsi"/>
                <w:lang w:val="fr-BE"/>
              </w:rPr>
            </w:pPr>
            <w:r w:rsidRPr="00C76340">
              <w:rPr>
                <w:rFonts w:asciiTheme="minorHAnsi" w:hAnsiTheme="minorHAnsi"/>
                <w:lang w:val="fr-BE"/>
              </w:rPr>
              <w:t>Psychologie, Communication &amp; Education, Philosophie, Arts &amp; Lettres, Industries culturelles et créatives, Alimentation durable, Administrations publiques et politiques, Sciences sociales</w:t>
            </w:r>
          </w:p>
        </w:tc>
      </w:tr>
    </w:tbl>
    <w:p w14:paraId="263544DB" w14:textId="77777777" w:rsidR="00E475EB" w:rsidRDefault="00E475EB" w:rsidP="009A5C07">
      <w:pPr>
        <w:rPr>
          <w:rFonts w:ascii="Cambria" w:hAnsi="Cambria" w:cs="Cambria"/>
          <w:b/>
          <w:bCs/>
          <w:color w:val="365F91"/>
          <w:sz w:val="28"/>
          <w:szCs w:val="28"/>
          <w:highlight w:val="lightGray"/>
          <w:lang w:val="fr-BE"/>
        </w:rPr>
      </w:pPr>
    </w:p>
    <w:p w14:paraId="5EC95269" w14:textId="57DF1871" w:rsidR="00E475EB" w:rsidRPr="009D1AAD" w:rsidRDefault="00E475EB" w:rsidP="00E475EB">
      <w:pPr>
        <w:pStyle w:val="Titre2"/>
        <w:rPr>
          <w:i/>
          <w:iCs/>
          <w:szCs w:val="22"/>
          <w:lang w:val="fr-BE"/>
        </w:rPr>
      </w:pPr>
      <w:r>
        <w:rPr>
          <w:lang w:val="fr-BE"/>
        </w:rPr>
        <w:t xml:space="preserve"> </w:t>
      </w:r>
      <w:bookmarkStart w:id="33" w:name="_Toc179535842"/>
      <w:r>
        <w:rPr>
          <w:lang w:val="fr-BE"/>
        </w:rPr>
        <w:t>Expertise</w:t>
      </w:r>
      <w:bookmarkEnd w:id="33"/>
    </w:p>
    <w:p w14:paraId="7F5F9666" w14:textId="77777777" w:rsidR="009808E6" w:rsidRPr="009808E6" w:rsidRDefault="009808E6" w:rsidP="009808E6">
      <w:pPr>
        <w:spacing w:before="113" w:after="240"/>
        <w:ind w:right="-1"/>
        <w:jc w:val="both"/>
        <w:rPr>
          <w:rFonts w:asciiTheme="minorHAnsi" w:hAnsiTheme="minorHAnsi" w:cstheme="minorHAnsi"/>
          <w:i/>
          <w:iCs/>
          <w:color w:val="808080" w:themeColor="background1" w:themeShade="80"/>
          <w:sz w:val="20"/>
          <w:lang w:val="fr-BE"/>
        </w:rPr>
      </w:pPr>
      <w:r w:rsidRPr="009808E6">
        <w:rPr>
          <w:rFonts w:asciiTheme="minorHAnsi" w:hAnsiTheme="minorHAnsi" w:cstheme="minorHAnsi"/>
          <w:i/>
          <w:iCs/>
          <w:color w:val="808080" w:themeColor="background1" w:themeShade="80"/>
          <w:sz w:val="20"/>
          <w:lang w:val="fr-BE"/>
        </w:rPr>
        <w:t xml:space="preserve">Indiquez les mots clefs les plus pertinents par rapport à votre projet. </w:t>
      </w:r>
    </w:p>
    <w:p w14:paraId="1119C277" w14:textId="77777777" w:rsidR="009808E6" w:rsidRPr="009D4553" w:rsidRDefault="009808E6" w:rsidP="009808E6">
      <w:pPr>
        <w:spacing w:before="113" w:after="113"/>
        <w:rPr>
          <w:rFonts w:asciiTheme="minorHAnsi" w:hAnsiTheme="minorHAnsi"/>
          <w:b/>
          <w:lang w:val="fr-BE"/>
        </w:rPr>
      </w:pPr>
      <w:r w:rsidRPr="009D4553">
        <w:rPr>
          <w:rFonts w:asciiTheme="minorHAnsi" w:hAnsiTheme="minorHAnsi"/>
          <w:b/>
          <w:lang w:val="fr-BE"/>
        </w:rPr>
        <w:t>Mots clefs:</w:t>
      </w:r>
    </w:p>
    <w:p w14:paraId="24460901" w14:textId="77777777" w:rsidR="009808E6" w:rsidRPr="009D4553" w:rsidRDefault="009808E6" w:rsidP="009808E6">
      <w:pPr>
        <w:spacing w:before="113" w:after="113"/>
        <w:rPr>
          <w:rFonts w:asciiTheme="minorHAnsi" w:hAnsiTheme="minorHAnsi"/>
          <w:b/>
          <w:lang w:val="fr-BE"/>
        </w:rPr>
      </w:pPr>
    </w:p>
    <w:p w14:paraId="2DD42090" w14:textId="77777777" w:rsidR="009808E6" w:rsidRPr="009D4553" w:rsidRDefault="009808E6" w:rsidP="009808E6">
      <w:pPr>
        <w:spacing w:before="113" w:after="240"/>
        <w:ind w:right="-1"/>
        <w:jc w:val="both"/>
        <w:rPr>
          <w:rFonts w:asciiTheme="minorHAnsi" w:hAnsiTheme="minorHAnsi" w:cstheme="minorHAnsi"/>
          <w:i/>
          <w:iCs/>
          <w:color w:val="808080" w:themeColor="background1" w:themeShade="80"/>
          <w:sz w:val="20"/>
          <w:lang w:val="fr-BE"/>
        </w:rPr>
      </w:pPr>
      <w:r w:rsidRPr="009D4553">
        <w:rPr>
          <w:rFonts w:asciiTheme="minorHAnsi" w:hAnsiTheme="minorHAnsi" w:cstheme="minorHAnsi"/>
          <w:i/>
          <w:iCs/>
          <w:color w:val="808080" w:themeColor="background1" w:themeShade="80"/>
          <w:sz w:val="20"/>
          <w:lang w:val="fr-BE"/>
        </w:rPr>
        <w:t>Indiquez les éventuels conflits d’intérêt qui existent entre votre laboratoire et des experts du domaine, actifs en Belgique ou dans les pays limitrophes.</w:t>
      </w:r>
    </w:p>
    <w:p w14:paraId="3DF20CCE" w14:textId="77777777" w:rsidR="009808E6" w:rsidRPr="009D4553" w:rsidRDefault="009808E6" w:rsidP="009808E6">
      <w:pPr>
        <w:rPr>
          <w:b/>
          <w:lang w:val="fr-BE"/>
        </w:rPr>
      </w:pPr>
      <w:r w:rsidRPr="009D4553">
        <w:rPr>
          <w:b/>
          <w:lang w:val="fr-BE"/>
        </w:rPr>
        <w:lastRenderedPageBreak/>
        <w:t>Conflit d’intérêt :</w:t>
      </w:r>
    </w:p>
    <w:p w14:paraId="215897EE" w14:textId="575A4B89" w:rsidR="00E475EB" w:rsidRPr="00974176" w:rsidRDefault="009808E6" w:rsidP="009A5C07">
      <w:pPr>
        <w:pStyle w:val="Paragraphedeliste"/>
        <w:numPr>
          <w:ilvl w:val="0"/>
          <w:numId w:val="22"/>
        </w:numPr>
        <w:spacing w:before="113" w:after="240"/>
        <w:ind w:right="-1"/>
        <w:rPr>
          <w:rFonts w:asciiTheme="minorHAnsi" w:hAnsiTheme="minorHAnsi" w:cstheme="minorHAnsi"/>
          <w:i/>
          <w:iCs/>
          <w:color w:val="808080" w:themeColor="background1" w:themeShade="80"/>
          <w:sz w:val="20"/>
          <w:lang w:val="fr-BE"/>
        </w:rPr>
      </w:pPr>
      <w:r w:rsidRPr="009D4553">
        <w:rPr>
          <w:rFonts w:asciiTheme="minorHAnsi" w:hAnsiTheme="minorHAnsi" w:cstheme="minorHAnsi"/>
          <w:i/>
          <w:iCs/>
          <w:color w:val="808080" w:themeColor="background1" w:themeShade="80"/>
          <w:sz w:val="20"/>
          <w:lang w:val="fr-BE"/>
        </w:rPr>
        <w:t>Nom, prénom, Université, Département, Laboratoire</w:t>
      </w:r>
    </w:p>
    <w:p w14:paraId="7E027927" w14:textId="77777777" w:rsidR="009A5C07" w:rsidRPr="009D1AAD" w:rsidRDefault="009A5C07" w:rsidP="009A5C07">
      <w:pPr>
        <w:pStyle w:val="Titre2"/>
        <w:rPr>
          <w:i/>
          <w:iCs/>
          <w:szCs w:val="22"/>
          <w:lang w:val="fr-BE"/>
        </w:rPr>
      </w:pPr>
      <w:r w:rsidRPr="00C76340">
        <w:rPr>
          <w:lang w:val="fr-BE"/>
        </w:rPr>
        <w:t xml:space="preserve"> </w:t>
      </w:r>
      <w:bookmarkStart w:id="34" w:name="_Toc82502933"/>
      <w:bookmarkStart w:id="35" w:name="_Toc114472583"/>
      <w:bookmarkStart w:id="36" w:name="_Toc179535843"/>
      <w:r w:rsidRPr="00C76340">
        <w:rPr>
          <w:lang w:val="fr-BE"/>
        </w:rPr>
        <w:t>Date de début</w:t>
      </w:r>
      <w:bookmarkEnd w:id="34"/>
      <w:bookmarkEnd w:id="35"/>
      <w:bookmarkEnd w:id="36"/>
    </w:p>
    <w:p w14:paraId="1BE65118" w14:textId="77777777" w:rsidR="00F42B13" w:rsidRPr="00F42B13" w:rsidRDefault="00F42B13" w:rsidP="00F42B13">
      <w:pPr>
        <w:jc w:val="both"/>
        <w:rPr>
          <w:rFonts w:asciiTheme="minorHAnsi" w:hAnsiTheme="minorHAnsi" w:cstheme="minorHAnsi"/>
          <w:i/>
          <w:iCs/>
          <w:color w:val="808080" w:themeColor="background1" w:themeShade="80"/>
          <w:sz w:val="20"/>
          <w:lang w:val="fr-BE"/>
        </w:rPr>
      </w:pPr>
      <w:bookmarkStart w:id="37" w:name="_Hlk103859697"/>
      <w:r w:rsidRPr="00F42B13">
        <w:rPr>
          <w:rFonts w:asciiTheme="minorHAnsi" w:hAnsiTheme="minorHAnsi" w:cstheme="minorHAnsi"/>
          <w:i/>
          <w:iCs/>
          <w:color w:val="808080" w:themeColor="background1" w:themeShade="80"/>
          <w:sz w:val="20"/>
          <w:lang w:val="fr-BE"/>
        </w:rPr>
        <w:t>Indiquez la période du projet en mentionnant les dates de début et de fin.</w:t>
      </w:r>
    </w:p>
    <w:p w14:paraId="6DC1CB06" w14:textId="77777777" w:rsidR="00F42B13" w:rsidRPr="00F42B13" w:rsidRDefault="00F42B13" w:rsidP="00F42B13">
      <w:pPr>
        <w:jc w:val="both"/>
        <w:rPr>
          <w:rFonts w:asciiTheme="minorHAnsi" w:hAnsiTheme="minorHAnsi" w:cstheme="minorHAnsi"/>
          <w:i/>
          <w:iCs/>
          <w:color w:val="808080" w:themeColor="background1" w:themeShade="80"/>
          <w:sz w:val="20"/>
          <w:lang w:val="fr-BE"/>
        </w:rPr>
      </w:pPr>
      <w:r w:rsidRPr="00F42B13">
        <w:rPr>
          <w:rFonts w:asciiTheme="minorHAnsi" w:hAnsiTheme="minorHAnsi" w:cstheme="minorHAnsi"/>
          <w:i/>
          <w:iCs/>
          <w:color w:val="808080" w:themeColor="background1" w:themeShade="80"/>
          <w:sz w:val="20"/>
          <w:lang w:val="fr-BE"/>
        </w:rPr>
        <w:t xml:space="preserve">La date de début du projet doit être postérieure à la date de réception de votre demande par Innoviris. </w:t>
      </w:r>
    </w:p>
    <w:p w14:paraId="3E96A60F" w14:textId="77777777" w:rsidR="00F42B13" w:rsidRPr="00F42B13" w:rsidRDefault="00F42B13" w:rsidP="00F42B13">
      <w:pPr>
        <w:jc w:val="both"/>
        <w:rPr>
          <w:rFonts w:asciiTheme="minorHAnsi" w:hAnsiTheme="minorHAnsi" w:cstheme="minorHAnsi"/>
          <w:i/>
          <w:iCs/>
          <w:color w:val="808080" w:themeColor="background1" w:themeShade="80"/>
          <w:sz w:val="20"/>
          <w:lang w:val="fr-BE"/>
        </w:rPr>
      </w:pPr>
      <w:r w:rsidRPr="00F42B13">
        <w:rPr>
          <w:rFonts w:asciiTheme="minorHAnsi" w:hAnsiTheme="minorHAnsi" w:cstheme="minorHAnsi"/>
          <w:i/>
          <w:iCs/>
          <w:color w:val="808080" w:themeColor="background1" w:themeShade="80"/>
          <w:sz w:val="20"/>
          <w:lang w:val="fr-BE"/>
        </w:rPr>
        <w:t>Dans tous les cas, le projet débutera toujours le 1er du mois.</w:t>
      </w:r>
    </w:p>
    <w:p w14:paraId="02CD1C42" w14:textId="77777777" w:rsidR="009A5C07" w:rsidRPr="00C76340" w:rsidRDefault="009A5C07" w:rsidP="009A5C07">
      <w:pPr>
        <w:jc w:val="both"/>
        <w:rPr>
          <w:rFonts w:asciiTheme="minorHAnsi" w:hAnsiTheme="minorHAnsi" w:cstheme="minorHAnsi"/>
          <w:i/>
          <w:iCs/>
          <w:color w:val="808080" w:themeColor="background1" w:themeShade="80"/>
          <w:sz w:val="20"/>
          <w:lang w:val="fr-BE"/>
        </w:rPr>
      </w:pPr>
    </w:p>
    <w:p w14:paraId="11C1C2C8" w14:textId="4FB9099D" w:rsidR="009A5C07" w:rsidRPr="00C76340" w:rsidRDefault="009A5C07" w:rsidP="009A5C07">
      <w:pPr>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Veuillez noter que la procédure d’octroi prend plusieurs mois (environ 6 mois). Toutefois, le bénéficiaire peut démarrer son projet à ses risques et périls dès le premier jour du mois suivant l’introduction de la demande. Il est à noter que le financement d’un projet sélectionné peut se voir reporté à l’année budgétaire suivante si le budget disponible pour le programme </w:t>
      </w:r>
      <w:r w:rsidR="00BE52E8">
        <w:rPr>
          <w:rFonts w:asciiTheme="minorHAnsi" w:hAnsiTheme="minorHAnsi" w:cstheme="minorHAnsi"/>
          <w:i/>
          <w:iCs/>
          <w:color w:val="808080" w:themeColor="background1" w:themeShade="80"/>
          <w:sz w:val="20"/>
          <w:lang w:val="fr-BE"/>
        </w:rPr>
        <w:t>PROOF OF CONCEPT</w:t>
      </w:r>
      <w:r w:rsidRPr="00C76340">
        <w:rPr>
          <w:rFonts w:asciiTheme="minorHAnsi" w:hAnsiTheme="minorHAnsi" w:cstheme="minorHAnsi"/>
          <w:i/>
          <w:iCs/>
          <w:color w:val="808080" w:themeColor="background1" w:themeShade="80"/>
          <w:sz w:val="20"/>
          <w:lang w:val="fr-BE"/>
        </w:rPr>
        <w:t xml:space="preserve"> est épuisé. Innoviris informe dans les meilleurs délais les demandeurs sur le délai de traitement et sur l’état du processus administratif des projets.</w:t>
      </w:r>
    </w:p>
    <w:bookmarkEnd w:id="37"/>
    <w:p w14:paraId="31268D8A" w14:textId="77777777" w:rsidR="00836F94" w:rsidRPr="00836F94" w:rsidRDefault="00836F94" w:rsidP="00836F94">
      <w:pPr>
        <w:jc w:val="both"/>
        <w:rPr>
          <w:rFonts w:asciiTheme="minorHAnsi" w:hAnsiTheme="minorHAnsi" w:cstheme="minorHAnsi"/>
          <w:i/>
          <w:iCs/>
          <w:color w:val="808080" w:themeColor="background1" w:themeShade="80"/>
          <w:sz w:val="20"/>
          <w:lang w:val="fr-BE"/>
        </w:rPr>
      </w:pPr>
    </w:p>
    <w:p w14:paraId="477ECB97" w14:textId="6EF7BD50" w:rsidR="00C17DA3" w:rsidRPr="00836F94" w:rsidRDefault="00C17DA3" w:rsidP="00836F94">
      <w:pPr>
        <w:jc w:val="both"/>
        <w:rPr>
          <w:rFonts w:asciiTheme="minorHAnsi" w:hAnsiTheme="minorHAnsi" w:cstheme="minorHAnsi"/>
          <w:i/>
          <w:iCs/>
          <w:color w:val="808080" w:themeColor="background1" w:themeShade="80"/>
          <w:sz w:val="20"/>
          <w:lang w:val="fr-BE"/>
        </w:rPr>
      </w:pPr>
      <w:r w:rsidRPr="00836F94">
        <w:rPr>
          <w:rFonts w:asciiTheme="minorHAnsi" w:hAnsiTheme="minorHAnsi" w:cstheme="minorHAnsi"/>
          <w:i/>
          <w:iCs/>
          <w:color w:val="808080" w:themeColor="background1" w:themeShade="80"/>
          <w:sz w:val="20"/>
          <w:lang w:val="fr-BE"/>
        </w:rPr>
        <w:t>Seules les dépenses admissibles réalisées endéans la durée annoncée du projet seront prises en compte.</w:t>
      </w:r>
    </w:p>
    <w:p w14:paraId="29DF65B1" w14:textId="77777777" w:rsidR="00836F94" w:rsidRDefault="00836F94" w:rsidP="00836F94">
      <w:pPr>
        <w:rPr>
          <w:rFonts w:asciiTheme="minorHAnsi" w:hAnsiTheme="minorHAnsi"/>
          <w:b/>
          <w:lang w:val="fr-BE"/>
        </w:rPr>
      </w:pPr>
    </w:p>
    <w:p w14:paraId="7A4D06CC" w14:textId="77777777" w:rsidR="00836F94" w:rsidRDefault="00836F94" w:rsidP="00836F94">
      <w:pPr>
        <w:rPr>
          <w:rFonts w:ascii="Cambria" w:hAnsi="Cambria" w:cs="Cambria"/>
          <w:b/>
          <w:bCs/>
          <w:color w:val="365F91"/>
          <w:sz w:val="28"/>
          <w:szCs w:val="28"/>
          <w:highlight w:val="lightGray"/>
          <w:lang w:val="fr-BE"/>
        </w:rPr>
      </w:pPr>
      <w:r w:rsidRPr="00BD44EE">
        <w:rPr>
          <w:rFonts w:asciiTheme="minorHAnsi" w:hAnsiTheme="minorHAnsi"/>
          <w:b/>
          <w:lang w:val="fr-BE"/>
        </w:rPr>
        <w:t xml:space="preserve">Période: </w:t>
      </w:r>
      <w:r w:rsidRPr="00BD44EE">
        <w:rPr>
          <w:rFonts w:asciiTheme="minorHAnsi" w:hAnsiTheme="minorHAnsi"/>
          <w:lang w:val="fr-BE"/>
        </w:rPr>
        <w:t>du ../../.. au ../../.. (min 6 mois, max 15 mois)</w:t>
      </w:r>
    </w:p>
    <w:p w14:paraId="4F0AEB90" w14:textId="77777777" w:rsidR="009A5C07" w:rsidRPr="009D1AAD" w:rsidRDefault="009A5C07" w:rsidP="009A5C07">
      <w:pPr>
        <w:pStyle w:val="Titre2"/>
        <w:rPr>
          <w:i/>
          <w:iCs/>
          <w:szCs w:val="22"/>
          <w:lang w:val="fr-BE"/>
        </w:rPr>
      </w:pPr>
      <w:r w:rsidRPr="00C76340">
        <w:rPr>
          <w:lang w:val="fr-BE"/>
        </w:rPr>
        <w:t xml:space="preserve"> </w:t>
      </w:r>
      <w:bookmarkStart w:id="38" w:name="_Toc82502934"/>
      <w:bookmarkStart w:id="39" w:name="_Toc114472584"/>
      <w:bookmarkStart w:id="40" w:name="_Toc179535844"/>
      <w:r w:rsidRPr="00C76340">
        <w:rPr>
          <w:lang w:val="fr-BE"/>
        </w:rPr>
        <w:t>Budget</w:t>
      </w:r>
      <w:bookmarkEnd w:id="38"/>
      <w:bookmarkEnd w:id="39"/>
      <w:bookmarkEnd w:id="40"/>
    </w:p>
    <w:p w14:paraId="70FBC355" w14:textId="78F4703E" w:rsidR="009A5C07" w:rsidRPr="00C76340" w:rsidRDefault="009A5C07" w:rsidP="009A5C07">
      <w:pPr>
        <w:spacing w:before="113" w:after="240"/>
        <w:ind w:right="-1"/>
        <w:jc w:val="both"/>
        <w:rPr>
          <w:i/>
          <w:iCs/>
          <w:lang w:val="fr-BE"/>
        </w:rPr>
      </w:pPr>
      <w:r w:rsidRPr="00C76340">
        <w:rPr>
          <w:rFonts w:asciiTheme="minorHAnsi" w:hAnsiTheme="minorHAnsi" w:cstheme="minorHAnsi"/>
          <w:i/>
          <w:iCs/>
          <w:color w:val="808080" w:themeColor="background1" w:themeShade="80"/>
          <w:sz w:val="20"/>
          <w:lang w:val="fr-BE"/>
        </w:rPr>
        <w:t>Indiquez le montant du subside pour l</w:t>
      </w:r>
      <w:r w:rsidR="003F5D81">
        <w:rPr>
          <w:rFonts w:asciiTheme="minorHAnsi" w:hAnsiTheme="minorHAnsi" w:cstheme="minorHAnsi"/>
          <w:i/>
          <w:iCs/>
          <w:color w:val="808080" w:themeColor="background1" w:themeShade="80"/>
          <w:sz w:val="20"/>
          <w:lang w:val="fr-BE"/>
        </w:rPr>
        <w:t>a période demandée</w:t>
      </w:r>
      <w:r w:rsidRPr="00C76340">
        <w:rPr>
          <w:rFonts w:asciiTheme="minorHAnsi" w:hAnsiTheme="minorHAnsi" w:cstheme="minorHAnsi"/>
          <w:i/>
          <w:iCs/>
          <w:color w:val="808080" w:themeColor="background1" w:themeShade="80"/>
          <w:sz w:val="20"/>
          <w:lang w:val="fr-BE"/>
        </w:rPr>
        <w:t>.</w:t>
      </w:r>
    </w:p>
    <w:p w14:paraId="058193C9" w14:textId="77777777" w:rsidR="009A5C07" w:rsidRPr="00C76340" w:rsidRDefault="009A5C07" w:rsidP="009A5C07">
      <w:pPr>
        <w:rPr>
          <w:rFonts w:ascii="Cambria" w:hAnsi="Cambria" w:cs="Cambria"/>
          <w:b/>
          <w:bCs/>
          <w:color w:val="365F91"/>
          <w:sz w:val="28"/>
          <w:szCs w:val="28"/>
          <w:highlight w:val="lightGray"/>
          <w:lang w:val="fr-BE"/>
        </w:rPr>
      </w:pPr>
      <w:r w:rsidRPr="009D1AAD">
        <w:rPr>
          <w:rFonts w:asciiTheme="minorHAnsi" w:hAnsiTheme="minorHAnsi"/>
          <w:b/>
          <w:bCs/>
          <w:lang w:val="fr-BE"/>
        </w:rPr>
        <w:t>Montant total en €</w:t>
      </w:r>
      <w:r w:rsidRPr="009D1AAD">
        <w:rPr>
          <w:rFonts w:asciiTheme="minorHAnsi" w:hAnsiTheme="minorHAnsi"/>
          <w:lang w:val="fr-BE"/>
        </w:rPr>
        <w:t xml:space="preserve"> :</w:t>
      </w:r>
    </w:p>
    <w:p w14:paraId="570F3BE4" w14:textId="77777777" w:rsidR="009A5C07" w:rsidRPr="009D1AAD" w:rsidRDefault="009A5C07" w:rsidP="009A5C07">
      <w:pPr>
        <w:pStyle w:val="Titre2"/>
        <w:rPr>
          <w:i/>
          <w:iCs/>
          <w:szCs w:val="22"/>
          <w:lang w:val="fr-BE"/>
        </w:rPr>
      </w:pPr>
      <w:r w:rsidRPr="00C76340">
        <w:rPr>
          <w:lang w:val="fr-BE"/>
        </w:rPr>
        <w:t xml:space="preserve"> </w:t>
      </w:r>
      <w:bookmarkStart w:id="41" w:name="_Toc82502935"/>
      <w:bookmarkStart w:id="42" w:name="_Toc114472585"/>
      <w:bookmarkStart w:id="43" w:name="_Toc179535845"/>
      <w:r w:rsidRPr="00C76340">
        <w:rPr>
          <w:lang w:val="fr-BE"/>
        </w:rPr>
        <w:t>Résumé du projet</w:t>
      </w:r>
      <w:bookmarkEnd w:id="41"/>
      <w:bookmarkEnd w:id="42"/>
      <w:bookmarkEnd w:id="43"/>
    </w:p>
    <w:p w14:paraId="7E798AAB" w14:textId="77777777" w:rsidR="009A5C07" w:rsidRPr="00C76340" w:rsidRDefault="009A5C07" w:rsidP="009A5C07">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Fournir un résumé (0,5-1 page) non confidentiel du projet comprenant </w:t>
      </w:r>
    </w:p>
    <w:p w14:paraId="3A3BB594" w14:textId="77777777" w:rsidR="00BA1190" w:rsidRPr="00BA1190" w:rsidRDefault="00BA1190" w:rsidP="00BA1190">
      <w:pPr>
        <w:spacing w:before="113" w:after="240"/>
        <w:ind w:right="-1"/>
        <w:jc w:val="both"/>
        <w:rPr>
          <w:rFonts w:asciiTheme="minorHAnsi" w:hAnsiTheme="minorHAnsi" w:cstheme="minorHAnsi"/>
          <w:i/>
          <w:iCs/>
          <w:color w:val="808080" w:themeColor="background1" w:themeShade="80"/>
          <w:sz w:val="20"/>
          <w:lang w:val="fr-BE"/>
        </w:rPr>
      </w:pPr>
      <w:r w:rsidRPr="00BA1190">
        <w:rPr>
          <w:rFonts w:asciiTheme="minorHAnsi" w:hAnsiTheme="minorHAnsi" w:cstheme="minorHAnsi"/>
          <w:i/>
          <w:iCs/>
          <w:color w:val="808080" w:themeColor="background1" w:themeShade="80"/>
          <w:sz w:val="20"/>
          <w:lang w:val="fr-BE"/>
        </w:rPr>
        <w:t xml:space="preserve">Le résumé doit indiquer </w:t>
      </w:r>
    </w:p>
    <w:p w14:paraId="1FB1B294" w14:textId="77777777" w:rsidR="00BA1190" w:rsidRPr="00BA1190" w:rsidRDefault="00BA1190" w:rsidP="00BA1190">
      <w:pPr>
        <w:pStyle w:val="Paragraphedeliste"/>
        <w:numPr>
          <w:ilvl w:val="0"/>
          <w:numId w:val="22"/>
        </w:numPr>
        <w:spacing w:before="113" w:after="240"/>
        <w:ind w:right="-1"/>
        <w:rPr>
          <w:rFonts w:asciiTheme="minorHAnsi" w:hAnsiTheme="minorHAnsi" w:cstheme="minorHAnsi"/>
          <w:i/>
          <w:iCs/>
          <w:color w:val="808080" w:themeColor="background1" w:themeShade="80"/>
          <w:sz w:val="20"/>
          <w:lang w:val="fr-BE"/>
        </w:rPr>
      </w:pPr>
      <w:r w:rsidRPr="00BA1190">
        <w:rPr>
          <w:rFonts w:asciiTheme="minorHAnsi" w:hAnsiTheme="minorHAnsi" w:cstheme="minorHAnsi"/>
          <w:i/>
          <w:iCs/>
          <w:color w:val="808080" w:themeColor="background1" w:themeShade="80"/>
          <w:sz w:val="20"/>
          <w:lang w:val="fr-BE"/>
        </w:rPr>
        <w:t xml:space="preserve">le contexte dans lequel s'inscrit le projet, </w:t>
      </w:r>
    </w:p>
    <w:p w14:paraId="7F1C9A00" w14:textId="77777777" w:rsidR="00BA1190" w:rsidRPr="00BA1190" w:rsidRDefault="00BA1190" w:rsidP="00BA1190">
      <w:pPr>
        <w:pStyle w:val="Paragraphedeliste"/>
        <w:numPr>
          <w:ilvl w:val="0"/>
          <w:numId w:val="22"/>
        </w:numPr>
        <w:spacing w:before="113" w:after="240"/>
        <w:ind w:right="-1"/>
        <w:rPr>
          <w:rFonts w:asciiTheme="minorHAnsi" w:hAnsiTheme="minorHAnsi" w:cstheme="minorHAnsi"/>
          <w:i/>
          <w:iCs/>
          <w:color w:val="808080" w:themeColor="background1" w:themeShade="80"/>
          <w:sz w:val="20"/>
          <w:lang w:val="fr-BE"/>
        </w:rPr>
      </w:pPr>
      <w:r w:rsidRPr="00BA1190">
        <w:rPr>
          <w:rFonts w:asciiTheme="minorHAnsi" w:hAnsiTheme="minorHAnsi" w:cstheme="minorHAnsi"/>
          <w:i/>
          <w:iCs/>
          <w:color w:val="808080" w:themeColor="background1" w:themeShade="80"/>
          <w:sz w:val="20"/>
          <w:lang w:val="fr-BE"/>
        </w:rPr>
        <w:t>une description des résultats de recherche innovants obtenus préalablement et sur lesquels repose le concept à prouver,</w:t>
      </w:r>
    </w:p>
    <w:p w14:paraId="074CE1B9" w14:textId="77777777" w:rsidR="00BA1190" w:rsidRPr="00BA1190" w:rsidRDefault="00BA1190" w:rsidP="00BA1190">
      <w:pPr>
        <w:pStyle w:val="Paragraphedeliste"/>
        <w:numPr>
          <w:ilvl w:val="0"/>
          <w:numId w:val="22"/>
        </w:numPr>
        <w:spacing w:before="113" w:after="240"/>
        <w:ind w:right="-1"/>
        <w:rPr>
          <w:rFonts w:asciiTheme="minorHAnsi" w:hAnsiTheme="minorHAnsi" w:cstheme="minorHAnsi"/>
          <w:i/>
          <w:iCs/>
          <w:color w:val="808080" w:themeColor="background1" w:themeShade="80"/>
          <w:sz w:val="20"/>
          <w:lang w:val="fr-BE"/>
        </w:rPr>
      </w:pPr>
      <w:r w:rsidRPr="00BA1190">
        <w:rPr>
          <w:rFonts w:asciiTheme="minorHAnsi" w:hAnsiTheme="minorHAnsi" w:cstheme="minorHAnsi"/>
          <w:i/>
          <w:iCs/>
          <w:color w:val="808080" w:themeColor="background1" w:themeShade="80"/>
          <w:sz w:val="20"/>
          <w:lang w:val="fr-BE"/>
        </w:rPr>
        <w:t>une formulation claire du concept à prouver,</w:t>
      </w:r>
    </w:p>
    <w:p w14:paraId="2B7C2317" w14:textId="77777777" w:rsidR="00BA1190" w:rsidRPr="00BA1190" w:rsidRDefault="00BA1190" w:rsidP="00BA1190">
      <w:pPr>
        <w:pStyle w:val="Paragraphedeliste"/>
        <w:numPr>
          <w:ilvl w:val="0"/>
          <w:numId w:val="22"/>
        </w:numPr>
        <w:spacing w:before="113" w:after="240"/>
        <w:ind w:right="-1"/>
        <w:rPr>
          <w:rFonts w:asciiTheme="minorHAnsi" w:hAnsiTheme="minorHAnsi" w:cstheme="minorHAnsi"/>
          <w:i/>
          <w:iCs/>
          <w:color w:val="808080" w:themeColor="background1" w:themeShade="80"/>
          <w:sz w:val="20"/>
          <w:lang w:val="fr-BE"/>
        </w:rPr>
      </w:pPr>
      <w:r w:rsidRPr="00BA1190">
        <w:rPr>
          <w:rFonts w:asciiTheme="minorHAnsi" w:hAnsiTheme="minorHAnsi" w:cstheme="minorHAnsi"/>
          <w:i/>
          <w:iCs/>
          <w:color w:val="808080" w:themeColor="background1" w:themeShade="80"/>
          <w:sz w:val="20"/>
          <w:lang w:val="fr-BE"/>
        </w:rPr>
        <w:t>les défis, risques et incertitudes actuels qui font que le concept n’est pas prouvé .</w:t>
      </w:r>
    </w:p>
    <w:p w14:paraId="30076AAE" w14:textId="77777777" w:rsidR="009A5C07" w:rsidRPr="00C76340" w:rsidRDefault="009A5C07" w:rsidP="009A5C07">
      <w:pPr>
        <w:spacing w:before="113" w:after="240"/>
        <w:ind w:right="-1"/>
        <w:jc w:val="both"/>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 ‼ Sauf motivation expresse du bénéficiaire justifiant qu’elles soient gardées confidentielles, les informations contenues dans le présent résumé sont réputées </w:t>
      </w:r>
      <w:r w:rsidRPr="00AB4914">
        <w:rPr>
          <w:rFonts w:asciiTheme="minorHAnsi" w:hAnsiTheme="minorHAnsi" w:cstheme="minorHAnsi"/>
          <w:i/>
          <w:iCs/>
          <w:color w:val="808080" w:themeColor="background1" w:themeShade="80"/>
          <w:sz w:val="20"/>
          <w:u w:val="single"/>
          <w:lang w:val="fr-BE"/>
        </w:rPr>
        <w:t>non confidentielles</w:t>
      </w:r>
      <w:r w:rsidRPr="00C76340">
        <w:rPr>
          <w:rFonts w:asciiTheme="minorHAnsi" w:hAnsiTheme="minorHAnsi" w:cstheme="minorHAnsi"/>
          <w:i/>
          <w:iCs/>
          <w:color w:val="808080" w:themeColor="background1" w:themeShade="80"/>
          <w:sz w:val="20"/>
          <w:lang w:val="fr-BE"/>
        </w:rPr>
        <w:t>. Le bénéficiaire autorise Innoviris à l'utiliser, notamment par voie de publication et/ou de toute forme de communication au public.</w:t>
      </w:r>
    </w:p>
    <w:p w14:paraId="27945B7F" w14:textId="77777777" w:rsidR="009A5C07" w:rsidRPr="00C76340" w:rsidRDefault="009A5C07" w:rsidP="009A5C07">
      <w:pPr>
        <w:jc w:val="both"/>
        <w:rPr>
          <w:b/>
          <w:lang w:val="fr-BE"/>
        </w:rPr>
      </w:pPr>
      <w:r w:rsidRPr="00C76340">
        <w:rPr>
          <w:b/>
          <w:lang w:val="fr-BE"/>
        </w:rPr>
        <w:t>Résumé du projet (non confidentiel) :</w:t>
      </w:r>
    </w:p>
    <w:p w14:paraId="7F05E1CB" w14:textId="2B88AD13" w:rsidR="009A5C07" w:rsidRPr="009D1AAD" w:rsidRDefault="00845450" w:rsidP="009A5C07">
      <w:pPr>
        <w:pStyle w:val="Titre2"/>
        <w:rPr>
          <w:i/>
          <w:iCs/>
          <w:szCs w:val="22"/>
          <w:lang w:val="fr-BE"/>
        </w:rPr>
      </w:pPr>
      <w:bookmarkStart w:id="44" w:name="_Toc52635747"/>
      <w:bookmarkStart w:id="45" w:name="_Toc82502937"/>
      <w:bookmarkStart w:id="46" w:name="_Toc114472587"/>
      <w:r>
        <w:rPr>
          <w:lang w:val="fr-BE"/>
        </w:rPr>
        <w:t xml:space="preserve"> </w:t>
      </w:r>
      <w:bookmarkStart w:id="47" w:name="_Toc179535846"/>
      <w:r w:rsidR="009A5C07" w:rsidRPr="00C76340">
        <w:rPr>
          <w:lang w:val="fr-BE"/>
        </w:rPr>
        <w:t>Egalité des chances</w:t>
      </w:r>
      <w:bookmarkEnd w:id="44"/>
      <w:bookmarkEnd w:id="45"/>
      <w:bookmarkEnd w:id="46"/>
      <w:bookmarkEnd w:id="47"/>
    </w:p>
    <w:p w14:paraId="1FB42547" w14:textId="77777777" w:rsidR="009A5C07" w:rsidRPr="00C76340" w:rsidRDefault="009A5C07" w:rsidP="009A5C07">
      <w:p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Estimez-vous que la thématique et/ou les activités du projet peuvent conduire à une discrimination des personnes directement ou indirectement impactées, selon le genre, l’origine ethnique et culturelle, l’orientation sexuelle, l’identité et l’expression de genre, ou l’origine et la situation sociale.</w:t>
      </w:r>
    </w:p>
    <w:p w14:paraId="5D06EA6F" w14:textId="77777777" w:rsidR="009A5C07" w:rsidRPr="00C76340" w:rsidRDefault="009A5C07" w:rsidP="009A5C07">
      <w:p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Si oui, </w:t>
      </w:r>
    </w:p>
    <w:p w14:paraId="6D5C95C3" w14:textId="77777777" w:rsidR="009A5C07" w:rsidRPr="00C76340" w:rsidRDefault="009A5C07" w:rsidP="009A5C07">
      <w:pPr>
        <w:pStyle w:val="Paragraphedeliste"/>
        <w:numPr>
          <w:ilvl w:val="0"/>
          <w:numId w:val="23"/>
        </w:num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Quel serait le type de discrimination en lien avec le projet ?</w:t>
      </w:r>
    </w:p>
    <w:p w14:paraId="13EA5A32" w14:textId="77777777" w:rsidR="009A5C07" w:rsidRPr="00C76340" w:rsidRDefault="009A5C07" w:rsidP="009A5C07">
      <w:pPr>
        <w:pStyle w:val="Paragraphedeliste"/>
        <w:numPr>
          <w:ilvl w:val="0"/>
          <w:numId w:val="23"/>
        </w:num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 xml:space="preserve">Quel serait l’ampleur de son impact ? </w:t>
      </w:r>
    </w:p>
    <w:p w14:paraId="2092E97D" w14:textId="77777777" w:rsidR="009A5C07" w:rsidRPr="00C76340" w:rsidRDefault="009A5C07" w:rsidP="009A5C07">
      <w:pPr>
        <w:pStyle w:val="Paragraphedeliste"/>
        <w:numPr>
          <w:ilvl w:val="0"/>
          <w:numId w:val="23"/>
        </w:num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Comment en avez-vous tenu compte lors du montage de votre projet ?</w:t>
      </w:r>
    </w:p>
    <w:p w14:paraId="3F14122A" w14:textId="77777777" w:rsidR="009A5C07" w:rsidRPr="00C76340" w:rsidRDefault="009A5C07" w:rsidP="009A5C07">
      <w:pPr>
        <w:pStyle w:val="Paragraphedeliste"/>
        <w:numPr>
          <w:ilvl w:val="0"/>
          <w:numId w:val="23"/>
        </w:numPr>
        <w:spacing w:before="113" w:after="240"/>
        <w:ind w:right="-1"/>
        <w:rPr>
          <w:rFonts w:asciiTheme="minorHAnsi" w:hAnsiTheme="minorHAnsi" w:cstheme="minorHAnsi"/>
          <w:i/>
          <w:iCs/>
          <w:color w:val="808080" w:themeColor="background1" w:themeShade="80"/>
          <w:sz w:val="20"/>
          <w:lang w:val="fr-BE"/>
        </w:rPr>
      </w:pPr>
      <w:r w:rsidRPr="00C76340">
        <w:rPr>
          <w:rFonts w:asciiTheme="minorHAnsi" w:hAnsiTheme="minorHAnsi" w:cstheme="minorHAnsi"/>
          <w:i/>
          <w:iCs/>
          <w:color w:val="808080" w:themeColor="background1" w:themeShade="80"/>
          <w:sz w:val="20"/>
          <w:lang w:val="fr-BE"/>
        </w:rPr>
        <w:t>Comment allez-vous assurer le suivi de ces aspects au cours du projet ?</w:t>
      </w:r>
    </w:p>
    <w:p w14:paraId="660C20A4" w14:textId="77777777" w:rsidR="00854C41" w:rsidRPr="00347E65" w:rsidRDefault="00854C41" w:rsidP="005216C8">
      <w:pPr>
        <w:rPr>
          <w:rFonts w:asciiTheme="minorHAnsi" w:hAnsiTheme="minorHAnsi"/>
          <w:i/>
          <w:iCs/>
          <w:lang w:val="fr-BE"/>
        </w:rPr>
      </w:pPr>
    </w:p>
    <w:tbl>
      <w:tblPr>
        <w:tblW w:w="9860" w:type="dxa"/>
        <w:tblInd w:w="2" w:type="dxa"/>
        <w:tblLayout w:type="fixed"/>
        <w:tblLook w:val="0000" w:firstRow="0" w:lastRow="0" w:firstColumn="0" w:lastColumn="0" w:noHBand="0" w:noVBand="0"/>
      </w:tblPr>
      <w:tblGrid>
        <w:gridCol w:w="9860"/>
      </w:tblGrid>
      <w:tr w:rsidR="009B0349" w:rsidRPr="00A34F45" w14:paraId="2735A749" w14:textId="77777777" w:rsidTr="00C766D1">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80A72" w14:textId="30E6010F" w:rsidR="009B0349" w:rsidRPr="00B66727" w:rsidRDefault="009B0349" w:rsidP="00895804">
            <w:pPr>
              <w:pStyle w:val="Titre1"/>
              <w:rPr>
                <w:lang w:val="fr-BE"/>
              </w:rPr>
            </w:pPr>
            <w:bookmarkStart w:id="48" w:name="__RefHeading__25521_1180481512"/>
            <w:bookmarkStart w:id="49" w:name="__RefHeading__11081_1633701966"/>
            <w:bookmarkStart w:id="50" w:name="__RefHeading__251_2089201140"/>
            <w:bookmarkStart w:id="51" w:name="__RefHeading__3686_638885521"/>
            <w:bookmarkStart w:id="52" w:name="__RefHeading__42167_1322639838"/>
            <w:bookmarkStart w:id="53" w:name="__RefHeading__2021_638885521"/>
            <w:bookmarkStart w:id="54" w:name="__RefHeading__4977_638885521"/>
            <w:bookmarkStart w:id="55" w:name="__RefHeading__440_1652688562"/>
            <w:bookmarkStart w:id="56" w:name="__RefHeading__11638_1180481512"/>
            <w:bookmarkStart w:id="57" w:name="__RefHeading__321_648207481"/>
            <w:bookmarkStart w:id="58" w:name="__RefHeading__1783_1262397684"/>
            <w:bookmarkEnd w:id="48"/>
            <w:bookmarkEnd w:id="49"/>
            <w:bookmarkEnd w:id="50"/>
            <w:bookmarkEnd w:id="51"/>
            <w:bookmarkEnd w:id="52"/>
            <w:bookmarkEnd w:id="53"/>
            <w:bookmarkEnd w:id="54"/>
            <w:bookmarkEnd w:id="55"/>
            <w:bookmarkEnd w:id="56"/>
            <w:bookmarkEnd w:id="57"/>
            <w:bookmarkEnd w:id="58"/>
            <w:r w:rsidRPr="00B66727">
              <w:rPr>
                <w:rFonts w:cs="Times New Roman"/>
                <w:lang w:val="fr-BE"/>
              </w:rPr>
              <w:t xml:space="preserve"> </w:t>
            </w:r>
            <w:bookmarkStart w:id="59" w:name="_Toc179535847"/>
            <w:r w:rsidRPr="00B66727">
              <w:rPr>
                <w:lang w:val="fr-BE"/>
              </w:rPr>
              <w:t>PR</w:t>
            </w:r>
            <w:r w:rsidR="00895804" w:rsidRPr="00B66727">
              <w:rPr>
                <w:lang w:val="fr-BE"/>
              </w:rPr>
              <w:t>ESENTATION</w:t>
            </w:r>
            <w:r w:rsidRPr="00B66727">
              <w:rPr>
                <w:lang w:val="fr-BE"/>
              </w:rPr>
              <w:t xml:space="preserve"> DU </w:t>
            </w:r>
            <w:r w:rsidR="00093FF3">
              <w:rPr>
                <w:lang w:val="fr-BE"/>
              </w:rPr>
              <w:t>PROMOTEUR ET DE SON SERVICE DE RECHERCHE</w:t>
            </w:r>
            <w:bookmarkEnd w:id="59"/>
          </w:p>
        </w:tc>
      </w:tr>
    </w:tbl>
    <w:p w14:paraId="33B8CCAC" w14:textId="32AA87DB" w:rsidR="00093FF3" w:rsidRPr="00234973" w:rsidRDefault="00093FF3" w:rsidP="003F3E8E">
      <w:pPr>
        <w:pStyle w:val="Titre2"/>
        <w:rPr>
          <w:i/>
          <w:iCs/>
          <w:szCs w:val="22"/>
        </w:rPr>
      </w:pPr>
      <w:bookmarkStart w:id="60" w:name="__RefHeading__25523_1180481512"/>
      <w:bookmarkStart w:id="61" w:name="__RefHeading__11083_1633701966"/>
      <w:bookmarkStart w:id="62" w:name="__RefHeading__11640_1180481512"/>
      <w:bookmarkStart w:id="63" w:name="__RefHeading__323_648207481"/>
      <w:bookmarkStart w:id="64" w:name="__RefHeading__1785_1262397684"/>
      <w:bookmarkStart w:id="65" w:name="_Toc428785989"/>
      <w:bookmarkEnd w:id="60"/>
      <w:bookmarkEnd w:id="61"/>
      <w:bookmarkEnd w:id="62"/>
      <w:bookmarkEnd w:id="63"/>
      <w:bookmarkEnd w:id="64"/>
      <w:r w:rsidRPr="00BF7F93">
        <w:t xml:space="preserve"> </w:t>
      </w:r>
      <w:bookmarkStart w:id="66" w:name="_Toc179535848"/>
      <w:r w:rsidRPr="003F3E8E">
        <w:t>Activités</w:t>
      </w:r>
      <w:r w:rsidRPr="00234973">
        <w:t xml:space="preserve"> de recherche</w:t>
      </w:r>
      <w:bookmarkEnd w:id="65"/>
      <w:bookmarkEnd w:id="66"/>
    </w:p>
    <w:p w14:paraId="5390AC96" w14:textId="77777777" w:rsidR="00093FF3" w:rsidRPr="00BD44EE" w:rsidRDefault="00093FF3" w:rsidP="00093FF3">
      <w:pPr>
        <w:spacing w:before="113"/>
        <w:rPr>
          <w:rFonts w:asciiTheme="minorHAnsi" w:hAnsiTheme="minorHAnsi"/>
          <w:b/>
          <w:bCs/>
          <w:i/>
          <w:iCs/>
          <w:lang w:val="fr-BE"/>
        </w:rPr>
      </w:pPr>
      <w:r w:rsidRPr="00BD44EE">
        <w:rPr>
          <w:rFonts w:asciiTheme="minorHAnsi" w:hAnsiTheme="minorHAnsi"/>
          <w:i/>
          <w:iCs/>
          <w:lang w:val="fr-BE"/>
        </w:rPr>
        <w:t>Décrivez les domaines de recherche de votre unité.</w:t>
      </w:r>
    </w:p>
    <w:p w14:paraId="7039E8FB" w14:textId="77777777" w:rsidR="00093FF3" w:rsidRPr="007B31DA" w:rsidRDefault="00093FF3" w:rsidP="00895804">
      <w:pPr>
        <w:pStyle w:val="Titre2"/>
        <w:rPr>
          <w:i/>
        </w:rPr>
      </w:pPr>
      <w:bookmarkStart w:id="67" w:name="__RefHeading__380_669119232"/>
      <w:bookmarkStart w:id="68" w:name="__RefHeading__2113_1037130382"/>
      <w:bookmarkStart w:id="69" w:name="__RefHeading__7932_1180481512"/>
      <w:bookmarkStart w:id="70" w:name="__RefHeading__145_1069027205"/>
      <w:bookmarkStart w:id="71" w:name="__RefHeading__34570_1180481512"/>
      <w:bookmarkStart w:id="72" w:name="__RefHeading__1844_1914858911"/>
      <w:bookmarkEnd w:id="67"/>
      <w:bookmarkEnd w:id="68"/>
      <w:bookmarkEnd w:id="69"/>
      <w:bookmarkEnd w:id="70"/>
      <w:bookmarkEnd w:id="71"/>
      <w:bookmarkEnd w:id="72"/>
      <w:r w:rsidRPr="007B31DA">
        <w:rPr>
          <w:i/>
          <w:iCs/>
        </w:rPr>
        <w:t xml:space="preserve"> </w:t>
      </w:r>
      <w:bookmarkStart w:id="73" w:name="_Toc428785990"/>
      <w:bookmarkStart w:id="74" w:name="_Toc179535849"/>
      <w:r w:rsidRPr="007B31DA">
        <w:t>Expériences dans le domaine de recherche</w:t>
      </w:r>
      <w:bookmarkEnd w:id="73"/>
      <w:bookmarkEnd w:id="74"/>
    </w:p>
    <w:p w14:paraId="78ABD400" w14:textId="0991212B" w:rsidR="00093FF3" w:rsidRPr="00BD44EE" w:rsidRDefault="00093FF3" w:rsidP="00093FF3">
      <w:pPr>
        <w:jc w:val="both"/>
        <w:rPr>
          <w:rFonts w:asciiTheme="minorHAnsi" w:hAnsiTheme="minorHAnsi"/>
          <w:b/>
          <w:bCs/>
          <w:lang w:val="fr-BE"/>
        </w:rPr>
      </w:pPr>
      <w:r w:rsidRPr="00BD44EE">
        <w:rPr>
          <w:rFonts w:asciiTheme="minorHAnsi" w:hAnsiTheme="minorHAnsi"/>
          <w:i/>
          <w:lang w:val="fr-BE"/>
        </w:rPr>
        <w:t>Fournissez une liste de projets de recherche en cours et/ou antérieurs en relation avec le présent projet. Pour chaque projet cité, mentionnez la source du financement (Union Européenne, Fédéral, Communautés et/ou Régions), la durée</w:t>
      </w:r>
      <w:r w:rsidR="005C616B" w:rsidRPr="00BD44EE">
        <w:rPr>
          <w:rFonts w:asciiTheme="minorHAnsi" w:hAnsiTheme="minorHAnsi"/>
          <w:i/>
          <w:lang w:val="fr-BE"/>
        </w:rPr>
        <w:t xml:space="preserve">, </w:t>
      </w:r>
      <w:r w:rsidRPr="00BD44EE">
        <w:rPr>
          <w:rFonts w:asciiTheme="minorHAnsi" w:hAnsiTheme="minorHAnsi"/>
          <w:i/>
          <w:lang w:val="fr-BE"/>
        </w:rPr>
        <w:t>le montant</w:t>
      </w:r>
      <w:r w:rsidR="005C616B" w:rsidRPr="00BD44EE">
        <w:rPr>
          <w:rFonts w:asciiTheme="minorHAnsi" w:hAnsiTheme="minorHAnsi"/>
          <w:i/>
          <w:lang w:val="fr-BE"/>
        </w:rPr>
        <w:t xml:space="preserve"> et en quoi les résultats constituent la base du présent projet</w:t>
      </w:r>
      <w:r w:rsidRPr="00BD44EE">
        <w:rPr>
          <w:rFonts w:asciiTheme="minorHAnsi" w:hAnsiTheme="minorHAnsi"/>
          <w:i/>
          <w:lang w:val="fr-BE"/>
        </w:rPr>
        <w:t>.</w:t>
      </w:r>
    </w:p>
    <w:p w14:paraId="72F0F6B6" w14:textId="77777777" w:rsidR="00093FF3" w:rsidRDefault="00093FF3" w:rsidP="00895804">
      <w:pPr>
        <w:pStyle w:val="Titre2"/>
        <w:rPr>
          <w:i/>
          <w:iCs/>
          <w:szCs w:val="22"/>
          <w:lang w:val="en-GB"/>
        </w:rPr>
      </w:pPr>
      <w:bookmarkStart w:id="75" w:name="__RefHeading__382_669119232"/>
      <w:bookmarkStart w:id="76" w:name="__RefHeading__2115_1037130382"/>
      <w:bookmarkStart w:id="77" w:name="__RefHeading__7934_1180481512"/>
      <w:bookmarkStart w:id="78" w:name="__RefHeading__147_1069027205"/>
      <w:bookmarkStart w:id="79" w:name="__RefHeading__34572_1180481512"/>
      <w:bookmarkStart w:id="80" w:name="__RefHeading__1846_1914858911"/>
      <w:bookmarkEnd w:id="75"/>
      <w:bookmarkEnd w:id="76"/>
      <w:bookmarkEnd w:id="77"/>
      <w:bookmarkEnd w:id="78"/>
      <w:bookmarkEnd w:id="79"/>
      <w:bookmarkEnd w:id="80"/>
      <w:r w:rsidRPr="007B31DA">
        <w:rPr>
          <w:lang w:val="fr-BE"/>
        </w:rPr>
        <w:t xml:space="preserve"> </w:t>
      </w:r>
      <w:bookmarkStart w:id="81" w:name="_Toc428785991"/>
      <w:bookmarkStart w:id="82" w:name="_Toc179535850"/>
      <w:r>
        <w:t>Motivation du promoteur</w:t>
      </w:r>
      <w:bookmarkEnd w:id="81"/>
      <w:bookmarkEnd w:id="82"/>
    </w:p>
    <w:p w14:paraId="2135A7EB" w14:textId="262FDAD3" w:rsidR="00093FF3" w:rsidRPr="00BD44EE" w:rsidRDefault="00093FF3" w:rsidP="00093FF3">
      <w:pPr>
        <w:jc w:val="both"/>
        <w:rPr>
          <w:rFonts w:asciiTheme="minorHAnsi" w:hAnsiTheme="minorHAnsi"/>
          <w:i/>
          <w:iCs/>
          <w:lang w:val="fr-BE"/>
        </w:rPr>
      </w:pPr>
      <w:r w:rsidRPr="00BD44EE">
        <w:rPr>
          <w:rFonts w:asciiTheme="minorHAnsi" w:hAnsiTheme="minorHAnsi"/>
          <w:i/>
          <w:iCs/>
          <w:lang w:val="fr-BE"/>
        </w:rPr>
        <w:t xml:space="preserve">Explicitez les motivations du promoteur quant à l'opportunité de </w:t>
      </w:r>
      <w:r w:rsidR="00D146C9" w:rsidRPr="00BD44EE">
        <w:rPr>
          <w:rFonts w:asciiTheme="minorHAnsi" w:hAnsiTheme="minorHAnsi"/>
          <w:i/>
          <w:iCs/>
          <w:lang w:val="fr-BE"/>
        </w:rPr>
        <w:t>valoriser les résultats de recherche acquis préalablement sous la forme d’un produit, procédé ou service pour lequel</w:t>
      </w:r>
      <w:r w:rsidRPr="00BD44EE">
        <w:rPr>
          <w:rFonts w:asciiTheme="minorHAnsi" w:hAnsiTheme="minorHAnsi"/>
          <w:i/>
          <w:iCs/>
          <w:lang w:val="fr-BE"/>
        </w:rPr>
        <w:t xml:space="preserve"> la preuve de concept doit être obtenue.</w:t>
      </w:r>
    </w:p>
    <w:p w14:paraId="03F6F836" w14:textId="553C23A4" w:rsidR="00BC7DAB" w:rsidRPr="00996C10" w:rsidRDefault="00BC7DAB" w:rsidP="00895804">
      <w:pPr>
        <w:pStyle w:val="Titre2"/>
        <w:rPr>
          <w:i/>
          <w:iCs/>
          <w:szCs w:val="22"/>
        </w:rPr>
      </w:pPr>
      <w:r w:rsidRPr="00996C10">
        <w:t xml:space="preserve"> </w:t>
      </w:r>
      <w:bookmarkStart w:id="83" w:name="_Toc179535851"/>
      <w:r w:rsidRPr="00996C10">
        <w:t>Profil et compétences du chercheur</w:t>
      </w:r>
      <w:bookmarkEnd w:id="83"/>
    </w:p>
    <w:p w14:paraId="3EA4977D" w14:textId="1FF75C41" w:rsidR="00BC7DAB" w:rsidRDefault="00BC7DAB" w:rsidP="00093FF3">
      <w:pPr>
        <w:rPr>
          <w:rFonts w:asciiTheme="minorHAnsi" w:hAnsiTheme="minorHAnsi"/>
          <w:i/>
          <w:iCs/>
          <w:lang w:val="fr-BE"/>
        </w:rPr>
      </w:pPr>
      <w:r>
        <w:rPr>
          <w:rFonts w:asciiTheme="minorHAnsi" w:hAnsiTheme="minorHAnsi"/>
          <w:i/>
          <w:iCs/>
          <w:lang w:val="fr-BE"/>
        </w:rPr>
        <w:t xml:space="preserve">Décrivez le profil recherché pour réaliser le projet. Quelles sont les compétences nécessaires au chercheur pour mettre en œuvre le programme </w:t>
      </w:r>
      <w:r w:rsidR="007971EC">
        <w:rPr>
          <w:rFonts w:asciiTheme="minorHAnsi" w:hAnsiTheme="minorHAnsi"/>
          <w:i/>
          <w:iCs/>
          <w:lang w:val="fr-BE"/>
        </w:rPr>
        <w:t>scientifique</w:t>
      </w:r>
      <w:r>
        <w:rPr>
          <w:rFonts w:asciiTheme="minorHAnsi" w:hAnsiTheme="minorHAnsi"/>
          <w:i/>
          <w:iCs/>
          <w:lang w:val="fr-BE"/>
        </w:rPr>
        <w:t xml:space="preserve"> du projet.</w:t>
      </w:r>
    </w:p>
    <w:p w14:paraId="2C4D1B7A" w14:textId="77777777" w:rsidR="00BC7DAB" w:rsidRDefault="00BC7DAB" w:rsidP="00093FF3">
      <w:pPr>
        <w:rPr>
          <w:rFonts w:asciiTheme="minorHAnsi" w:hAnsiTheme="minorHAnsi"/>
          <w:i/>
          <w:iCs/>
          <w:lang w:val="fr-BE"/>
        </w:rPr>
      </w:pPr>
    </w:p>
    <w:p w14:paraId="6AE271DD" w14:textId="0C371636" w:rsidR="00BC7DAB" w:rsidRDefault="00BC7DAB" w:rsidP="00093FF3">
      <w:pPr>
        <w:rPr>
          <w:rFonts w:asciiTheme="minorHAnsi" w:hAnsiTheme="minorHAnsi"/>
          <w:i/>
          <w:iCs/>
          <w:lang w:val="fr-BE"/>
        </w:rPr>
      </w:pPr>
      <w:r>
        <w:rPr>
          <w:rFonts w:asciiTheme="minorHAnsi" w:hAnsiTheme="minorHAnsi"/>
          <w:i/>
          <w:iCs/>
          <w:lang w:val="fr-BE"/>
        </w:rPr>
        <w:t>Si le chercheur est déjà identifié, veuillez indiquer son identité.</w:t>
      </w:r>
    </w:p>
    <w:p w14:paraId="020411AF" w14:textId="77777777" w:rsidR="00BC7DAB" w:rsidRPr="00BD44EE" w:rsidRDefault="00BC7DAB" w:rsidP="00093FF3">
      <w:pPr>
        <w:rPr>
          <w:rFonts w:asciiTheme="minorHAnsi" w:hAnsiTheme="minorHAnsi"/>
          <w:i/>
          <w:iCs/>
          <w:lang w:val="fr-BE"/>
        </w:rPr>
      </w:pPr>
    </w:p>
    <w:p w14:paraId="63A7D5E1" w14:textId="77777777" w:rsidR="00093FF3" w:rsidRDefault="00093FF3" w:rsidP="00093FF3">
      <w:pPr>
        <w:jc w:val="both"/>
        <w:rPr>
          <w:i/>
          <w:iCs/>
        </w:rPr>
      </w:pPr>
      <w:r>
        <w:rPr>
          <w:b/>
          <w:bCs/>
          <w:lang w:val="en-GB"/>
        </w:rPr>
        <w:t>Annexes à fournir</w:t>
      </w:r>
    </w:p>
    <w:p w14:paraId="38C4F4D3" w14:textId="77777777" w:rsidR="00093FF3" w:rsidRPr="00BD44EE" w:rsidRDefault="00093FF3" w:rsidP="00DE1FD5">
      <w:pPr>
        <w:pStyle w:val="Paragraphedeliste"/>
        <w:widowControl/>
        <w:numPr>
          <w:ilvl w:val="0"/>
          <w:numId w:val="13"/>
        </w:numPr>
        <w:suppressAutoHyphens/>
        <w:spacing w:before="113" w:line="240" w:lineRule="auto"/>
        <w:jc w:val="left"/>
        <w:rPr>
          <w:rFonts w:asciiTheme="minorHAnsi" w:hAnsiTheme="minorHAnsi"/>
          <w:i/>
          <w:iCs/>
        </w:rPr>
      </w:pPr>
      <w:r w:rsidRPr="00BD44EE">
        <w:rPr>
          <w:rFonts w:asciiTheme="minorHAnsi" w:hAnsiTheme="minorHAnsi"/>
          <w:i/>
          <w:iCs/>
        </w:rPr>
        <w:t>CV du promoteur</w:t>
      </w:r>
    </w:p>
    <w:p w14:paraId="6E458A1C" w14:textId="6B35F7D4" w:rsidR="009B0349" w:rsidRPr="00996C10" w:rsidRDefault="00093FF3" w:rsidP="00DE1FD5">
      <w:pPr>
        <w:pStyle w:val="Paragraphedeliste"/>
        <w:widowControl/>
        <w:numPr>
          <w:ilvl w:val="0"/>
          <w:numId w:val="13"/>
        </w:numPr>
        <w:suppressAutoHyphens/>
        <w:spacing w:before="113" w:line="240" w:lineRule="auto"/>
        <w:jc w:val="left"/>
        <w:rPr>
          <w:rFonts w:asciiTheme="minorHAnsi" w:hAnsiTheme="minorHAnsi"/>
          <w:lang w:val="fr-BE"/>
        </w:rPr>
      </w:pPr>
      <w:r w:rsidRPr="00BD44EE">
        <w:rPr>
          <w:rFonts w:asciiTheme="minorHAnsi" w:hAnsiTheme="minorHAnsi"/>
          <w:i/>
          <w:iCs/>
          <w:lang w:val="fr-BE"/>
        </w:rPr>
        <w:t xml:space="preserve">une liste de publications récentes et pertinentes </w:t>
      </w:r>
      <w:r w:rsidR="006B140F">
        <w:rPr>
          <w:rFonts w:asciiTheme="minorHAnsi" w:hAnsiTheme="minorHAnsi"/>
          <w:i/>
          <w:iCs/>
          <w:lang w:val="fr-BE"/>
        </w:rPr>
        <w:t xml:space="preserve">du service de recherche </w:t>
      </w:r>
      <w:r w:rsidRPr="00BD44EE">
        <w:rPr>
          <w:rFonts w:asciiTheme="minorHAnsi" w:hAnsiTheme="minorHAnsi"/>
          <w:i/>
          <w:iCs/>
          <w:lang w:val="fr-BE"/>
        </w:rPr>
        <w:t>par rapport à la présente proposition.</w:t>
      </w:r>
    </w:p>
    <w:p w14:paraId="5238DD20" w14:textId="385BD0E3" w:rsidR="00A21157" w:rsidRPr="00BD44EE" w:rsidRDefault="00A21157" w:rsidP="00DE1FD5">
      <w:pPr>
        <w:pStyle w:val="Paragraphedeliste"/>
        <w:widowControl/>
        <w:numPr>
          <w:ilvl w:val="0"/>
          <w:numId w:val="13"/>
        </w:numPr>
        <w:suppressAutoHyphens/>
        <w:spacing w:before="113" w:line="240" w:lineRule="auto"/>
        <w:jc w:val="left"/>
        <w:rPr>
          <w:rFonts w:asciiTheme="minorHAnsi" w:hAnsiTheme="minorHAnsi"/>
          <w:lang w:val="fr-BE"/>
        </w:rPr>
      </w:pPr>
      <w:r>
        <w:rPr>
          <w:rFonts w:asciiTheme="minorHAnsi" w:hAnsiTheme="minorHAnsi"/>
          <w:i/>
          <w:iCs/>
          <w:lang w:val="fr-BE"/>
        </w:rPr>
        <w:t>CV du chercheur en charge du projet</w:t>
      </w:r>
      <w:r w:rsidR="00BC7DAB">
        <w:rPr>
          <w:rFonts w:asciiTheme="minorHAnsi" w:hAnsiTheme="minorHAnsi"/>
          <w:i/>
          <w:iCs/>
          <w:lang w:val="fr-BE"/>
        </w:rPr>
        <w:t xml:space="preserve"> (si identifié)</w:t>
      </w:r>
      <w:r>
        <w:rPr>
          <w:rFonts w:asciiTheme="minorHAnsi" w:hAnsiTheme="minorHAnsi"/>
          <w:i/>
          <w:iCs/>
          <w:lang w:val="fr-BE"/>
        </w:rPr>
        <w:t> ;</w:t>
      </w:r>
    </w:p>
    <w:p w14:paraId="459253D6" w14:textId="005A6681" w:rsidR="00511BF3" w:rsidRPr="003F3E8E" w:rsidRDefault="00511BF3" w:rsidP="00D10D1B">
      <w:pPr>
        <w:pStyle w:val="Titre1"/>
        <w:numPr>
          <w:ilvl w:val="0"/>
          <w:numId w:val="0"/>
        </w:numPr>
        <w:ind w:left="432" w:hanging="432"/>
        <w:rPr>
          <w:lang w:val="fr-BE"/>
        </w:rPr>
      </w:pPr>
    </w:p>
    <w:tbl>
      <w:tblPr>
        <w:tblW w:w="9860" w:type="dxa"/>
        <w:tblInd w:w="2" w:type="dxa"/>
        <w:tblLayout w:type="fixed"/>
        <w:tblLook w:val="0000" w:firstRow="0" w:lastRow="0" w:firstColumn="0" w:lastColumn="0" w:noHBand="0" w:noVBand="0"/>
      </w:tblPr>
      <w:tblGrid>
        <w:gridCol w:w="9860"/>
      </w:tblGrid>
      <w:tr w:rsidR="00895804" w:rsidRPr="00C766D1" w14:paraId="3A214616" w14:textId="77777777" w:rsidTr="00C766D1">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83621" w14:textId="68914E3D" w:rsidR="00895804" w:rsidRPr="00C766D1" w:rsidRDefault="00895804" w:rsidP="00C766D1">
            <w:pPr>
              <w:pStyle w:val="Titre1"/>
            </w:pPr>
            <w:r w:rsidRPr="00B66727">
              <w:rPr>
                <w:lang w:val="fr-BE"/>
              </w:rPr>
              <w:t xml:space="preserve"> </w:t>
            </w:r>
            <w:bookmarkStart w:id="84" w:name="_Toc179535852"/>
            <w:r w:rsidRPr="00C766D1">
              <w:t>PRESENTATION DU PROJET</w:t>
            </w:r>
            <w:bookmarkEnd w:id="84"/>
          </w:p>
        </w:tc>
      </w:tr>
    </w:tbl>
    <w:p w14:paraId="40CFCAD0" w14:textId="2FB526BF" w:rsidR="00895804" w:rsidRPr="00234973" w:rsidRDefault="00895804" w:rsidP="00C766D1">
      <w:pPr>
        <w:pStyle w:val="Titre2"/>
        <w:rPr>
          <w:i/>
          <w:iCs/>
          <w:szCs w:val="22"/>
        </w:rPr>
      </w:pPr>
      <w:r>
        <w:t xml:space="preserve"> </w:t>
      </w:r>
      <w:bookmarkStart w:id="85" w:name="_Toc179535853"/>
      <w:r>
        <w:t>Contexte</w:t>
      </w:r>
      <w:bookmarkEnd w:id="85"/>
    </w:p>
    <w:p w14:paraId="4A27C09A" w14:textId="7C41012A" w:rsidR="00511BF3" w:rsidRDefault="00511BF3" w:rsidP="00DE1FD5">
      <w:pPr>
        <w:pStyle w:val="Paragraphedeliste1"/>
        <w:numPr>
          <w:ilvl w:val="0"/>
          <w:numId w:val="7"/>
        </w:numPr>
        <w:tabs>
          <w:tab w:val="left" w:pos="250"/>
        </w:tabs>
        <w:spacing w:before="113"/>
        <w:rPr>
          <w:rFonts w:asciiTheme="minorHAnsi" w:hAnsiTheme="minorHAnsi"/>
          <w:i/>
          <w:lang w:val="fr-FR"/>
        </w:rPr>
      </w:pPr>
      <w:r w:rsidRPr="00BD44EE">
        <w:rPr>
          <w:rFonts w:asciiTheme="minorHAnsi" w:hAnsiTheme="minorHAnsi"/>
          <w:i/>
          <w:lang w:val="fr-FR"/>
        </w:rPr>
        <w:t>Explicitez l'historique qui a mené à l'introduction de la présente demande.</w:t>
      </w:r>
    </w:p>
    <w:p w14:paraId="1D72F42B" w14:textId="33E8BA42" w:rsidR="00511BF3" w:rsidRPr="00C766D1" w:rsidRDefault="00895804" w:rsidP="00C766D1">
      <w:pPr>
        <w:pStyle w:val="Titre2"/>
        <w:ind w:left="578" w:hanging="578"/>
        <w:rPr>
          <w:lang w:val="fr-BE"/>
        </w:rPr>
      </w:pPr>
      <w:r w:rsidRPr="00C766D1">
        <w:rPr>
          <w:lang w:val="fr-BE"/>
        </w:rPr>
        <w:t xml:space="preserve"> </w:t>
      </w:r>
      <w:bookmarkStart w:id="86" w:name="_Toc179535854"/>
      <w:r w:rsidRPr="00C766D1">
        <w:rPr>
          <w:lang w:val="fr-BE"/>
        </w:rPr>
        <w:t>Etat de l’art et acquis scientifique</w:t>
      </w:r>
      <w:bookmarkEnd w:id="86"/>
    </w:p>
    <w:p w14:paraId="1C539565" w14:textId="03F46793" w:rsidR="00B66727" w:rsidRDefault="00B66727" w:rsidP="00B66727">
      <w:pPr>
        <w:pStyle w:val="Paragraphedeliste1"/>
        <w:spacing w:before="113"/>
        <w:ind w:left="0"/>
        <w:rPr>
          <w:rFonts w:asciiTheme="minorHAnsi" w:hAnsiTheme="minorHAnsi"/>
          <w:i/>
          <w:lang w:val="fr-FR"/>
        </w:rPr>
      </w:pPr>
      <w:bookmarkStart w:id="87" w:name="__RefHeading__25533_1180481512"/>
      <w:bookmarkStart w:id="88" w:name="__RefHeading__11093_1633701966"/>
      <w:bookmarkStart w:id="89" w:name="__RefHeading__11650_1180481512"/>
      <w:bookmarkStart w:id="90" w:name="__RefHeading__333_648207481"/>
      <w:bookmarkStart w:id="91" w:name="__RefHeading__1795_1262397684"/>
      <w:bookmarkEnd w:id="87"/>
      <w:bookmarkEnd w:id="88"/>
      <w:bookmarkEnd w:id="89"/>
      <w:bookmarkEnd w:id="90"/>
      <w:bookmarkEnd w:id="91"/>
      <w:r>
        <w:rPr>
          <w:rFonts w:asciiTheme="minorHAnsi" w:hAnsiTheme="minorHAnsi"/>
          <w:i/>
          <w:lang w:val="fr-FR"/>
        </w:rPr>
        <w:t>Max 5 pages</w:t>
      </w:r>
    </w:p>
    <w:p w14:paraId="7D799128" w14:textId="3BC2B8EC" w:rsidR="00B66727" w:rsidRPr="00BD44EE" w:rsidRDefault="00511BF3" w:rsidP="00DE1FD5">
      <w:pPr>
        <w:pStyle w:val="Paragraphedeliste1"/>
        <w:numPr>
          <w:ilvl w:val="0"/>
          <w:numId w:val="8"/>
        </w:numPr>
        <w:tabs>
          <w:tab w:val="left" w:pos="233"/>
        </w:tabs>
        <w:spacing w:before="113"/>
        <w:rPr>
          <w:rFonts w:asciiTheme="minorHAnsi" w:hAnsiTheme="minorHAnsi"/>
          <w:i/>
          <w:lang w:val="fr-FR"/>
        </w:rPr>
      </w:pPr>
      <w:r w:rsidRPr="00BD44EE">
        <w:rPr>
          <w:rFonts w:asciiTheme="minorHAnsi" w:hAnsiTheme="minorHAnsi"/>
          <w:i/>
          <w:lang w:val="fr-FR"/>
        </w:rPr>
        <w:t>Décrivez brièvement l'état de l'art dans le domaine du projet.</w:t>
      </w:r>
      <w:r w:rsidR="00B66727" w:rsidRPr="00B66727">
        <w:rPr>
          <w:rFonts w:asciiTheme="minorHAnsi" w:hAnsiTheme="minorHAnsi"/>
          <w:i/>
          <w:lang w:val="fr-FR"/>
        </w:rPr>
        <w:t xml:space="preserve"> </w:t>
      </w:r>
      <w:r w:rsidR="00B66727">
        <w:rPr>
          <w:rFonts w:asciiTheme="minorHAnsi" w:hAnsiTheme="minorHAnsi"/>
          <w:i/>
          <w:lang w:val="fr-FR"/>
        </w:rPr>
        <w:t>N’hésitez pas dans vos explications à faire mention de vos références bibliographiques.</w:t>
      </w:r>
    </w:p>
    <w:p w14:paraId="6CAF98DE" w14:textId="06585F4F" w:rsidR="00511BF3" w:rsidRDefault="00511BF3" w:rsidP="00DE1FD5">
      <w:pPr>
        <w:pStyle w:val="Paragraphedeliste1"/>
        <w:numPr>
          <w:ilvl w:val="0"/>
          <w:numId w:val="8"/>
        </w:numPr>
        <w:tabs>
          <w:tab w:val="left" w:pos="233"/>
        </w:tabs>
        <w:spacing w:before="113"/>
        <w:jc w:val="both"/>
        <w:rPr>
          <w:rFonts w:asciiTheme="minorHAnsi" w:hAnsiTheme="minorHAnsi"/>
          <w:i/>
          <w:lang w:val="fr-FR"/>
        </w:rPr>
      </w:pPr>
      <w:r w:rsidRPr="00BD44EE">
        <w:rPr>
          <w:rFonts w:asciiTheme="minorHAnsi" w:hAnsiTheme="minorHAnsi"/>
          <w:i/>
          <w:lang w:val="fr-FR"/>
        </w:rPr>
        <w:t>Décrivez, par rapport à l'état de l'art, les acquis issus de</w:t>
      </w:r>
      <w:r w:rsidR="00230FAD" w:rsidRPr="00BD44EE">
        <w:rPr>
          <w:rFonts w:asciiTheme="minorHAnsi" w:hAnsiTheme="minorHAnsi"/>
          <w:i/>
          <w:lang w:val="fr-FR"/>
        </w:rPr>
        <w:t>s activités de R&amp;D</w:t>
      </w:r>
      <w:r w:rsidRPr="00BD44EE">
        <w:rPr>
          <w:rFonts w:asciiTheme="minorHAnsi" w:hAnsiTheme="minorHAnsi"/>
          <w:i/>
          <w:lang w:val="fr-FR"/>
        </w:rPr>
        <w:t xml:space="preserve"> d</w:t>
      </w:r>
      <w:r w:rsidR="00BA3F38" w:rsidRPr="00BD44EE">
        <w:rPr>
          <w:rFonts w:asciiTheme="minorHAnsi" w:hAnsiTheme="minorHAnsi"/>
          <w:i/>
          <w:lang w:val="fr-FR"/>
        </w:rPr>
        <w:t>e l’organisation</w:t>
      </w:r>
      <w:r w:rsidRPr="00BD44EE">
        <w:rPr>
          <w:rFonts w:asciiTheme="minorHAnsi" w:hAnsiTheme="minorHAnsi"/>
          <w:i/>
          <w:lang w:val="fr-FR"/>
        </w:rPr>
        <w:t xml:space="preserve">. </w:t>
      </w:r>
      <w:r w:rsidR="00BA3F38" w:rsidRPr="00BD44EE">
        <w:rPr>
          <w:rFonts w:asciiTheme="minorHAnsi" w:hAnsiTheme="minorHAnsi"/>
          <w:i/>
          <w:lang w:val="fr-FR"/>
        </w:rPr>
        <w:t>L’apport scientifique et le caractère innovant des acquis</w:t>
      </w:r>
      <w:r w:rsidR="00BF7F93" w:rsidRPr="00BD44EE">
        <w:rPr>
          <w:rFonts w:asciiTheme="minorHAnsi" w:hAnsiTheme="minorHAnsi"/>
          <w:i/>
          <w:lang w:val="fr-FR"/>
        </w:rPr>
        <w:t xml:space="preserve"> </w:t>
      </w:r>
      <w:r w:rsidRPr="00BD44EE">
        <w:rPr>
          <w:rFonts w:asciiTheme="minorHAnsi" w:hAnsiTheme="minorHAnsi"/>
          <w:i/>
          <w:lang w:val="fr-FR"/>
        </w:rPr>
        <w:t>par rapport à l'état de l'art doi</w:t>
      </w:r>
      <w:r w:rsidR="00BA3F38" w:rsidRPr="00BD44EE">
        <w:rPr>
          <w:rFonts w:asciiTheme="minorHAnsi" w:hAnsiTheme="minorHAnsi"/>
          <w:i/>
          <w:lang w:val="fr-FR"/>
        </w:rPr>
        <w:t>ven</w:t>
      </w:r>
      <w:r w:rsidRPr="00BD44EE">
        <w:rPr>
          <w:rFonts w:asciiTheme="minorHAnsi" w:hAnsiTheme="minorHAnsi"/>
          <w:i/>
          <w:lang w:val="fr-FR"/>
        </w:rPr>
        <w:t>t clairement être identifié</w:t>
      </w:r>
      <w:r w:rsidR="00BB53D5">
        <w:rPr>
          <w:rFonts w:asciiTheme="minorHAnsi" w:hAnsiTheme="minorHAnsi"/>
          <w:i/>
          <w:lang w:val="fr-FR"/>
        </w:rPr>
        <w:t>s</w:t>
      </w:r>
      <w:r w:rsidRPr="00BD44EE">
        <w:rPr>
          <w:rFonts w:asciiTheme="minorHAnsi" w:hAnsiTheme="minorHAnsi"/>
          <w:i/>
          <w:lang w:val="fr-FR"/>
        </w:rPr>
        <w:t>.</w:t>
      </w:r>
    </w:p>
    <w:p w14:paraId="6969D8F4" w14:textId="07B2CC0B" w:rsidR="00B66727" w:rsidRDefault="00B66727" w:rsidP="00DE1FD5">
      <w:pPr>
        <w:pStyle w:val="Paragraphedeliste1"/>
        <w:numPr>
          <w:ilvl w:val="0"/>
          <w:numId w:val="8"/>
        </w:numPr>
        <w:tabs>
          <w:tab w:val="left" w:pos="233"/>
        </w:tabs>
        <w:spacing w:before="113"/>
        <w:jc w:val="both"/>
        <w:rPr>
          <w:rFonts w:asciiTheme="minorHAnsi" w:hAnsiTheme="minorHAnsi"/>
          <w:i/>
          <w:lang w:val="fr-FR"/>
        </w:rPr>
      </w:pPr>
      <w:r>
        <w:rPr>
          <w:rFonts w:asciiTheme="minorHAnsi" w:hAnsiTheme="minorHAnsi"/>
          <w:i/>
          <w:lang w:val="fr-FR"/>
        </w:rPr>
        <w:t>Quelles sont les techniques, méthodes ou idées innovantes issues de vos recherches sur lesquelles se basent le concept à prouver ?</w:t>
      </w:r>
    </w:p>
    <w:p w14:paraId="1CB4EBB3" w14:textId="0BB380A6" w:rsidR="00B66727" w:rsidRPr="00371EBC" w:rsidRDefault="00B66727" w:rsidP="00DE1FD5">
      <w:pPr>
        <w:pStyle w:val="Paragraphedeliste1"/>
        <w:numPr>
          <w:ilvl w:val="0"/>
          <w:numId w:val="8"/>
        </w:numPr>
        <w:tabs>
          <w:tab w:val="left" w:pos="233"/>
        </w:tabs>
        <w:spacing w:before="113"/>
        <w:jc w:val="both"/>
        <w:rPr>
          <w:rFonts w:asciiTheme="minorHAnsi" w:hAnsiTheme="minorHAnsi"/>
          <w:i/>
          <w:lang w:val="fr-FR"/>
        </w:rPr>
      </w:pPr>
      <w:r w:rsidRPr="00BD44EE">
        <w:rPr>
          <w:rFonts w:asciiTheme="minorHAnsi" w:hAnsiTheme="minorHAnsi"/>
          <w:i/>
          <w:lang w:val="fr-FR"/>
        </w:rPr>
        <w:t>Le cas échéant décrivez ce qui a déjà été</w:t>
      </w:r>
      <w:r w:rsidR="004E7812">
        <w:rPr>
          <w:rFonts w:asciiTheme="minorHAnsi" w:hAnsiTheme="minorHAnsi"/>
          <w:i/>
          <w:lang w:val="fr-FR"/>
        </w:rPr>
        <w:t xml:space="preserve"> fait</w:t>
      </w:r>
      <w:r w:rsidRPr="00BD44EE">
        <w:rPr>
          <w:rFonts w:asciiTheme="minorHAnsi" w:hAnsiTheme="minorHAnsi"/>
          <w:i/>
          <w:lang w:val="fr-FR"/>
        </w:rPr>
        <w:t xml:space="preserve"> pour analyser la liberté d'exploitation (freedom to operate).</w:t>
      </w:r>
    </w:p>
    <w:p w14:paraId="00A675DA" w14:textId="10B87F01" w:rsidR="00C766D1" w:rsidRPr="00C766D1" w:rsidRDefault="00B66727" w:rsidP="00C766D1">
      <w:pPr>
        <w:pStyle w:val="Titre2"/>
        <w:ind w:left="578" w:hanging="578"/>
        <w:rPr>
          <w:lang w:val="fr-BE"/>
        </w:rPr>
      </w:pPr>
      <w:r>
        <w:rPr>
          <w:lang w:val="fr-BE"/>
        </w:rPr>
        <w:lastRenderedPageBreak/>
        <w:t xml:space="preserve"> </w:t>
      </w:r>
      <w:bookmarkStart w:id="92" w:name="_Toc179535855"/>
      <w:r>
        <w:rPr>
          <w:lang w:val="fr-BE"/>
        </w:rPr>
        <w:t>Concept</w:t>
      </w:r>
      <w:bookmarkEnd w:id="92"/>
    </w:p>
    <w:p w14:paraId="39826431" w14:textId="26D47D6A" w:rsidR="00B66727" w:rsidRDefault="00B66727" w:rsidP="008D27AB">
      <w:pPr>
        <w:spacing w:before="113" w:after="60"/>
        <w:rPr>
          <w:rFonts w:asciiTheme="minorHAnsi" w:hAnsiTheme="minorHAnsi"/>
          <w:i/>
          <w:lang w:val="fr-FR"/>
        </w:rPr>
      </w:pPr>
      <w:r>
        <w:rPr>
          <w:rFonts w:asciiTheme="minorHAnsi" w:hAnsiTheme="minorHAnsi"/>
          <w:i/>
          <w:lang w:val="fr-FR"/>
        </w:rPr>
        <w:t>Max 1 page</w:t>
      </w:r>
    </w:p>
    <w:p w14:paraId="7B0F4796" w14:textId="143A354A" w:rsidR="00B66727" w:rsidRPr="00B66727" w:rsidRDefault="00B66727" w:rsidP="00DE1FD5">
      <w:pPr>
        <w:pStyle w:val="Paragraphedeliste1"/>
        <w:numPr>
          <w:ilvl w:val="0"/>
          <w:numId w:val="8"/>
        </w:numPr>
        <w:tabs>
          <w:tab w:val="left" w:pos="233"/>
        </w:tabs>
        <w:spacing w:before="113" w:after="60"/>
        <w:jc w:val="both"/>
        <w:rPr>
          <w:rFonts w:asciiTheme="minorHAnsi" w:hAnsiTheme="minorHAnsi"/>
          <w:i/>
          <w:lang w:val="fr-FR"/>
        </w:rPr>
      </w:pPr>
      <w:r w:rsidRPr="00B66727">
        <w:rPr>
          <w:rFonts w:asciiTheme="minorHAnsi" w:hAnsiTheme="minorHAnsi"/>
          <w:i/>
          <w:lang w:val="fr-FR"/>
        </w:rPr>
        <w:t>Formulez explicitement le concept qui doit être prouvé</w:t>
      </w:r>
      <w:bookmarkStart w:id="93" w:name="_Hlk38032011"/>
      <w:r w:rsidRPr="00B66727">
        <w:rPr>
          <w:rFonts w:asciiTheme="minorHAnsi" w:hAnsiTheme="minorHAnsi"/>
          <w:i/>
          <w:lang w:val="fr-FR"/>
        </w:rPr>
        <w:t>.</w:t>
      </w:r>
      <w:r w:rsidRPr="00B66727">
        <w:rPr>
          <w:rFonts w:ascii="Calibri" w:hAnsi="Calibri"/>
          <w:i/>
          <w:lang w:val="fr-FR"/>
        </w:rPr>
        <w:t xml:space="preserve"> Notez qu’il ne s’agit pas de décrire l’innovation ou le produit ou service à mettre sur le marché</w:t>
      </w:r>
      <w:bookmarkEnd w:id="93"/>
      <w:r>
        <w:rPr>
          <w:rFonts w:ascii="Calibri" w:hAnsi="Calibri"/>
          <w:i/>
          <w:lang w:val="fr-FR"/>
        </w:rPr>
        <w:t>.</w:t>
      </w:r>
    </w:p>
    <w:p w14:paraId="40DC2114" w14:textId="14CC4211" w:rsidR="00B66727" w:rsidRPr="00B66727" w:rsidRDefault="00B66727" w:rsidP="00DE1FD5">
      <w:pPr>
        <w:pStyle w:val="Paragraphedeliste1"/>
        <w:numPr>
          <w:ilvl w:val="0"/>
          <w:numId w:val="8"/>
        </w:numPr>
        <w:tabs>
          <w:tab w:val="left" w:pos="233"/>
        </w:tabs>
        <w:spacing w:before="113" w:after="60"/>
        <w:jc w:val="both"/>
        <w:rPr>
          <w:rFonts w:asciiTheme="minorHAnsi" w:hAnsiTheme="minorHAnsi"/>
          <w:i/>
          <w:lang w:val="fr-FR"/>
        </w:rPr>
      </w:pPr>
      <w:r w:rsidRPr="00B66727">
        <w:rPr>
          <w:rFonts w:asciiTheme="minorHAnsi" w:hAnsiTheme="minorHAnsi"/>
          <w:i/>
          <w:lang w:val="fr-FR"/>
        </w:rPr>
        <w:t>Quels sont les éléments d’informations nécessaires à la prise de décision quant à la poursuite d’un projet de développement et de valorisation (GO/NO GO) ?</w:t>
      </w:r>
    </w:p>
    <w:p w14:paraId="61499EB4" w14:textId="5C64DB63" w:rsidR="00B66727" w:rsidRPr="00C766D1" w:rsidRDefault="00B66727" w:rsidP="00B66727">
      <w:pPr>
        <w:pStyle w:val="Titre2"/>
        <w:ind w:left="578" w:hanging="578"/>
        <w:rPr>
          <w:lang w:val="fr-BE"/>
        </w:rPr>
      </w:pPr>
      <w:bookmarkStart w:id="94" w:name="_Toc179535856"/>
      <w:r>
        <w:rPr>
          <w:lang w:val="fr-BE"/>
        </w:rPr>
        <w:t>Résultats et livrables</w:t>
      </w:r>
      <w:bookmarkEnd w:id="94"/>
    </w:p>
    <w:p w14:paraId="609B1993" w14:textId="1DA29406" w:rsidR="00B66727" w:rsidRDefault="00B66727" w:rsidP="00B66727">
      <w:pPr>
        <w:spacing w:before="113" w:after="60"/>
        <w:rPr>
          <w:rFonts w:asciiTheme="minorHAnsi" w:hAnsiTheme="minorHAnsi"/>
          <w:i/>
          <w:lang w:val="fr-FR"/>
        </w:rPr>
      </w:pPr>
      <w:r>
        <w:rPr>
          <w:rFonts w:asciiTheme="minorHAnsi" w:hAnsiTheme="minorHAnsi"/>
          <w:i/>
          <w:lang w:val="fr-FR"/>
        </w:rPr>
        <w:t>Max 1 page</w:t>
      </w:r>
    </w:p>
    <w:p w14:paraId="18B24E0C" w14:textId="77777777" w:rsidR="00B66727" w:rsidRPr="00B66727" w:rsidRDefault="00B66727" w:rsidP="00DE1FD5">
      <w:pPr>
        <w:pStyle w:val="Paragraphedeliste1"/>
        <w:numPr>
          <w:ilvl w:val="0"/>
          <w:numId w:val="8"/>
        </w:numPr>
        <w:tabs>
          <w:tab w:val="left" w:pos="233"/>
        </w:tabs>
        <w:spacing w:before="113" w:after="60"/>
        <w:jc w:val="both"/>
        <w:rPr>
          <w:rFonts w:asciiTheme="minorHAnsi" w:hAnsiTheme="minorHAnsi"/>
          <w:i/>
          <w:lang w:val="fr-FR"/>
        </w:rPr>
      </w:pPr>
      <w:r w:rsidRPr="00B66727">
        <w:rPr>
          <w:rFonts w:asciiTheme="minorHAnsi" w:hAnsiTheme="minorHAnsi"/>
          <w:i/>
          <w:lang w:val="fr-FR"/>
        </w:rPr>
        <w:t xml:space="preserve">Décrivez </w:t>
      </w:r>
      <w:r w:rsidRPr="000A53AE">
        <w:rPr>
          <w:rFonts w:asciiTheme="minorHAnsi" w:hAnsiTheme="minorHAnsi"/>
          <w:i/>
          <w:lang w:val="fr-FR"/>
        </w:rPr>
        <w:t>les résultats et livrables qui sont</w:t>
      </w:r>
      <w:r w:rsidRPr="00B66727">
        <w:rPr>
          <w:rFonts w:asciiTheme="minorHAnsi" w:hAnsiTheme="minorHAnsi"/>
          <w:i/>
          <w:lang w:val="fr-FR"/>
        </w:rPr>
        <w:t xml:space="preserve"> attendus à l’issue du présent projet. </w:t>
      </w:r>
    </w:p>
    <w:p w14:paraId="0B68DB75" w14:textId="77777777" w:rsidR="00B66727" w:rsidRPr="00B66727" w:rsidRDefault="00B66727" w:rsidP="00DE1FD5">
      <w:pPr>
        <w:pStyle w:val="Paragraphedeliste1"/>
        <w:numPr>
          <w:ilvl w:val="0"/>
          <w:numId w:val="8"/>
        </w:numPr>
        <w:tabs>
          <w:tab w:val="left" w:pos="233"/>
        </w:tabs>
        <w:spacing w:before="113" w:after="60"/>
        <w:jc w:val="both"/>
        <w:rPr>
          <w:rFonts w:asciiTheme="minorHAnsi" w:hAnsiTheme="minorHAnsi"/>
          <w:i/>
          <w:lang w:val="fr-FR"/>
        </w:rPr>
      </w:pPr>
      <w:r w:rsidRPr="00B66727">
        <w:rPr>
          <w:rFonts w:asciiTheme="minorHAnsi" w:hAnsiTheme="minorHAnsi"/>
          <w:i/>
          <w:lang w:val="fr-FR"/>
        </w:rPr>
        <w:t>En cas d’issue positive du projet, indiquez quelle serait la solution (produit/procédé/service) à développer en vue de sa valorisation économique.</w:t>
      </w:r>
    </w:p>
    <w:p w14:paraId="50B7DAB7" w14:textId="17493098" w:rsidR="00B66727" w:rsidRDefault="00B66727" w:rsidP="00DE1FD5">
      <w:pPr>
        <w:pStyle w:val="Paragraphedeliste1"/>
        <w:numPr>
          <w:ilvl w:val="0"/>
          <w:numId w:val="8"/>
        </w:numPr>
        <w:tabs>
          <w:tab w:val="left" w:pos="233"/>
        </w:tabs>
        <w:spacing w:before="113" w:after="60"/>
        <w:jc w:val="both"/>
        <w:rPr>
          <w:rFonts w:asciiTheme="minorHAnsi" w:hAnsiTheme="minorHAnsi"/>
          <w:i/>
          <w:lang w:val="fr-FR"/>
        </w:rPr>
      </w:pPr>
      <w:r w:rsidRPr="00BD44EE">
        <w:rPr>
          <w:rFonts w:asciiTheme="minorHAnsi" w:hAnsiTheme="minorHAnsi"/>
          <w:i/>
          <w:lang w:val="fr-FR"/>
        </w:rPr>
        <w:t>Le cas échéant</w:t>
      </w:r>
      <w:r>
        <w:rPr>
          <w:rFonts w:asciiTheme="minorHAnsi" w:hAnsiTheme="minorHAnsi"/>
          <w:i/>
          <w:lang w:val="fr-FR"/>
        </w:rPr>
        <w:t>,</w:t>
      </w:r>
      <w:r w:rsidRPr="00BD44EE">
        <w:rPr>
          <w:rFonts w:asciiTheme="minorHAnsi" w:hAnsiTheme="minorHAnsi"/>
          <w:i/>
          <w:lang w:val="fr-FR"/>
        </w:rPr>
        <w:t xml:space="preserve"> décrivez ce qui sera entrepris pour analyser la liberté d'exploitation (freedom to operate).</w:t>
      </w:r>
    </w:p>
    <w:p w14:paraId="6503E3DE" w14:textId="22B86004" w:rsidR="00B66727" w:rsidRPr="00B66727" w:rsidRDefault="00B66727" w:rsidP="00DE1FD5">
      <w:pPr>
        <w:pStyle w:val="Paragraphedeliste"/>
        <w:numPr>
          <w:ilvl w:val="0"/>
          <w:numId w:val="8"/>
        </w:numPr>
        <w:spacing w:before="113" w:after="60"/>
        <w:rPr>
          <w:rFonts w:asciiTheme="minorHAnsi" w:hAnsiTheme="minorHAnsi"/>
          <w:i/>
          <w:lang w:val="fr-FR"/>
        </w:rPr>
      </w:pPr>
      <w:r w:rsidRPr="00B66727">
        <w:rPr>
          <w:rFonts w:asciiTheme="minorHAnsi" w:hAnsiTheme="minorHAnsi"/>
          <w:i/>
          <w:lang w:val="fr-FR"/>
        </w:rPr>
        <w:t>Expliquez en quoi les résultats atteints dans le présent projet ne constitueront pas encore un Minimum Viable Product.</w:t>
      </w:r>
    </w:p>
    <w:p w14:paraId="43D088A8" w14:textId="40004A79" w:rsidR="00B66727" w:rsidRPr="00C766D1" w:rsidRDefault="00B66727" w:rsidP="00B66727">
      <w:pPr>
        <w:pStyle w:val="Titre2"/>
        <w:ind w:left="578" w:hanging="578"/>
        <w:rPr>
          <w:lang w:val="fr-BE"/>
        </w:rPr>
      </w:pPr>
      <w:r>
        <w:rPr>
          <w:lang w:val="fr-BE"/>
        </w:rPr>
        <w:t xml:space="preserve"> </w:t>
      </w:r>
      <w:bookmarkStart w:id="95" w:name="_Toc179535857"/>
      <w:r>
        <w:rPr>
          <w:lang w:val="fr-BE"/>
        </w:rPr>
        <w:t>Intérêt socio-économique</w:t>
      </w:r>
      <w:bookmarkEnd w:id="95"/>
    </w:p>
    <w:p w14:paraId="6A49941F" w14:textId="3E738C27" w:rsidR="00B66727" w:rsidRDefault="00B66727" w:rsidP="00B66727">
      <w:pPr>
        <w:spacing w:before="113" w:after="60"/>
        <w:rPr>
          <w:rFonts w:asciiTheme="minorHAnsi" w:hAnsiTheme="minorHAnsi"/>
          <w:i/>
          <w:lang w:val="fr-FR"/>
        </w:rPr>
      </w:pPr>
      <w:r>
        <w:rPr>
          <w:rFonts w:asciiTheme="minorHAnsi" w:hAnsiTheme="minorHAnsi"/>
          <w:i/>
          <w:lang w:val="fr-FR"/>
        </w:rPr>
        <w:t>Max 1 page</w:t>
      </w:r>
    </w:p>
    <w:p w14:paraId="2BB38A5B" w14:textId="77777777" w:rsidR="00B66727" w:rsidRPr="00371EBC" w:rsidRDefault="00B66727" w:rsidP="00DE1FD5">
      <w:pPr>
        <w:pStyle w:val="Paragraphedeliste1"/>
        <w:numPr>
          <w:ilvl w:val="0"/>
          <w:numId w:val="9"/>
        </w:numPr>
        <w:tabs>
          <w:tab w:val="left" w:pos="250"/>
        </w:tabs>
        <w:spacing w:before="113"/>
        <w:rPr>
          <w:rFonts w:asciiTheme="minorHAnsi" w:hAnsiTheme="minorHAnsi"/>
          <w:i/>
          <w:lang w:val="fr-FR"/>
        </w:rPr>
      </w:pPr>
      <w:r w:rsidRPr="0057272C">
        <w:rPr>
          <w:rFonts w:asciiTheme="minorHAnsi" w:hAnsiTheme="minorHAnsi"/>
          <w:i/>
          <w:lang w:val="fr-FR"/>
        </w:rPr>
        <w:t>Formulez explicitement l</w:t>
      </w:r>
      <w:r>
        <w:rPr>
          <w:rFonts w:asciiTheme="minorHAnsi" w:hAnsiTheme="minorHAnsi"/>
          <w:i/>
          <w:lang w:val="fr-FR"/>
        </w:rPr>
        <w:t>’intérêt socio-économique de</w:t>
      </w:r>
      <w:r w:rsidRPr="0057272C">
        <w:rPr>
          <w:rFonts w:asciiTheme="minorHAnsi" w:hAnsiTheme="minorHAnsi"/>
          <w:i/>
          <w:lang w:val="fr-FR"/>
        </w:rPr>
        <w:t xml:space="preserve"> </w:t>
      </w:r>
      <w:r>
        <w:rPr>
          <w:rFonts w:asciiTheme="minorHAnsi" w:hAnsiTheme="minorHAnsi"/>
          <w:i/>
          <w:lang w:val="fr-FR"/>
        </w:rPr>
        <w:t>l’innovation</w:t>
      </w:r>
      <w:r w:rsidRPr="0057272C">
        <w:rPr>
          <w:rFonts w:asciiTheme="minorHAnsi" w:hAnsiTheme="minorHAnsi"/>
          <w:i/>
          <w:lang w:val="fr-FR"/>
        </w:rPr>
        <w:t>.</w:t>
      </w:r>
    </w:p>
    <w:p w14:paraId="4ABE5018" w14:textId="77777777" w:rsidR="00B66727" w:rsidRDefault="00B66727" w:rsidP="00DE1FD5">
      <w:pPr>
        <w:pStyle w:val="Paragraphedeliste1"/>
        <w:numPr>
          <w:ilvl w:val="0"/>
          <w:numId w:val="9"/>
        </w:numPr>
        <w:tabs>
          <w:tab w:val="left" w:pos="250"/>
        </w:tabs>
        <w:spacing w:before="113" w:after="60"/>
        <w:rPr>
          <w:rFonts w:asciiTheme="minorHAnsi" w:hAnsiTheme="minorHAnsi"/>
          <w:i/>
          <w:lang w:val="fr-FR"/>
        </w:rPr>
      </w:pPr>
      <w:r w:rsidRPr="00B66727">
        <w:rPr>
          <w:rFonts w:asciiTheme="minorHAnsi" w:hAnsiTheme="minorHAnsi"/>
          <w:i/>
          <w:lang w:val="fr-FR"/>
        </w:rPr>
        <w:t>Décrivez le besoin de la société ou du marché auquel l’innovation dont le concept doit être validé est susceptible de répondre. Décrivez en particulier les raisons qui font qu'aucune solution ne satisfait pleinement ce besoin à l'heure actuelle.</w:t>
      </w:r>
      <w:r>
        <w:rPr>
          <w:rFonts w:asciiTheme="minorHAnsi" w:hAnsiTheme="minorHAnsi"/>
          <w:i/>
          <w:lang w:val="fr-FR"/>
        </w:rPr>
        <w:t xml:space="preserve"> </w:t>
      </w:r>
    </w:p>
    <w:p w14:paraId="6C24334A" w14:textId="121BBCBB" w:rsidR="00B66727" w:rsidRPr="00B66727" w:rsidRDefault="00B66727" w:rsidP="00DE1FD5">
      <w:pPr>
        <w:pStyle w:val="Paragraphedeliste1"/>
        <w:numPr>
          <w:ilvl w:val="0"/>
          <w:numId w:val="9"/>
        </w:numPr>
        <w:tabs>
          <w:tab w:val="left" w:pos="250"/>
        </w:tabs>
        <w:spacing w:before="113" w:after="60"/>
        <w:rPr>
          <w:rFonts w:asciiTheme="minorHAnsi" w:hAnsiTheme="minorHAnsi"/>
          <w:i/>
          <w:lang w:val="fr-FR"/>
        </w:rPr>
      </w:pPr>
      <w:r w:rsidRPr="00B66727">
        <w:rPr>
          <w:rFonts w:asciiTheme="minorHAnsi" w:hAnsiTheme="minorHAnsi"/>
          <w:i/>
          <w:lang w:val="fr-BE"/>
        </w:rPr>
        <w:t>Quelle serait la valeur ajoutée de la solution qui serait développée et valorisée après ce projet par rapport aux alternatives existantes sur le marché ?</w:t>
      </w:r>
    </w:p>
    <w:p w14:paraId="4B938E5F" w14:textId="6C8E56D9" w:rsidR="00C766D1" w:rsidRDefault="00C766D1" w:rsidP="00C766D1">
      <w:pPr>
        <w:pStyle w:val="Titre2"/>
      </w:pPr>
      <w:r>
        <w:rPr>
          <w:lang w:val="fr-BE"/>
        </w:rPr>
        <w:t xml:space="preserve"> </w:t>
      </w:r>
      <w:bookmarkStart w:id="96" w:name="_Toc179535858"/>
      <w:r>
        <w:t>Programme</w:t>
      </w:r>
      <w:bookmarkEnd w:id="96"/>
    </w:p>
    <w:p w14:paraId="784F9191" w14:textId="73F00DA2" w:rsidR="00B66727" w:rsidRPr="00B66727" w:rsidRDefault="00B66727" w:rsidP="00511BF3">
      <w:pPr>
        <w:autoSpaceDE w:val="0"/>
        <w:spacing w:before="113" w:line="276" w:lineRule="auto"/>
        <w:rPr>
          <w:i/>
          <w:lang w:val="fr-BE"/>
        </w:rPr>
      </w:pPr>
      <w:r w:rsidRPr="00B66727">
        <w:rPr>
          <w:i/>
          <w:lang w:val="fr-BE"/>
        </w:rPr>
        <w:t>Max 10 pages</w:t>
      </w:r>
    </w:p>
    <w:p w14:paraId="3B438AA0" w14:textId="4D23FA8B" w:rsidR="005C7281" w:rsidRPr="005C7281" w:rsidRDefault="005C7281" w:rsidP="00511BF3">
      <w:pPr>
        <w:autoSpaceDE w:val="0"/>
        <w:spacing w:before="113" w:line="276" w:lineRule="auto"/>
        <w:rPr>
          <w:rFonts w:asciiTheme="minorHAnsi" w:hAnsiTheme="minorHAnsi"/>
          <w:i/>
          <w:lang w:val="fr-BE"/>
        </w:rPr>
      </w:pPr>
      <w:r w:rsidRPr="005C7281">
        <w:rPr>
          <w:b/>
          <w:bCs/>
          <w:i/>
          <w:lang w:val="fr-BE"/>
        </w:rPr>
        <w:t>La description du programme de mise en œuvre doit permettre l'évaluation de la pertinence de l'approche, de la faisabilité de la réalisation de l'objectif dans le délai imparti et de l'adéquation entre les ressources et les tâches à réaliser.</w:t>
      </w:r>
    </w:p>
    <w:p w14:paraId="5DFFBB95" w14:textId="3A8DC9C0" w:rsidR="00F5655C" w:rsidRDefault="00F5655C" w:rsidP="00511BF3">
      <w:pPr>
        <w:autoSpaceDE w:val="0"/>
        <w:spacing w:before="113" w:line="276" w:lineRule="auto"/>
        <w:rPr>
          <w:rFonts w:asciiTheme="minorHAnsi" w:hAnsiTheme="minorHAnsi"/>
          <w:i/>
          <w:lang w:val="fr-BE"/>
        </w:rPr>
      </w:pPr>
      <w:r>
        <w:rPr>
          <w:rFonts w:asciiTheme="minorHAnsi" w:hAnsiTheme="minorHAnsi"/>
          <w:i/>
          <w:lang w:val="fr-BE"/>
        </w:rPr>
        <w:t xml:space="preserve">Le programme reprend aussi bien les tâches relatives à la réalisation de la preuve de concept que de la preuve </w:t>
      </w:r>
      <w:r>
        <w:rPr>
          <w:rFonts w:ascii="Calibri" w:hAnsi="Calibri" w:cs="Calibri"/>
          <w:i/>
          <w:iCs/>
          <w:color w:val="000000"/>
          <w:lang w:val="fr-BE"/>
        </w:rPr>
        <w:t>d’intérêt socio-économique</w:t>
      </w:r>
      <w:r>
        <w:rPr>
          <w:rFonts w:asciiTheme="minorHAnsi" w:hAnsiTheme="minorHAnsi"/>
          <w:i/>
          <w:lang w:val="fr-BE"/>
        </w:rPr>
        <w:t>.</w:t>
      </w:r>
    </w:p>
    <w:p w14:paraId="41C846BB" w14:textId="77777777" w:rsidR="00B66727" w:rsidRPr="00C74ED2" w:rsidRDefault="00B66727" w:rsidP="00B66727">
      <w:pPr>
        <w:spacing w:before="113" w:after="60"/>
        <w:jc w:val="both"/>
        <w:rPr>
          <w:rFonts w:asciiTheme="minorHAnsi" w:hAnsiTheme="minorHAnsi"/>
          <w:i/>
          <w:lang w:val="fr-FR"/>
        </w:rPr>
      </w:pPr>
      <w:r w:rsidRPr="00C74ED2">
        <w:rPr>
          <w:rFonts w:asciiTheme="minorHAnsi" w:hAnsiTheme="minorHAnsi"/>
          <w:b/>
          <w:bCs/>
          <w:i/>
          <w:lang w:val="fr-FR"/>
        </w:rPr>
        <w:t xml:space="preserve">Pour rappel, le </w:t>
      </w:r>
      <w:r>
        <w:rPr>
          <w:rFonts w:asciiTheme="minorHAnsi" w:hAnsiTheme="minorHAnsi"/>
          <w:b/>
          <w:bCs/>
          <w:i/>
          <w:lang w:val="fr-FR"/>
        </w:rPr>
        <w:t>programme</w:t>
      </w:r>
      <w:r w:rsidRPr="00C74ED2">
        <w:rPr>
          <w:rFonts w:asciiTheme="minorHAnsi" w:hAnsiTheme="minorHAnsi"/>
          <w:b/>
          <w:bCs/>
          <w:i/>
          <w:lang w:val="fr-FR"/>
        </w:rPr>
        <w:t xml:space="preserve"> ne peut pas </w:t>
      </w:r>
      <w:r>
        <w:rPr>
          <w:rFonts w:asciiTheme="minorHAnsi" w:hAnsiTheme="minorHAnsi"/>
          <w:b/>
          <w:bCs/>
          <w:i/>
          <w:lang w:val="fr-FR"/>
        </w:rPr>
        <w:t>comprendre</w:t>
      </w:r>
      <w:r w:rsidRPr="00C74ED2">
        <w:rPr>
          <w:rFonts w:asciiTheme="minorHAnsi" w:hAnsiTheme="minorHAnsi"/>
          <w:b/>
          <w:bCs/>
          <w:i/>
          <w:lang w:val="fr-FR"/>
        </w:rPr>
        <w:t xml:space="preserve"> le développement, la mise en œuvre ou l’optimisation d’une technologie, idée ou méthode. L’objectif doit être de démontrer un concept. </w:t>
      </w:r>
    </w:p>
    <w:p w14:paraId="3B4E43BC" w14:textId="77777777" w:rsidR="00B66727" w:rsidRPr="00C74ED2" w:rsidRDefault="00B66727" w:rsidP="00B66727">
      <w:pPr>
        <w:spacing w:before="113" w:after="60"/>
        <w:rPr>
          <w:rFonts w:asciiTheme="minorHAnsi" w:hAnsiTheme="minorHAnsi"/>
          <w:b/>
          <w:bCs/>
          <w:i/>
          <w:lang w:val="fr-FR"/>
        </w:rPr>
      </w:pPr>
      <w:r w:rsidRPr="00EB2369">
        <w:rPr>
          <w:rFonts w:asciiTheme="minorHAnsi" w:hAnsiTheme="minorHAnsi"/>
          <w:b/>
          <w:bCs/>
          <w:i/>
          <w:lang w:val="fr-FR"/>
        </w:rPr>
        <w:t>En ce qui concerne les</w:t>
      </w:r>
      <w:r>
        <w:rPr>
          <w:rFonts w:asciiTheme="minorHAnsi" w:hAnsiTheme="minorHAnsi"/>
          <w:b/>
          <w:bCs/>
          <w:i/>
          <w:lang w:val="fr-FR"/>
        </w:rPr>
        <w:t xml:space="preserve"> tâches de nature économique,</w:t>
      </w:r>
      <w:r w:rsidRPr="00C74ED2">
        <w:rPr>
          <w:rFonts w:asciiTheme="minorHAnsi" w:hAnsiTheme="minorHAnsi"/>
          <w:b/>
          <w:bCs/>
          <w:i/>
          <w:lang w:val="fr-FR"/>
        </w:rPr>
        <w:t xml:space="preserve"> l’obtention de la preuve d’intérêt socio-économique ne doit pas mener à la rédaction d’un business plan et du plan financier associé.</w:t>
      </w:r>
    </w:p>
    <w:p w14:paraId="6C8191EE" w14:textId="77777777" w:rsidR="00B66727" w:rsidRPr="00B66727" w:rsidRDefault="00B66727" w:rsidP="00511BF3">
      <w:pPr>
        <w:autoSpaceDE w:val="0"/>
        <w:spacing w:before="113" w:line="276" w:lineRule="auto"/>
        <w:rPr>
          <w:rFonts w:asciiTheme="minorHAnsi" w:hAnsiTheme="minorHAnsi"/>
          <w:i/>
          <w:lang w:val="fr-FR"/>
        </w:rPr>
      </w:pPr>
    </w:p>
    <w:p w14:paraId="0E0E54F4" w14:textId="77777777" w:rsidR="00EB2369" w:rsidRDefault="00EB2369">
      <w:pPr>
        <w:suppressAutoHyphens w:val="0"/>
        <w:rPr>
          <w:rFonts w:asciiTheme="minorHAnsi" w:hAnsiTheme="minorHAnsi"/>
          <w:i/>
          <w:lang w:val="fr-BE"/>
        </w:rPr>
      </w:pPr>
      <w:r>
        <w:rPr>
          <w:rFonts w:asciiTheme="minorHAnsi" w:hAnsiTheme="minorHAnsi"/>
          <w:i/>
          <w:lang w:val="fr-BE"/>
        </w:rPr>
        <w:br w:type="page"/>
      </w:r>
    </w:p>
    <w:p w14:paraId="28759349" w14:textId="2D681C31" w:rsidR="00511BF3" w:rsidRPr="00BD44EE" w:rsidRDefault="00511BF3" w:rsidP="00511BF3">
      <w:pPr>
        <w:autoSpaceDE w:val="0"/>
        <w:spacing w:before="113" w:line="276" w:lineRule="auto"/>
        <w:rPr>
          <w:rFonts w:asciiTheme="minorHAnsi" w:hAnsiTheme="minorHAnsi"/>
          <w:i/>
          <w:iCs/>
          <w:lang w:val="fr-BE"/>
        </w:rPr>
      </w:pPr>
      <w:r w:rsidRPr="00BD44EE">
        <w:rPr>
          <w:rFonts w:asciiTheme="minorHAnsi" w:hAnsiTheme="minorHAnsi"/>
          <w:i/>
          <w:lang w:val="fr-BE"/>
        </w:rPr>
        <w:lastRenderedPageBreak/>
        <w:t>Subdivisez le programme de travail</w:t>
      </w:r>
      <w:r w:rsidR="00044C99" w:rsidRPr="00BD44EE">
        <w:rPr>
          <w:rFonts w:asciiTheme="minorHAnsi" w:hAnsiTheme="minorHAnsi"/>
          <w:i/>
          <w:lang w:val="fr-BE"/>
        </w:rPr>
        <w:t xml:space="preserve"> </w:t>
      </w:r>
      <w:r w:rsidRPr="00BD44EE">
        <w:rPr>
          <w:rFonts w:asciiTheme="minorHAnsi" w:hAnsiTheme="minorHAnsi"/>
          <w:i/>
          <w:lang w:val="fr-BE"/>
        </w:rPr>
        <w:t>en wor</w:t>
      </w:r>
      <w:r w:rsidR="00044C99" w:rsidRPr="00BD44EE">
        <w:rPr>
          <w:rFonts w:asciiTheme="minorHAnsi" w:hAnsiTheme="minorHAnsi"/>
          <w:i/>
          <w:lang w:val="fr-BE"/>
        </w:rPr>
        <w:t>k</w:t>
      </w:r>
      <w:r w:rsidRPr="00BD44EE">
        <w:rPr>
          <w:rFonts w:asciiTheme="minorHAnsi" w:hAnsiTheme="minorHAnsi"/>
          <w:i/>
          <w:lang w:val="fr-BE"/>
        </w:rPr>
        <w:t>packages reprenant les informations suivantes :</w:t>
      </w:r>
    </w:p>
    <w:p w14:paraId="41A0261F" w14:textId="351B8A14" w:rsidR="00511BF3" w:rsidRPr="00BD44EE" w:rsidRDefault="00511BF3" w:rsidP="00511BF3">
      <w:pPr>
        <w:pStyle w:val="StyleJustifi"/>
        <w:spacing w:before="113" w:after="0"/>
        <w:jc w:val="left"/>
        <w:rPr>
          <w:rFonts w:asciiTheme="minorHAnsi" w:hAnsiTheme="minorHAnsi"/>
        </w:rPr>
      </w:pPr>
      <w:r w:rsidRPr="00BD44EE">
        <w:rPr>
          <w:rFonts w:asciiTheme="minorHAnsi" w:hAnsiTheme="minorHAnsi"/>
          <w:i/>
          <w:iCs/>
          <w:sz w:val="22"/>
          <w:szCs w:val="22"/>
          <w:lang w:val="en-GB"/>
        </w:rPr>
        <w:t>WP X:</w:t>
      </w:r>
      <w:r w:rsidR="002834CD" w:rsidRPr="00BD44EE">
        <w:rPr>
          <w:rFonts w:asciiTheme="minorHAnsi" w:hAnsiTheme="minorHAnsi"/>
          <w:i/>
          <w:iCs/>
          <w:sz w:val="22"/>
          <w:szCs w:val="22"/>
          <w:lang w:val="en-GB"/>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2834CD" w:rsidRPr="00BD44EE" w14:paraId="54FB13FB" w14:textId="77777777" w:rsidTr="00992750">
        <w:tc>
          <w:tcPr>
            <w:tcW w:w="1896" w:type="dxa"/>
            <w:tcBorders>
              <w:top w:val="single" w:sz="1" w:space="0" w:color="000000"/>
              <w:left w:val="single" w:sz="1" w:space="0" w:color="000000"/>
              <w:bottom w:val="single" w:sz="1" w:space="0" w:color="000000"/>
            </w:tcBorders>
            <w:shd w:val="clear" w:color="auto" w:fill="auto"/>
          </w:tcPr>
          <w:p w14:paraId="37E33B7E" w14:textId="77777777" w:rsidR="002834CD" w:rsidRPr="00BD44EE" w:rsidRDefault="002834CD" w:rsidP="0043099A">
            <w:pPr>
              <w:pStyle w:val="Contenudetableau"/>
              <w:snapToGrid w:val="0"/>
              <w:rPr>
                <w:rFonts w:asciiTheme="minorHAnsi" w:hAnsiTheme="minorHAnsi"/>
              </w:rPr>
            </w:pPr>
            <w:r w:rsidRPr="00BD44EE">
              <w:rPr>
                <w:rFonts w:asciiTheme="minorHAnsi" w:hAnsiTheme="minorHAnsi"/>
              </w:rPr>
              <w:t>ETP</w:t>
            </w:r>
          </w:p>
        </w:tc>
        <w:tc>
          <w:tcPr>
            <w:tcW w:w="2337" w:type="dxa"/>
            <w:tcBorders>
              <w:top w:val="single" w:sz="1" w:space="0" w:color="000000"/>
              <w:left w:val="single" w:sz="1" w:space="0" w:color="000000"/>
              <w:bottom w:val="single" w:sz="1" w:space="0" w:color="000000"/>
            </w:tcBorders>
          </w:tcPr>
          <w:p w14:paraId="5A978E96" w14:textId="0346041C" w:rsidR="002834CD" w:rsidRPr="00BD44EE" w:rsidRDefault="002834CD" w:rsidP="0043099A">
            <w:pPr>
              <w:pStyle w:val="Contenudetableau"/>
              <w:snapToGrid w:val="0"/>
              <w:rPr>
                <w:rFonts w:asciiTheme="minorHAnsi" w:hAnsiTheme="minorHAnsi"/>
              </w:rPr>
            </w:pPr>
            <w:r w:rsidRPr="00BD44EE">
              <w:rPr>
                <w:rFonts w:asciiTheme="minorHAnsi" w:hAnsiTheme="minorHAnsi"/>
              </w:rPr>
              <w:t>Mois de démarrage</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236E2E83" w14:textId="0FDE34AD" w:rsidR="002834CD" w:rsidRPr="00BD44EE" w:rsidRDefault="002834CD" w:rsidP="0043099A">
            <w:pPr>
              <w:pStyle w:val="Contenudetableau"/>
              <w:snapToGrid w:val="0"/>
              <w:rPr>
                <w:rFonts w:asciiTheme="minorHAnsi" w:hAnsiTheme="minorHAnsi"/>
              </w:rPr>
            </w:pPr>
            <w:r w:rsidRPr="00BD44EE">
              <w:rPr>
                <w:rFonts w:asciiTheme="minorHAnsi" w:hAnsiTheme="minorHAnsi"/>
              </w:rPr>
              <w:t>Durée</w:t>
            </w:r>
          </w:p>
        </w:tc>
      </w:tr>
    </w:tbl>
    <w:p w14:paraId="3F3A6D75" w14:textId="77777777" w:rsidR="00511BF3" w:rsidRPr="00BD44EE" w:rsidRDefault="00511BF3" w:rsidP="00511BF3">
      <w:pPr>
        <w:pStyle w:val="Corpsdetexte21"/>
        <w:spacing w:before="113" w:after="0" w:line="240" w:lineRule="auto"/>
        <w:rPr>
          <w:rFonts w:asciiTheme="minorHAnsi" w:hAnsiTheme="minorHAnsi"/>
          <w:i/>
          <w:szCs w:val="22"/>
          <w:lang w:val="fr-BE"/>
        </w:rPr>
      </w:pPr>
      <w:r w:rsidRPr="00BD44EE">
        <w:rPr>
          <w:rFonts w:asciiTheme="minorHAnsi" w:hAnsiTheme="minorHAnsi"/>
          <w:b/>
          <w:i/>
          <w:iCs/>
          <w:szCs w:val="22"/>
          <w:lang w:val="fr-BE"/>
        </w:rPr>
        <w:t>Objectifs et critères:</w:t>
      </w:r>
    </w:p>
    <w:p w14:paraId="3F860336" w14:textId="77777777" w:rsidR="00511BF3" w:rsidRPr="00BD44EE" w:rsidRDefault="00511BF3" w:rsidP="00EC2EDB">
      <w:pPr>
        <w:pStyle w:val="Corpsdetexte21"/>
        <w:spacing w:before="113" w:after="0" w:line="240" w:lineRule="auto"/>
        <w:jc w:val="both"/>
        <w:rPr>
          <w:rFonts w:asciiTheme="minorHAnsi" w:hAnsiTheme="minorHAnsi"/>
          <w:b/>
          <w:i/>
          <w:iCs/>
          <w:szCs w:val="22"/>
          <w:lang w:val="fr-BE"/>
        </w:rPr>
      </w:pPr>
      <w:r w:rsidRPr="00BD44EE">
        <w:rPr>
          <w:rFonts w:asciiTheme="minorHAnsi" w:hAnsiTheme="minorHAnsi"/>
          <w:i/>
          <w:szCs w:val="22"/>
          <w:lang w:val="fr-BE"/>
        </w:rPr>
        <w:t>Fournir une brève description de l'objectif de ce workpackage</w:t>
      </w:r>
    </w:p>
    <w:p w14:paraId="13360310" w14:textId="631536C9" w:rsidR="00511BF3" w:rsidRPr="00BD44EE" w:rsidRDefault="00230FAD" w:rsidP="00EC2EDB">
      <w:pPr>
        <w:pStyle w:val="Corpsdetexte21"/>
        <w:spacing w:before="113" w:after="0" w:line="240" w:lineRule="auto"/>
        <w:jc w:val="both"/>
        <w:rPr>
          <w:rFonts w:asciiTheme="minorHAnsi" w:hAnsiTheme="minorHAnsi"/>
          <w:i/>
          <w:lang w:val="fr-BE"/>
        </w:rPr>
      </w:pPr>
      <w:r w:rsidRPr="00BD44EE">
        <w:rPr>
          <w:rFonts w:asciiTheme="minorHAnsi" w:hAnsiTheme="minorHAnsi"/>
          <w:b/>
          <w:i/>
          <w:iCs/>
          <w:szCs w:val="22"/>
          <w:lang w:val="fr-BE"/>
        </w:rPr>
        <w:t>Tâches et méthodologie</w:t>
      </w:r>
    </w:p>
    <w:p w14:paraId="1A204B7D" w14:textId="77777777" w:rsidR="00511BF3" w:rsidRPr="00BD44EE" w:rsidRDefault="00511BF3" w:rsidP="00EC2EDB">
      <w:pPr>
        <w:spacing w:before="113"/>
        <w:jc w:val="both"/>
        <w:rPr>
          <w:rFonts w:asciiTheme="minorHAnsi" w:hAnsiTheme="minorHAnsi"/>
          <w:i/>
          <w:lang w:val="fr-BE"/>
        </w:rPr>
      </w:pPr>
      <w:r w:rsidRPr="00BD44EE">
        <w:rPr>
          <w:rFonts w:asciiTheme="minorHAnsi" w:hAnsiTheme="minorHAnsi"/>
          <w:i/>
          <w:lang w:val="fr-BE"/>
        </w:rPr>
        <w:t>Fournir une description plus détaillée des actions, méthodes et techniques. Donnez une brève explication de la façon dont la tâche sera réalisée, dans quelles mesures il sera fait usage de méthodes / outils / techniques / logiciels existants et /ou à développer.</w:t>
      </w:r>
    </w:p>
    <w:p w14:paraId="63FCC99C" w14:textId="77777777" w:rsidR="00D93EAD" w:rsidRPr="00BD44EE" w:rsidRDefault="00D93EAD" w:rsidP="00EC2EDB">
      <w:pPr>
        <w:spacing w:before="113"/>
        <w:jc w:val="both"/>
        <w:rPr>
          <w:rFonts w:asciiTheme="minorHAnsi" w:hAnsiTheme="minorHAnsi"/>
          <w:b/>
          <w:i/>
          <w:iCs/>
          <w:lang w:val="fr-BE"/>
        </w:rPr>
      </w:pPr>
      <w:r w:rsidRPr="00BD44EE">
        <w:rPr>
          <w:rFonts w:asciiTheme="minorHAnsi" w:hAnsiTheme="minorHAnsi"/>
          <w:i/>
          <w:lang w:val="fr-BE"/>
        </w:rPr>
        <w:t>Précisez quand et dans quelle mesure des services de sous-traitance seront nécessaires.</w:t>
      </w:r>
    </w:p>
    <w:p w14:paraId="73CF3F49" w14:textId="77777777" w:rsidR="00511BF3" w:rsidRPr="00BD44EE" w:rsidRDefault="00511BF3" w:rsidP="00EC2EDB">
      <w:pPr>
        <w:pStyle w:val="Corpsdetexte21"/>
        <w:spacing w:before="113" w:after="0" w:line="240" w:lineRule="auto"/>
        <w:jc w:val="both"/>
        <w:rPr>
          <w:rFonts w:asciiTheme="minorHAnsi" w:hAnsiTheme="minorHAnsi"/>
          <w:i/>
          <w:lang w:val="fr-BE"/>
        </w:rPr>
      </w:pPr>
      <w:r w:rsidRPr="00BD44EE">
        <w:rPr>
          <w:rFonts w:asciiTheme="minorHAnsi" w:hAnsiTheme="minorHAnsi"/>
          <w:b/>
          <w:i/>
          <w:iCs/>
          <w:szCs w:val="22"/>
          <w:lang w:val="fr-BE"/>
        </w:rPr>
        <w:t>Analyse de risques</w:t>
      </w:r>
    </w:p>
    <w:p w14:paraId="70BBB6A6" w14:textId="77777777" w:rsidR="00511BF3" w:rsidRPr="00BD44EE" w:rsidRDefault="00511BF3" w:rsidP="00EC2EDB">
      <w:pPr>
        <w:spacing w:before="113"/>
        <w:jc w:val="both"/>
        <w:rPr>
          <w:rFonts w:asciiTheme="minorHAnsi" w:hAnsiTheme="minorHAnsi"/>
          <w:i/>
          <w:lang w:val="fr-BE"/>
        </w:rPr>
      </w:pPr>
      <w:r w:rsidRPr="00BD44EE">
        <w:rPr>
          <w:rFonts w:asciiTheme="minorHAnsi" w:hAnsiTheme="minorHAnsi"/>
          <w:i/>
          <w:lang w:val="fr-BE"/>
        </w:rPr>
        <w:t>Quels sont les risques spécifiques associés à la réalisation des tâches de ce workpackage et comment seront-ils gérés. Pour les risques majeurs mentionnez le plan B qui serait envisagé.</w:t>
      </w:r>
    </w:p>
    <w:p w14:paraId="6C5AE421" w14:textId="77777777" w:rsidR="00511BF3" w:rsidRPr="00BD44EE" w:rsidRDefault="00511BF3" w:rsidP="00EC2EDB">
      <w:pPr>
        <w:pStyle w:val="Corpsdetexte21"/>
        <w:spacing w:before="113" w:after="0" w:line="240" w:lineRule="auto"/>
        <w:jc w:val="both"/>
        <w:rPr>
          <w:rFonts w:asciiTheme="minorHAnsi" w:hAnsiTheme="minorHAnsi"/>
          <w:i/>
          <w:szCs w:val="22"/>
          <w:lang w:val="fr-BE"/>
        </w:rPr>
      </w:pPr>
      <w:r w:rsidRPr="00BD44EE">
        <w:rPr>
          <w:rFonts w:asciiTheme="minorHAnsi" w:hAnsiTheme="minorHAnsi"/>
          <w:b/>
          <w:i/>
          <w:iCs/>
          <w:szCs w:val="22"/>
          <w:lang w:val="fr-BE"/>
        </w:rPr>
        <w:t>Livrables:</w:t>
      </w:r>
    </w:p>
    <w:p w14:paraId="635BA160" w14:textId="56EF774A" w:rsidR="00511BF3" w:rsidRPr="00BD44EE" w:rsidRDefault="00511BF3" w:rsidP="00EC2EDB">
      <w:pPr>
        <w:pStyle w:val="Corpsdetexte21"/>
        <w:spacing w:before="113" w:after="0" w:line="240" w:lineRule="auto"/>
        <w:jc w:val="both"/>
        <w:rPr>
          <w:rFonts w:asciiTheme="minorHAnsi" w:hAnsiTheme="minorHAnsi"/>
          <w:b/>
          <w:i/>
          <w:iCs/>
          <w:sz w:val="20"/>
          <w:szCs w:val="22"/>
          <w:lang w:val="fr-BE"/>
        </w:rPr>
      </w:pPr>
      <w:r w:rsidRPr="00BD44EE">
        <w:rPr>
          <w:rFonts w:asciiTheme="minorHAnsi" w:hAnsiTheme="minorHAnsi"/>
          <w:i/>
          <w:szCs w:val="22"/>
          <w:lang w:val="fr-BE"/>
        </w:rPr>
        <w:t>Décrivez les livrables tangibles attendus à la fin de ce workpackage.</w:t>
      </w:r>
    </w:p>
    <w:p w14:paraId="4D4AC69A" w14:textId="77777777" w:rsidR="00511BF3" w:rsidRPr="00BD44EE" w:rsidRDefault="00511BF3" w:rsidP="00EC2EDB">
      <w:pPr>
        <w:pStyle w:val="Corpsdetexte21"/>
        <w:spacing w:before="113" w:after="0" w:line="240" w:lineRule="auto"/>
        <w:jc w:val="both"/>
        <w:rPr>
          <w:rFonts w:asciiTheme="minorHAnsi" w:hAnsiTheme="minorHAnsi"/>
          <w:i/>
          <w:iCs/>
          <w:szCs w:val="22"/>
          <w:lang w:val="fr-BE"/>
        </w:rPr>
      </w:pPr>
      <w:r w:rsidRPr="00BD44EE">
        <w:rPr>
          <w:rFonts w:asciiTheme="minorHAnsi" w:hAnsiTheme="minorHAnsi"/>
          <w:b/>
          <w:i/>
          <w:iCs/>
          <w:sz w:val="20"/>
          <w:szCs w:val="22"/>
          <w:lang w:val="fr-BE"/>
        </w:rPr>
        <w:t>Indicateurs de suivis:</w:t>
      </w:r>
    </w:p>
    <w:p w14:paraId="48B1DCE8" w14:textId="77777777" w:rsidR="00511BF3" w:rsidRPr="00BD44EE" w:rsidRDefault="00511BF3" w:rsidP="00EC2EDB">
      <w:pPr>
        <w:pStyle w:val="Corpsdetexte21"/>
        <w:spacing w:before="113" w:after="0" w:line="240" w:lineRule="auto"/>
        <w:jc w:val="both"/>
        <w:rPr>
          <w:rFonts w:asciiTheme="minorHAnsi" w:hAnsiTheme="minorHAnsi"/>
          <w:lang w:val="fr-BE"/>
        </w:rPr>
      </w:pPr>
      <w:r w:rsidRPr="00BD44EE">
        <w:rPr>
          <w:rFonts w:asciiTheme="minorHAnsi" w:hAnsiTheme="minorHAnsi"/>
          <w:i/>
          <w:iCs/>
          <w:szCs w:val="22"/>
          <w:lang w:val="fr-BE"/>
        </w:rPr>
        <w:t>Décrivez le critère quantitatif ou qualitatif qui permettra d'évaluer la réalisation du workpackage.</w:t>
      </w:r>
    </w:p>
    <w:p w14:paraId="6A749DC0" w14:textId="77777777" w:rsidR="00511BF3" w:rsidRPr="00BD44EE" w:rsidRDefault="00511BF3" w:rsidP="00511BF3">
      <w:pPr>
        <w:pStyle w:val="Corpsdetexte21"/>
        <w:spacing w:before="113" w:after="0" w:line="240" w:lineRule="auto"/>
        <w:rPr>
          <w:rFonts w:asciiTheme="minorHAnsi" w:hAnsiTheme="minorHAnsi"/>
          <w:lang w:val="fr-BE"/>
        </w:rPr>
      </w:pPr>
    </w:p>
    <w:p w14:paraId="16D4B70E" w14:textId="77777777" w:rsidR="00511BF3" w:rsidRDefault="00511BF3" w:rsidP="00511BF3">
      <w:pPr>
        <w:pStyle w:val="Corpsdetexte21"/>
        <w:spacing w:before="113" w:after="0" w:line="240" w:lineRule="auto"/>
        <w:rPr>
          <w:i/>
          <w:iCs/>
          <w:szCs w:val="22"/>
          <w:lang w:val="en-GB"/>
        </w:rPr>
      </w:pPr>
      <w:r>
        <w:rPr>
          <w:b/>
          <w:bCs/>
          <w:szCs w:val="22"/>
          <w:lang w:val="en-GB"/>
        </w:rPr>
        <w:t>Annexes à fourni</w:t>
      </w:r>
      <w:r>
        <w:rPr>
          <w:szCs w:val="22"/>
          <w:lang w:val="en-GB"/>
        </w:rPr>
        <w:t>r</w:t>
      </w:r>
    </w:p>
    <w:p w14:paraId="4AEAC543" w14:textId="17F354B6" w:rsidR="00044C99" w:rsidRPr="00BD44EE" w:rsidRDefault="00511BF3" w:rsidP="00DE1FD5">
      <w:pPr>
        <w:pStyle w:val="Corpsdetexte21"/>
        <w:widowControl w:val="0"/>
        <w:numPr>
          <w:ilvl w:val="0"/>
          <w:numId w:val="6"/>
        </w:numPr>
        <w:tabs>
          <w:tab w:val="left" w:pos="250"/>
        </w:tabs>
        <w:spacing w:before="113" w:after="0" w:line="240" w:lineRule="auto"/>
        <w:jc w:val="both"/>
        <w:rPr>
          <w:rFonts w:asciiTheme="minorHAnsi" w:hAnsiTheme="minorHAnsi"/>
          <w:i/>
          <w:iCs/>
          <w:szCs w:val="22"/>
          <w:lang w:val="fr-BE"/>
        </w:rPr>
      </w:pPr>
      <w:r w:rsidRPr="00BD44EE">
        <w:rPr>
          <w:rFonts w:asciiTheme="minorHAnsi" w:hAnsiTheme="minorHAnsi"/>
          <w:i/>
          <w:iCs/>
          <w:szCs w:val="22"/>
          <w:lang w:val="fr-BE"/>
        </w:rPr>
        <w:t>Un diagramme de Gantt décrivant aussi précisément que possib</w:t>
      </w:r>
      <w:r w:rsidR="00A81052" w:rsidRPr="00BD44EE">
        <w:rPr>
          <w:rFonts w:asciiTheme="minorHAnsi" w:hAnsiTheme="minorHAnsi"/>
          <w:i/>
          <w:iCs/>
          <w:szCs w:val="22"/>
          <w:lang w:val="fr-BE"/>
        </w:rPr>
        <w:t>le le planning des workpackages et fournissant une estimation du temps</w:t>
      </w:r>
      <w:r w:rsidR="00BA3F38" w:rsidRPr="00BD44EE">
        <w:rPr>
          <w:rFonts w:asciiTheme="minorHAnsi" w:hAnsiTheme="minorHAnsi"/>
          <w:i/>
          <w:iCs/>
          <w:szCs w:val="22"/>
          <w:lang w:val="fr-BE"/>
        </w:rPr>
        <w:t xml:space="preserve"> du</w:t>
      </w:r>
      <w:r w:rsidR="00A81052" w:rsidRPr="00BD44EE">
        <w:rPr>
          <w:rFonts w:asciiTheme="minorHAnsi" w:hAnsiTheme="minorHAnsi"/>
          <w:i/>
          <w:iCs/>
          <w:szCs w:val="22"/>
          <w:lang w:val="fr-BE"/>
        </w:rPr>
        <w:t xml:space="preserve"> personnel alloué à chaque </w:t>
      </w:r>
      <w:r w:rsidR="00BA3F38" w:rsidRPr="00BD44EE">
        <w:rPr>
          <w:rFonts w:asciiTheme="minorHAnsi" w:hAnsiTheme="minorHAnsi"/>
          <w:i/>
          <w:iCs/>
          <w:szCs w:val="22"/>
          <w:lang w:val="fr-BE"/>
        </w:rPr>
        <w:t>workpackage </w:t>
      </w:r>
      <w:r w:rsidR="00A81052" w:rsidRPr="00BD44EE">
        <w:rPr>
          <w:rFonts w:asciiTheme="minorHAnsi" w:hAnsiTheme="minorHAnsi"/>
          <w:i/>
          <w:iCs/>
          <w:szCs w:val="22"/>
          <w:lang w:val="fr-BE"/>
        </w:rPr>
        <w:t>;</w:t>
      </w:r>
    </w:p>
    <w:p w14:paraId="007BB61D" w14:textId="77777777" w:rsidR="00AE73DB" w:rsidRPr="00AE73DB" w:rsidRDefault="00AE73DB" w:rsidP="00AE73DB">
      <w:pPr>
        <w:rPr>
          <w:lang w:val="fr-BE"/>
        </w:rPr>
      </w:pPr>
    </w:p>
    <w:p w14:paraId="38D86C37" w14:textId="08CE9DD4" w:rsidR="00C86691" w:rsidRDefault="005C7281" w:rsidP="00BE3D24">
      <w:pPr>
        <w:pStyle w:val="Titre1"/>
        <w:pBdr>
          <w:top w:val="single" w:sz="4" w:space="1" w:color="auto"/>
          <w:left w:val="single" w:sz="4" w:space="4" w:color="auto"/>
          <w:bottom w:val="single" w:sz="4" w:space="1" w:color="auto"/>
          <w:right w:val="single" w:sz="4" w:space="4" w:color="auto"/>
        </w:pBdr>
        <w:rPr>
          <w:lang w:val="fr-BE"/>
        </w:rPr>
      </w:pPr>
      <w:bookmarkStart w:id="97" w:name="_Toc5635171"/>
      <w:r w:rsidRPr="00B66727">
        <w:rPr>
          <w:lang w:val="fr-BE"/>
        </w:rPr>
        <w:t xml:space="preserve"> </w:t>
      </w:r>
      <w:bookmarkStart w:id="98" w:name="_Toc179535859"/>
      <w:r w:rsidR="00C86691">
        <w:rPr>
          <w:lang w:val="fr-BE"/>
        </w:rPr>
        <w:t>V</w:t>
      </w:r>
      <w:r w:rsidR="00BE3D24">
        <w:rPr>
          <w:lang w:val="fr-BE"/>
        </w:rPr>
        <w:t>ALORISATION ET IMPACT POUR LA RÉGION</w:t>
      </w:r>
      <w:bookmarkEnd w:id="98"/>
    </w:p>
    <w:p w14:paraId="2BAA70F7" w14:textId="77777777" w:rsidR="00BE3D24" w:rsidRPr="00BE3D24" w:rsidRDefault="00BE3D24" w:rsidP="00BE3D24">
      <w:pPr>
        <w:rPr>
          <w:lang w:val="fr-BE"/>
        </w:rPr>
      </w:pPr>
    </w:p>
    <w:p w14:paraId="79433710" w14:textId="6DA33028" w:rsidR="00C86691" w:rsidRPr="00C4311B" w:rsidRDefault="00C86691" w:rsidP="00C86691">
      <w:pPr>
        <w:pStyle w:val="Titre2"/>
        <w:rPr>
          <w:rFonts w:asciiTheme="minorHAnsi" w:hAnsiTheme="minorHAnsi"/>
          <w:lang w:val="fr-BE"/>
        </w:rPr>
      </w:pPr>
      <w:bookmarkStart w:id="99" w:name="_Toc5635167"/>
      <w:bookmarkStart w:id="100" w:name="_Toc10037485"/>
      <w:r>
        <w:rPr>
          <w:lang w:val="fr-BE"/>
        </w:rPr>
        <w:t xml:space="preserve"> </w:t>
      </w:r>
      <w:bookmarkStart w:id="101" w:name="_Toc179535860"/>
      <w:r w:rsidRPr="00C4311B">
        <w:t>P</w:t>
      </w:r>
      <w:r w:rsidR="00BE3D24">
        <w:rPr>
          <w:lang w:val="fr-BE"/>
        </w:rPr>
        <w:t>erspectives de valorisation</w:t>
      </w:r>
      <w:bookmarkEnd w:id="99"/>
      <w:bookmarkEnd w:id="100"/>
      <w:bookmarkEnd w:id="101"/>
    </w:p>
    <w:p w14:paraId="22A46823" w14:textId="77777777" w:rsidR="00C86691" w:rsidRPr="00317888" w:rsidRDefault="00C86691" w:rsidP="00DE1FD5">
      <w:pPr>
        <w:numPr>
          <w:ilvl w:val="0"/>
          <w:numId w:val="9"/>
        </w:numPr>
        <w:tabs>
          <w:tab w:val="left" w:pos="267"/>
        </w:tabs>
        <w:spacing w:before="113"/>
        <w:jc w:val="both"/>
        <w:rPr>
          <w:rFonts w:asciiTheme="minorHAnsi" w:hAnsiTheme="minorHAnsi"/>
          <w:i/>
          <w:lang w:val="fr-BE"/>
        </w:rPr>
      </w:pPr>
      <w:r w:rsidRPr="00317888">
        <w:rPr>
          <w:rFonts w:asciiTheme="minorHAnsi" w:hAnsiTheme="minorHAnsi"/>
          <w:i/>
          <w:lang w:val="fr-BE"/>
        </w:rPr>
        <w:t xml:space="preserve">Explicitez les perspectives d’exploitation des résultats du présent projet en Région de Bruxelles-Capitale. </w:t>
      </w:r>
    </w:p>
    <w:p w14:paraId="183BBBFE" w14:textId="77777777" w:rsidR="00C86691" w:rsidRPr="00C4311B" w:rsidRDefault="00C86691" w:rsidP="00DE1FD5">
      <w:pPr>
        <w:numPr>
          <w:ilvl w:val="0"/>
          <w:numId w:val="9"/>
        </w:numPr>
        <w:tabs>
          <w:tab w:val="left" w:pos="283"/>
        </w:tabs>
        <w:spacing w:before="113"/>
        <w:jc w:val="both"/>
        <w:rPr>
          <w:rFonts w:asciiTheme="minorHAnsi" w:hAnsiTheme="minorHAnsi"/>
          <w:i/>
          <w:lang w:val="fr-BE"/>
        </w:rPr>
      </w:pPr>
      <w:r w:rsidRPr="00C4311B">
        <w:rPr>
          <w:rFonts w:asciiTheme="minorHAnsi" w:hAnsiTheme="minorHAnsi"/>
          <w:i/>
          <w:lang w:val="fr-BE"/>
        </w:rPr>
        <w:t>Au terme du projet, quels ser</w:t>
      </w:r>
      <w:r>
        <w:rPr>
          <w:rFonts w:asciiTheme="minorHAnsi" w:hAnsiTheme="minorHAnsi"/>
          <w:i/>
          <w:lang w:val="fr-BE"/>
        </w:rPr>
        <w:t>aient</w:t>
      </w:r>
      <w:r w:rsidRPr="00C4311B">
        <w:rPr>
          <w:rFonts w:asciiTheme="minorHAnsi" w:hAnsiTheme="minorHAnsi"/>
          <w:i/>
          <w:lang w:val="fr-BE"/>
        </w:rPr>
        <w:t xml:space="preserve"> les développements techniques à réaliser pour obtenir un Minimum Viable Product ?</w:t>
      </w:r>
      <w:bookmarkStart w:id="102" w:name="__RefHeading__25545_1180481512"/>
      <w:bookmarkStart w:id="103" w:name="__RefHeading__11105_1633701966"/>
      <w:bookmarkStart w:id="104" w:name="__RefHeading__269_2089201140"/>
      <w:bookmarkStart w:id="105" w:name="__RefHeading__458_1652688562"/>
      <w:bookmarkStart w:id="106" w:name="__RefHeading__11662_1180481512"/>
      <w:bookmarkStart w:id="107" w:name="__RefHeading__345_648207481"/>
      <w:bookmarkStart w:id="108" w:name="__RefHeading__1807_1262397684"/>
      <w:bookmarkEnd w:id="102"/>
      <w:bookmarkEnd w:id="103"/>
      <w:bookmarkEnd w:id="104"/>
      <w:bookmarkEnd w:id="105"/>
      <w:bookmarkEnd w:id="106"/>
      <w:bookmarkEnd w:id="107"/>
      <w:bookmarkEnd w:id="108"/>
    </w:p>
    <w:p w14:paraId="2B58D7B9" w14:textId="45DE27DE" w:rsidR="00C86691" w:rsidRPr="00BD44EE" w:rsidRDefault="00C86691" w:rsidP="00C86691">
      <w:pPr>
        <w:pStyle w:val="Titre2"/>
        <w:rPr>
          <w:rFonts w:asciiTheme="minorHAnsi" w:hAnsiTheme="minorHAnsi"/>
          <w:i/>
          <w:lang w:val="fr-BE"/>
        </w:rPr>
      </w:pPr>
      <w:bookmarkStart w:id="109" w:name="_Toc5635168"/>
      <w:r>
        <w:rPr>
          <w:lang w:val="fr-BE"/>
        </w:rPr>
        <w:t xml:space="preserve"> </w:t>
      </w:r>
      <w:bookmarkStart w:id="110" w:name="_Toc10037486"/>
      <w:bookmarkStart w:id="111" w:name="_Toc179535861"/>
      <w:r>
        <w:t>D</w:t>
      </w:r>
      <w:r w:rsidR="00BE3D24">
        <w:rPr>
          <w:lang w:val="fr-BE"/>
        </w:rPr>
        <w:t>ispositions en matière de droits de propriété intellectuelle</w:t>
      </w:r>
      <w:bookmarkEnd w:id="109"/>
      <w:bookmarkEnd w:id="110"/>
      <w:bookmarkEnd w:id="111"/>
    </w:p>
    <w:p w14:paraId="0A58AB6D" w14:textId="77777777" w:rsidR="00C86691" w:rsidRPr="00BD44EE" w:rsidRDefault="00C86691" w:rsidP="00DE1FD5">
      <w:pPr>
        <w:numPr>
          <w:ilvl w:val="0"/>
          <w:numId w:val="10"/>
        </w:numPr>
        <w:spacing w:before="113"/>
        <w:jc w:val="both"/>
        <w:rPr>
          <w:rFonts w:asciiTheme="minorHAnsi" w:hAnsiTheme="minorHAnsi"/>
          <w:i/>
          <w:lang w:val="fr-BE"/>
        </w:rPr>
      </w:pPr>
      <w:bookmarkStart w:id="112" w:name="__RefHeading__25547_1180481512"/>
      <w:bookmarkStart w:id="113" w:name="__RefHeading__11107_1633701966"/>
      <w:bookmarkStart w:id="114" w:name="__RefHeading__271_2089201140"/>
      <w:bookmarkStart w:id="115" w:name="__RefHeading__460_1652688562"/>
      <w:bookmarkStart w:id="116" w:name="__RefHeading__11664_1180481512"/>
      <w:bookmarkStart w:id="117" w:name="__RefHeading__347_648207481"/>
      <w:bookmarkStart w:id="118" w:name="__RefHeading__1809_1262397684"/>
      <w:bookmarkEnd w:id="112"/>
      <w:bookmarkEnd w:id="113"/>
      <w:bookmarkEnd w:id="114"/>
      <w:bookmarkEnd w:id="115"/>
      <w:bookmarkEnd w:id="116"/>
      <w:bookmarkEnd w:id="117"/>
      <w:bookmarkEnd w:id="118"/>
      <w:r w:rsidRPr="00BD44EE">
        <w:rPr>
          <w:rFonts w:asciiTheme="minorHAnsi" w:hAnsiTheme="minorHAnsi"/>
          <w:i/>
          <w:lang w:val="fr-BE"/>
        </w:rPr>
        <w:t>Quelle est la situation actuelle en matière de droit de propriété intellectuelle ?</w:t>
      </w:r>
    </w:p>
    <w:p w14:paraId="06B53890" w14:textId="77777777" w:rsidR="00C86691" w:rsidRPr="00BD44EE" w:rsidRDefault="00C86691" w:rsidP="00DE1FD5">
      <w:pPr>
        <w:numPr>
          <w:ilvl w:val="0"/>
          <w:numId w:val="10"/>
        </w:numPr>
        <w:tabs>
          <w:tab w:val="left" w:pos="250"/>
        </w:tabs>
        <w:spacing w:before="113"/>
        <w:jc w:val="both"/>
        <w:rPr>
          <w:rFonts w:asciiTheme="minorHAnsi" w:hAnsiTheme="minorHAnsi"/>
          <w:i/>
          <w:lang w:val="fr-BE"/>
        </w:rPr>
      </w:pPr>
      <w:r w:rsidRPr="00BD44EE">
        <w:rPr>
          <w:rFonts w:asciiTheme="minorHAnsi" w:hAnsiTheme="minorHAnsi"/>
          <w:i/>
          <w:lang w:val="fr-BE"/>
        </w:rPr>
        <w:t>Etablissez la liste des brevets déjà déposés et détenus par l’organisation en indiquant :</w:t>
      </w:r>
    </w:p>
    <w:p w14:paraId="7147961F" w14:textId="77777777" w:rsidR="00C86691" w:rsidRPr="00BD44EE" w:rsidRDefault="00C86691" w:rsidP="00DE1FD5">
      <w:pPr>
        <w:numPr>
          <w:ilvl w:val="1"/>
          <w:numId w:val="10"/>
        </w:numPr>
        <w:tabs>
          <w:tab w:val="left" w:pos="250"/>
        </w:tabs>
        <w:spacing w:before="113"/>
        <w:jc w:val="both"/>
        <w:rPr>
          <w:rFonts w:asciiTheme="minorHAnsi" w:hAnsiTheme="minorHAnsi"/>
          <w:i/>
          <w:lang w:val="fr-BE"/>
        </w:rPr>
      </w:pPr>
      <w:r w:rsidRPr="00BD44EE">
        <w:rPr>
          <w:rFonts w:asciiTheme="minorHAnsi" w:hAnsiTheme="minorHAnsi"/>
          <w:i/>
          <w:lang w:val="fr-BE"/>
        </w:rPr>
        <w:t>la date de dépôt de la demande;</w:t>
      </w:r>
    </w:p>
    <w:p w14:paraId="62570ABC" w14:textId="77777777" w:rsidR="00C86691" w:rsidRPr="00BD44EE" w:rsidRDefault="00C86691" w:rsidP="00DE1FD5">
      <w:pPr>
        <w:numPr>
          <w:ilvl w:val="1"/>
          <w:numId w:val="10"/>
        </w:numPr>
        <w:tabs>
          <w:tab w:val="left" w:pos="250"/>
        </w:tabs>
        <w:spacing w:before="113"/>
        <w:jc w:val="both"/>
        <w:rPr>
          <w:rFonts w:asciiTheme="minorHAnsi" w:hAnsiTheme="minorHAnsi"/>
          <w:i/>
          <w:lang w:val="fr-BE"/>
        </w:rPr>
      </w:pPr>
      <w:r w:rsidRPr="00BD44EE">
        <w:rPr>
          <w:rFonts w:asciiTheme="minorHAnsi" w:hAnsiTheme="minorHAnsi"/>
          <w:i/>
          <w:lang w:val="fr-BE"/>
        </w:rPr>
        <w:t>le numéro d'introduction de la demande ;</w:t>
      </w:r>
    </w:p>
    <w:p w14:paraId="4043C8A8" w14:textId="77777777" w:rsidR="00C86691" w:rsidRPr="00BD44EE" w:rsidRDefault="00C86691" w:rsidP="00DE1FD5">
      <w:pPr>
        <w:numPr>
          <w:ilvl w:val="1"/>
          <w:numId w:val="10"/>
        </w:numPr>
        <w:tabs>
          <w:tab w:val="left" w:pos="250"/>
        </w:tabs>
        <w:spacing w:before="113"/>
        <w:jc w:val="both"/>
        <w:rPr>
          <w:rFonts w:asciiTheme="minorHAnsi" w:hAnsiTheme="minorHAnsi"/>
          <w:i/>
          <w:lang w:val="fr-BE"/>
        </w:rPr>
      </w:pPr>
      <w:r w:rsidRPr="00BD44EE">
        <w:rPr>
          <w:rFonts w:asciiTheme="minorHAnsi" w:hAnsiTheme="minorHAnsi"/>
          <w:i/>
          <w:lang w:val="fr-BE"/>
        </w:rPr>
        <w:t>le titre de l’invention ;</w:t>
      </w:r>
    </w:p>
    <w:p w14:paraId="0375A043" w14:textId="77777777" w:rsidR="00C86691" w:rsidRPr="00BD44EE" w:rsidRDefault="00C86691" w:rsidP="00DE1FD5">
      <w:pPr>
        <w:numPr>
          <w:ilvl w:val="1"/>
          <w:numId w:val="10"/>
        </w:numPr>
        <w:tabs>
          <w:tab w:val="left" w:pos="250"/>
        </w:tabs>
        <w:spacing w:before="113"/>
        <w:jc w:val="both"/>
        <w:rPr>
          <w:rFonts w:asciiTheme="minorHAnsi" w:hAnsiTheme="minorHAnsi"/>
          <w:i/>
          <w:lang w:val="fr-BE"/>
        </w:rPr>
      </w:pPr>
      <w:r w:rsidRPr="00BD44EE">
        <w:rPr>
          <w:rFonts w:asciiTheme="minorHAnsi" w:hAnsiTheme="minorHAnsi"/>
          <w:i/>
          <w:lang w:val="fr-BE"/>
        </w:rPr>
        <w:t>les pays d’application concernés;</w:t>
      </w:r>
    </w:p>
    <w:p w14:paraId="5291EBE7" w14:textId="77777777" w:rsidR="00C86691" w:rsidRPr="00BD44EE" w:rsidRDefault="00C86691" w:rsidP="00DE1FD5">
      <w:pPr>
        <w:numPr>
          <w:ilvl w:val="1"/>
          <w:numId w:val="10"/>
        </w:numPr>
        <w:tabs>
          <w:tab w:val="left" w:pos="250"/>
        </w:tabs>
        <w:spacing w:before="113"/>
        <w:jc w:val="both"/>
        <w:rPr>
          <w:rFonts w:asciiTheme="minorHAnsi" w:hAnsiTheme="minorHAnsi"/>
          <w:i/>
          <w:lang w:val="fr-BE"/>
        </w:rPr>
      </w:pPr>
      <w:r w:rsidRPr="00BD44EE">
        <w:rPr>
          <w:rFonts w:asciiTheme="minorHAnsi" w:hAnsiTheme="minorHAnsi"/>
          <w:i/>
          <w:lang w:val="fr-BE"/>
        </w:rPr>
        <w:t>la date de délivrance du brevet le cas échéant.</w:t>
      </w:r>
    </w:p>
    <w:p w14:paraId="4313D449" w14:textId="77777777" w:rsidR="00C86691" w:rsidRPr="00BD44EE" w:rsidRDefault="00C86691" w:rsidP="00DE1FD5">
      <w:pPr>
        <w:numPr>
          <w:ilvl w:val="0"/>
          <w:numId w:val="10"/>
        </w:numPr>
        <w:tabs>
          <w:tab w:val="left" w:pos="250"/>
        </w:tabs>
        <w:spacing w:before="113"/>
        <w:jc w:val="both"/>
        <w:rPr>
          <w:rFonts w:asciiTheme="minorHAnsi" w:hAnsiTheme="minorHAnsi"/>
          <w:i/>
          <w:lang w:val="fr-BE"/>
        </w:rPr>
      </w:pPr>
      <w:r w:rsidRPr="00BD44EE">
        <w:rPr>
          <w:rFonts w:asciiTheme="minorHAnsi" w:hAnsiTheme="minorHAnsi"/>
          <w:i/>
          <w:lang w:val="fr-BE"/>
        </w:rPr>
        <w:t>Explicitez les droits éventuels à acquérir auprès de tiers.</w:t>
      </w:r>
    </w:p>
    <w:p w14:paraId="6AC3C66A" w14:textId="77777777" w:rsidR="00C86691" w:rsidRPr="00BD44EE" w:rsidRDefault="00C86691" w:rsidP="00DE1FD5">
      <w:pPr>
        <w:numPr>
          <w:ilvl w:val="0"/>
          <w:numId w:val="10"/>
        </w:numPr>
        <w:tabs>
          <w:tab w:val="left" w:pos="250"/>
        </w:tabs>
        <w:spacing w:before="113"/>
        <w:jc w:val="both"/>
        <w:rPr>
          <w:rFonts w:asciiTheme="minorHAnsi" w:hAnsiTheme="minorHAnsi"/>
          <w:i/>
          <w:lang w:val="fr-BE"/>
        </w:rPr>
      </w:pPr>
      <w:r w:rsidRPr="00BD44EE">
        <w:rPr>
          <w:rFonts w:asciiTheme="minorHAnsi" w:hAnsiTheme="minorHAnsi"/>
          <w:i/>
          <w:lang w:val="fr-BE"/>
        </w:rPr>
        <w:lastRenderedPageBreak/>
        <w:t>Quelle est la nature des connaissances à protéger ou à diffuser ?</w:t>
      </w:r>
    </w:p>
    <w:p w14:paraId="20837203" w14:textId="170A2E1C" w:rsidR="00AE73DB" w:rsidRPr="00AE73DB" w:rsidRDefault="00C86691" w:rsidP="00DE1FD5">
      <w:pPr>
        <w:numPr>
          <w:ilvl w:val="0"/>
          <w:numId w:val="10"/>
        </w:numPr>
        <w:tabs>
          <w:tab w:val="left" w:pos="250"/>
        </w:tabs>
        <w:spacing w:before="113"/>
        <w:jc w:val="both"/>
        <w:rPr>
          <w:rFonts w:asciiTheme="minorHAnsi" w:hAnsiTheme="minorHAnsi"/>
          <w:i/>
          <w:lang w:val="fr-BE"/>
        </w:rPr>
      </w:pPr>
      <w:r w:rsidRPr="00BD44EE">
        <w:rPr>
          <w:rFonts w:asciiTheme="minorHAnsi" w:hAnsiTheme="minorHAnsi"/>
          <w:i/>
          <w:lang w:val="fr-BE"/>
        </w:rPr>
        <w:t>Décrivez l'approche qui sera mise en œuvre pour la protection des droits de propriété intellectuelle.</w:t>
      </w:r>
    </w:p>
    <w:p w14:paraId="73715A0C" w14:textId="11B6F9BC" w:rsidR="0094327E" w:rsidRPr="0094327E" w:rsidRDefault="0094327E" w:rsidP="0094327E">
      <w:pPr>
        <w:pStyle w:val="Titre2"/>
      </w:pPr>
      <w:r w:rsidRPr="0094327E">
        <w:t xml:space="preserve"> </w:t>
      </w:r>
      <w:bookmarkStart w:id="119" w:name="_Toc33432400"/>
      <w:bookmarkStart w:id="120" w:name="_Toc179535862"/>
      <w:r w:rsidR="00675E89">
        <w:t>Autres i</w:t>
      </w:r>
      <w:r w:rsidR="00BE3D24">
        <w:rPr>
          <w:lang w:val="fr-BE"/>
        </w:rPr>
        <w:t>mpact</w:t>
      </w:r>
      <w:r w:rsidR="00675E89">
        <w:rPr>
          <w:lang w:val="fr-BE"/>
        </w:rPr>
        <w:t>s</w:t>
      </w:r>
      <w:r w:rsidR="00BE3D24">
        <w:rPr>
          <w:lang w:val="fr-BE"/>
        </w:rPr>
        <w:t xml:space="preserve"> potentiel</w:t>
      </w:r>
      <w:r w:rsidR="00675E89">
        <w:rPr>
          <w:lang w:val="fr-BE"/>
        </w:rPr>
        <w:t>s</w:t>
      </w:r>
      <w:r w:rsidR="00BE3D24">
        <w:rPr>
          <w:lang w:val="fr-BE"/>
        </w:rPr>
        <w:t xml:space="preserve"> de la valorisation </w:t>
      </w:r>
      <w:r w:rsidR="00675E89">
        <w:rPr>
          <w:lang w:val="fr-BE"/>
        </w:rPr>
        <w:t xml:space="preserve">sur </w:t>
      </w:r>
      <w:r w:rsidR="00BE3D24">
        <w:rPr>
          <w:lang w:val="fr-BE"/>
        </w:rPr>
        <w:t>la Région</w:t>
      </w:r>
      <w:bookmarkEnd w:id="119"/>
      <w:r w:rsidR="00675E89">
        <w:rPr>
          <w:lang w:val="fr-BE"/>
        </w:rPr>
        <w:t xml:space="preserve">, eu égard </w:t>
      </w:r>
      <w:r w:rsidR="00A0021F">
        <w:rPr>
          <w:lang w:val="fr-BE"/>
        </w:rPr>
        <w:t>aux objectifs stratégiques et thématiques prioritaires définies par le Gouvernement</w:t>
      </w:r>
      <w:bookmarkEnd w:id="120"/>
    </w:p>
    <w:p w14:paraId="5B1D9D3A" w14:textId="4FBE113B" w:rsidR="001A53E8" w:rsidRPr="004524E7" w:rsidRDefault="0094327E" w:rsidP="004524E7">
      <w:pPr>
        <w:pStyle w:val="Paragraphedeliste"/>
        <w:numPr>
          <w:ilvl w:val="0"/>
          <w:numId w:val="30"/>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
          <w:iCs/>
          <w:lang w:val="fr-BE"/>
        </w:rPr>
      </w:pPr>
      <w:r w:rsidRPr="004524E7">
        <w:rPr>
          <w:rFonts w:ascii="Calibri" w:hAnsi="Calibri"/>
          <w:i/>
          <w:lang w:val="fr-BE"/>
        </w:rPr>
        <w:t xml:space="preserve">Décrivez l'impact de la valorisation des résultats </w:t>
      </w:r>
      <w:bookmarkStart w:id="121" w:name="_Toc20127746"/>
      <w:bookmarkStart w:id="122" w:name="_Toc20134556"/>
      <w:bookmarkStart w:id="123" w:name="_Toc20134792"/>
      <w:bookmarkStart w:id="124" w:name="_Toc103858610"/>
      <w:r w:rsidR="001A53E8" w:rsidRPr="004524E7">
        <w:rPr>
          <w:rFonts w:ascii="Calibri" w:hAnsi="Calibri"/>
          <w:i/>
          <w:lang w:val="fr-BE"/>
        </w:rPr>
        <w:t>sur la société, l’environnement ou l’écosytème régional. Décrivez les</w:t>
      </w:r>
      <w:r w:rsidR="001A53E8" w:rsidRPr="004524E7">
        <w:rPr>
          <w:rFonts w:ascii="Calibri" w:hAnsi="Calibri"/>
          <w:i/>
          <w:iCs/>
          <w:lang w:val="fr-BE" w:eastAsia="zh-CN"/>
        </w:rPr>
        <w:t xml:space="preserve"> éventuels effets positifs et négatifs</w:t>
      </w:r>
      <w:r w:rsidR="57B93C34" w:rsidRPr="004524E7">
        <w:rPr>
          <w:rFonts w:ascii="Calibri" w:hAnsi="Calibri"/>
          <w:i/>
          <w:iCs/>
          <w:lang w:val="fr-BE" w:eastAsia="zh-CN"/>
        </w:rPr>
        <w:t xml:space="preserve"> sur ces 3 domaines.</w:t>
      </w:r>
    </w:p>
    <w:p w14:paraId="6689C35B" w14:textId="77777777" w:rsidR="00613614" w:rsidRPr="00FB6EB1" w:rsidRDefault="00613614" w:rsidP="00613614">
      <w:pPr>
        <w:pStyle w:val="Paragraphedeliste"/>
        <w:numPr>
          <w:ilvl w:val="0"/>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
          <w:lang w:val="fr-BE"/>
        </w:rPr>
      </w:pPr>
      <w:r w:rsidRPr="00FB6EB1">
        <w:rPr>
          <w:rFonts w:ascii="Calibri" w:hAnsi="Calibri"/>
          <w:i/>
          <w:lang w:val="fr-BE"/>
        </w:rPr>
        <w:t>Expliquez en quoi le projet est exemplaire au niveau social et environnemental c’est-à-dire qu’il contribue significativement à au moins un des objectifs suivants et ne nuit à aucun d’entre eux :</w:t>
      </w:r>
    </w:p>
    <w:p w14:paraId="4E187145" w14:textId="77777777" w:rsidR="00613614" w:rsidRPr="001B30BA" w:rsidRDefault="00613614" w:rsidP="00613614">
      <w:pPr>
        <w:pStyle w:val="Paragraphedeliste"/>
        <w:tabs>
          <w:tab w:val="left" w:pos="250"/>
          <w:tab w:val="left" w:pos="283"/>
        </w:tabs>
        <w:spacing w:before="113"/>
        <w:rPr>
          <w:rFonts w:ascii="Calibri" w:hAnsi="Calibri"/>
          <w:iCs/>
          <w:sz w:val="20"/>
          <w:szCs w:val="20"/>
          <w:u w:val="single"/>
          <w:lang w:val="fr-BE"/>
        </w:rPr>
      </w:pPr>
      <w:r w:rsidRPr="001B30BA">
        <w:rPr>
          <w:rFonts w:ascii="Calibri" w:hAnsi="Calibri"/>
          <w:iCs/>
          <w:sz w:val="20"/>
          <w:szCs w:val="20"/>
          <w:u w:val="single"/>
          <w:lang w:val="fr-BE"/>
        </w:rPr>
        <w:t>Exemplarité sociale :</w:t>
      </w:r>
    </w:p>
    <w:p w14:paraId="1ABE3D89"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 xml:space="preserve">un niveau de vie suffisant pour les catégories de personnes plus vulnérables ou ayant des besoins spécifiques, en ce compris : </w:t>
      </w:r>
    </w:p>
    <w:p w14:paraId="0F4B5F9A" w14:textId="77777777" w:rsidR="00613614" w:rsidRPr="001B30BA" w:rsidRDefault="00613614" w:rsidP="00613614">
      <w:pPr>
        <w:pStyle w:val="Paragraphedeliste"/>
        <w:numPr>
          <w:ilvl w:val="2"/>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 xml:space="preserve">(1) l’amélioration de l'accès aux produits et services répondant aux besoins humains fondamentaux, tels que l'eau, la nourriture, le logement, les soins de santé, l'éducation, </w:t>
      </w:r>
    </w:p>
    <w:p w14:paraId="599F5E93" w14:textId="77777777" w:rsidR="00613614" w:rsidRPr="001B30BA" w:rsidRDefault="00613614" w:rsidP="00613614">
      <w:pPr>
        <w:pStyle w:val="Paragraphedeliste"/>
        <w:numPr>
          <w:ilvl w:val="2"/>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(2) l'amélioration de l'accès aux infrastructures économiques de base, en ce compris les transports durables, les télécommunications et l'internet, l'électricité ;</w:t>
      </w:r>
    </w:p>
    <w:p w14:paraId="51FC201E"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le développement de l’emploi local de qualité ;</w:t>
      </w:r>
    </w:p>
    <w:p w14:paraId="5068FC42"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le développement de l’entrepreneuriat social et démocratique ;</w:t>
      </w:r>
    </w:p>
    <w:p w14:paraId="66A25640"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l’instauration d’une société plus inclusive ;</w:t>
      </w:r>
    </w:p>
    <w:p w14:paraId="7CD3D320" w14:textId="77777777" w:rsidR="00613614" w:rsidRPr="001B30BA" w:rsidRDefault="00613614" w:rsidP="00613614">
      <w:pPr>
        <w:pStyle w:val="Paragraphedeliste"/>
        <w:tabs>
          <w:tab w:val="left" w:pos="250"/>
          <w:tab w:val="left" w:pos="283"/>
        </w:tabs>
        <w:spacing w:before="113"/>
        <w:rPr>
          <w:rFonts w:ascii="Calibri" w:hAnsi="Calibri"/>
          <w:iCs/>
          <w:sz w:val="20"/>
          <w:szCs w:val="20"/>
          <w:u w:val="single"/>
          <w:lang w:val="fr-BE"/>
        </w:rPr>
      </w:pPr>
      <w:r w:rsidRPr="001B30BA">
        <w:rPr>
          <w:rFonts w:ascii="Calibri" w:hAnsi="Calibri"/>
          <w:iCs/>
          <w:sz w:val="20"/>
          <w:szCs w:val="20"/>
          <w:u w:val="single"/>
          <w:lang w:val="fr-BE"/>
        </w:rPr>
        <w:t>Exemplarité environnementale :</w:t>
      </w:r>
    </w:p>
    <w:p w14:paraId="655778D2"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l’utilisation plus rationnelle des ressources ;</w:t>
      </w:r>
    </w:p>
    <w:p w14:paraId="67C2F66A"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l’amélioration de l’incidence environnementale, notamment en ce qui concerne les émissions polluantes, la mobilité, la biodiversité et les écosystèmes ;</w:t>
      </w:r>
    </w:p>
    <w:p w14:paraId="3D743073" w14:textId="77777777" w:rsidR="00613614" w:rsidRPr="001B30BA" w:rsidRDefault="00613614" w:rsidP="00613614">
      <w:pPr>
        <w:pStyle w:val="Paragraphedeliste"/>
        <w:numPr>
          <w:ilvl w:val="1"/>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Cs/>
          <w:sz w:val="20"/>
          <w:szCs w:val="20"/>
          <w:lang w:val="fr-BE"/>
        </w:rPr>
      </w:pPr>
      <w:r w:rsidRPr="001B30BA">
        <w:rPr>
          <w:rFonts w:ascii="Calibri" w:hAnsi="Calibri"/>
          <w:iCs/>
          <w:sz w:val="20"/>
          <w:szCs w:val="20"/>
          <w:lang w:val="fr-BE"/>
        </w:rPr>
        <w:t>l’adaptation aux changements climatiques.</w:t>
      </w:r>
    </w:p>
    <w:p w14:paraId="2D7393DB" w14:textId="77777777" w:rsidR="00613614" w:rsidRPr="005C4BBD" w:rsidRDefault="00613614" w:rsidP="00613614">
      <w:pPr>
        <w:pStyle w:val="Paragraphedeliste"/>
        <w:numPr>
          <w:ilvl w:val="0"/>
          <w:numId w:val="18"/>
        </w:numPr>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
          <w:lang w:val="fr-BE"/>
        </w:rPr>
      </w:pPr>
      <w:r w:rsidRPr="005C4BBD">
        <w:rPr>
          <w:rFonts w:ascii="Calibri" w:hAnsi="Calibri"/>
          <w:i/>
          <w:lang w:val="fr-BE"/>
        </w:rPr>
        <w:t>Décrivez l’impact du projet sur l’Ecosystème régional (ex : collaboration avec des partenaires bruxellois et l’écosystème local, développement d’un secteur nouveau à impact positif …)</w:t>
      </w:r>
    </w:p>
    <w:p w14:paraId="211B005F" w14:textId="77777777" w:rsidR="00A0230E" w:rsidRPr="000A7D7D" w:rsidRDefault="00A0230E" w:rsidP="00A0021F">
      <w:pPr>
        <w:pStyle w:val="Paragraphedeliste"/>
        <w:pBdr>
          <w:top w:val="none" w:sz="4" w:space="0" w:color="000000"/>
          <w:left w:val="none" w:sz="4" w:space="0" w:color="000000"/>
          <w:bottom w:val="none" w:sz="4" w:space="0" w:color="000000"/>
          <w:right w:val="none" w:sz="4" w:space="0" w:color="000000"/>
          <w:between w:val="none" w:sz="4" w:space="0" w:color="000000"/>
        </w:pBdr>
        <w:tabs>
          <w:tab w:val="left" w:pos="250"/>
          <w:tab w:val="left" w:pos="283"/>
        </w:tabs>
        <w:spacing w:before="113"/>
        <w:rPr>
          <w:rFonts w:ascii="Calibri" w:hAnsi="Calibri"/>
          <w:i/>
          <w:lang w:val="fr-BE"/>
        </w:rPr>
      </w:pPr>
    </w:p>
    <w:p w14:paraId="352933CD" w14:textId="25592211" w:rsidR="00BF4189" w:rsidRPr="001A53E8" w:rsidRDefault="00BF4189" w:rsidP="001A53E8">
      <w:pPr>
        <w:pStyle w:val="Titre1"/>
        <w:pBdr>
          <w:top w:val="single" w:sz="4" w:space="1" w:color="auto"/>
          <w:left w:val="single" w:sz="4" w:space="4" w:color="auto"/>
          <w:bottom w:val="single" w:sz="4" w:space="1" w:color="auto"/>
          <w:right w:val="single" w:sz="4" w:space="4" w:color="auto"/>
        </w:pBdr>
        <w:rPr>
          <w:lang w:val="fr-BE"/>
        </w:rPr>
      </w:pPr>
      <w:r w:rsidRPr="001A53E8">
        <w:rPr>
          <w:lang w:val="fr-BE"/>
        </w:rPr>
        <w:t xml:space="preserve"> </w:t>
      </w:r>
      <w:bookmarkStart w:id="125" w:name="_Toc179535863"/>
      <w:bookmarkEnd w:id="121"/>
      <w:bookmarkEnd w:id="122"/>
      <w:bookmarkEnd w:id="123"/>
      <w:bookmarkEnd w:id="124"/>
      <w:r w:rsidR="006E1417" w:rsidRPr="001A53E8">
        <w:rPr>
          <w:lang w:val="fr-BE"/>
        </w:rPr>
        <w:t>BUDGET</w:t>
      </w:r>
      <w:bookmarkEnd w:id="125"/>
    </w:p>
    <w:tbl>
      <w:tblPr>
        <w:tblStyle w:val="Grilledutableau"/>
        <w:tblW w:w="9917" w:type="dxa"/>
        <w:tblInd w:w="-147" w:type="dxa"/>
        <w:tblLook w:val="04A0" w:firstRow="1" w:lastRow="0" w:firstColumn="1" w:lastColumn="0" w:noHBand="0" w:noVBand="1"/>
      </w:tblPr>
      <w:tblGrid>
        <w:gridCol w:w="9917"/>
      </w:tblGrid>
      <w:tr w:rsidR="00BF4189" w:rsidRPr="0064443E" w14:paraId="0F565F1E" w14:textId="77777777" w:rsidTr="733D1ADF">
        <w:tc>
          <w:tcPr>
            <w:tcW w:w="9917" w:type="dxa"/>
          </w:tcPr>
          <w:p w14:paraId="235A291D" w14:textId="0E5DDF5D" w:rsidR="00BF4189" w:rsidRPr="00A62A4E" w:rsidRDefault="00BF4189" w:rsidP="0021019D">
            <w:pPr>
              <w:rPr>
                <w:rFonts w:asciiTheme="minorHAnsi" w:hAnsiTheme="minorHAnsi" w:cstheme="minorHAnsi"/>
                <w:i/>
                <w:iCs/>
                <w:sz w:val="18"/>
                <w:szCs w:val="18"/>
                <w:lang w:val="fr-BE"/>
              </w:rPr>
            </w:pPr>
            <w:r w:rsidRPr="00A62A4E">
              <w:rPr>
                <w:rFonts w:asciiTheme="minorHAnsi" w:hAnsiTheme="minorHAnsi" w:cstheme="minorHAnsi"/>
                <w:i/>
                <w:iCs/>
                <w:sz w:val="18"/>
                <w:szCs w:val="18"/>
                <w:lang w:val="fr-BE"/>
              </w:rPr>
              <w:t xml:space="preserve">Rappel des frais éligibles (voir </w:t>
            </w:r>
            <w:hyperlink r:id="rId14" w:tgtFrame="_blank" w:tooltip="https://innoviris.brussels/sites/default/files/documents/directives_comptables_generiques_2021.pdf" w:history="1">
              <w:r w:rsidRPr="00A62A4E">
                <w:rPr>
                  <w:rStyle w:val="Lienhypertexte"/>
                  <w:rFonts w:asciiTheme="minorHAnsi" w:hAnsiTheme="minorHAnsi" w:cstheme="minorHAnsi"/>
                  <w:i/>
                  <w:iCs/>
                  <w:sz w:val="18"/>
                  <w:szCs w:val="18"/>
                  <w:lang w:val="fr-BE"/>
                </w:rPr>
                <w:t>directives comptables</w:t>
              </w:r>
            </w:hyperlink>
            <w:r w:rsidRPr="00A62A4E">
              <w:rPr>
                <w:rFonts w:asciiTheme="minorHAnsi" w:hAnsiTheme="minorHAnsi" w:cstheme="minorHAnsi"/>
                <w:i/>
                <w:iCs/>
                <w:sz w:val="18"/>
                <w:szCs w:val="18"/>
                <w:lang w:val="fr-BE"/>
              </w:rPr>
              <w:t xml:space="preserve"> pour plus d'informations)</w:t>
            </w:r>
          </w:p>
          <w:p w14:paraId="0513E495" w14:textId="77777777" w:rsidR="00BF4189" w:rsidRPr="00A62A4E" w:rsidRDefault="00BF4189" w:rsidP="0021019D">
            <w:pPr>
              <w:rPr>
                <w:rFonts w:asciiTheme="minorHAnsi" w:hAnsiTheme="minorHAnsi" w:cstheme="minorHAnsi"/>
                <w:sz w:val="18"/>
                <w:szCs w:val="18"/>
                <w:lang w:val="fr-BE" w:eastAsia="fr-BE"/>
              </w:rPr>
            </w:pPr>
          </w:p>
          <w:p w14:paraId="54E7F249" w14:textId="1D3E5E4F" w:rsidR="00BF4189" w:rsidRPr="00A62A4E" w:rsidRDefault="00BF4189" w:rsidP="00DE1FD5">
            <w:pPr>
              <w:pStyle w:val="Contenudetableau"/>
              <w:numPr>
                <w:ilvl w:val="0"/>
                <w:numId w:val="16"/>
              </w:numPr>
              <w:suppressLineNumbers w:val="0"/>
              <w:suppressAutoHyphens w:val="0"/>
              <w:spacing w:after="57"/>
              <w:ind w:left="454"/>
              <w:rPr>
                <w:rFonts w:asciiTheme="minorHAnsi" w:hAnsiTheme="minorHAnsi" w:cstheme="minorHAnsi"/>
                <w:b/>
                <w:bCs/>
                <w:color w:val="1F4E79"/>
                <w:sz w:val="18"/>
                <w:szCs w:val="18"/>
                <w:u w:val="single"/>
                <w:lang w:val="fr-FR"/>
              </w:rPr>
            </w:pPr>
            <w:r w:rsidRPr="00A62A4E">
              <w:rPr>
                <w:rFonts w:asciiTheme="minorHAnsi" w:hAnsiTheme="minorHAnsi" w:cstheme="minorHAnsi"/>
                <w:b/>
                <w:bCs/>
                <w:color w:val="1F4E79" w:themeColor="accent1" w:themeShade="80"/>
                <w:sz w:val="18"/>
                <w:szCs w:val="18"/>
                <w:u w:val="single"/>
                <w:lang w:val="fr-FR"/>
              </w:rPr>
              <w:t>Frais de personnel :</w:t>
            </w:r>
            <w:r w:rsidR="0064443E">
              <w:rPr>
                <w:rFonts w:asciiTheme="minorHAnsi" w:hAnsiTheme="minorHAnsi" w:cstheme="minorHAnsi"/>
                <w:b/>
                <w:bCs/>
                <w:color w:val="1F4E79" w:themeColor="accent1" w:themeShade="80"/>
                <w:sz w:val="18"/>
                <w:szCs w:val="18"/>
                <w:u w:val="single"/>
                <w:lang w:val="fr-FR"/>
              </w:rPr>
              <w:t xml:space="preserve"> </w:t>
            </w:r>
            <w:r w:rsidRPr="00A62A4E">
              <w:rPr>
                <w:rFonts w:asciiTheme="minorHAnsi" w:hAnsiTheme="minorHAnsi" w:cstheme="minorHAnsi"/>
                <w:b/>
                <w:bCs/>
                <w:i/>
                <w:iCs/>
                <w:color w:val="1F4E79" w:themeColor="accent1" w:themeShade="80"/>
                <w:sz w:val="18"/>
                <w:szCs w:val="18"/>
                <w:lang w:val="fr-FR"/>
              </w:rPr>
              <w:t xml:space="preserve">Ils regroupent les dépenses liées au personnel (chercheur, technicien, support business). </w:t>
            </w:r>
          </w:p>
          <w:p w14:paraId="6FCA075E" w14:textId="77777777" w:rsidR="00BF4189" w:rsidRPr="00A62A4E" w:rsidRDefault="00BF4189" w:rsidP="0021019D">
            <w:pPr>
              <w:pStyle w:val="Contenudetableau"/>
              <w:ind w:left="57"/>
              <w:rPr>
                <w:rFonts w:asciiTheme="minorHAnsi" w:hAnsiTheme="minorHAnsi" w:cstheme="minorHAnsi"/>
                <w:b/>
                <w:bCs/>
                <w:i/>
                <w:iCs/>
                <w:color w:val="1F4E79"/>
                <w:sz w:val="18"/>
                <w:szCs w:val="18"/>
                <w:lang w:val="fr-FR"/>
              </w:rPr>
            </w:pPr>
          </w:p>
          <w:p w14:paraId="34899C1B" w14:textId="5EB6A9E9" w:rsidR="00BF4189" w:rsidRPr="00A62A4E" w:rsidRDefault="00BF4189" w:rsidP="00DE1FD5">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spacing w:after="57"/>
              <w:ind w:left="454"/>
              <w:rPr>
                <w:rFonts w:asciiTheme="minorHAnsi" w:hAnsiTheme="minorHAnsi" w:cstheme="minorHAnsi"/>
                <w:b/>
                <w:bCs/>
                <w:i/>
                <w:iCs/>
                <w:color w:val="1F4E79"/>
                <w:sz w:val="18"/>
                <w:szCs w:val="18"/>
                <w:lang w:val="fr-FR"/>
              </w:rPr>
            </w:pPr>
            <w:r w:rsidRPr="00A62A4E">
              <w:rPr>
                <w:rFonts w:asciiTheme="minorHAnsi" w:hAnsiTheme="minorHAnsi" w:cstheme="minorHAnsi"/>
                <w:b/>
                <w:bCs/>
                <w:color w:val="1F4E79" w:themeColor="accent1" w:themeShade="80"/>
                <w:sz w:val="18"/>
                <w:szCs w:val="18"/>
                <w:u w:val="single"/>
                <w:lang w:val="fr-FR"/>
              </w:rPr>
              <w:t xml:space="preserve">Frais d’exploitation : </w:t>
            </w:r>
            <w:r w:rsidRPr="00A62A4E">
              <w:rPr>
                <w:rFonts w:asciiTheme="minorHAnsi" w:hAnsiTheme="minorHAnsi" w:cstheme="minorHAnsi"/>
                <w:b/>
                <w:bCs/>
                <w:i/>
                <w:iCs/>
                <w:color w:val="1F4E79" w:themeColor="accent1" w:themeShade="80"/>
                <w:sz w:val="18"/>
                <w:szCs w:val="18"/>
                <w:lang w:val="fr-FR"/>
              </w:rPr>
              <w:t>Ces frais couvrent les dépenses courantes relatives aux</w:t>
            </w:r>
            <w:r w:rsidR="000838C0">
              <w:rPr>
                <w:rFonts w:asciiTheme="minorHAnsi" w:hAnsiTheme="minorHAnsi" w:cstheme="minorHAnsi"/>
                <w:b/>
                <w:bCs/>
                <w:i/>
                <w:iCs/>
                <w:color w:val="1F4E79" w:themeColor="accent1" w:themeShade="80"/>
                <w:sz w:val="18"/>
                <w:szCs w:val="18"/>
                <w:lang w:val="fr-FR"/>
              </w:rPr>
              <w:t> </w:t>
            </w:r>
            <w:r w:rsidRPr="00A62A4E">
              <w:rPr>
                <w:rFonts w:asciiTheme="minorHAnsi" w:hAnsiTheme="minorHAnsi" w:cstheme="minorHAnsi"/>
                <w:b/>
                <w:bCs/>
                <w:i/>
                <w:iCs/>
                <w:color w:val="1F4E79" w:themeColor="accent1" w:themeShade="80"/>
                <w:sz w:val="18"/>
                <w:szCs w:val="18"/>
                <w:lang w:val="fr-FR"/>
              </w:rPr>
              <w:t>:</w:t>
            </w:r>
          </w:p>
          <w:p w14:paraId="1E36947F" w14:textId="47F535B1" w:rsidR="00BF4189" w:rsidRPr="0064443E" w:rsidRDefault="00BF4189" w:rsidP="733D1ADF">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05" w:hanging="425"/>
              <w:rPr>
                <w:rFonts w:asciiTheme="minorHAnsi" w:hAnsiTheme="minorHAnsi" w:cstheme="minorBidi"/>
                <w:b/>
                <w:bCs/>
                <w:i/>
                <w:iCs/>
                <w:color w:val="1F4E79"/>
                <w:sz w:val="18"/>
                <w:szCs w:val="18"/>
                <w:lang w:val="fr-BE"/>
              </w:rPr>
            </w:pPr>
            <w:r w:rsidRPr="0064443E">
              <w:rPr>
                <w:rFonts w:asciiTheme="minorHAnsi" w:hAnsiTheme="minorHAnsi" w:cstheme="minorBidi"/>
                <w:b/>
                <w:bCs/>
                <w:i/>
                <w:iCs/>
                <w:color w:val="1F4E79" w:themeColor="accent1" w:themeShade="80"/>
                <w:sz w:val="18"/>
                <w:szCs w:val="18"/>
                <w:lang w:val="fr-BE"/>
              </w:rPr>
              <w:t>Consommables (produits chimiques, matériaux</w:t>
            </w:r>
            <w:r w:rsidR="00307C32" w:rsidRPr="0064443E">
              <w:rPr>
                <w:rFonts w:asciiTheme="minorHAnsi" w:hAnsiTheme="minorHAnsi" w:cstheme="minorBidi"/>
                <w:b/>
                <w:bCs/>
                <w:i/>
                <w:iCs/>
                <w:color w:val="1F4E79" w:themeColor="accent1" w:themeShade="80"/>
                <w:sz w:val="18"/>
                <w:szCs w:val="18"/>
                <w:lang w:val="fr-BE"/>
              </w:rPr>
              <w:t>, outillages</w:t>
            </w:r>
            <w:r w:rsidRPr="0064443E">
              <w:rPr>
                <w:rFonts w:asciiTheme="minorHAnsi" w:hAnsiTheme="minorHAnsi" w:cstheme="minorBidi"/>
                <w:b/>
                <w:bCs/>
                <w:i/>
                <w:iCs/>
                <w:color w:val="1F4E79" w:themeColor="accent1" w:themeShade="80"/>
                <w:sz w:val="18"/>
                <w:szCs w:val="18"/>
                <w:lang w:val="fr-BE"/>
              </w:rPr>
              <w:t>)</w:t>
            </w:r>
            <w:r w:rsidR="000838C0" w:rsidRPr="0064443E">
              <w:rPr>
                <w:rFonts w:asciiTheme="minorHAnsi" w:hAnsiTheme="minorHAnsi" w:cstheme="minorBidi"/>
                <w:b/>
                <w:bCs/>
                <w:i/>
                <w:iCs/>
                <w:color w:val="1F4E79" w:themeColor="accent1" w:themeShade="80"/>
                <w:sz w:val="18"/>
                <w:szCs w:val="18"/>
                <w:lang w:val="fr-BE"/>
              </w:rPr>
              <w:t> </w:t>
            </w:r>
            <w:r w:rsidRPr="0064443E">
              <w:rPr>
                <w:rFonts w:asciiTheme="minorHAnsi" w:hAnsiTheme="minorHAnsi" w:cstheme="minorBidi"/>
                <w:b/>
                <w:bCs/>
                <w:i/>
                <w:iCs/>
                <w:color w:val="1F4E79" w:themeColor="accent1" w:themeShade="80"/>
                <w:sz w:val="18"/>
                <w:szCs w:val="18"/>
                <w:lang w:val="fr-BE"/>
              </w:rPr>
              <w:t>;</w:t>
            </w:r>
          </w:p>
          <w:p w14:paraId="2EEB9A10" w14:textId="7E8CD3E0" w:rsidR="00BF4189" w:rsidRPr="00A62A4E" w:rsidRDefault="00BF4189" w:rsidP="00DE1FD5">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05" w:hanging="425"/>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sz w:val="18"/>
                <w:szCs w:val="18"/>
                <w:lang w:val="fr-FR"/>
              </w:rPr>
              <w:t>Petit matériel scientifique et technique</w:t>
            </w:r>
            <w:r w:rsidR="000838C0">
              <w:rPr>
                <w:rFonts w:asciiTheme="minorHAnsi" w:hAnsiTheme="minorHAnsi" w:cstheme="minorHAnsi"/>
                <w:b/>
                <w:bCs/>
                <w:i/>
                <w:color w:val="1F4E79"/>
                <w:sz w:val="18"/>
                <w:szCs w:val="18"/>
                <w:lang w:val="fr-FR"/>
              </w:rPr>
              <w:t> </w:t>
            </w:r>
            <w:r w:rsidRPr="00A62A4E">
              <w:rPr>
                <w:rFonts w:asciiTheme="minorHAnsi" w:hAnsiTheme="minorHAnsi" w:cstheme="minorHAnsi"/>
                <w:b/>
                <w:bCs/>
                <w:i/>
                <w:color w:val="1F4E79"/>
                <w:sz w:val="18"/>
                <w:szCs w:val="18"/>
                <w:lang w:val="fr-FR"/>
              </w:rPr>
              <w:t>;</w:t>
            </w:r>
          </w:p>
          <w:p w14:paraId="1F822E0F" w14:textId="63CBC50E" w:rsidR="00BF4189" w:rsidRPr="00A62A4E" w:rsidRDefault="00BF4189" w:rsidP="00DE1FD5">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05" w:hanging="425"/>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sz w:val="18"/>
                <w:szCs w:val="18"/>
                <w:lang w:val="fr-FR"/>
              </w:rPr>
              <w:t>Frais liés à l'acquisition de technologie, de données, ou de location d'espace de stockage de données auprès de tiers</w:t>
            </w:r>
            <w:r w:rsidR="000838C0">
              <w:rPr>
                <w:rFonts w:asciiTheme="minorHAnsi" w:hAnsiTheme="minorHAnsi" w:cstheme="minorHAnsi"/>
                <w:b/>
                <w:bCs/>
                <w:i/>
                <w:color w:val="1F4E79"/>
                <w:sz w:val="18"/>
                <w:szCs w:val="18"/>
                <w:lang w:val="fr-FR"/>
              </w:rPr>
              <w:t> ;</w:t>
            </w:r>
          </w:p>
          <w:p w14:paraId="602DAB8C" w14:textId="77777777" w:rsidR="00BF4189" w:rsidRDefault="00BF4189" w:rsidP="00DE1FD5">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05" w:hanging="425"/>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sz w:val="18"/>
                <w:szCs w:val="18"/>
                <w:lang w:val="fr-FR"/>
              </w:rPr>
              <w:t>Soutien logistique à l’exécution du projet : location d’équipement, jobistes, location d’infrastructures et de matériel ;</w:t>
            </w:r>
          </w:p>
          <w:p w14:paraId="58DA8221" w14:textId="28995FAE" w:rsidR="00A667AC" w:rsidRDefault="00A667AC" w:rsidP="00DE1FD5">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05" w:hanging="425"/>
              <w:rPr>
                <w:rFonts w:asciiTheme="minorHAnsi" w:hAnsiTheme="minorHAnsi" w:cstheme="minorHAnsi"/>
                <w:b/>
                <w:bCs/>
                <w:i/>
                <w:color w:val="1F4E79"/>
                <w:sz w:val="18"/>
                <w:szCs w:val="18"/>
                <w:lang w:val="fr-FR"/>
              </w:rPr>
            </w:pPr>
            <w:r>
              <w:rPr>
                <w:rFonts w:asciiTheme="minorHAnsi" w:hAnsiTheme="minorHAnsi" w:cstheme="minorHAnsi"/>
                <w:b/>
                <w:bCs/>
                <w:i/>
                <w:color w:val="1F4E79"/>
                <w:sz w:val="18"/>
                <w:szCs w:val="18"/>
                <w:lang w:val="fr-FR"/>
              </w:rPr>
              <w:t>Frais de mission à l’étranger ;</w:t>
            </w:r>
          </w:p>
          <w:p w14:paraId="3899BACE" w14:textId="23D4A3BD" w:rsidR="00A667AC" w:rsidRPr="00A62A4E" w:rsidRDefault="00A667AC" w:rsidP="00DE1FD5">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05" w:hanging="425"/>
              <w:rPr>
                <w:rFonts w:asciiTheme="minorHAnsi" w:hAnsiTheme="minorHAnsi" w:cstheme="minorHAnsi"/>
                <w:b/>
                <w:bCs/>
                <w:i/>
                <w:color w:val="1F4E79"/>
                <w:sz w:val="18"/>
                <w:szCs w:val="18"/>
                <w:lang w:val="fr-FR"/>
              </w:rPr>
            </w:pPr>
            <w:r>
              <w:rPr>
                <w:rFonts w:asciiTheme="minorHAnsi" w:hAnsiTheme="minorHAnsi" w:cstheme="minorHAnsi"/>
                <w:b/>
                <w:bCs/>
                <w:i/>
                <w:color w:val="1F4E79"/>
                <w:sz w:val="18"/>
                <w:szCs w:val="18"/>
                <w:lang w:val="fr-FR"/>
              </w:rPr>
              <w:t>Frais divers (à spécifier).</w:t>
            </w:r>
          </w:p>
          <w:p w14:paraId="531AF93E" w14:textId="77777777" w:rsidR="00BF4189" w:rsidRPr="00A62A4E" w:rsidRDefault="00BF4189" w:rsidP="0021019D">
            <w:pPr>
              <w:pStyle w:val="Contenudetableau"/>
              <w:ind w:left="454"/>
              <w:rPr>
                <w:rFonts w:asciiTheme="minorHAnsi" w:hAnsiTheme="minorHAnsi" w:cstheme="minorHAnsi"/>
                <w:b/>
                <w:bCs/>
                <w:i/>
                <w:iCs/>
                <w:color w:val="1F4E79" w:themeColor="accent1" w:themeShade="80"/>
                <w:sz w:val="18"/>
                <w:szCs w:val="18"/>
                <w:lang w:val="fr-FR"/>
              </w:rPr>
            </w:pPr>
            <w:r w:rsidRPr="00A62A4E">
              <w:rPr>
                <w:rFonts w:asciiTheme="minorHAnsi" w:hAnsiTheme="minorHAnsi" w:cstheme="minorHAnsi"/>
                <w:b/>
                <w:bCs/>
                <w:i/>
                <w:iCs/>
                <w:color w:val="1F4E79" w:themeColor="accent1" w:themeShade="80"/>
                <w:sz w:val="18"/>
                <w:szCs w:val="18"/>
                <w:lang w:val="fr-FR"/>
              </w:rPr>
              <w:t>Détaillez l’ensemble des sous-postes budgétaires (coût unitaire * quantité).</w:t>
            </w:r>
          </w:p>
          <w:p w14:paraId="38B0051A" w14:textId="77777777" w:rsidR="00BF4189" w:rsidRPr="00A62A4E" w:rsidRDefault="00BF4189" w:rsidP="00CC426B">
            <w:pPr>
              <w:pStyle w:val="Contenudetableau"/>
              <w:spacing w:after="57"/>
              <w:rPr>
                <w:rFonts w:asciiTheme="minorHAnsi" w:hAnsiTheme="minorHAnsi" w:cstheme="minorHAnsi"/>
                <w:b/>
                <w:bCs/>
                <w:color w:val="1F4E79" w:themeColor="accent1" w:themeShade="80"/>
                <w:sz w:val="18"/>
                <w:szCs w:val="18"/>
                <w:u w:val="single"/>
                <w:lang w:val="fr-FR"/>
              </w:rPr>
            </w:pPr>
          </w:p>
          <w:p w14:paraId="53C08A24" w14:textId="1A77E7BC" w:rsidR="00BF4189" w:rsidRPr="00A62A4E" w:rsidRDefault="00BF4189" w:rsidP="00197BB0">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tabs>
                <w:tab w:val="clear" w:pos="720"/>
                <w:tab w:val="num" w:pos="467"/>
              </w:tabs>
              <w:suppressAutoHyphens w:val="0"/>
              <w:ind w:left="467"/>
              <w:rPr>
                <w:rFonts w:asciiTheme="minorHAnsi" w:hAnsiTheme="minorHAnsi" w:cstheme="minorHAnsi"/>
                <w:b/>
                <w:bCs/>
                <w:i/>
                <w:color w:val="1F4E79"/>
                <w:sz w:val="18"/>
                <w:szCs w:val="18"/>
                <w:lang w:val="fr-FR"/>
              </w:rPr>
            </w:pPr>
            <w:r w:rsidRPr="00A62A4E">
              <w:rPr>
                <w:rFonts w:asciiTheme="minorHAnsi" w:hAnsiTheme="minorHAnsi" w:cstheme="minorHAnsi"/>
                <w:b/>
                <w:bCs/>
                <w:color w:val="1F4E79" w:themeColor="accent1" w:themeShade="80"/>
                <w:sz w:val="18"/>
                <w:szCs w:val="18"/>
                <w:u w:val="single"/>
                <w:lang w:val="fr-FR"/>
              </w:rPr>
              <w:t>Coûts des instruments et de l’équipement</w:t>
            </w:r>
            <w:r w:rsidR="000838C0">
              <w:rPr>
                <w:rFonts w:asciiTheme="minorHAnsi" w:hAnsiTheme="minorHAnsi" w:cstheme="minorHAnsi"/>
                <w:b/>
                <w:bCs/>
                <w:color w:val="1F4E79" w:themeColor="accent1" w:themeShade="80"/>
                <w:sz w:val="18"/>
                <w:szCs w:val="18"/>
                <w:u w:val="single"/>
                <w:lang w:val="fr-FR"/>
              </w:rPr>
              <w:t> </w:t>
            </w:r>
            <w:r w:rsidRPr="00A62A4E">
              <w:rPr>
                <w:rFonts w:asciiTheme="minorHAnsi" w:hAnsiTheme="minorHAnsi" w:cstheme="minorHAnsi"/>
                <w:b/>
                <w:bCs/>
                <w:color w:val="1F4E79" w:themeColor="accent1" w:themeShade="80"/>
                <w:sz w:val="18"/>
                <w:szCs w:val="18"/>
                <w:u w:val="single"/>
                <w:lang w:val="fr-FR"/>
              </w:rPr>
              <w:t>:</w:t>
            </w:r>
          </w:p>
          <w:p w14:paraId="1C805CCC" w14:textId="77777777" w:rsidR="00BF4189" w:rsidRPr="00A62A4E" w:rsidRDefault="00BF4189" w:rsidP="0021019D">
            <w:pPr>
              <w:pStyle w:val="Contenudetableau"/>
              <w:ind w:left="454"/>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themeColor="accent1" w:themeShade="80"/>
                <w:sz w:val="18"/>
                <w:szCs w:val="18"/>
                <w:lang w:val="fr-FR"/>
              </w:rPr>
              <w:t xml:space="preserve">Ces frais correspondent à l’amortissement des instruments et de l’équipement utilisé dans le cadre du projet, </w:t>
            </w:r>
            <w:r w:rsidRPr="00A62A4E">
              <w:rPr>
                <w:rFonts w:asciiTheme="minorHAnsi" w:hAnsiTheme="minorHAnsi" w:cstheme="minorHAnsi"/>
                <w:b/>
                <w:bCs/>
                <w:i/>
                <w:color w:val="1F4E79"/>
                <w:sz w:val="18"/>
                <w:szCs w:val="18"/>
                <w:lang w:val="fr-BE"/>
              </w:rPr>
              <w:t>dont la valeur est supérieure à 999 euros</w:t>
            </w:r>
            <w:r w:rsidRPr="00A62A4E">
              <w:rPr>
                <w:rFonts w:asciiTheme="minorHAnsi" w:hAnsiTheme="minorHAnsi" w:cstheme="minorHAnsi"/>
                <w:b/>
                <w:bCs/>
                <w:i/>
                <w:color w:val="1F4E79" w:themeColor="accent1" w:themeShade="80"/>
                <w:sz w:val="18"/>
                <w:szCs w:val="18"/>
                <w:lang w:val="fr-FR"/>
              </w:rPr>
              <w:t>. Lorsque ces instruments et ce matériel ne sont pas utilisés pendant toute leur durée de vie dans le cadre du projet, seuls les coûts d'amortissement correspondant à la durée du projet, calculés conformément aux principes comptables généralement admis, sont jugés admissibles.</w:t>
            </w:r>
          </w:p>
          <w:p w14:paraId="0374D029" w14:textId="77777777" w:rsidR="00BF4189" w:rsidRPr="00A62A4E" w:rsidRDefault="00BF4189" w:rsidP="0021019D">
            <w:pPr>
              <w:ind w:left="454"/>
              <w:rPr>
                <w:rFonts w:asciiTheme="minorHAnsi" w:hAnsiTheme="minorHAnsi" w:cstheme="minorHAnsi"/>
                <w:b/>
                <w:bCs/>
                <w:i/>
                <w:color w:val="1F4E79"/>
                <w:sz w:val="18"/>
                <w:szCs w:val="18"/>
                <w:lang w:val="fr-FR"/>
              </w:rPr>
            </w:pPr>
          </w:p>
          <w:p w14:paraId="60B27D09" w14:textId="67E09181" w:rsidR="00BF4189" w:rsidRPr="00A62A4E" w:rsidRDefault="00BF4189" w:rsidP="0021019D">
            <w:pPr>
              <w:pStyle w:val="Contenudetableau"/>
              <w:ind w:left="454"/>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themeColor="accent1" w:themeShade="80"/>
                <w:sz w:val="18"/>
                <w:szCs w:val="18"/>
                <w:lang w:val="fr-FR"/>
              </w:rPr>
              <w:t xml:space="preserve">L’amortissement se calcule au prorata de la durée du projet et des taux d’utilisation du matériel, le tout ramené sur une période de trois ans pour le matériel informatique et de cinq ans pour l’appareillage scientifique et technique. </w:t>
            </w:r>
          </w:p>
          <w:p w14:paraId="3A73B642" w14:textId="77777777" w:rsidR="00BF4189" w:rsidRPr="00A62A4E" w:rsidRDefault="00BF4189" w:rsidP="0021019D">
            <w:pPr>
              <w:pStyle w:val="Contenudetableau"/>
              <w:ind w:left="454"/>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themeColor="accent1" w:themeShade="80"/>
                <w:sz w:val="18"/>
                <w:szCs w:val="18"/>
                <w:lang w:val="fr-FR"/>
              </w:rPr>
              <w:t>Formules de calcul :</w:t>
            </w:r>
          </w:p>
          <w:p w14:paraId="0423E2B7" w14:textId="77777777" w:rsidR="00BF4189" w:rsidRPr="00A62A4E" w:rsidRDefault="00BF4189" w:rsidP="00DE1FD5">
            <w:pPr>
              <w:pStyle w:val="Contenudetableau"/>
              <w:numPr>
                <w:ilvl w:val="0"/>
                <w:numId w:val="17"/>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10" w:hanging="425"/>
              <w:rPr>
                <w:rFonts w:asciiTheme="minorHAnsi" w:hAnsiTheme="minorHAnsi" w:cstheme="minorHAnsi"/>
                <w:b/>
                <w:bCs/>
                <w:i/>
                <w:color w:val="1F4E79"/>
                <w:sz w:val="18"/>
                <w:szCs w:val="18"/>
                <w:lang w:val="fr-FR"/>
              </w:rPr>
            </w:pPr>
            <w:r w:rsidRPr="00A62A4E">
              <w:rPr>
                <w:rFonts w:asciiTheme="minorHAnsi" w:hAnsiTheme="minorHAnsi" w:cstheme="minorHAnsi"/>
                <w:b/>
                <w:bCs/>
                <w:i/>
                <w:color w:val="1F4E79" w:themeColor="accent1" w:themeShade="80"/>
                <w:sz w:val="18"/>
                <w:szCs w:val="18"/>
                <w:lang w:val="fr-FR"/>
              </w:rPr>
              <w:t>Matériel informatique : (Quantité * Coût unitaire * Nombre de mois d’utilisation pendant le projet * taux d’utilisation) / 36</w:t>
            </w:r>
          </w:p>
          <w:p w14:paraId="6FBD26B2" w14:textId="77777777" w:rsidR="00BF4189" w:rsidRPr="00A62A4E" w:rsidRDefault="00BF4189" w:rsidP="00DE1FD5">
            <w:pPr>
              <w:pStyle w:val="Contenudetableau"/>
              <w:numPr>
                <w:ilvl w:val="0"/>
                <w:numId w:val="17"/>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10" w:hanging="425"/>
              <w:rPr>
                <w:rFonts w:asciiTheme="minorHAnsi" w:hAnsiTheme="minorHAnsi" w:cstheme="minorHAnsi"/>
                <w:b/>
                <w:bCs/>
                <w:i/>
                <w:iCs/>
                <w:color w:val="1F4E79"/>
                <w:sz w:val="18"/>
                <w:szCs w:val="18"/>
                <w:lang w:val="fr-FR"/>
              </w:rPr>
            </w:pPr>
            <w:r w:rsidRPr="00A62A4E">
              <w:rPr>
                <w:rFonts w:asciiTheme="minorHAnsi" w:hAnsiTheme="minorHAnsi" w:cstheme="minorHAnsi"/>
                <w:b/>
                <w:bCs/>
                <w:i/>
                <w:color w:val="1F4E79" w:themeColor="accent1" w:themeShade="80"/>
                <w:sz w:val="18"/>
                <w:szCs w:val="18"/>
                <w:lang w:val="fr-FR"/>
              </w:rPr>
              <w:lastRenderedPageBreak/>
              <w:t>Autre matériel :(Quantité * Coût unitaire * Nombre de mois d’utilisation pendant le projet * taux d’utilisation) / 60</w:t>
            </w:r>
          </w:p>
          <w:p w14:paraId="174BA16A" w14:textId="77777777" w:rsidR="00BF4189" w:rsidRPr="00A62A4E" w:rsidRDefault="00BF4189" w:rsidP="003B3290">
            <w:pPr>
              <w:pStyle w:val="Contenudetableau"/>
              <w:rPr>
                <w:rFonts w:asciiTheme="minorHAnsi" w:hAnsiTheme="minorHAnsi" w:cstheme="minorHAnsi"/>
                <w:b/>
                <w:bCs/>
                <w:i/>
                <w:color w:val="1F4E79"/>
                <w:sz w:val="18"/>
                <w:szCs w:val="18"/>
                <w:lang w:val="fr-FR"/>
              </w:rPr>
            </w:pPr>
          </w:p>
          <w:p w14:paraId="4B7C2125" w14:textId="0802E577" w:rsidR="00BF4189" w:rsidRPr="00A62A4E" w:rsidRDefault="00E962C2" w:rsidP="00197BB0">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tabs>
                <w:tab w:val="clear" w:pos="720"/>
                <w:tab w:val="num" w:pos="467"/>
              </w:tabs>
              <w:suppressAutoHyphens w:val="0"/>
              <w:ind w:left="467"/>
              <w:rPr>
                <w:rFonts w:asciiTheme="minorHAnsi" w:hAnsiTheme="minorHAnsi" w:cstheme="minorHAnsi"/>
                <w:b/>
                <w:bCs/>
                <w:color w:val="1F4E79"/>
                <w:sz w:val="18"/>
                <w:szCs w:val="18"/>
                <w:u w:val="single"/>
                <w:lang w:val="fr-FR"/>
              </w:rPr>
            </w:pPr>
            <w:r>
              <w:rPr>
                <w:rFonts w:asciiTheme="minorHAnsi" w:hAnsiTheme="minorHAnsi" w:cstheme="minorHAnsi"/>
                <w:b/>
                <w:bCs/>
                <w:color w:val="1F4E79" w:themeColor="accent1" w:themeShade="80"/>
                <w:sz w:val="18"/>
                <w:szCs w:val="18"/>
                <w:u w:val="single"/>
                <w:lang w:val="fr-FR"/>
              </w:rPr>
              <w:t xml:space="preserve">Frais de sous-traitance : </w:t>
            </w:r>
            <w:r w:rsidR="00BF4189" w:rsidRPr="00A62A4E">
              <w:rPr>
                <w:rFonts w:asciiTheme="minorHAnsi" w:hAnsiTheme="minorHAnsi" w:cstheme="minorHAnsi"/>
                <w:b/>
                <w:bCs/>
                <w:color w:val="1F4E79" w:themeColor="accent1" w:themeShade="80"/>
                <w:sz w:val="18"/>
                <w:szCs w:val="18"/>
                <w:u w:val="single"/>
                <w:lang w:val="fr-FR"/>
              </w:rPr>
              <w:t>Les coûts de la recherche contractuelle, des connaissances et des brevets achetés ou pris sous licence auprès de sources extérieures à des conditions de pleine concurrence, ainsi que les coûts des services de conseil et des services équivalents utilisés exclusivement aux fins du projet.</w:t>
            </w:r>
          </w:p>
          <w:p w14:paraId="741066C6" w14:textId="77777777" w:rsidR="00BF4189" w:rsidRPr="00A62A4E" w:rsidRDefault="00BF4189" w:rsidP="00197BB0">
            <w:pPr>
              <w:pStyle w:val="Contenudetableau"/>
              <w:tabs>
                <w:tab w:val="num" w:pos="467"/>
              </w:tabs>
              <w:ind w:left="467"/>
              <w:rPr>
                <w:rFonts w:asciiTheme="minorHAnsi" w:hAnsiTheme="minorHAnsi" w:cstheme="minorHAnsi"/>
                <w:b/>
                <w:bCs/>
                <w:color w:val="1F4E79"/>
                <w:sz w:val="18"/>
                <w:szCs w:val="18"/>
                <w:u w:val="single"/>
                <w:lang w:val="fr-FR"/>
              </w:rPr>
            </w:pPr>
          </w:p>
          <w:p w14:paraId="2379B0FF" w14:textId="55BA83F8" w:rsidR="00BF4189" w:rsidRPr="00A62A4E" w:rsidRDefault="00BF4189" w:rsidP="00197BB0">
            <w:pPr>
              <w:pStyle w:val="Contenudetableau"/>
              <w:numPr>
                <w:ilvl w:val="0"/>
                <w:numId w:val="16"/>
              </w:numPr>
              <w:suppressLineNumbers w:val="0"/>
              <w:tabs>
                <w:tab w:val="clear" w:pos="720"/>
                <w:tab w:val="num" w:pos="467"/>
              </w:tabs>
              <w:suppressAutoHyphens w:val="0"/>
              <w:ind w:left="467"/>
              <w:rPr>
                <w:rFonts w:asciiTheme="minorHAnsi" w:hAnsiTheme="minorHAnsi" w:cstheme="minorHAnsi"/>
                <w:b/>
                <w:bCs/>
                <w:i/>
                <w:color w:val="1F4E79"/>
                <w:sz w:val="18"/>
                <w:szCs w:val="18"/>
                <w:lang w:val="fr-FR"/>
              </w:rPr>
            </w:pPr>
            <w:r w:rsidRPr="00A62A4E">
              <w:rPr>
                <w:rFonts w:asciiTheme="minorHAnsi" w:hAnsiTheme="minorHAnsi" w:cstheme="minorHAnsi"/>
                <w:b/>
                <w:bCs/>
                <w:color w:val="1F4E79" w:themeColor="accent1" w:themeShade="80"/>
                <w:sz w:val="18"/>
                <w:szCs w:val="18"/>
                <w:u w:val="single"/>
                <w:lang w:val="fr-FR"/>
              </w:rPr>
              <w:t>Frais généraux</w:t>
            </w:r>
            <w:r w:rsidRPr="00A62A4E">
              <w:rPr>
                <w:rFonts w:asciiTheme="minorHAnsi" w:hAnsiTheme="minorHAnsi" w:cstheme="minorHAnsi"/>
                <w:b/>
                <w:bCs/>
                <w:color w:val="1F4E79" w:themeColor="accent1" w:themeShade="80"/>
                <w:sz w:val="18"/>
                <w:szCs w:val="18"/>
                <w:lang w:val="fr-FR"/>
              </w:rPr>
              <w:t xml:space="preserve"> : </w:t>
            </w:r>
            <w:r w:rsidRPr="00A62A4E">
              <w:rPr>
                <w:rFonts w:asciiTheme="minorHAnsi" w:hAnsiTheme="minorHAnsi" w:cstheme="minorHAnsi"/>
                <w:b/>
                <w:bCs/>
                <w:i/>
                <w:color w:val="1F4E79"/>
                <w:sz w:val="18"/>
                <w:szCs w:val="18"/>
                <w:lang w:val="fr-FR"/>
              </w:rPr>
              <w:t xml:space="preserve">Un </w:t>
            </w:r>
            <w:r w:rsidRPr="00A62A4E">
              <w:rPr>
                <w:rFonts w:asciiTheme="minorHAnsi" w:hAnsiTheme="minorHAnsi" w:cstheme="minorHAnsi"/>
                <w:b/>
                <w:bCs/>
                <w:color w:val="1F4E79" w:themeColor="accent1" w:themeShade="80"/>
                <w:sz w:val="18"/>
                <w:szCs w:val="18"/>
                <w:u w:val="single"/>
                <w:lang w:val="fr-FR"/>
              </w:rPr>
              <w:t>montant</w:t>
            </w:r>
            <w:r w:rsidRPr="00A62A4E">
              <w:rPr>
                <w:rFonts w:asciiTheme="minorHAnsi" w:hAnsiTheme="minorHAnsi" w:cstheme="minorHAnsi"/>
                <w:b/>
                <w:bCs/>
                <w:i/>
                <w:color w:val="1F4E79"/>
                <w:sz w:val="18"/>
                <w:szCs w:val="18"/>
                <w:lang w:val="fr-FR"/>
              </w:rPr>
              <w:t xml:space="preserve"> forfaitaire correspondant à 10 % du total des frais d’exploitation et des frais de personnel salarié est calculé.</w:t>
            </w:r>
          </w:p>
          <w:p w14:paraId="3B74EA89" w14:textId="2DD2CE84" w:rsidR="00BF4189" w:rsidRPr="004B2277" w:rsidRDefault="00BF4189" w:rsidP="003B3290">
            <w:pPr>
              <w:pStyle w:val="Contenudetableau"/>
              <w:ind w:left="57"/>
              <w:jc w:val="both"/>
              <w:rPr>
                <w:rFonts w:asciiTheme="minorHAnsi" w:hAnsiTheme="minorHAnsi" w:cstheme="minorHAnsi"/>
                <w:color w:val="1F4E79"/>
                <w:sz w:val="18"/>
                <w:szCs w:val="18"/>
                <w:lang w:val="fr-BE"/>
              </w:rPr>
            </w:pPr>
            <w:r w:rsidRPr="00A62A4E">
              <w:rPr>
                <w:rFonts w:asciiTheme="minorHAnsi" w:hAnsiTheme="minorHAnsi" w:cstheme="minorHAnsi"/>
                <w:b/>
                <w:bCs/>
                <w:i/>
                <w:color w:val="1F4E79"/>
                <w:sz w:val="18"/>
                <w:szCs w:val="18"/>
                <w:lang w:val="fr-FR"/>
              </w:rPr>
              <w:t>Il s’agit de frais généraux supportés indirectement dans le cadre de l’exécution du projet de recherche ou de développement, et qui font partie du fonctionnement général de la société, tels que : utilisation (location et entretien) des locaux internes et des parkings, des locaux et salles de réunion munis de l’équipement de bureau et informatique (PC) standard, les frais de chauffage, d’éclairage, d’électricité, de gaz, d’eau, les frais d’assurance, le coût des télécommunications, les frais de secrétariat, de comptabilité et de secrétariat social, les fournitures de bureau, les copies, la correspondance, les frais postaux, les appareils électroménagers et de télécommunication, les coûts de développement et d’entretien du site web, la mise à disposition de salles de l’organisme de recherche, les frais de représentation , les abonnements, les vêtements de travail, les frais de restaurant et les cadeaux d’affaires</w:t>
            </w:r>
            <w:r w:rsidR="004B2277">
              <w:rPr>
                <w:rFonts w:asciiTheme="minorHAnsi" w:hAnsiTheme="minorHAnsi" w:cstheme="minorHAnsi"/>
                <w:b/>
                <w:bCs/>
                <w:i/>
                <w:color w:val="1F4E79"/>
                <w:sz w:val="18"/>
                <w:szCs w:val="18"/>
                <w:lang w:val="fr-FR"/>
              </w:rPr>
              <w:t>.</w:t>
            </w:r>
            <w:r w:rsidR="004B2277" w:rsidRPr="004B2277">
              <w:rPr>
                <w:lang w:val="fr-BE"/>
              </w:rPr>
              <w:t xml:space="preserve"> </w:t>
            </w:r>
            <w:r w:rsidR="004B2277" w:rsidRPr="004B2277">
              <w:rPr>
                <w:rFonts w:asciiTheme="minorHAnsi" w:hAnsiTheme="minorHAnsi" w:cstheme="minorHAnsi"/>
                <w:b/>
                <w:bCs/>
                <w:i/>
                <w:color w:val="1F4E79"/>
                <w:sz w:val="18"/>
                <w:szCs w:val="18"/>
                <w:lang w:val="fr-FR"/>
              </w:rPr>
              <w:t>Sont également intégrés à ce forfait, l’achat de petit matériel informatique (clavier, souris, clé USB, softwares standard, etc.), les livres et abonnements, la location d’un véhicule utilitaire pour démonstration, les frais d’inscription à des formations, les frais de missions en Belgique.</w:t>
            </w:r>
          </w:p>
        </w:tc>
      </w:tr>
    </w:tbl>
    <w:p w14:paraId="3BBFCACA" w14:textId="77777777" w:rsidR="00BF4189" w:rsidRDefault="00BF4189" w:rsidP="00BF4189">
      <w:pPr>
        <w:pStyle w:val="Titre2"/>
        <w:tabs>
          <w:tab w:val="clear" w:pos="0"/>
        </w:tabs>
        <w:rPr>
          <w:lang w:val="fr-BE"/>
        </w:rPr>
      </w:pPr>
      <w:r>
        <w:rPr>
          <w:lang w:val="fr-BE"/>
        </w:rPr>
        <w:lastRenderedPageBreak/>
        <w:t xml:space="preserve"> </w:t>
      </w:r>
      <w:bookmarkStart w:id="126" w:name="_Toc428786011"/>
      <w:bookmarkStart w:id="127" w:name="_Toc20127747"/>
      <w:bookmarkStart w:id="128" w:name="_Toc20134557"/>
      <w:bookmarkStart w:id="129" w:name="_Toc20134793"/>
      <w:bookmarkStart w:id="130" w:name="_Toc103858611"/>
      <w:bookmarkStart w:id="131" w:name="_Toc179535864"/>
      <w:r>
        <w:rPr>
          <w:lang w:val="fr-BE"/>
        </w:rPr>
        <w:t xml:space="preserve">BUDGET POUR ... MOIS: </w:t>
      </w:r>
      <w:r w:rsidRPr="00BF4189">
        <w:rPr>
          <w:lang w:val="fr-BE"/>
        </w:rPr>
        <w:t>Période du ... / ... / 20 ... au ... / ... / 20 ...</w:t>
      </w:r>
      <w:bookmarkEnd w:id="126"/>
      <w:bookmarkEnd w:id="127"/>
      <w:bookmarkEnd w:id="128"/>
      <w:bookmarkEnd w:id="129"/>
      <w:bookmarkEnd w:id="130"/>
      <w:bookmarkEnd w:id="131"/>
    </w:p>
    <w:p w14:paraId="47D377EE" w14:textId="77777777" w:rsidR="00BF4189" w:rsidRPr="000A7D7D" w:rsidRDefault="00BF4189" w:rsidP="00BF4189">
      <w:pPr>
        <w:pStyle w:val="NormalWeb"/>
        <w:spacing w:before="0" w:after="0"/>
        <w:rPr>
          <w:rFonts w:asciiTheme="minorHAnsi" w:hAnsiTheme="minorHAnsi" w:cstheme="minorHAnsi"/>
          <w:i/>
          <w:sz w:val="22"/>
          <w:szCs w:val="22"/>
          <w:lang w:val="fr-BE"/>
        </w:rPr>
      </w:pPr>
      <w:bookmarkStart w:id="132" w:name="__RefHeading__25551_1180481512"/>
      <w:bookmarkStart w:id="133" w:name="__RefHeading__275_2089201140"/>
      <w:bookmarkStart w:id="134" w:name="__RefHeading__464_1652688562"/>
      <w:bookmarkStart w:id="135" w:name="__RefHeading__11668_1180481512"/>
      <w:bookmarkStart w:id="136" w:name="__RefHeading__351_648207481"/>
      <w:bookmarkStart w:id="137" w:name="__RefHeading__1813_1262397684"/>
      <w:bookmarkEnd w:id="132"/>
      <w:bookmarkEnd w:id="133"/>
      <w:bookmarkEnd w:id="134"/>
      <w:bookmarkEnd w:id="135"/>
      <w:bookmarkEnd w:id="136"/>
      <w:bookmarkEnd w:id="137"/>
      <w:r w:rsidRPr="000A7D7D">
        <w:rPr>
          <w:rFonts w:asciiTheme="minorHAnsi" w:hAnsiTheme="minorHAnsi" w:cstheme="minorHAnsi"/>
          <w:i/>
          <w:sz w:val="22"/>
          <w:szCs w:val="22"/>
          <w:lang w:val="fr-BE"/>
        </w:rPr>
        <w:t>Veuillez détailler chaque poste afin de justifier les montants demandés. Les dépenses listées dans le tableau sont reprises à titre d’exemples.</w:t>
      </w:r>
    </w:p>
    <w:p w14:paraId="16ACC96B" w14:textId="1AF941B3" w:rsidR="00BF4189" w:rsidRDefault="006E42FD" w:rsidP="000A7D7D">
      <w:pPr>
        <w:pStyle w:val="NormalWeb"/>
        <w:spacing w:before="0" w:after="0"/>
        <w:jc w:val="center"/>
        <w:rPr>
          <w:lang w:val="fr-BE"/>
        </w:rPr>
      </w:pPr>
      <w:r w:rsidRPr="006E42FD">
        <w:drawing>
          <wp:inline distT="0" distB="0" distL="0" distR="0" wp14:anchorId="7D917D13" wp14:editId="1EB50514">
            <wp:extent cx="6120130" cy="4883150"/>
            <wp:effectExtent l="0" t="0" r="0" b="0"/>
            <wp:docPr id="16753029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883150"/>
                    </a:xfrm>
                    <a:prstGeom prst="rect">
                      <a:avLst/>
                    </a:prstGeom>
                    <a:noFill/>
                    <a:ln>
                      <a:noFill/>
                    </a:ln>
                  </pic:spPr>
                </pic:pic>
              </a:graphicData>
            </a:graphic>
          </wp:inline>
        </w:drawing>
      </w:r>
    </w:p>
    <w:p w14:paraId="4002FCDE" w14:textId="77777777" w:rsidR="0094327E" w:rsidRPr="0094327E" w:rsidRDefault="0094327E" w:rsidP="0094327E">
      <w:pPr>
        <w:tabs>
          <w:tab w:val="left" w:pos="250"/>
        </w:tabs>
        <w:spacing w:before="113"/>
        <w:jc w:val="both"/>
        <w:rPr>
          <w:rFonts w:asciiTheme="minorHAnsi" w:hAnsiTheme="minorHAnsi"/>
          <w:i/>
          <w:lang w:val="fr-BE"/>
        </w:rPr>
      </w:pPr>
    </w:p>
    <w:p w14:paraId="5267A6B2" w14:textId="77777777" w:rsidR="00C86691" w:rsidRPr="005C7281" w:rsidRDefault="00C86691" w:rsidP="00C86691">
      <w:pPr>
        <w:rPr>
          <w:lang w:val="fr-BE"/>
        </w:rPr>
      </w:pPr>
    </w:p>
    <w:p w14:paraId="3AFC2F78" w14:textId="5C8C3289" w:rsidR="005C7281" w:rsidRPr="00C86691" w:rsidRDefault="00AE73DB" w:rsidP="00AE73DB">
      <w:pPr>
        <w:pStyle w:val="Titre1"/>
        <w:pBdr>
          <w:top w:val="single" w:sz="4" w:space="0" w:color="auto"/>
          <w:left w:val="single" w:sz="4" w:space="4" w:color="auto"/>
          <w:bottom w:val="single" w:sz="4" w:space="1" w:color="auto"/>
          <w:right w:val="single" w:sz="4" w:space="4" w:color="auto"/>
        </w:pBdr>
        <w:rPr>
          <w:lang w:val="fr-BE"/>
        </w:rPr>
      </w:pPr>
      <w:r>
        <w:rPr>
          <w:lang w:val="fr-BE"/>
        </w:rPr>
        <w:lastRenderedPageBreak/>
        <w:t xml:space="preserve"> </w:t>
      </w:r>
      <w:bookmarkStart w:id="138" w:name="_Toc179535865"/>
      <w:r w:rsidRPr="00C86691">
        <w:rPr>
          <w:lang w:val="fr-BE"/>
        </w:rPr>
        <w:t>RÉCAPITULATIF DES ANNEXES À FOURNIR</w:t>
      </w:r>
      <w:bookmarkEnd w:id="97"/>
      <w:bookmarkEnd w:id="138"/>
    </w:p>
    <w:p w14:paraId="77B5DE17" w14:textId="77777777" w:rsidR="005C7281" w:rsidRPr="00344868" w:rsidRDefault="005C7281" w:rsidP="005C7281">
      <w:pPr>
        <w:rPr>
          <w:lang w:val="fr-BE"/>
        </w:rPr>
      </w:pPr>
      <w:bookmarkStart w:id="139" w:name="__RefHeading__4753_638885521"/>
      <w:bookmarkStart w:id="140" w:name="__RefHeading__4995_638885521"/>
      <w:bookmarkEnd w:id="139"/>
      <w:bookmarkEnd w:id="140"/>
    </w:p>
    <w:p w14:paraId="05EC55C6" w14:textId="77777777" w:rsidR="005C7281" w:rsidRDefault="005C7281" w:rsidP="00DE1FD5">
      <w:pPr>
        <w:numPr>
          <w:ilvl w:val="0"/>
          <w:numId w:val="12"/>
        </w:numPr>
        <w:snapToGrid w:val="0"/>
        <w:rPr>
          <w:rFonts w:asciiTheme="minorHAnsi" w:hAnsiTheme="minorHAnsi"/>
          <w:lang w:val="fr-BE"/>
        </w:rPr>
      </w:pPr>
      <w:r w:rsidRPr="00BD44EE">
        <w:rPr>
          <w:rFonts w:asciiTheme="minorHAnsi" w:hAnsiTheme="minorHAnsi"/>
          <w:lang w:val="fr-BE"/>
        </w:rPr>
        <w:t>CV du promoteur</w:t>
      </w:r>
    </w:p>
    <w:p w14:paraId="56A34832" w14:textId="74AA0FBA" w:rsidR="005C7281" w:rsidRDefault="005C7281" w:rsidP="00DE1FD5">
      <w:pPr>
        <w:pStyle w:val="Paragraphedeliste"/>
        <w:numPr>
          <w:ilvl w:val="0"/>
          <w:numId w:val="12"/>
        </w:numPr>
        <w:rPr>
          <w:rFonts w:asciiTheme="minorHAnsi" w:hAnsiTheme="minorHAnsi"/>
          <w:lang w:val="fr-BE" w:eastAsia="zh-CN"/>
        </w:rPr>
      </w:pPr>
      <w:r w:rsidRPr="00EC2EDB">
        <w:rPr>
          <w:rFonts w:asciiTheme="minorHAnsi" w:hAnsiTheme="minorHAnsi"/>
          <w:lang w:val="fr-BE" w:eastAsia="zh-CN"/>
        </w:rPr>
        <w:t xml:space="preserve">une liste de publications récentes et pertinentes </w:t>
      </w:r>
      <w:r w:rsidR="00B66727">
        <w:rPr>
          <w:rFonts w:asciiTheme="minorHAnsi" w:hAnsiTheme="minorHAnsi"/>
          <w:lang w:val="fr-BE" w:eastAsia="zh-CN"/>
        </w:rPr>
        <w:t xml:space="preserve">du service de recherche </w:t>
      </w:r>
      <w:r w:rsidRPr="00EC2EDB">
        <w:rPr>
          <w:rFonts w:asciiTheme="minorHAnsi" w:hAnsiTheme="minorHAnsi"/>
          <w:lang w:val="fr-BE" w:eastAsia="zh-CN"/>
        </w:rPr>
        <w:t>par ra</w:t>
      </w:r>
      <w:r>
        <w:rPr>
          <w:rFonts w:asciiTheme="minorHAnsi" w:hAnsiTheme="minorHAnsi"/>
          <w:lang w:val="fr-BE" w:eastAsia="zh-CN"/>
        </w:rPr>
        <w:t>pport à la présente proposition</w:t>
      </w:r>
    </w:p>
    <w:p w14:paraId="51159A01" w14:textId="77777777" w:rsidR="005C7281" w:rsidRPr="00EC2EDB" w:rsidRDefault="005C7281" w:rsidP="00DE1FD5">
      <w:pPr>
        <w:pStyle w:val="Paragraphedeliste"/>
        <w:numPr>
          <w:ilvl w:val="0"/>
          <w:numId w:val="12"/>
        </w:numPr>
        <w:rPr>
          <w:rFonts w:asciiTheme="minorHAnsi" w:hAnsiTheme="minorHAnsi"/>
          <w:lang w:val="fr-BE" w:eastAsia="zh-CN"/>
        </w:rPr>
      </w:pPr>
      <w:r>
        <w:rPr>
          <w:rFonts w:asciiTheme="minorHAnsi" w:hAnsiTheme="minorHAnsi"/>
          <w:lang w:val="fr-BE" w:eastAsia="zh-CN"/>
        </w:rPr>
        <w:t>CV du chercheur en charge du projet (si identifié)</w:t>
      </w:r>
    </w:p>
    <w:p w14:paraId="44C1EB29" w14:textId="2D88605C" w:rsidR="005C7281" w:rsidRDefault="005C7281" w:rsidP="00DE1FD5">
      <w:pPr>
        <w:numPr>
          <w:ilvl w:val="0"/>
          <w:numId w:val="12"/>
        </w:numPr>
        <w:snapToGrid w:val="0"/>
        <w:rPr>
          <w:rFonts w:asciiTheme="minorHAnsi" w:hAnsiTheme="minorHAnsi"/>
          <w:lang w:val="fr-BE"/>
        </w:rPr>
      </w:pPr>
      <w:r w:rsidRPr="00BD44EE">
        <w:rPr>
          <w:rFonts w:asciiTheme="minorHAnsi" w:hAnsiTheme="minorHAnsi"/>
          <w:lang w:val="fr-BE"/>
        </w:rPr>
        <w:t>Diagramme de GANTT</w:t>
      </w:r>
    </w:p>
    <w:p w14:paraId="63E56C55" w14:textId="64837959" w:rsidR="001441AA" w:rsidRDefault="005C6A34" w:rsidP="00DE1FD5">
      <w:pPr>
        <w:numPr>
          <w:ilvl w:val="0"/>
          <w:numId w:val="12"/>
        </w:numPr>
        <w:snapToGrid w:val="0"/>
        <w:rPr>
          <w:rFonts w:asciiTheme="minorHAnsi" w:hAnsiTheme="minorHAnsi"/>
          <w:lang w:val="fr-BE"/>
        </w:rPr>
      </w:pPr>
      <w:r>
        <w:rPr>
          <w:rFonts w:asciiTheme="minorHAnsi" w:hAnsiTheme="minorHAnsi"/>
          <w:lang w:val="fr-BE"/>
        </w:rPr>
        <w:t>Budget sous format .xls</w:t>
      </w:r>
    </w:p>
    <w:p w14:paraId="22D34A43" w14:textId="77777777" w:rsidR="001441AA" w:rsidRDefault="001441AA">
      <w:pPr>
        <w:suppressAutoHyphens w:val="0"/>
        <w:rPr>
          <w:rFonts w:asciiTheme="minorHAnsi" w:hAnsiTheme="minorHAnsi"/>
          <w:lang w:val="fr-BE"/>
        </w:rPr>
      </w:pPr>
      <w:r>
        <w:rPr>
          <w:rFonts w:asciiTheme="minorHAnsi" w:hAnsiTheme="minorHAnsi"/>
          <w:lang w:val="fr-BE"/>
        </w:rPr>
        <w:br w:type="page"/>
      </w:r>
    </w:p>
    <w:p w14:paraId="1ED4BAA4" w14:textId="77777777" w:rsidR="001441AA" w:rsidRDefault="001441AA" w:rsidP="001441AA">
      <w:pPr>
        <w:rPr>
          <w:lang w:val="fr-BE"/>
        </w:rPr>
      </w:pPr>
    </w:p>
    <w:p w14:paraId="6208F84C" w14:textId="77777777" w:rsidR="001441AA" w:rsidRPr="00C76340" w:rsidRDefault="001441AA" w:rsidP="001441AA">
      <w:pPr>
        <w:pStyle w:val="Titre1"/>
        <w:pBdr>
          <w:top w:val="single" w:sz="4" w:space="1" w:color="auto"/>
          <w:left w:val="single" w:sz="4" w:space="4" w:color="auto"/>
          <w:bottom w:val="single" w:sz="4" w:space="1" w:color="auto"/>
          <w:right w:val="single" w:sz="4" w:space="4" w:color="auto"/>
        </w:pBdr>
        <w:rPr>
          <w:caps/>
          <w:lang w:val="fr-BE"/>
        </w:rPr>
      </w:pPr>
      <w:r>
        <w:rPr>
          <w:caps/>
          <w:lang w:val="fr-BE"/>
        </w:rPr>
        <w:t xml:space="preserve"> </w:t>
      </w:r>
      <w:bookmarkStart w:id="141" w:name="_Toc114472634"/>
      <w:bookmarkStart w:id="142" w:name="_Toc179535866"/>
      <w:r>
        <w:rPr>
          <w:caps/>
          <w:lang w:val="fr-BE"/>
        </w:rPr>
        <w:t>SIGNATURES</w:t>
      </w:r>
      <w:bookmarkEnd w:id="141"/>
      <w:bookmarkEnd w:id="142"/>
    </w:p>
    <w:p w14:paraId="0D2A69D5" w14:textId="77777777" w:rsidR="001441AA" w:rsidRDefault="001441AA" w:rsidP="001441AA">
      <w:pPr>
        <w:rPr>
          <w:lang w:val="fr-BE"/>
        </w:rPr>
      </w:pPr>
    </w:p>
    <w:tbl>
      <w:tblPr>
        <w:tblW w:w="9827" w:type="dxa"/>
        <w:tblInd w:w="19" w:type="dxa"/>
        <w:tblLayout w:type="fixed"/>
        <w:tblLook w:val="0000" w:firstRow="0" w:lastRow="0" w:firstColumn="0" w:lastColumn="0" w:noHBand="0" w:noVBand="0"/>
      </w:tblPr>
      <w:tblGrid>
        <w:gridCol w:w="9827"/>
      </w:tblGrid>
      <w:tr w:rsidR="001441AA" w:rsidRPr="0064443E" w14:paraId="17C50D6E" w14:textId="77777777" w:rsidTr="00B25010">
        <w:trPr>
          <w:trHeight w:val="387"/>
        </w:trPr>
        <w:tc>
          <w:tcPr>
            <w:tcW w:w="9827" w:type="dxa"/>
            <w:shd w:val="clear" w:color="auto" w:fill="auto"/>
            <w:vAlign w:val="center"/>
          </w:tcPr>
          <w:p w14:paraId="2F2ACB46" w14:textId="33F09E13" w:rsidR="001441AA" w:rsidRPr="00C93568" w:rsidRDefault="001441AA" w:rsidP="00B25010">
            <w:pPr>
              <w:pStyle w:val="Titre2"/>
              <w:rPr>
                <w:lang w:val="fr-BE"/>
              </w:rPr>
            </w:pPr>
            <w:bookmarkStart w:id="143" w:name="_Toc525903522"/>
            <w:bookmarkStart w:id="144" w:name="_Toc20127751"/>
            <w:bookmarkStart w:id="145" w:name="_Toc20134561"/>
            <w:bookmarkStart w:id="146" w:name="_Toc20134797"/>
            <w:bookmarkStart w:id="147" w:name="_Toc114472636"/>
            <w:r>
              <w:rPr>
                <w:rFonts w:eastAsia="Arial"/>
                <w:lang w:val="fr-BE"/>
              </w:rPr>
              <w:t xml:space="preserve"> </w:t>
            </w:r>
            <w:bookmarkStart w:id="148" w:name="_Toc179535867"/>
            <w:r w:rsidRPr="00C93568">
              <w:rPr>
                <w:rFonts w:eastAsia="Arial"/>
                <w:lang w:val="fr-BE"/>
              </w:rPr>
              <w:t>SIGNATURE ET DECLARATION DU PROMOTEUR</w:t>
            </w:r>
            <w:bookmarkEnd w:id="143"/>
            <w:bookmarkEnd w:id="144"/>
            <w:bookmarkEnd w:id="145"/>
            <w:bookmarkEnd w:id="146"/>
            <w:bookmarkEnd w:id="147"/>
            <w:bookmarkEnd w:id="148"/>
          </w:p>
        </w:tc>
      </w:tr>
    </w:tbl>
    <w:p w14:paraId="7DA0F5FF" w14:textId="77777777" w:rsidR="001441AA" w:rsidRPr="00A17927" w:rsidRDefault="001441AA" w:rsidP="001441AA">
      <w:pPr>
        <w:tabs>
          <w:tab w:val="left" w:pos="1843"/>
          <w:tab w:val="left" w:pos="1985"/>
        </w:tabs>
        <w:snapToGrid w:val="0"/>
        <w:spacing w:before="100" w:after="40"/>
      </w:pPr>
      <w:r w:rsidRPr="00A17927">
        <w:t>Le promoteur du projet :</w:t>
      </w:r>
    </w:p>
    <w:p w14:paraId="230A2AF4" w14:textId="77777777" w:rsidR="001441AA" w:rsidRPr="003C399B" w:rsidRDefault="001441AA" w:rsidP="001441AA">
      <w:pPr>
        <w:numPr>
          <w:ilvl w:val="0"/>
          <w:numId w:val="26"/>
        </w:numPr>
        <w:tabs>
          <w:tab w:val="left" w:pos="332"/>
        </w:tabs>
        <w:spacing w:before="100" w:after="40"/>
        <w:rPr>
          <w:lang w:val="fr-BE"/>
        </w:rPr>
      </w:pPr>
      <w:r w:rsidRPr="003C399B">
        <w:rPr>
          <w:lang w:val="fr-BE"/>
        </w:rPr>
        <w:t xml:space="preserve">déclare avoir pris connaissance des règles de l'Action </w:t>
      </w:r>
      <w:r>
        <w:rPr>
          <w:lang w:val="fr-BE"/>
        </w:rPr>
        <w:t>PROOF OF CONCEPT</w:t>
      </w:r>
      <w:r w:rsidRPr="003C399B">
        <w:rPr>
          <w:lang w:val="fr-BE"/>
        </w:rPr>
        <w:t xml:space="preserve"> et s'engage à les respecter</w:t>
      </w:r>
    </w:p>
    <w:p w14:paraId="581E9B18" w14:textId="2F2B665B" w:rsidR="001441AA" w:rsidRPr="003C399B" w:rsidRDefault="001441AA" w:rsidP="001441AA">
      <w:pPr>
        <w:numPr>
          <w:ilvl w:val="0"/>
          <w:numId w:val="26"/>
        </w:numPr>
        <w:tabs>
          <w:tab w:val="left" w:pos="250"/>
        </w:tabs>
        <w:spacing w:before="100" w:after="40"/>
        <w:rPr>
          <w:lang w:val="fr-BE"/>
        </w:rPr>
      </w:pPr>
      <w:r w:rsidRPr="003C399B">
        <w:rPr>
          <w:lang w:val="fr-BE"/>
        </w:rPr>
        <w:t xml:space="preserve">s'engage à fournir </w:t>
      </w:r>
      <w:r w:rsidR="00C57115">
        <w:rPr>
          <w:lang w:val="fr-BE"/>
        </w:rPr>
        <w:t xml:space="preserve">à l’équipe </w:t>
      </w:r>
      <w:r w:rsidRPr="003C399B">
        <w:rPr>
          <w:lang w:val="fr-BE"/>
        </w:rPr>
        <w:t xml:space="preserve">les conditions requises pour l'exécution du programme </w:t>
      </w:r>
    </w:p>
    <w:p w14:paraId="2930DA5C" w14:textId="77777777" w:rsidR="001441AA" w:rsidRPr="003C399B" w:rsidRDefault="001441AA" w:rsidP="001441AA">
      <w:pPr>
        <w:numPr>
          <w:ilvl w:val="0"/>
          <w:numId w:val="26"/>
        </w:numPr>
        <w:tabs>
          <w:tab w:val="left" w:pos="250"/>
        </w:tabs>
        <w:spacing w:before="100" w:after="40"/>
        <w:rPr>
          <w:lang w:val="fr-BE"/>
        </w:rPr>
      </w:pPr>
      <w:r w:rsidRPr="003C399B">
        <w:rPr>
          <w:lang w:val="fr-BE"/>
        </w:rPr>
        <w:t>déclare que toutes les informations fournies dans ce formulaire sont complètes et correctes</w:t>
      </w:r>
    </w:p>
    <w:p w14:paraId="5235D1D0" w14:textId="77777777" w:rsidR="001441AA" w:rsidRDefault="001441AA" w:rsidP="001441AA">
      <w:pPr>
        <w:tabs>
          <w:tab w:val="left" w:pos="1843"/>
          <w:tab w:val="left" w:pos="1985"/>
        </w:tabs>
        <w:spacing w:before="160" w:after="100"/>
        <w:rPr>
          <w:lang w:val="nl-NL"/>
        </w:rPr>
      </w:pPr>
      <w:r>
        <w:rPr>
          <w:lang w:val="nl-NL"/>
        </w:rPr>
        <w:t>Nom : ..........................................................</w:t>
      </w:r>
      <w:r>
        <w:rPr>
          <w:lang w:val="nl-NL"/>
        </w:rPr>
        <w:tab/>
        <w:t>Date : ...................................................</w:t>
      </w:r>
    </w:p>
    <w:p w14:paraId="75BF02F5" w14:textId="77777777" w:rsidR="001441AA" w:rsidRDefault="001441AA" w:rsidP="001441AA">
      <w:pPr>
        <w:tabs>
          <w:tab w:val="left" w:pos="1843"/>
          <w:tab w:val="left" w:pos="1985"/>
        </w:tabs>
        <w:spacing w:before="160" w:after="100"/>
        <w:rPr>
          <w:lang w:val="nl-NL"/>
        </w:rPr>
      </w:pPr>
      <w:r>
        <w:rPr>
          <w:lang w:val="nl-NL"/>
        </w:rPr>
        <w:t>Signature :</w:t>
      </w:r>
    </w:p>
    <w:tbl>
      <w:tblPr>
        <w:tblW w:w="0" w:type="auto"/>
        <w:tblInd w:w="19" w:type="dxa"/>
        <w:tblLayout w:type="fixed"/>
        <w:tblLook w:val="0000" w:firstRow="0" w:lastRow="0" w:firstColumn="0" w:lastColumn="0" w:noHBand="0" w:noVBand="0"/>
      </w:tblPr>
      <w:tblGrid>
        <w:gridCol w:w="9827"/>
      </w:tblGrid>
      <w:tr w:rsidR="00831DE3" w:rsidRPr="0064443E" w14:paraId="34C5B9D3" w14:textId="77777777" w:rsidTr="00B25010">
        <w:trPr>
          <w:trHeight w:val="387"/>
        </w:trPr>
        <w:tc>
          <w:tcPr>
            <w:tcW w:w="9827" w:type="dxa"/>
            <w:shd w:val="clear" w:color="auto" w:fill="auto"/>
            <w:vAlign w:val="center"/>
          </w:tcPr>
          <w:p w14:paraId="4967F8EF" w14:textId="33295F67" w:rsidR="00831DE3" w:rsidRPr="00C93568" w:rsidRDefault="00831DE3" w:rsidP="00B25010">
            <w:pPr>
              <w:pStyle w:val="Titre2"/>
              <w:rPr>
                <w:lang w:val="fr-BE"/>
              </w:rPr>
            </w:pPr>
            <w:bookmarkStart w:id="149" w:name="_Toc150867181"/>
            <w:r>
              <w:rPr>
                <w:rFonts w:eastAsia="Arial"/>
                <w:lang w:val="fr-BE"/>
              </w:rPr>
              <w:t xml:space="preserve"> </w:t>
            </w:r>
            <w:bookmarkStart w:id="150" w:name="_Toc179535868"/>
            <w:r w:rsidRPr="00C93568">
              <w:rPr>
                <w:rFonts w:eastAsia="Arial"/>
                <w:lang w:val="fr-BE"/>
              </w:rPr>
              <w:t xml:space="preserve">SIGNATURE ET DECLARATION DU </w:t>
            </w:r>
            <w:r>
              <w:rPr>
                <w:rFonts w:eastAsia="Arial"/>
                <w:lang w:val="fr-BE"/>
              </w:rPr>
              <w:t>RESPONSABLE AUPRES DU KTO/KTI</w:t>
            </w:r>
            <w:bookmarkEnd w:id="149"/>
            <w:bookmarkEnd w:id="150"/>
          </w:p>
        </w:tc>
      </w:tr>
    </w:tbl>
    <w:p w14:paraId="207694B1" w14:textId="77777777" w:rsidR="00831DE3" w:rsidRPr="004948E5" w:rsidRDefault="00831DE3" w:rsidP="00831DE3">
      <w:pPr>
        <w:tabs>
          <w:tab w:val="left" w:pos="1843"/>
          <w:tab w:val="left" w:pos="1985"/>
        </w:tabs>
        <w:snapToGrid w:val="0"/>
        <w:spacing w:before="100" w:after="40"/>
        <w:rPr>
          <w:lang w:val="fr-BE"/>
        </w:rPr>
      </w:pPr>
      <w:r w:rsidRPr="004948E5">
        <w:rPr>
          <w:lang w:val="fr-BE"/>
        </w:rPr>
        <w:t>Le responsable du projet auprès du KTO/KTI :</w:t>
      </w:r>
    </w:p>
    <w:p w14:paraId="00331742" w14:textId="05146A40" w:rsidR="00831DE3" w:rsidRPr="003C399B" w:rsidRDefault="00831DE3" w:rsidP="00831DE3">
      <w:pPr>
        <w:numPr>
          <w:ilvl w:val="0"/>
          <w:numId w:val="26"/>
        </w:numPr>
        <w:tabs>
          <w:tab w:val="left" w:pos="332"/>
        </w:tabs>
        <w:spacing w:before="100" w:after="40"/>
        <w:rPr>
          <w:lang w:val="fr-BE"/>
        </w:rPr>
      </w:pPr>
      <w:r w:rsidRPr="003C399B">
        <w:rPr>
          <w:lang w:val="fr-BE"/>
        </w:rPr>
        <w:t xml:space="preserve">déclare avoir pris connaissance des règles de l'Action </w:t>
      </w:r>
      <w:r>
        <w:rPr>
          <w:lang w:val="fr-BE"/>
        </w:rPr>
        <w:t>PROOF OF CONCEPT</w:t>
      </w:r>
      <w:r w:rsidRPr="003C399B">
        <w:rPr>
          <w:lang w:val="fr-BE"/>
        </w:rPr>
        <w:t xml:space="preserve"> et s'engage à les respecter</w:t>
      </w:r>
    </w:p>
    <w:p w14:paraId="430FE0FF" w14:textId="77777777" w:rsidR="00831DE3" w:rsidRDefault="00831DE3" w:rsidP="00831DE3">
      <w:pPr>
        <w:numPr>
          <w:ilvl w:val="0"/>
          <w:numId w:val="26"/>
        </w:numPr>
        <w:tabs>
          <w:tab w:val="left" w:pos="250"/>
        </w:tabs>
        <w:spacing w:before="100" w:after="40"/>
        <w:rPr>
          <w:lang w:val="fr-BE"/>
        </w:rPr>
      </w:pPr>
      <w:r w:rsidRPr="003C399B">
        <w:rPr>
          <w:lang w:val="fr-BE"/>
        </w:rPr>
        <w:t xml:space="preserve">déclare que toutes les informations fournies dans ce formulaire sont complètes et correctes </w:t>
      </w:r>
    </w:p>
    <w:p w14:paraId="53375BF2" w14:textId="16755587" w:rsidR="00831DE3" w:rsidRPr="003C399B" w:rsidRDefault="00831DE3" w:rsidP="00831DE3">
      <w:pPr>
        <w:numPr>
          <w:ilvl w:val="0"/>
          <w:numId w:val="26"/>
        </w:numPr>
        <w:tabs>
          <w:tab w:val="left" w:pos="250"/>
        </w:tabs>
        <w:spacing w:before="100" w:after="40"/>
        <w:rPr>
          <w:lang w:val="fr-BE"/>
        </w:rPr>
      </w:pPr>
      <w:r w:rsidRPr="003C399B">
        <w:rPr>
          <w:lang w:val="fr-BE"/>
        </w:rPr>
        <w:t xml:space="preserve">s'engage à fournir </w:t>
      </w:r>
      <w:r w:rsidR="00C57115">
        <w:rPr>
          <w:lang w:val="fr-BE"/>
        </w:rPr>
        <w:t xml:space="preserve">à l’équipe </w:t>
      </w:r>
      <w:r w:rsidRPr="003C399B">
        <w:rPr>
          <w:lang w:val="fr-BE"/>
        </w:rPr>
        <w:t xml:space="preserve">les conditions requises pour l'exécution du programme </w:t>
      </w:r>
    </w:p>
    <w:p w14:paraId="0DCF3BD1" w14:textId="25C0A765" w:rsidR="00831DE3" w:rsidRPr="00313217" w:rsidRDefault="00831DE3" w:rsidP="00831DE3">
      <w:pPr>
        <w:numPr>
          <w:ilvl w:val="0"/>
          <w:numId w:val="26"/>
        </w:numPr>
        <w:tabs>
          <w:tab w:val="left" w:pos="250"/>
        </w:tabs>
        <w:spacing w:before="100" w:after="40"/>
        <w:rPr>
          <w:lang w:val="fr-BE"/>
        </w:rPr>
      </w:pPr>
      <w:r w:rsidRPr="00313217">
        <w:rPr>
          <w:lang w:val="fr-BE"/>
        </w:rPr>
        <w:t xml:space="preserve">confirme que tout sera mis en œuvre pour </w:t>
      </w:r>
      <w:r w:rsidR="000E46C4" w:rsidRPr="00313217">
        <w:rPr>
          <w:lang w:val="fr-BE"/>
        </w:rPr>
        <w:t>valoriser les résultats du projet dans la Région de Bruxelles-Capitale.</w:t>
      </w:r>
    </w:p>
    <w:p w14:paraId="62367FCA" w14:textId="77777777" w:rsidR="00831DE3" w:rsidRDefault="00831DE3" w:rsidP="00831DE3">
      <w:pPr>
        <w:tabs>
          <w:tab w:val="left" w:pos="1843"/>
          <w:tab w:val="left" w:pos="1985"/>
        </w:tabs>
        <w:spacing w:before="160" w:after="100"/>
        <w:rPr>
          <w:lang w:val="nl-NL"/>
        </w:rPr>
      </w:pPr>
      <w:r>
        <w:rPr>
          <w:lang w:val="nl-NL"/>
        </w:rPr>
        <w:t>Nom : ..........................................................</w:t>
      </w:r>
      <w:r>
        <w:rPr>
          <w:lang w:val="nl-NL"/>
        </w:rPr>
        <w:tab/>
        <w:t>Date : ...................................................</w:t>
      </w:r>
    </w:p>
    <w:p w14:paraId="5FD1516E" w14:textId="77777777" w:rsidR="00831DE3" w:rsidRDefault="00831DE3" w:rsidP="00831DE3">
      <w:pPr>
        <w:tabs>
          <w:tab w:val="left" w:pos="1843"/>
          <w:tab w:val="left" w:pos="1985"/>
        </w:tabs>
        <w:spacing w:before="160" w:after="100"/>
        <w:rPr>
          <w:lang w:val="nl-NL"/>
        </w:rPr>
      </w:pPr>
      <w:r>
        <w:rPr>
          <w:lang w:val="nl-NL"/>
        </w:rPr>
        <w:t>Signature :</w:t>
      </w:r>
    </w:p>
    <w:p w14:paraId="3BE16E82" w14:textId="77777777" w:rsidR="001441AA" w:rsidRDefault="001441AA" w:rsidP="001441AA">
      <w:pPr>
        <w:tabs>
          <w:tab w:val="left" w:pos="1843"/>
          <w:tab w:val="left" w:pos="1985"/>
        </w:tabs>
        <w:spacing w:before="160" w:after="100"/>
        <w:rPr>
          <w:lang w:val="nl-NL"/>
        </w:rPr>
      </w:pPr>
    </w:p>
    <w:tbl>
      <w:tblPr>
        <w:tblW w:w="0" w:type="auto"/>
        <w:tblInd w:w="36" w:type="dxa"/>
        <w:tblLayout w:type="fixed"/>
        <w:tblLook w:val="0000" w:firstRow="0" w:lastRow="0" w:firstColumn="0" w:lastColumn="0" w:noHBand="0" w:noVBand="0"/>
      </w:tblPr>
      <w:tblGrid>
        <w:gridCol w:w="9810"/>
      </w:tblGrid>
      <w:tr w:rsidR="001441AA" w:rsidRPr="0064443E" w14:paraId="48118C4B" w14:textId="77777777" w:rsidTr="00B25010">
        <w:trPr>
          <w:trHeight w:val="387"/>
        </w:trPr>
        <w:tc>
          <w:tcPr>
            <w:tcW w:w="9810" w:type="dxa"/>
            <w:shd w:val="clear" w:color="auto" w:fill="auto"/>
            <w:vAlign w:val="center"/>
          </w:tcPr>
          <w:p w14:paraId="525954A8" w14:textId="77777777" w:rsidR="001441AA" w:rsidRPr="00C93568" w:rsidRDefault="001441AA" w:rsidP="00B25010">
            <w:pPr>
              <w:pStyle w:val="Titre2"/>
              <w:rPr>
                <w:lang w:val="fr-BE"/>
              </w:rPr>
            </w:pPr>
            <w:bookmarkStart w:id="151" w:name="__RefHeading__25579_1180481512"/>
            <w:bookmarkStart w:id="152" w:name="__RefHeading__309_2089201140"/>
            <w:bookmarkStart w:id="153" w:name="__RefHeading__4777_638885521"/>
            <w:bookmarkStart w:id="154" w:name="__RefHeading__4899_638885521"/>
            <w:bookmarkStart w:id="155" w:name="__RefHeading__494_1652688562"/>
            <w:bookmarkStart w:id="156" w:name="__RefHeading__11696_1180481512"/>
            <w:bookmarkStart w:id="157" w:name="__RefHeading__379_648207481"/>
            <w:bookmarkStart w:id="158" w:name="__RefHeading__1841_1262397684"/>
            <w:bookmarkEnd w:id="151"/>
            <w:bookmarkEnd w:id="152"/>
            <w:bookmarkEnd w:id="153"/>
            <w:bookmarkEnd w:id="154"/>
            <w:bookmarkEnd w:id="155"/>
            <w:bookmarkEnd w:id="156"/>
            <w:bookmarkEnd w:id="157"/>
            <w:bookmarkEnd w:id="158"/>
            <w:r w:rsidRPr="00C93568">
              <w:rPr>
                <w:lang w:val="fr-BE"/>
              </w:rPr>
              <w:t xml:space="preserve"> </w:t>
            </w:r>
            <w:bookmarkStart w:id="159" w:name="_Toc525903523"/>
            <w:bookmarkStart w:id="160" w:name="_Toc20127752"/>
            <w:bookmarkStart w:id="161" w:name="_Toc20134562"/>
            <w:bookmarkStart w:id="162" w:name="_Toc20134798"/>
            <w:bookmarkStart w:id="163" w:name="_Toc114472637"/>
            <w:bookmarkStart w:id="164" w:name="_Toc179535869"/>
            <w:r w:rsidRPr="00C93568">
              <w:rPr>
                <w:rFonts w:eastAsia="Verdana"/>
                <w:lang w:val="fr-BE"/>
              </w:rPr>
              <w:t xml:space="preserve">SIGNATURE ET </w:t>
            </w:r>
            <w:r w:rsidRPr="00C93568">
              <w:rPr>
                <w:rFonts w:eastAsia="Arial"/>
                <w:lang w:val="fr-BE"/>
              </w:rPr>
              <w:t>DECLARATION DE LA PERSONNE LEGALEMENT AUTORISEE A ENGAGER L'ENTITE</w:t>
            </w:r>
            <w:bookmarkEnd w:id="159"/>
            <w:bookmarkEnd w:id="160"/>
            <w:bookmarkEnd w:id="161"/>
            <w:bookmarkEnd w:id="162"/>
            <w:bookmarkEnd w:id="163"/>
            <w:bookmarkEnd w:id="164"/>
          </w:p>
        </w:tc>
      </w:tr>
    </w:tbl>
    <w:p w14:paraId="643FFC39" w14:textId="77777777" w:rsidR="001441AA" w:rsidRPr="003C399B" w:rsidRDefault="001441AA" w:rsidP="001441AA">
      <w:pPr>
        <w:tabs>
          <w:tab w:val="left" w:pos="1843"/>
          <w:tab w:val="left" w:pos="1985"/>
        </w:tabs>
        <w:spacing w:before="100" w:after="40"/>
        <w:rPr>
          <w:lang w:val="fr-BE"/>
        </w:rPr>
      </w:pPr>
      <w:r w:rsidRPr="003C399B">
        <w:rPr>
          <w:lang w:val="fr-BE"/>
        </w:rPr>
        <w:t>…………………………………(nom, prénom, fonction)</w:t>
      </w:r>
    </w:p>
    <w:p w14:paraId="05BC14E4" w14:textId="77777777" w:rsidR="001441AA" w:rsidRPr="003C399B" w:rsidRDefault="001441AA" w:rsidP="001441AA">
      <w:pPr>
        <w:tabs>
          <w:tab w:val="left" w:pos="1843"/>
          <w:tab w:val="left" w:pos="1985"/>
        </w:tabs>
        <w:spacing w:before="100" w:after="40"/>
        <w:rPr>
          <w:lang w:val="fr-BE"/>
        </w:rPr>
      </w:pPr>
      <w:r w:rsidRPr="003C399B">
        <w:rPr>
          <w:lang w:val="fr-BE"/>
        </w:rPr>
        <w:t>(personne légalement autorisée à engager l'entité)</w:t>
      </w:r>
    </w:p>
    <w:p w14:paraId="1B7A1DD0" w14:textId="77777777" w:rsidR="001441AA" w:rsidRPr="003C399B" w:rsidRDefault="001441AA" w:rsidP="001441AA">
      <w:pPr>
        <w:numPr>
          <w:ilvl w:val="0"/>
          <w:numId w:val="27"/>
        </w:numPr>
        <w:tabs>
          <w:tab w:val="left" w:pos="332"/>
        </w:tabs>
        <w:spacing w:before="100" w:after="40"/>
        <w:rPr>
          <w:lang w:val="fr-BE"/>
        </w:rPr>
      </w:pPr>
      <w:r w:rsidRPr="003C399B">
        <w:rPr>
          <w:lang w:val="fr-BE"/>
        </w:rPr>
        <w:t xml:space="preserve">déclare avoir pris connaissance des règles de l'Action </w:t>
      </w:r>
      <w:r>
        <w:rPr>
          <w:lang w:val="fr-BE"/>
        </w:rPr>
        <w:t>PROOF OF CONCEPT</w:t>
      </w:r>
      <w:r w:rsidRPr="003C399B">
        <w:rPr>
          <w:lang w:val="fr-BE"/>
        </w:rPr>
        <w:t xml:space="preserve"> et s'engage à les respecter</w:t>
      </w:r>
    </w:p>
    <w:p w14:paraId="36D663C5" w14:textId="41D3AF61" w:rsidR="001441AA" w:rsidRPr="003C399B" w:rsidRDefault="001441AA" w:rsidP="001441AA">
      <w:pPr>
        <w:numPr>
          <w:ilvl w:val="0"/>
          <w:numId w:val="27"/>
        </w:numPr>
        <w:tabs>
          <w:tab w:val="left" w:pos="320"/>
        </w:tabs>
        <w:spacing w:before="100" w:after="40"/>
        <w:rPr>
          <w:lang w:val="fr-BE"/>
        </w:rPr>
      </w:pPr>
      <w:r w:rsidRPr="003C399B">
        <w:rPr>
          <w:lang w:val="fr-BE"/>
        </w:rPr>
        <w:t xml:space="preserve">s'engage à fournir </w:t>
      </w:r>
      <w:r w:rsidR="00C57115">
        <w:rPr>
          <w:lang w:val="fr-BE"/>
        </w:rPr>
        <w:t>à l’équipe</w:t>
      </w:r>
      <w:r w:rsidRPr="003C399B">
        <w:rPr>
          <w:lang w:val="fr-BE"/>
        </w:rPr>
        <w:t xml:space="preserve"> les conditions requises pour l'exécution du programme </w:t>
      </w:r>
    </w:p>
    <w:p w14:paraId="59BE40AD" w14:textId="77777777" w:rsidR="001441AA" w:rsidRPr="003C399B" w:rsidRDefault="001441AA" w:rsidP="001441AA">
      <w:pPr>
        <w:numPr>
          <w:ilvl w:val="0"/>
          <w:numId w:val="27"/>
        </w:numPr>
        <w:tabs>
          <w:tab w:val="left" w:pos="320"/>
        </w:tabs>
        <w:spacing w:before="100" w:after="40"/>
        <w:rPr>
          <w:lang w:val="fr-BE"/>
        </w:rPr>
      </w:pPr>
      <w:r w:rsidRPr="003C399B">
        <w:rPr>
          <w:lang w:val="fr-BE"/>
        </w:rPr>
        <w:t>déclare que toutes les informations fournies dans ce formulaire sont complètes et correctes</w:t>
      </w:r>
    </w:p>
    <w:p w14:paraId="72C40AF4" w14:textId="77777777" w:rsidR="001441AA" w:rsidRDefault="001441AA" w:rsidP="001441AA">
      <w:pPr>
        <w:numPr>
          <w:ilvl w:val="0"/>
          <w:numId w:val="27"/>
        </w:numPr>
        <w:tabs>
          <w:tab w:val="left" w:pos="320"/>
        </w:tabs>
        <w:spacing w:before="100" w:after="40"/>
        <w:rPr>
          <w:lang w:val="fr-BE"/>
        </w:rPr>
      </w:pPr>
      <w:r w:rsidRPr="003C399B">
        <w:rPr>
          <w:lang w:val="fr-BE"/>
        </w:rPr>
        <w:t xml:space="preserve">s’engage à </w:t>
      </w:r>
      <w:r>
        <w:rPr>
          <w:lang w:val="fr-BE"/>
        </w:rPr>
        <w:t xml:space="preserve">ce que les résultats du projet soient valorisés dans </w:t>
      </w:r>
      <w:r w:rsidRPr="003C399B">
        <w:rPr>
          <w:lang w:val="fr-BE"/>
        </w:rPr>
        <w:t>la Région de Bruxelles-Capitale</w:t>
      </w:r>
    </w:p>
    <w:p w14:paraId="08548579" w14:textId="77777777" w:rsidR="004566D0" w:rsidRPr="007277C0" w:rsidRDefault="004566D0" w:rsidP="004566D0">
      <w:pPr>
        <w:pStyle w:val="Paragraphedeliste"/>
        <w:numPr>
          <w:ilvl w:val="0"/>
          <w:numId w:val="27"/>
        </w:numPr>
        <w:tabs>
          <w:tab w:val="left" w:pos="320"/>
        </w:tabs>
        <w:spacing w:before="100" w:after="40"/>
        <w:rPr>
          <w:lang w:val="fr-BE"/>
        </w:rPr>
      </w:pPr>
      <w:r w:rsidRPr="007277C0">
        <w:rPr>
          <w:lang w:val="fr-BE" w:eastAsia="zh-CN"/>
        </w:rPr>
        <w:t>déclare sur l’honneur que l’organisation que je représente respecte toutes les obligations applicables dans les domaines du droit environnemental, social et du travail et veillera à rester en règle à ce niveau durant toute la durée de l'aide.</w:t>
      </w:r>
    </w:p>
    <w:p w14:paraId="65E5383C" w14:textId="77777777" w:rsidR="001441AA" w:rsidRPr="00511727" w:rsidRDefault="001441AA" w:rsidP="001441AA">
      <w:pPr>
        <w:tabs>
          <w:tab w:val="left" w:pos="1843"/>
          <w:tab w:val="left" w:pos="1985"/>
        </w:tabs>
        <w:spacing w:before="160" w:after="100"/>
      </w:pPr>
      <w:r w:rsidRPr="00511727">
        <w:t>Nom : ..........................................................</w:t>
      </w:r>
      <w:r w:rsidRPr="00511727">
        <w:tab/>
        <w:t>Date : ...................................................</w:t>
      </w:r>
    </w:p>
    <w:p w14:paraId="1B21EBC9" w14:textId="3048C292" w:rsidR="005C7281" w:rsidRPr="00A0021F" w:rsidRDefault="001441AA" w:rsidP="00A0021F">
      <w:pPr>
        <w:tabs>
          <w:tab w:val="left" w:pos="1843"/>
          <w:tab w:val="left" w:pos="1985"/>
        </w:tabs>
        <w:spacing w:before="160" w:after="100"/>
      </w:pPr>
      <w:r w:rsidRPr="00511727">
        <w:t>Signature :</w:t>
      </w:r>
    </w:p>
    <w:sectPr w:rsidR="005C7281" w:rsidRPr="00A0021F" w:rsidSect="0099646C">
      <w:footerReference w:type="default" r:id="rId16"/>
      <w:type w:val="continuous"/>
      <w:pgSz w:w="11906" w:h="16838"/>
      <w:pgMar w:top="1418" w:right="1134" w:bottom="1185"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AA80A" w14:textId="77777777" w:rsidR="00850D77" w:rsidRDefault="00850D77">
      <w:r>
        <w:separator/>
      </w:r>
    </w:p>
  </w:endnote>
  <w:endnote w:type="continuationSeparator" w:id="0">
    <w:p w14:paraId="3A7EDDB1" w14:textId="77777777" w:rsidR="00850D77" w:rsidRDefault="00850D77">
      <w:r>
        <w:continuationSeparator/>
      </w:r>
    </w:p>
  </w:endnote>
  <w:endnote w:type="continuationNotice" w:id="1">
    <w:p w14:paraId="4976067C" w14:textId="77777777" w:rsidR="00850D77" w:rsidRDefault="00850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FC640" w14:textId="1EA889D7" w:rsidR="00895804" w:rsidRPr="00FA7FEE" w:rsidRDefault="00895804" w:rsidP="00C35141">
    <w:pPr>
      <w:pStyle w:val="Pieddepage"/>
      <w:tabs>
        <w:tab w:val="left" w:pos="4111"/>
        <w:tab w:val="right" w:pos="9638"/>
      </w:tabs>
      <w:rPr>
        <w:rFonts w:eastAsia="Arial" w:cs="Arial"/>
        <w:color w:val="2F5496"/>
        <w:sz w:val="16"/>
        <w:szCs w:val="16"/>
        <w:lang w:val="fr-FR"/>
      </w:rPr>
    </w:pPr>
    <w:r>
      <w:rPr>
        <w:color w:val="2F5496"/>
        <w:sz w:val="16"/>
        <w:szCs w:val="16"/>
        <w:lang w:val="fr-FR"/>
      </w:rPr>
      <w:t>Proof of Concept</w:t>
    </w:r>
    <w:r w:rsidRPr="00FA7FEE">
      <w:rPr>
        <w:rFonts w:eastAsia="Arial" w:cs="Arial"/>
        <w:color w:val="2F5496"/>
        <w:sz w:val="16"/>
        <w:szCs w:val="16"/>
        <w:lang w:val="fr-FR"/>
      </w:rPr>
      <w:tab/>
    </w:r>
    <w:r w:rsidRPr="00FA7FEE">
      <w:rPr>
        <w:color w:val="2F5496"/>
        <w:sz w:val="16"/>
        <w:szCs w:val="16"/>
        <w:lang w:val="fr-FR"/>
      </w:rPr>
      <w:t>Demande</w:t>
    </w:r>
    <w:r w:rsidRPr="00FA7FEE">
      <w:rPr>
        <w:rFonts w:eastAsia="Arial" w:cs="Arial"/>
        <w:color w:val="2F5496"/>
        <w:sz w:val="16"/>
        <w:szCs w:val="16"/>
        <w:lang w:val="fr-FR"/>
      </w:rPr>
      <w:t xml:space="preserve"> </w:t>
    </w:r>
    <w:r w:rsidRPr="00FA7FEE">
      <w:rPr>
        <w:color w:val="2F5496"/>
        <w:sz w:val="16"/>
        <w:szCs w:val="16"/>
        <w:lang w:val="fr-FR"/>
      </w:rPr>
      <w:t>de</w:t>
    </w:r>
    <w:r w:rsidRPr="00FA7FEE">
      <w:rPr>
        <w:rFonts w:eastAsia="Arial" w:cs="Arial"/>
        <w:color w:val="2F5496"/>
        <w:sz w:val="16"/>
        <w:szCs w:val="16"/>
        <w:lang w:val="fr-FR"/>
      </w:rPr>
      <w:t xml:space="preserve"> </w:t>
    </w:r>
    <w:r>
      <w:rPr>
        <w:color w:val="2F5496"/>
        <w:sz w:val="16"/>
        <w:szCs w:val="16"/>
        <w:lang w:val="fr-FR"/>
      </w:rPr>
      <w:t>financement</w:t>
    </w:r>
    <w:r>
      <w:rPr>
        <w:color w:val="2F5496"/>
        <w:sz w:val="16"/>
        <w:szCs w:val="16"/>
        <w:lang w:val="fr-FR"/>
      </w:rPr>
      <w:tab/>
    </w:r>
    <w:r w:rsidRPr="00FA7FEE">
      <w:rPr>
        <w:rFonts w:eastAsia="Arial" w:cs="Arial"/>
        <w:color w:val="2F5496"/>
        <w:sz w:val="16"/>
        <w:szCs w:val="16"/>
        <w:lang w:val="fr-FR"/>
      </w:rPr>
      <w:t>P</w:t>
    </w:r>
    <w:r w:rsidRPr="00FA7FEE">
      <w:rPr>
        <w:color w:val="2F5496"/>
        <w:sz w:val="16"/>
        <w:szCs w:val="16"/>
        <w:lang w:val="fr-FR"/>
      </w:rPr>
      <w:t>age</w:t>
    </w:r>
    <w:r w:rsidRPr="00FA7FEE">
      <w:rPr>
        <w:rFonts w:eastAsia="Arial" w:cs="Arial"/>
        <w:color w:val="2F5496"/>
        <w:sz w:val="16"/>
        <w:szCs w:val="16"/>
        <w:lang w:val="fr-FR"/>
      </w:rPr>
      <w:t xml:space="preserve"> </w:t>
    </w:r>
    <w:r w:rsidRPr="00FA7FEE">
      <w:rPr>
        <w:rStyle w:val="Numrodepage"/>
        <w:color w:val="2F5496"/>
        <w:sz w:val="16"/>
        <w:szCs w:val="16"/>
        <w:lang w:val="fr-FR"/>
      </w:rPr>
      <w:fldChar w:fldCharType="begin"/>
    </w:r>
    <w:r w:rsidRPr="00FA7FEE">
      <w:rPr>
        <w:rStyle w:val="Numrodepage"/>
        <w:color w:val="2F5496"/>
        <w:sz w:val="16"/>
        <w:szCs w:val="16"/>
        <w:lang w:val="fr-FR"/>
      </w:rPr>
      <w:instrText xml:space="preserve"> PAGE </w:instrText>
    </w:r>
    <w:r w:rsidRPr="00FA7FEE">
      <w:rPr>
        <w:rStyle w:val="Numrodepage"/>
        <w:color w:val="2F5496"/>
        <w:sz w:val="16"/>
        <w:szCs w:val="16"/>
        <w:lang w:val="fr-FR"/>
      </w:rPr>
      <w:fldChar w:fldCharType="separate"/>
    </w:r>
    <w:r w:rsidR="00C45B33">
      <w:rPr>
        <w:rStyle w:val="Numrodepage"/>
        <w:noProof/>
        <w:color w:val="2F5496"/>
        <w:sz w:val="16"/>
        <w:szCs w:val="16"/>
        <w:lang w:val="fr-FR"/>
      </w:rPr>
      <w:t>2</w:t>
    </w:r>
    <w:r w:rsidRPr="00FA7FEE">
      <w:rPr>
        <w:rStyle w:val="Numrodepage"/>
        <w:color w:val="2F5496"/>
        <w:sz w:val="16"/>
        <w:szCs w:val="16"/>
        <w:lang w:val="fr-FR"/>
      </w:rPr>
      <w:fldChar w:fldCharType="end"/>
    </w:r>
    <w:r w:rsidRPr="00FA7FEE">
      <w:rPr>
        <w:rStyle w:val="Numrodepage"/>
        <w:rFonts w:eastAsia="Arial" w:cs="Arial"/>
        <w:color w:val="2F5496"/>
        <w:sz w:val="16"/>
        <w:szCs w:val="16"/>
        <w:lang w:val="fr-FR"/>
      </w:rPr>
      <w:t xml:space="preserve"> / </w:t>
    </w:r>
    <w:r w:rsidRPr="00FA7FEE">
      <w:rPr>
        <w:rStyle w:val="Numrodepage"/>
        <w:color w:val="2F5496"/>
        <w:sz w:val="16"/>
        <w:szCs w:val="16"/>
        <w:lang w:val="fr-FR"/>
      </w:rPr>
      <w:fldChar w:fldCharType="begin"/>
    </w:r>
    <w:r w:rsidRPr="00FA7FEE">
      <w:rPr>
        <w:rStyle w:val="Numrodepage"/>
        <w:color w:val="2F5496"/>
        <w:sz w:val="16"/>
        <w:szCs w:val="16"/>
        <w:lang w:val="fr-FR"/>
      </w:rPr>
      <w:instrText xml:space="preserve"> NUMPAGES \*Arabic </w:instrText>
    </w:r>
    <w:r w:rsidRPr="00FA7FEE">
      <w:rPr>
        <w:rStyle w:val="Numrodepage"/>
        <w:color w:val="2F5496"/>
        <w:sz w:val="16"/>
        <w:szCs w:val="16"/>
        <w:lang w:val="fr-FR"/>
      </w:rPr>
      <w:fldChar w:fldCharType="separate"/>
    </w:r>
    <w:r w:rsidR="00C45B33">
      <w:rPr>
        <w:rStyle w:val="Numrodepage"/>
        <w:noProof/>
        <w:color w:val="2F5496"/>
        <w:sz w:val="16"/>
        <w:szCs w:val="16"/>
        <w:lang w:val="fr-FR"/>
      </w:rPr>
      <w:t>6</w:t>
    </w:r>
    <w:r w:rsidRPr="00FA7FEE">
      <w:rPr>
        <w:rStyle w:val="Numrodepage"/>
        <w:color w:val="2F5496"/>
        <w:sz w:val="16"/>
        <w:szCs w:val="16"/>
        <w:lang w:val="fr-FR"/>
      </w:rPr>
      <w:fldChar w:fldCharType="end"/>
    </w:r>
  </w:p>
  <w:p w14:paraId="67557AF6" w14:textId="1467E01A" w:rsidR="00895804" w:rsidRPr="008F780C" w:rsidRDefault="00895804" w:rsidP="008F780C">
    <w:pPr>
      <w:pStyle w:val="Pieddepage"/>
      <w:tabs>
        <w:tab w:val="left" w:pos="3828"/>
        <w:tab w:val="right" w:pos="9638"/>
      </w:tabs>
      <w:jc w:val="both"/>
      <w:rPr>
        <w:color w:val="2F5496"/>
      </w:rPr>
    </w:pPr>
    <w:r>
      <w:rPr>
        <w:color w:val="2F5496"/>
        <w:sz w:val="16"/>
        <w:szCs w:val="16"/>
        <w:lang w:val="fr-FR"/>
      </w:rPr>
      <w:tab/>
    </w:r>
    <w:r w:rsidRPr="00FA7FEE">
      <w:rPr>
        <w:color w:val="2F5496"/>
        <w:sz w:val="16"/>
        <w:szCs w:val="16"/>
        <w:lang w:val="fr-FR"/>
      </w:rPr>
      <w:t>Formulaire</w:t>
    </w:r>
    <w:r w:rsidR="005C7281">
      <w:rPr>
        <w:color w:val="2F5496"/>
        <w:sz w:val="16"/>
        <w:szCs w:val="16"/>
        <w:lang w:val="fr-FR"/>
      </w:rPr>
      <w:t xml:space="preserve"> – </w:t>
    </w:r>
    <w:r w:rsidR="00EB6577">
      <w:rPr>
        <w:color w:val="2F5496"/>
        <w:sz w:val="16"/>
        <w:szCs w:val="16"/>
        <w:lang w:val="fr-FR"/>
      </w:rPr>
      <w:t>P</w:t>
    </w:r>
    <w:r w:rsidR="005C7281">
      <w:rPr>
        <w:color w:val="2F5496"/>
        <w:sz w:val="16"/>
        <w:szCs w:val="16"/>
        <w:lang w:val="fr-FR"/>
      </w:rPr>
      <w:t xml:space="preserve">artie </w:t>
    </w:r>
    <w:r w:rsidR="00A92898">
      <w:rPr>
        <w:color w:val="2F5496"/>
        <w:sz w:val="16"/>
        <w:szCs w:val="16"/>
        <w:lang w:val="fr-FR"/>
      </w:rPr>
      <w:t>2</w:t>
    </w:r>
    <w:r w:rsidRPr="00FA7FEE">
      <w:rPr>
        <w:rFonts w:eastAsia="Arial" w:cs="Arial"/>
        <w:color w:val="2F5496"/>
        <w:sz w:val="16"/>
        <w:szCs w:val="16"/>
        <w:lang w:val="fr-FR"/>
      </w:rPr>
      <w:t xml:space="preserve"> </w:t>
    </w:r>
    <w:r w:rsidRPr="00FA7FEE">
      <w:rPr>
        <w:i/>
        <w:iCs/>
        <w:color w:val="2F5496"/>
        <w:sz w:val="16"/>
        <w:szCs w:val="16"/>
        <w:lang w:val="fr-FR"/>
      </w:rPr>
      <w:t>[</w:t>
    </w:r>
    <w:r w:rsidRPr="00FA7FEE">
      <w:rPr>
        <w:rFonts w:eastAsia="Arial" w:cs="Arial"/>
        <w:i/>
        <w:iCs/>
        <w:color w:val="2F5496"/>
        <w:sz w:val="16"/>
        <w:szCs w:val="16"/>
        <w:lang w:val="fr-FR"/>
      </w:rPr>
      <w:t>version 20</w:t>
    </w:r>
    <w:r w:rsidR="00A92898">
      <w:rPr>
        <w:rFonts w:eastAsia="Arial" w:cs="Arial"/>
        <w:i/>
        <w:iCs/>
        <w:color w:val="2F5496"/>
        <w:sz w:val="16"/>
        <w:szCs w:val="16"/>
        <w:lang w:val="fr-FR"/>
      </w:rPr>
      <w:t>2</w:t>
    </w:r>
    <w:r w:rsidR="00896F55">
      <w:rPr>
        <w:rFonts w:eastAsia="Arial" w:cs="Arial"/>
        <w:i/>
        <w:iCs/>
        <w:color w:val="2F5496"/>
        <w:sz w:val="16"/>
        <w:szCs w:val="16"/>
        <w:lang w:val="fr-FR"/>
      </w:rPr>
      <w:t>5</w:t>
    </w:r>
    <w:r w:rsidRPr="00FA7FEE">
      <w:rPr>
        <w:rFonts w:cs="Arial"/>
        <w:i/>
        <w:iCs/>
        <w:color w:val="2F5496"/>
        <w:sz w:val="16"/>
        <w:szCs w:val="16"/>
        <w:lang w:val="fr-FR"/>
      </w:rPr>
      <w:t>]</w:t>
    </w:r>
    <w:r w:rsidRPr="00FA7FEE">
      <w:rPr>
        <w:rFonts w:eastAsia="Arial" w:cs="Arial"/>
        <w:color w:val="2F5496"/>
        <w:sz w:val="16"/>
        <w:szCs w:val="16"/>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6679" w14:textId="6FB90506" w:rsidR="008C7789" w:rsidRPr="00FA7FEE" w:rsidRDefault="008C7789" w:rsidP="0013166F">
    <w:pPr>
      <w:pStyle w:val="Pieddepage"/>
      <w:tabs>
        <w:tab w:val="left" w:pos="3828"/>
        <w:tab w:val="right" w:pos="9638"/>
      </w:tabs>
      <w:rPr>
        <w:rFonts w:eastAsia="Arial" w:cs="Arial"/>
        <w:color w:val="2F5496"/>
        <w:sz w:val="16"/>
        <w:szCs w:val="16"/>
        <w:lang w:val="fr-FR"/>
      </w:rPr>
    </w:pPr>
    <w:r>
      <w:rPr>
        <w:color w:val="2F5496"/>
        <w:sz w:val="16"/>
        <w:szCs w:val="16"/>
        <w:lang w:val="fr-FR"/>
      </w:rPr>
      <w:t>Proof of Concept</w:t>
    </w:r>
    <w:r w:rsidRPr="00FA7FEE">
      <w:rPr>
        <w:rFonts w:eastAsia="Arial" w:cs="Arial"/>
        <w:color w:val="2F5496"/>
        <w:sz w:val="16"/>
        <w:szCs w:val="16"/>
        <w:lang w:val="fr-FR"/>
      </w:rPr>
      <w:tab/>
    </w:r>
    <w:r w:rsidRPr="00FA7FEE">
      <w:rPr>
        <w:color w:val="2F5496"/>
        <w:sz w:val="16"/>
        <w:szCs w:val="16"/>
        <w:lang w:val="fr-FR"/>
      </w:rPr>
      <w:t>Demande</w:t>
    </w:r>
    <w:r w:rsidRPr="00FA7FEE">
      <w:rPr>
        <w:rFonts w:eastAsia="Arial" w:cs="Arial"/>
        <w:color w:val="2F5496"/>
        <w:sz w:val="16"/>
        <w:szCs w:val="16"/>
        <w:lang w:val="fr-FR"/>
      </w:rPr>
      <w:t xml:space="preserve"> </w:t>
    </w:r>
    <w:r w:rsidRPr="00FA7FEE">
      <w:rPr>
        <w:color w:val="2F5496"/>
        <w:sz w:val="16"/>
        <w:szCs w:val="16"/>
        <w:lang w:val="fr-FR"/>
      </w:rPr>
      <w:t>de</w:t>
    </w:r>
    <w:r w:rsidRPr="00FA7FEE">
      <w:rPr>
        <w:rFonts w:eastAsia="Arial" w:cs="Arial"/>
        <w:color w:val="2F5496"/>
        <w:sz w:val="16"/>
        <w:szCs w:val="16"/>
        <w:lang w:val="fr-FR"/>
      </w:rPr>
      <w:t xml:space="preserve"> </w:t>
    </w:r>
    <w:r>
      <w:rPr>
        <w:color w:val="2F5496"/>
        <w:sz w:val="16"/>
        <w:szCs w:val="16"/>
        <w:lang w:val="fr-FR"/>
      </w:rPr>
      <w:t>financement</w:t>
    </w:r>
    <w:r>
      <w:rPr>
        <w:color w:val="2F5496"/>
        <w:sz w:val="16"/>
        <w:szCs w:val="16"/>
        <w:lang w:val="fr-FR"/>
      </w:rPr>
      <w:tab/>
    </w:r>
    <w:r w:rsidRPr="00FA7FEE">
      <w:rPr>
        <w:rFonts w:eastAsia="Arial" w:cs="Arial"/>
        <w:color w:val="2F5496"/>
        <w:sz w:val="16"/>
        <w:szCs w:val="16"/>
        <w:lang w:val="fr-FR"/>
      </w:rPr>
      <w:t>P</w:t>
    </w:r>
    <w:r w:rsidRPr="00FA7FEE">
      <w:rPr>
        <w:color w:val="2F5496"/>
        <w:sz w:val="16"/>
        <w:szCs w:val="16"/>
        <w:lang w:val="fr-FR"/>
      </w:rPr>
      <w:t>age</w:t>
    </w:r>
    <w:r w:rsidRPr="00FA7FEE">
      <w:rPr>
        <w:rFonts w:eastAsia="Arial" w:cs="Arial"/>
        <w:color w:val="2F5496"/>
        <w:sz w:val="16"/>
        <w:szCs w:val="16"/>
        <w:lang w:val="fr-FR"/>
      </w:rPr>
      <w:t xml:space="preserve"> </w:t>
    </w:r>
    <w:r w:rsidRPr="00FA7FEE">
      <w:rPr>
        <w:rStyle w:val="Numrodepage"/>
        <w:color w:val="2F5496"/>
        <w:sz w:val="16"/>
        <w:szCs w:val="16"/>
        <w:lang w:val="fr-FR"/>
      </w:rPr>
      <w:fldChar w:fldCharType="begin"/>
    </w:r>
    <w:r w:rsidRPr="00FA7FEE">
      <w:rPr>
        <w:rStyle w:val="Numrodepage"/>
        <w:color w:val="2F5496"/>
        <w:sz w:val="16"/>
        <w:szCs w:val="16"/>
        <w:lang w:val="fr-FR"/>
      </w:rPr>
      <w:instrText xml:space="preserve"> PAGE </w:instrText>
    </w:r>
    <w:r w:rsidRPr="00FA7FEE">
      <w:rPr>
        <w:rStyle w:val="Numrodepage"/>
        <w:color w:val="2F5496"/>
        <w:sz w:val="16"/>
        <w:szCs w:val="16"/>
        <w:lang w:val="fr-FR"/>
      </w:rPr>
      <w:fldChar w:fldCharType="separate"/>
    </w:r>
    <w:r w:rsidR="00607312">
      <w:rPr>
        <w:rStyle w:val="Numrodepage"/>
        <w:noProof/>
        <w:color w:val="2F5496"/>
        <w:sz w:val="16"/>
        <w:szCs w:val="16"/>
        <w:lang w:val="fr-FR"/>
      </w:rPr>
      <w:t>4</w:t>
    </w:r>
    <w:r w:rsidRPr="00FA7FEE">
      <w:rPr>
        <w:rStyle w:val="Numrodepage"/>
        <w:color w:val="2F5496"/>
        <w:sz w:val="16"/>
        <w:szCs w:val="16"/>
        <w:lang w:val="fr-FR"/>
      </w:rPr>
      <w:fldChar w:fldCharType="end"/>
    </w:r>
    <w:r w:rsidRPr="00FA7FEE">
      <w:rPr>
        <w:rStyle w:val="Numrodepage"/>
        <w:rFonts w:eastAsia="Arial" w:cs="Arial"/>
        <w:color w:val="2F5496"/>
        <w:sz w:val="16"/>
        <w:szCs w:val="16"/>
        <w:lang w:val="fr-FR"/>
      </w:rPr>
      <w:t xml:space="preserve"> / </w:t>
    </w:r>
    <w:r w:rsidRPr="00FA7FEE">
      <w:rPr>
        <w:rStyle w:val="Numrodepage"/>
        <w:color w:val="2F5496"/>
        <w:sz w:val="16"/>
        <w:szCs w:val="16"/>
        <w:lang w:val="fr-FR"/>
      </w:rPr>
      <w:fldChar w:fldCharType="begin"/>
    </w:r>
    <w:r w:rsidRPr="00FA7FEE">
      <w:rPr>
        <w:rStyle w:val="Numrodepage"/>
        <w:color w:val="2F5496"/>
        <w:sz w:val="16"/>
        <w:szCs w:val="16"/>
        <w:lang w:val="fr-FR"/>
      </w:rPr>
      <w:instrText xml:space="preserve"> NUMPAGES \*Arabic </w:instrText>
    </w:r>
    <w:r w:rsidRPr="00FA7FEE">
      <w:rPr>
        <w:rStyle w:val="Numrodepage"/>
        <w:color w:val="2F5496"/>
        <w:sz w:val="16"/>
        <w:szCs w:val="16"/>
        <w:lang w:val="fr-FR"/>
      </w:rPr>
      <w:fldChar w:fldCharType="separate"/>
    </w:r>
    <w:r w:rsidR="00607312">
      <w:rPr>
        <w:rStyle w:val="Numrodepage"/>
        <w:noProof/>
        <w:color w:val="2F5496"/>
        <w:sz w:val="16"/>
        <w:szCs w:val="16"/>
        <w:lang w:val="fr-FR"/>
      </w:rPr>
      <w:t>4</w:t>
    </w:r>
    <w:r w:rsidRPr="00FA7FEE">
      <w:rPr>
        <w:rStyle w:val="Numrodepage"/>
        <w:color w:val="2F5496"/>
        <w:sz w:val="16"/>
        <w:szCs w:val="16"/>
        <w:lang w:val="fr-FR"/>
      </w:rPr>
      <w:fldChar w:fldCharType="end"/>
    </w:r>
  </w:p>
  <w:p w14:paraId="5CD40FF8" w14:textId="2DFE5171" w:rsidR="008C7789" w:rsidRPr="0013166F" w:rsidRDefault="008C7789" w:rsidP="00197BB0">
    <w:pPr>
      <w:pStyle w:val="Pieddepage"/>
      <w:tabs>
        <w:tab w:val="left" w:pos="3828"/>
        <w:tab w:val="right" w:pos="9638"/>
      </w:tabs>
      <w:jc w:val="both"/>
      <w:rPr>
        <w:color w:val="2F5496"/>
      </w:rPr>
    </w:pPr>
    <w:r>
      <w:rPr>
        <w:color w:val="2F5496"/>
        <w:sz w:val="16"/>
        <w:szCs w:val="16"/>
        <w:lang w:val="fr-FR"/>
      </w:rPr>
      <w:tab/>
    </w:r>
    <w:r w:rsidRPr="00FA7FEE">
      <w:rPr>
        <w:color w:val="2F5496"/>
        <w:sz w:val="16"/>
        <w:szCs w:val="16"/>
        <w:lang w:val="fr-FR"/>
      </w:rPr>
      <w:t>Formulaire</w:t>
    </w:r>
    <w:r w:rsidRPr="00FA7FEE">
      <w:rPr>
        <w:rFonts w:eastAsia="Arial" w:cs="Arial"/>
        <w:color w:val="2F5496"/>
        <w:sz w:val="16"/>
        <w:szCs w:val="16"/>
        <w:lang w:val="fr-FR"/>
      </w:rPr>
      <w:t xml:space="preserve"> </w:t>
    </w:r>
    <w:r w:rsidR="00C766D1">
      <w:rPr>
        <w:rFonts w:eastAsia="Arial" w:cs="Arial"/>
        <w:color w:val="2F5496"/>
        <w:sz w:val="16"/>
        <w:szCs w:val="16"/>
        <w:lang w:val="fr-FR"/>
      </w:rPr>
      <w:t xml:space="preserve">– </w:t>
    </w:r>
    <w:r w:rsidR="00197BB0">
      <w:rPr>
        <w:rFonts w:eastAsia="Arial" w:cs="Arial"/>
        <w:color w:val="2F5496"/>
        <w:sz w:val="16"/>
        <w:szCs w:val="16"/>
        <w:lang w:val="fr-FR"/>
      </w:rPr>
      <w:t>Version 202</w:t>
    </w:r>
    <w:r w:rsidR="00675E89">
      <w:rPr>
        <w:rFonts w:eastAsia="Arial" w:cs="Arial"/>
        <w:color w:val="2F5496"/>
        <w:sz w:val="16"/>
        <w:szCs w:val="16"/>
        <w:lang w:val="fr-FR"/>
      </w:rPr>
      <w:t>5</w:t>
    </w:r>
    <w:r w:rsidRPr="00FA7FEE">
      <w:rPr>
        <w:rFonts w:eastAsia="Arial" w:cs="Arial"/>
        <w:color w:val="2F5496"/>
        <w:sz w:val="16"/>
        <w:szCs w:val="16"/>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0B74C" w14:textId="77777777" w:rsidR="00850D77" w:rsidRDefault="00850D77">
      <w:r>
        <w:separator/>
      </w:r>
    </w:p>
  </w:footnote>
  <w:footnote w:type="continuationSeparator" w:id="0">
    <w:p w14:paraId="298B2BF9" w14:textId="77777777" w:rsidR="00850D77" w:rsidRDefault="00850D77">
      <w:r>
        <w:continuationSeparator/>
      </w:r>
    </w:p>
  </w:footnote>
  <w:footnote w:type="continuationNotice" w:id="1">
    <w:p w14:paraId="5F9165CA" w14:textId="77777777" w:rsidR="00850D77" w:rsidRDefault="00850D77"/>
  </w:footnote>
  <w:footnote w:id="2">
    <w:p w14:paraId="66C2191E" w14:textId="2FE5384A" w:rsidR="00AF41A4" w:rsidRPr="00D379CD" w:rsidRDefault="00AF41A4" w:rsidP="37CF5BC4">
      <w:pPr>
        <w:pStyle w:val="Notedebasdepage"/>
        <w:jc w:val="both"/>
        <w:rPr>
          <w:lang w:val="fr-BE"/>
        </w:rPr>
      </w:pPr>
      <w:r>
        <w:rPr>
          <w:rStyle w:val="Appelnotedebasdep"/>
          <w:sz w:val="16"/>
          <w:szCs w:val="16"/>
        </w:rPr>
        <w:footnoteRef/>
      </w:r>
      <w:r w:rsidR="37CF5BC4" w:rsidRPr="37CF5BC4">
        <w:rPr>
          <w:sz w:val="16"/>
          <w:szCs w:val="16"/>
          <w:lang w:val="fr-BE"/>
        </w:rPr>
        <w:t xml:space="preserve"> </w:t>
      </w:r>
      <w:r w:rsidR="37CF5BC4" w:rsidRPr="0028646C">
        <w:rPr>
          <w:color w:val="000000" w:themeColor="text1"/>
          <w:sz w:val="16"/>
          <w:szCs w:val="16"/>
          <w:lang w:val="fr-BE"/>
        </w:rPr>
        <w:t>Article 30/1 de l’ordonnance du 27 juillet 2017 visant à promouvoir la recherche, le développement et l'innovation par l'octroi d'aides à finalité non économique en faveur des organisations non marchandes, des organismes de recherche et des entreprises, telle que modifiée par l’ordonnance du 4 avril 2024 modifiant l'ordonnance du 27 juillet 2017 visant à promouvoir la recherche, le développement et l'innovation par l'octroi d'aides affectées à des finalités économiques en faveur des entreprises et des organismes de recherche assimilés à des entreprises et l'ordonnance du 27 juillet 2017 visant à promouvoir la recherche, le développement et l'innovation par l'octroi d'aides à finalité non économique en faveur des organisations non marchandes, des organismes de recherche et des entreprises</w:t>
      </w:r>
    </w:p>
  </w:footnote>
  <w:footnote w:id="3">
    <w:p w14:paraId="3F4A912E" w14:textId="77777777" w:rsidR="00AF41A4" w:rsidRPr="00D379CD" w:rsidRDefault="00AF41A4" w:rsidP="00AF41A4">
      <w:pPr>
        <w:pStyle w:val="Notedebasdepage"/>
        <w:jc w:val="both"/>
        <w:rPr>
          <w:lang w:val="fr-BE"/>
        </w:rPr>
      </w:pPr>
      <w:r>
        <w:rPr>
          <w:rStyle w:val="Appelnotedebasdep"/>
          <w:sz w:val="16"/>
          <w:szCs w:val="16"/>
        </w:rPr>
        <w:footnoteRef/>
      </w:r>
      <w:r w:rsidRPr="00D379CD">
        <w:rPr>
          <w:sz w:val="16"/>
          <w:szCs w:val="16"/>
          <w:lang w:val="fr-BE"/>
        </w:rPr>
        <w:t xml:space="preserve"> 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w:t>
      </w:r>
      <w:r w:rsidRPr="00D379CD">
        <w:rPr>
          <w:sz w:val="16"/>
          <w:szCs w:val="16"/>
          <w:vertAlign w:val="superscript"/>
          <w:lang w:val="fr-BE"/>
        </w:rPr>
        <w:t>er</w:t>
      </w:r>
      <w:r w:rsidRPr="00D379CD">
        <w:rPr>
          <w:sz w:val="16"/>
          <w:szCs w:val="16"/>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7919A" w14:textId="2A29FA02" w:rsidR="00895804" w:rsidRDefault="00413284">
    <w:pPr>
      <w:pStyle w:val="En-tte"/>
    </w:pPr>
    <w:r>
      <w:rPr>
        <w:rFonts w:ascii="Consolas" w:hAnsi="Consolas"/>
        <w:noProof/>
        <w:sz w:val="21"/>
        <w:szCs w:val="21"/>
      </w:rPr>
      <w:drawing>
        <wp:inline distT="0" distB="0" distL="0" distR="0" wp14:anchorId="6DED41F8" wp14:editId="6C0580C5">
          <wp:extent cx="1167063" cy="457200"/>
          <wp:effectExtent l="0" t="0" r="0" b="0"/>
          <wp:docPr id="488980580" name="Image 488980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72765" cy="459434"/>
                  </a:xfrm>
                  <a:prstGeom prst="rect">
                    <a:avLst/>
                  </a:prstGeom>
                  <a:noFill/>
                  <a:ln>
                    <a:noFill/>
                  </a:ln>
                </pic:spPr>
              </pic:pic>
            </a:graphicData>
          </a:graphic>
        </wp:inline>
      </w:drawing>
    </w:r>
  </w:p>
  <w:p w14:paraId="2768DCB2" w14:textId="77777777" w:rsidR="00413284" w:rsidRDefault="004132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C6A807C"/>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2" w15:restartNumberingAfterBreak="0">
    <w:nsid w:val="00000003"/>
    <w:multiLevelType w:val="multilevel"/>
    <w:tmpl w:val="00000003"/>
    <w:name w:val="WW8Num4"/>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Arial"/>
      </w:rPr>
    </w:lvl>
    <w:lvl w:ilvl="2">
      <w:start w:val="1"/>
      <w:numFmt w:val="bullet"/>
      <w:lvlText w:val="▪"/>
      <w:lvlJc w:val="left"/>
      <w:pPr>
        <w:tabs>
          <w:tab w:val="num" w:pos="873"/>
        </w:tabs>
        <w:ind w:left="873" w:hanging="360"/>
      </w:pPr>
      <w:rPr>
        <w:rFonts w:ascii="OpenSymbol" w:hAnsi="OpenSymbol" w:cs="Arial"/>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Arial"/>
      </w:rPr>
    </w:lvl>
    <w:lvl w:ilvl="5">
      <w:start w:val="1"/>
      <w:numFmt w:val="bullet"/>
      <w:lvlText w:val="▪"/>
      <w:lvlJc w:val="left"/>
      <w:pPr>
        <w:tabs>
          <w:tab w:val="num" w:pos="1953"/>
        </w:tabs>
        <w:ind w:left="1953" w:hanging="360"/>
      </w:pPr>
      <w:rPr>
        <w:rFonts w:ascii="OpenSymbol" w:hAnsi="OpenSymbol" w:cs="Arial"/>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Arial"/>
      </w:rPr>
    </w:lvl>
    <w:lvl w:ilvl="8">
      <w:start w:val="1"/>
      <w:numFmt w:val="bullet"/>
      <w:lvlText w:val="▪"/>
      <w:lvlJc w:val="left"/>
      <w:pPr>
        <w:tabs>
          <w:tab w:val="num" w:pos="3033"/>
        </w:tabs>
        <w:ind w:left="3033" w:hanging="360"/>
      </w:pPr>
      <w:rPr>
        <w:rFonts w:ascii="OpenSymbol" w:hAnsi="OpenSymbol" w:cs="Arial"/>
      </w:rPr>
    </w:lvl>
  </w:abstractNum>
  <w:abstractNum w:abstractNumId="3" w15:restartNumberingAfterBreak="0">
    <w:nsid w:val="00000004"/>
    <w:multiLevelType w:val="multilevel"/>
    <w:tmpl w:val="00000004"/>
    <w:name w:val="WW8Num5"/>
    <w:lvl w:ilvl="0">
      <w:start w:val="1"/>
      <w:numFmt w:val="bullet"/>
      <w:lvlText w:val=""/>
      <w:lvlJc w:val="left"/>
      <w:pPr>
        <w:tabs>
          <w:tab w:val="num" w:pos="153"/>
        </w:tabs>
        <w:ind w:left="153" w:hanging="360"/>
      </w:pPr>
      <w:rPr>
        <w:rFonts w:ascii="Symbol" w:hAnsi="Symbol" w:cs="Symbol"/>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Symbol"/>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Symbol"/>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4" w15:restartNumberingAfterBreak="0">
    <w:nsid w:val="00000005"/>
    <w:multiLevelType w:val="multilevel"/>
    <w:tmpl w:val="00000005"/>
    <w:name w:val="WW8Num6"/>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5" w15:restartNumberingAfterBreak="0">
    <w:nsid w:val="00000006"/>
    <w:multiLevelType w:val="multilevel"/>
    <w:tmpl w:val="00000006"/>
    <w:name w:val="WW8Num7"/>
    <w:lvl w:ilvl="0">
      <w:start w:val="1"/>
      <w:numFmt w:val="bullet"/>
      <w:lvlText w:val=""/>
      <w:lvlJc w:val="left"/>
      <w:pPr>
        <w:tabs>
          <w:tab w:val="num" w:pos="-143"/>
        </w:tabs>
        <w:ind w:left="143" w:hanging="360"/>
      </w:pPr>
      <w:rPr>
        <w:rFonts w:ascii="Symbol" w:hAnsi="Symbol" w:cs="Symbol"/>
      </w:rPr>
    </w:lvl>
    <w:lvl w:ilvl="1">
      <w:start w:val="1"/>
      <w:numFmt w:val="bullet"/>
      <w:lvlText w:val="◦"/>
      <w:lvlJc w:val="left"/>
      <w:pPr>
        <w:tabs>
          <w:tab w:val="num" w:pos="217"/>
        </w:tabs>
        <w:ind w:left="217" w:hanging="360"/>
      </w:pPr>
      <w:rPr>
        <w:rFonts w:ascii="OpenSymbol" w:hAnsi="OpenSymbol" w:cs="Arial"/>
      </w:rPr>
    </w:lvl>
    <w:lvl w:ilvl="2">
      <w:start w:val="1"/>
      <w:numFmt w:val="bullet"/>
      <w:lvlText w:val="▪"/>
      <w:lvlJc w:val="left"/>
      <w:pPr>
        <w:tabs>
          <w:tab w:val="num" w:pos="577"/>
        </w:tabs>
        <w:ind w:left="577" w:hanging="360"/>
      </w:pPr>
      <w:rPr>
        <w:rFonts w:ascii="OpenSymbol" w:hAnsi="OpenSymbol" w:cs="Arial"/>
      </w:rPr>
    </w:lvl>
    <w:lvl w:ilvl="3">
      <w:start w:val="1"/>
      <w:numFmt w:val="bullet"/>
      <w:lvlText w:val=""/>
      <w:lvlJc w:val="left"/>
      <w:pPr>
        <w:tabs>
          <w:tab w:val="num" w:pos="937"/>
        </w:tabs>
        <w:ind w:left="937" w:hanging="360"/>
      </w:pPr>
      <w:rPr>
        <w:rFonts w:ascii="Symbol" w:hAnsi="Symbol" w:cs="Symbol"/>
      </w:rPr>
    </w:lvl>
    <w:lvl w:ilvl="4">
      <w:start w:val="1"/>
      <w:numFmt w:val="bullet"/>
      <w:lvlText w:val="◦"/>
      <w:lvlJc w:val="left"/>
      <w:pPr>
        <w:tabs>
          <w:tab w:val="num" w:pos="1297"/>
        </w:tabs>
        <w:ind w:left="1297" w:hanging="360"/>
      </w:pPr>
      <w:rPr>
        <w:rFonts w:ascii="OpenSymbol" w:hAnsi="OpenSymbol" w:cs="Arial"/>
      </w:rPr>
    </w:lvl>
    <w:lvl w:ilvl="5">
      <w:start w:val="1"/>
      <w:numFmt w:val="bullet"/>
      <w:lvlText w:val="▪"/>
      <w:lvlJc w:val="left"/>
      <w:pPr>
        <w:tabs>
          <w:tab w:val="num" w:pos="1657"/>
        </w:tabs>
        <w:ind w:left="1657" w:hanging="360"/>
      </w:pPr>
      <w:rPr>
        <w:rFonts w:ascii="OpenSymbol" w:hAnsi="OpenSymbol" w:cs="Arial"/>
      </w:rPr>
    </w:lvl>
    <w:lvl w:ilvl="6">
      <w:start w:val="1"/>
      <w:numFmt w:val="bullet"/>
      <w:lvlText w:val=""/>
      <w:lvlJc w:val="left"/>
      <w:pPr>
        <w:tabs>
          <w:tab w:val="num" w:pos="2017"/>
        </w:tabs>
        <w:ind w:left="2017" w:hanging="360"/>
      </w:pPr>
      <w:rPr>
        <w:rFonts w:ascii="Symbol" w:hAnsi="Symbol" w:cs="Symbol"/>
      </w:rPr>
    </w:lvl>
    <w:lvl w:ilvl="7">
      <w:start w:val="1"/>
      <w:numFmt w:val="bullet"/>
      <w:lvlText w:val="◦"/>
      <w:lvlJc w:val="left"/>
      <w:pPr>
        <w:tabs>
          <w:tab w:val="num" w:pos="2377"/>
        </w:tabs>
        <w:ind w:left="2377" w:hanging="360"/>
      </w:pPr>
      <w:rPr>
        <w:rFonts w:ascii="OpenSymbol" w:hAnsi="OpenSymbol" w:cs="Arial"/>
      </w:rPr>
    </w:lvl>
    <w:lvl w:ilvl="8">
      <w:start w:val="1"/>
      <w:numFmt w:val="bullet"/>
      <w:lvlText w:val="▪"/>
      <w:lvlJc w:val="left"/>
      <w:pPr>
        <w:tabs>
          <w:tab w:val="num" w:pos="2737"/>
        </w:tabs>
        <w:ind w:left="2737" w:hanging="360"/>
      </w:pPr>
      <w:rPr>
        <w:rFonts w:ascii="OpenSymbol" w:hAnsi="OpenSymbol" w:cs="Arial"/>
      </w:rPr>
    </w:lvl>
  </w:abstractNum>
  <w:abstractNum w:abstractNumId="6" w15:restartNumberingAfterBreak="0">
    <w:nsid w:val="00000007"/>
    <w:multiLevelType w:val="multilevel"/>
    <w:tmpl w:val="00000007"/>
    <w:name w:val="WW8Num8"/>
    <w:lvl w:ilvl="0">
      <w:start w:val="1"/>
      <w:numFmt w:val="bullet"/>
      <w:lvlText w:val=""/>
      <w:lvlJc w:val="left"/>
      <w:pPr>
        <w:tabs>
          <w:tab w:val="num" w:pos="-143"/>
        </w:tabs>
        <w:ind w:left="143" w:hanging="360"/>
      </w:pPr>
      <w:rPr>
        <w:rFonts w:ascii="Symbol" w:hAnsi="Symbol" w:cs="Verdana"/>
      </w:rPr>
    </w:lvl>
    <w:lvl w:ilvl="1">
      <w:start w:val="1"/>
      <w:numFmt w:val="bullet"/>
      <w:lvlText w:val="◦"/>
      <w:lvlJc w:val="left"/>
      <w:pPr>
        <w:tabs>
          <w:tab w:val="num" w:pos="217"/>
        </w:tabs>
        <w:ind w:left="217" w:hanging="360"/>
      </w:pPr>
      <w:rPr>
        <w:rFonts w:ascii="OpenSymbol" w:hAnsi="OpenSymbol" w:cs="Courier New"/>
      </w:rPr>
    </w:lvl>
    <w:lvl w:ilvl="2">
      <w:start w:val="1"/>
      <w:numFmt w:val="bullet"/>
      <w:lvlText w:val="▪"/>
      <w:lvlJc w:val="left"/>
      <w:pPr>
        <w:tabs>
          <w:tab w:val="num" w:pos="577"/>
        </w:tabs>
        <w:ind w:left="577" w:hanging="360"/>
      </w:pPr>
      <w:rPr>
        <w:rFonts w:ascii="OpenSymbol" w:hAnsi="OpenSymbol" w:cs="Courier New"/>
      </w:rPr>
    </w:lvl>
    <w:lvl w:ilvl="3">
      <w:start w:val="1"/>
      <w:numFmt w:val="bullet"/>
      <w:lvlText w:val=""/>
      <w:lvlJc w:val="left"/>
      <w:pPr>
        <w:tabs>
          <w:tab w:val="num" w:pos="937"/>
        </w:tabs>
        <w:ind w:left="937" w:hanging="360"/>
      </w:pPr>
      <w:rPr>
        <w:rFonts w:ascii="Symbol" w:hAnsi="Symbol" w:cs="Verdana"/>
      </w:rPr>
    </w:lvl>
    <w:lvl w:ilvl="4">
      <w:start w:val="1"/>
      <w:numFmt w:val="bullet"/>
      <w:lvlText w:val="◦"/>
      <w:lvlJc w:val="left"/>
      <w:pPr>
        <w:tabs>
          <w:tab w:val="num" w:pos="1297"/>
        </w:tabs>
        <w:ind w:left="1297" w:hanging="360"/>
      </w:pPr>
      <w:rPr>
        <w:rFonts w:ascii="OpenSymbol" w:hAnsi="OpenSymbol" w:cs="Courier New"/>
      </w:rPr>
    </w:lvl>
    <w:lvl w:ilvl="5">
      <w:start w:val="1"/>
      <w:numFmt w:val="bullet"/>
      <w:lvlText w:val="▪"/>
      <w:lvlJc w:val="left"/>
      <w:pPr>
        <w:tabs>
          <w:tab w:val="num" w:pos="1657"/>
        </w:tabs>
        <w:ind w:left="1657" w:hanging="360"/>
      </w:pPr>
      <w:rPr>
        <w:rFonts w:ascii="OpenSymbol" w:hAnsi="OpenSymbol" w:cs="Courier New"/>
      </w:rPr>
    </w:lvl>
    <w:lvl w:ilvl="6">
      <w:start w:val="1"/>
      <w:numFmt w:val="bullet"/>
      <w:lvlText w:val=""/>
      <w:lvlJc w:val="left"/>
      <w:pPr>
        <w:tabs>
          <w:tab w:val="num" w:pos="2017"/>
        </w:tabs>
        <w:ind w:left="2017" w:hanging="360"/>
      </w:pPr>
      <w:rPr>
        <w:rFonts w:ascii="Symbol" w:hAnsi="Symbol" w:cs="Verdana"/>
      </w:rPr>
    </w:lvl>
    <w:lvl w:ilvl="7">
      <w:start w:val="1"/>
      <w:numFmt w:val="bullet"/>
      <w:lvlText w:val="◦"/>
      <w:lvlJc w:val="left"/>
      <w:pPr>
        <w:tabs>
          <w:tab w:val="num" w:pos="2377"/>
        </w:tabs>
        <w:ind w:left="2377" w:hanging="360"/>
      </w:pPr>
      <w:rPr>
        <w:rFonts w:ascii="OpenSymbol" w:hAnsi="OpenSymbol" w:cs="Courier New"/>
      </w:rPr>
    </w:lvl>
    <w:lvl w:ilvl="8">
      <w:start w:val="1"/>
      <w:numFmt w:val="bullet"/>
      <w:lvlText w:val="▪"/>
      <w:lvlJc w:val="left"/>
      <w:pPr>
        <w:tabs>
          <w:tab w:val="num" w:pos="2737"/>
        </w:tabs>
        <w:ind w:left="2737" w:hanging="360"/>
      </w:pPr>
      <w:rPr>
        <w:rFonts w:ascii="OpenSymbol" w:hAnsi="OpenSymbol" w:cs="Courier New"/>
      </w:rPr>
    </w:lvl>
  </w:abstractNum>
  <w:abstractNum w:abstractNumId="7" w15:restartNumberingAfterBreak="0">
    <w:nsid w:val="00000008"/>
    <w:multiLevelType w:val="multilevel"/>
    <w:tmpl w:val="00000008"/>
    <w:name w:val="WW8Num9"/>
    <w:lvl w:ilvl="0">
      <w:start w:val="1"/>
      <w:numFmt w:val="decimal"/>
      <w:lvlText w:val="%1."/>
      <w:lvlJc w:val="left"/>
      <w:pPr>
        <w:tabs>
          <w:tab w:val="num" w:pos="11"/>
        </w:tabs>
        <w:ind w:left="11" w:hanging="360"/>
      </w:pPr>
      <w:rPr>
        <w:rFonts w:ascii="Symbol" w:hAnsi="Symbol" w:cs="Symbol"/>
        <w:b w:val="0"/>
        <w:bCs w:val="0"/>
        <w:i w:val="0"/>
        <w:iCs w:val="0"/>
        <w:sz w:val="22"/>
        <w:szCs w:val="22"/>
        <w:lang w:val="en-GB"/>
      </w:rPr>
    </w:lvl>
    <w:lvl w:ilvl="1">
      <w:start w:val="1"/>
      <w:numFmt w:val="decimal"/>
      <w:lvlText w:val="%2."/>
      <w:lvlJc w:val="left"/>
      <w:pPr>
        <w:tabs>
          <w:tab w:val="num" w:pos="371"/>
        </w:tabs>
        <w:ind w:left="371" w:hanging="360"/>
      </w:pPr>
      <w:rPr>
        <w:rFonts w:ascii="Courier New" w:hAnsi="Courier New" w:cs="Courier New"/>
      </w:rPr>
    </w:lvl>
    <w:lvl w:ilvl="2">
      <w:start w:val="1"/>
      <w:numFmt w:val="decimal"/>
      <w:lvlText w:val="%3."/>
      <w:lvlJc w:val="left"/>
      <w:pPr>
        <w:tabs>
          <w:tab w:val="num" w:pos="731"/>
        </w:tabs>
        <w:ind w:left="731" w:hanging="360"/>
      </w:pPr>
      <w:rPr>
        <w:rFonts w:ascii="Wingdings" w:hAnsi="Wingdings" w:cs="Wingdings"/>
      </w:rPr>
    </w:lvl>
    <w:lvl w:ilvl="3">
      <w:start w:val="1"/>
      <w:numFmt w:val="decimal"/>
      <w:lvlText w:val="%4."/>
      <w:lvlJc w:val="left"/>
      <w:pPr>
        <w:tabs>
          <w:tab w:val="num" w:pos="1091"/>
        </w:tabs>
        <w:ind w:left="1091" w:hanging="360"/>
      </w:pPr>
    </w:lvl>
    <w:lvl w:ilvl="4">
      <w:start w:val="1"/>
      <w:numFmt w:val="decimal"/>
      <w:lvlText w:val="%5."/>
      <w:lvlJc w:val="left"/>
      <w:pPr>
        <w:tabs>
          <w:tab w:val="num" w:pos="1451"/>
        </w:tabs>
        <w:ind w:left="1451" w:hanging="360"/>
      </w:pPr>
    </w:lvl>
    <w:lvl w:ilvl="5">
      <w:start w:val="1"/>
      <w:numFmt w:val="decimal"/>
      <w:lvlText w:val="%6."/>
      <w:lvlJc w:val="left"/>
      <w:pPr>
        <w:tabs>
          <w:tab w:val="num" w:pos="1811"/>
        </w:tabs>
        <w:ind w:left="1811" w:hanging="360"/>
      </w:pPr>
    </w:lvl>
    <w:lvl w:ilvl="6">
      <w:start w:val="1"/>
      <w:numFmt w:val="decimal"/>
      <w:lvlText w:val="%7."/>
      <w:lvlJc w:val="left"/>
      <w:pPr>
        <w:tabs>
          <w:tab w:val="num" w:pos="2171"/>
        </w:tabs>
        <w:ind w:left="2171" w:hanging="360"/>
      </w:pPr>
    </w:lvl>
    <w:lvl w:ilvl="7">
      <w:start w:val="1"/>
      <w:numFmt w:val="decimal"/>
      <w:lvlText w:val="%8."/>
      <w:lvlJc w:val="left"/>
      <w:pPr>
        <w:tabs>
          <w:tab w:val="num" w:pos="2531"/>
        </w:tabs>
        <w:ind w:left="2531" w:hanging="360"/>
      </w:pPr>
    </w:lvl>
    <w:lvl w:ilvl="8">
      <w:start w:val="1"/>
      <w:numFmt w:val="decimal"/>
      <w:lvlText w:val="%9."/>
      <w:lvlJc w:val="left"/>
      <w:pPr>
        <w:tabs>
          <w:tab w:val="num" w:pos="2891"/>
        </w:tabs>
        <w:ind w:left="2891" w:hanging="360"/>
      </w:pPr>
    </w:lvl>
  </w:abstractNum>
  <w:abstractNum w:abstractNumId="8"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Times New Roman"/>
        <w:sz w:val="22"/>
        <w:szCs w:val="22"/>
        <w:lang w:val="fr-FR"/>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sz w:val="22"/>
        <w:szCs w:val="22"/>
        <w:lang w:val="fr-FR"/>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sz w:val="22"/>
        <w:szCs w:val="22"/>
        <w:lang w:val="fr-FR"/>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1"/>
    <w:multiLevelType w:val="multilevel"/>
    <w:tmpl w:val="00000011"/>
    <w:name w:val="WW8Num18"/>
    <w:lvl w:ilvl="0">
      <w:start w:val="1"/>
      <w:numFmt w:val="decimal"/>
      <w:lvlText w:val="%1."/>
      <w:lvlJc w:val="left"/>
      <w:pPr>
        <w:tabs>
          <w:tab w:val="num" w:pos="720"/>
        </w:tabs>
        <w:ind w:left="720" w:hanging="360"/>
      </w:pPr>
      <w:rPr>
        <w:rFonts w:ascii="Symbol" w:hAnsi="Symbol" w:cs="OpenSymbol"/>
        <w:lang w:val="fr-FR"/>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7"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8" w15:restartNumberingAfterBreak="0">
    <w:nsid w:val="00000014"/>
    <w:multiLevelType w:val="multilevel"/>
    <w:tmpl w:val="00000014"/>
    <w:name w:val="WW8Num21"/>
    <w:lvl w:ilvl="0">
      <w:start w:val="1"/>
      <w:numFmt w:val="decimal"/>
      <w:lvlText w:val="%1."/>
      <w:lvlJc w:val="left"/>
      <w:pPr>
        <w:tabs>
          <w:tab w:val="num" w:pos="720"/>
        </w:tabs>
        <w:ind w:left="720" w:hanging="360"/>
      </w:pPr>
      <w:rPr>
        <w:rFonts w:eastAsia="Times New Roman"/>
        <w:lang w:val="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2"/>
    <w:lvl w:ilvl="0">
      <w:start w:val="1"/>
      <w:numFmt w:val="bullet"/>
      <w:lvlText w:val=""/>
      <w:lvlJc w:val="left"/>
      <w:pPr>
        <w:tabs>
          <w:tab w:val="num" w:pos="831"/>
        </w:tabs>
        <w:ind w:left="831" w:hanging="360"/>
      </w:pPr>
      <w:rPr>
        <w:rFonts w:ascii="Symbol" w:hAnsi="Symbol" w:cs="OpenSymbol"/>
      </w:rPr>
    </w:lvl>
    <w:lvl w:ilvl="1">
      <w:start w:val="1"/>
      <w:numFmt w:val="bullet"/>
      <w:lvlText w:val="◦"/>
      <w:lvlJc w:val="left"/>
      <w:pPr>
        <w:tabs>
          <w:tab w:val="num" w:pos="1191"/>
        </w:tabs>
        <w:ind w:left="1191" w:hanging="360"/>
      </w:pPr>
      <w:rPr>
        <w:rFonts w:ascii="OpenSymbol" w:hAnsi="OpenSymbol" w:cs="OpenSymbol"/>
      </w:rPr>
    </w:lvl>
    <w:lvl w:ilvl="2">
      <w:start w:val="1"/>
      <w:numFmt w:val="bullet"/>
      <w:lvlText w:val="▪"/>
      <w:lvlJc w:val="left"/>
      <w:pPr>
        <w:tabs>
          <w:tab w:val="num" w:pos="1551"/>
        </w:tabs>
        <w:ind w:left="1551" w:hanging="360"/>
      </w:pPr>
      <w:rPr>
        <w:rFonts w:ascii="OpenSymbol" w:hAnsi="OpenSymbol" w:cs="OpenSymbol"/>
      </w:rPr>
    </w:lvl>
    <w:lvl w:ilvl="3">
      <w:start w:val="1"/>
      <w:numFmt w:val="bullet"/>
      <w:lvlText w:val=""/>
      <w:lvlJc w:val="left"/>
      <w:pPr>
        <w:tabs>
          <w:tab w:val="num" w:pos="1911"/>
        </w:tabs>
        <w:ind w:left="1911" w:hanging="360"/>
      </w:pPr>
      <w:rPr>
        <w:rFonts w:ascii="Symbol" w:hAnsi="Symbol" w:cs="OpenSymbol"/>
      </w:rPr>
    </w:lvl>
    <w:lvl w:ilvl="4">
      <w:start w:val="1"/>
      <w:numFmt w:val="bullet"/>
      <w:lvlText w:val="◦"/>
      <w:lvlJc w:val="left"/>
      <w:pPr>
        <w:tabs>
          <w:tab w:val="num" w:pos="2271"/>
        </w:tabs>
        <w:ind w:left="2271" w:hanging="360"/>
      </w:pPr>
      <w:rPr>
        <w:rFonts w:ascii="OpenSymbol" w:hAnsi="OpenSymbol" w:cs="OpenSymbol"/>
      </w:rPr>
    </w:lvl>
    <w:lvl w:ilvl="5">
      <w:start w:val="1"/>
      <w:numFmt w:val="bullet"/>
      <w:lvlText w:val="▪"/>
      <w:lvlJc w:val="left"/>
      <w:pPr>
        <w:tabs>
          <w:tab w:val="num" w:pos="2631"/>
        </w:tabs>
        <w:ind w:left="2631" w:hanging="360"/>
      </w:pPr>
      <w:rPr>
        <w:rFonts w:ascii="OpenSymbol" w:hAnsi="OpenSymbol" w:cs="OpenSymbol"/>
      </w:rPr>
    </w:lvl>
    <w:lvl w:ilvl="6">
      <w:start w:val="1"/>
      <w:numFmt w:val="bullet"/>
      <w:lvlText w:val=""/>
      <w:lvlJc w:val="left"/>
      <w:pPr>
        <w:tabs>
          <w:tab w:val="num" w:pos="2991"/>
        </w:tabs>
        <w:ind w:left="2991" w:hanging="360"/>
      </w:pPr>
      <w:rPr>
        <w:rFonts w:ascii="Symbol" w:hAnsi="Symbol" w:cs="OpenSymbol"/>
      </w:rPr>
    </w:lvl>
    <w:lvl w:ilvl="7">
      <w:start w:val="1"/>
      <w:numFmt w:val="bullet"/>
      <w:lvlText w:val="◦"/>
      <w:lvlJc w:val="left"/>
      <w:pPr>
        <w:tabs>
          <w:tab w:val="num" w:pos="3351"/>
        </w:tabs>
        <w:ind w:left="3351" w:hanging="360"/>
      </w:pPr>
      <w:rPr>
        <w:rFonts w:ascii="OpenSymbol" w:hAnsi="OpenSymbol" w:cs="OpenSymbol"/>
      </w:rPr>
    </w:lvl>
    <w:lvl w:ilvl="8">
      <w:start w:val="1"/>
      <w:numFmt w:val="bullet"/>
      <w:lvlText w:val="▪"/>
      <w:lvlJc w:val="left"/>
      <w:pPr>
        <w:tabs>
          <w:tab w:val="num" w:pos="3711"/>
        </w:tabs>
        <w:ind w:left="3711" w:hanging="360"/>
      </w:pPr>
      <w:rPr>
        <w:rFonts w:ascii="OpenSymbol" w:hAnsi="OpenSymbol" w:cs="OpenSymbol"/>
      </w:rPr>
    </w:lvl>
  </w:abstractNum>
  <w:abstractNum w:abstractNumId="20" w15:restartNumberingAfterBreak="0">
    <w:nsid w:val="00000016"/>
    <w:multiLevelType w:val="multilevel"/>
    <w:tmpl w:val="00000016"/>
    <w:name w:val="WW8Num23"/>
    <w:lvl w:ilvl="0">
      <w:start w:val="1"/>
      <w:numFmt w:val="bullet"/>
      <w:lvlText w:val=""/>
      <w:lvlJc w:val="left"/>
      <w:pPr>
        <w:tabs>
          <w:tab w:val="num" w:pos="781"/>
        </w:tabs>
        <w:ind w:left="781" w:hanging="360"/>
      </w:pPr>
      <w:rPr>
        <w:rFonts w:ascii="Symbol" w:hAnsi="Symbol" w:cs="OpenSymbol"/>
        <w:lang w:val="nl-NL"/>
      </w:rPr>
    </w:lvl>
    <w:lvl w:ilvl="1">
      <w:start w:val="1"/>
      <w:numFmt w:val="bullet"/>
      <w:lvlText w:val="◦"/>
      <w:lvlJc w:val="left"/>
      <w:pPr>
        <w:tabs>
          <w:tab w:val="num" w:pos="1141"/>
        </w:tabs>
        <w:ind w:left="1141" w:hanging="360"/>
      </w:pPr>
      <w:rPr>
        <w:rFonts w:ascii="OpenSymbol" w:hAnsi="OpenSymbol" w:cs="OpenSymbol"/>
      </w:rPr>
    </w:lvl>
    <w:lvl w:ilvl="2">
      <w:start w:val="1"/>
      <w:numFmt w:val="bullet"/>
      <w:lvlText w:val="▪"/>
      <w:lvlJc w:val="left"/>
      <w:pPr>
        <w:tabs>
          <w:tab w:val="num" w:pos="1501"/>
        </w:tabs>
        <w:ind w:left="1501" w:hanging="360"/>
      </w:pPr>
      <w:rPr>
        <w:rFonts w:ascii="OpenSymbol" w:hAnsi="OpenSymbol" w:cs="OpenSymbol"/>
      </w:rPr>
    </w:lvl>
    <w:lvl w:ilvl="3">
      <w:start w:val="1"/>
      <w:numFmt w:val="bullet"/>
      <w:lvlText w:val=""/>
      <w:lvlJc w:val="left"/>
      <w:pPr>
        <w:tabs>
          <w:tab w:val="num" w:pos="1861"/>
        </w:tabs>
        <w:ind w:left="1861" w:hanging="360"/>
      </w:pPr>
      <w:rPr>
        <w:rFonts w:ascii="Symbol" w:hAnsi="Symbol" w:cs="OpenSymbol"/>
        <w:lang w:val="nl-NL"/>
      </w:rPr>
    </w:lvl>
    <w:lvl w:ilvl="4">
      <w:start w:val="1"/>
      <w:numFmt w:val="bullet"/>
      <w:lvlText w:val="◦"/>
      <w:lvlJc w:val="left"/>
      <w:pPr>
        <w:tabs>
          <w:tab w:val="num" w:pos="2221"/>
        </w:tabs>
        <w:ind w:left="2221" w:hanging="360"/>
      </w:pPr>
      <w:rPr>
        <w:rFonts w:ascii="OpenSymbol" w:hAnsi="OpenSymbol" w:cs="OpenSymbol"/>
      </w:rPr>
    </w:lvl>
    <w:lvl w:ilvl="5">
      <w:start w:val="1"/>
      <w:numFmt w:val="bullet"/>
      <w:lvlText w:val="▪"/>
      <w:lvlJc w:val="left"/>
      <w:pPr>
        <w:tabs>
          <w:tab w:val="num" w:pos="2581"/>
        </w:tabs>
        <w:ind w:left="2581" w:hanging="360"/>
      </w:pPr>
      <w:rPr>
        <w:rFonts w:ascii="OpenSymbol" w:hAnsi="OpenSymbol" w:cs="OpenSymbol"/>
      </w:rPr>
    </w:lvl>
    <w:lvl w:ilvl="6">
      <w:start w:val="1"/>
      <w:numFmt w:val="bullet"/>
      <w:lvlText w:val=""/>
      <w:lvlJc w:val="left"/>
      <w:pPr>
        <w:tabs>
          <w:tab w:val="num" w:pos="2941"/>
        </w:tabs>
        <w:ind w:left="2941" w:hanging="360"/>
      </w:pPr>
      <w:rPr>
        <w:rFonts w:ascii="Symbol" w:hAnsi="Symbol" w:cs="OpenSymbol"/>
        <w:lang w:val="nl-NL"/>
      </w:rPr>
    </w:lvl>
    <w:lvl w:ilvl="7">
      <w:start w:val="1"/>
      <w:numFmt w:val="bullet"/>
      <w:lvlText w:val="◦"/>
      <w:lvlJc w:val="left"/>
      <w:pPr>
        <w:tabs>
          <w:tab w:val="num" w:pos="3301"/>
        </w:tabs>
        <w:ind w:left="3301" w:hanging="360"/>
      </w:pPr>
      <w:rPr>
        <w:rFonts w:ascii="OpenSymbol" w:hAnsi="OpenSymbol" w:cs="OpenSymbol"/>
      </w:rPr>
    </w:lvl>
    <w:lvl w:ilvl="8">
      <w:start w:val="1"/>
      <w:numFmt w:val="bullet"/>
      <w:lvlText w:val="▪"/>
      <w:lvlJc w:val="left"/>
      <w:pPr>
        <w:tabs>
          <w:tab w:val="num" w:pos="3661"/>
        </w:tabs>
        <w:ind w:left="3661" w:hanging="360"/>
      </w:pPr>
      <w:rPr>
        <w:rFonts w:ascii="OpenSymbol" w:hAnsi="OpenSymbol" w:cs="OpenSymbol"/>
      </w:rPr>
    </w:lvl>
  </w:abstractNum>
  <w:abstractNum w:abstractNumId="21" w15:restartNumberingAfterBreak="0">
    <w:nsid w:val="00000017"/>
    <w:multiLevelType w:val="multilevel"/>
    <w:tmpl w:val="00000017"/>
    <w:name w:val="WW8Num24"/>
    <w:lvl w:ilvl="0">
      <w:start w:val="1"/>
      <w:numFmt w:val="bullet"/>
      <w:lvlText w:val=""/>
      <w:lvlJc w:val="left"/>
      <w:pPr>
        <w:tabs>
          <w:tab w:val="num" w:pos="855"/>
        </w:tabs>
        <w:ind w:left="855" w:hanging="360"/>
      </w:pPr>
      <w:rPr>
        <w:rFonts w:ascii="Symbol" w:hAnsi="Symbol" w:cs="OpenSymbol"/>
        <w:lang w:val="nl-NL"/>
      </w:rPr>
    </w:lvl>
    <w:lvl w:ilvl="1">
      <w:start w:val="1"/>
      <w:numFmt w:val="bullet"/>
      <w:lvlText w:val="◦"/>
      <w:lvlJc w:val="left"/>
      <w:pPr>
        <w:tabs>
          <w:tab w:val="num" w:pos="1215"/>
        </w:tabs>
        <w:ind w:left="1215" w:hanging="360"/>
      </w:pPr>
      <w:rPr>
        <w:rFonts w:ascii="OpenSymbol" w:hAnsi="OpenSymbol" w:cs="OpenSymbol"/>
      </w:rPr>
    </w:lvl>
    <w:lvl w:ilvl="2">
      <w:start w:val="1"/>
      <w:numFmt w:val="bullet"/>
      <w:lvlText w:val="▪"/>
      <w:lvlJc w:val="left"/>
      <w:pPr>
        <w:tabs>
          <w:tab w:val="num" w:pos="1575"/>
        </w:tabs>
        <w:ind w:left="1575" w:hanging="360"/>
      </w:pPr>
      <w:rPr>
        <w:rFonts w:ascii="OpenSymbol" w:hAnsi="OpenSymbol" w:cs="OpenSymbol"/>
      </w:rPr>
    </w:lvl>
    <w:lvl w:ilvl="3">
      <w:start w:val="1"/>
      <w:numFmt w:val="bullet"/>
      <w:lvlText w:val=""/>
      <w:lvlJc w:val="left"/>
      <w:pPr>
        <w:tabs>
          <w:tab w:val="num" w:pos="1935"/>
        </w:tabs>
        <w:ind w:left="1935" w:hanging="360"/>
      </w:pPr>
      <w:rPr>
        <w:rFonts w:ascii="Symbol" w:hAnsi="Symbol" w:cs="OpenSymbol"/>
        <w:lang w:val="nl-NL"/>
      </w:rPr>
    </w:lvl>
    <w:lvl w:ilvl="4">
      <w:start w:val="1"/>
      <w:numFmt w:val="bullet"/>
      <w:lvlText w:val="◦"/>
      <w:lvlJc w:val="left"/>
      <w:pPr>
        <w:tabs>
          <w:tab w:val="num" w:pos="2295"/>
        </w:tabs>
        <w:ind w:left="2295" w:hanging="360"/>
      </w:pPr>
      <w:rPr>
        <w:rFonts w:ascii="OpenSymbol" w:hAnsi="OpenSymbol" w:cs="OpenSymbol"/>
      </w:rPr>
    </w:lvl>
    <w:lvl w:ilvl="5">
      <w:start w:val="1"/>
      <w:numFmt w:val="bullet"/>
      <w:lvlText w:val="▪"/>
      <w:lvlJc w:val="left"/>
      <w:pPr>
        <w:tabs>
          <w:tab w:val="num" w:pos="2655"/>
        </w:tabs>
        <w:ind w:left="2655" w:hanging="360"/>
      </w:pPr>
      <w:rPr>
        <w:rFonts w:ascii="OpenSymbol" w:hAnsi="OpenSymbol" w:cs="OpenSymbol"/>
      </w:rPr>
    </w:lvl>
    <w:lvl w:ilvl="6">
      <w:start w:val="1"/>
      <w:numFmt w:val="bullet"/>
      <w:lvlText w:val=""/>
      <w:lvlJc w:val="left"/>
      <w:pPr>
        <w:tabs>
          <w:tab w:val="num" w:pos="3015"/>
        </w:tabs>
        <w:ind w:left="3015" w:hanging="360"/>
      </w:pPr>
      <w:rPr>
        <w:rFonts w:ascii="Symbol" w:hAnsi="Symbol" w:cs="OpenSymbol"/>
        <w:lang w:val="nl-NL"/>
      </w:rPr>
    </w:lvl>
    <w:lvl w:ilvl="7">
      <w:start w:val="1"/>
      <w:numFmt w:val="bullet"/>
      <w:lvlText w:val="◦"/>
      <w:lvlJc w:val="left"/>
      <w:pPr>
        <w:tabs>
          <w:tab w:val="num" w:pos="3375"/>
        </w:tabs>
        <w:ind w:left="3375" w:hanging="360"/>
      </w:pPr>
      <w:rPr>
        <w:rFonts w:ascii="OpenSymbol" w:hAnsi="OpenSymbol" w:cs="OpenSymbol"/>
      </w:rPr>
    </w:lvl>
    <w:lvl w:ilvl="8">
      <w:start w:val="1"/>
      <w:numFmt w:val="bullet"/>
      <w:lvlText w:val="▪"/>
      <w:lvlJc w:val="left"/>
      <w:pPr>
        <w:tabs>
          <w:tab w:val="num" w:pos="3735"/>
        </w:tabs>
        <w:ind w:left="3735" w:hanging="360"/>
      </w:pPr>
      <w:rPr>
        <w:rFonts w:ascii="OpenSymbol" w:hAnsi="OpenSymbol" w:cs="OpenSymbol"/>
      </w:rPr>
    </w:lvl>
  </w:abstractNum>
  <w:abstractNum w:abstractNumId="22" w15:restartNumberingAfterBreak="0">
    <w:nsid w:val="00977FFC"/>
    <w:multiLevelType w:val="hybridMultilevel"/>
    <w:tmpl w:val="81646688"/>
    <w:lvl w:ilvl="0" w:tplc="D10C769A">
      <w:start w:val="1"/>
      <w:numFmt w:val="bullet"/>
      <w:lvlText w:val=""/>
      <w:lvlJc w:val="left"/>
      <w:pPr>
        <w:ind w:left="720" w:hanging="360"/>
      </w:pPr>
      <w:rPr>
        <w:rFonts w:ascii="Symbol" w:hAnsi="Symbol" w:hint="default"/>
      </w:rPr>
    </w:lvl>
    <w:lvl w:ilvl="1" w:tplc="4C8E41EE">
      <w:start w:val="1"/>
      <w:numFmt w:val="bullet"/>
      <w:lvlText w:val="o"/>
      <w:lvlJc w:val="left"/>
      <w:pPr>
        <w:ind w:left="1440" w:hanging="360"/>
      </w:pPr>
      <w:rPr>
        <w:rFonts w:ascii="Courier New" w:hAnsi="Courier New" w:hint="default"/>
      </w:rPr>
    </w:lvl>
    <w:lvl w:ilvl="2" w:tplc="B7969B42">
      <w:start w:val="1"/>
      <w:numFmt w:val="bullet"/>
      <w:lvlText w:val=""/>
      <w:lvlJc w:val="left"/>
      <w:pPr>
        <w:ind w:left="2160" w:hanging="360"/>
      </w:pPr>
      <w:rPr>
        <w:rFonts w:ascii="Wingdings" w:hAnsi="Wingdings" w:hint="default"/>
      </w:rPr>
    </w:lvl>
    <w:lvl w:ilvl="3" w:tplc="DCCE8F80">
      <w:start w:val="1"/>
      <w:numFmt w:val="bullet"/>
      <w:lvlText w:val=""/>
      <w:lvlJc w:val="left"/>
      <w:pPr>
        <w:ind w:left="2880" w:hanging="360"/>
      </w:pPr>
      <w:rPr>
        <w:rFonts w:ascii="Symbol" w:hAnsi="Symbol" w:hint="default"/>
      </w:rPr>
    </w:lvl>
    <w:lvl w:ilvl="4" w:tplc="C01805BA">
      <w:start w:val="1"/>
      <w:numFmt w:val="bullet"/>
      <w:lvlText w:val="o"/>
      <w:lvlJc w:val="left"/>
      <w:pPr>
        <w:ind w:left="3600" w:hanging="360"/>
      </w:pPr>
      <w:rPr>
        <w:rFonts w:ascii="Courier New" w:hAnsi="Courier New" w:hint="default"/>
      </w:rPr>
    </w:lvl>
    <w:lvl w:ilvl="5" w:tplc="0D1412D2">
      <w:start w:val="1"/>
      <w:numFmt w:val="bullet"/>
      <w:lvlText w:val=""/>
      <w:lvlJc w:val="left"/>
      <w:pPr>
        <w:ind w:left="4320" w:hanging="360"/>
      </w:pPr>
      <w:rPr>
        <w:rFonts w:ascii="Wingdings" w:hAnsi="Wingdings" w:hint="default"/>
      </w:rPr>
    </w:lvl>
    <w:lvl w:ilvl="6" w:tplc="4F64240A">
      <w:start w:val="1"/>
      <w:numFmt w:val="bullet"/>
      <w:lvlText w:val=""/>
      <w:lvlJc w:val="left"/>
      <w:pPr>
        <w:ind w:left="5040" w:hanging="360"/>
      </w:pPr>
      <w:rPr>
        <w:rFonts w:ascii="Symbol" w:hAnsi="Symbol" w:hint="default"/>
      </w:rPr>
    </w:lvl>
    <w:lvl w:ilvl="7" w:tplc="E7A2D2BA">
      <w:start w:val="1"/>
      <w:numFmt w:val="bullet"/>
      <w:lvlText w:val="o"/>
      <w:lvlJc w:val="left"/>
      <w:pPr>
        <w:ind w:left="5760" w:hanging="360"/>
      </w:pPr>
      <w:rPr>
        <w:rFonts w:ascii="Courier New" w:hAnsi="Courier New" w:hint="default"/>
      </w:rPr>
    </w:lvl>
    <w:lvl w:ilvl="8" w:tplc="D8A2487A">
      <w:start w:val="1"/>
      <w:numFmt w:val="bullet"/>
      <w:lvlText w:val=""/>
      <w:lvlJc w:val="left"/>
      <w:pPr>
        <w:ind w:left="6480" w:hanging="360"/>
      </w:pPr>
      <w:rPr>
        <w:rFonts w:ascii="Wingdings" w:hAnsi="Wingdings" w:hint="default"/>
      </w:rPr>
    </w:lvl>
  </w:abstractNum>
  <w:abstractNum w:abstractNumId="23" w15:restartNumberingAfterBreak="0">
    <w:nsid w:val="019C5A51"/>
    <w:multiLevelType w:val="hybridMultilevel"/>
    <w:tmpl w:val="4DCAB46A"/>
    <w:lvl w:ilvl="0" w:tplc="E6606D16">
      <w:start w:val="1"/>
      <w:numFmt w:val="bullet"/>
      <w:lvlText w:val="•"/>
      <w:lvlJc w:val="left"/>
      <w:pPr>
        <w:ind w:left="1823" w:hanging="720"/>
      </w:pPr>
      <w:rPr>
        <w:rFonts w:ascii="Calibri" w:eastAsia="Times New Roman" w:hAnsi="Calibri" w:cs="Calibri" w:hint="default"/>
      </w:rPr>
    </w:lvl>
    <w:lvl w:ilvl="1" w:tplc="4BE4D45A">
      <w:start w:val="1"/>
      <w:numFmt w:val="bullet"/>
      <w:lvlText w:val="o"/>
      <w:lvlJc w:val="left"/>
      <w:pPr>
        <w:ind w:left="2183" w:hanging="360"/>
      </w:pPr>
      <w:rPr>
        <w:rFonts w:ascii="Courier New" w:hAnsi="Courier New" w:cs="Courier New" w:hint="default"/>
      </w:rPr>
    </w:lvl>
    <w:lvl w:ilvl="2" w:tplc="32D4601E">
      <w:start w:val="1"/>
      <w:numFmt w:val="bullet"/>
      <w:lvlText w:val=""/>
      <w:lvlJc w:val="left"/>
      <w:pPr>
        <w:ind w:left="2903" w:hanging="360"/>
      </w:pPr>
      <w:rPr>
        <w:rFonts w:ascii="Wingdings" w:hAnsi="Wingdings" w:hint="default"/>
      </w:rPr>
    </w:lvl>
    <w:lvl w:ilvl="3" w:tplc="D8CEFFB0">
      <w:start w:val="1"/>
      <w:numFmt w:val="bullet"/>
      <w:lvlText w:val=""/>
      <w:lvlJc w:val="left"/>
      <w:pPr>
        <w:ind w:left="3623" w:hanging="360"/>
      </w:pPr>
      <w:rPr>
        <w:rFonts w:ascii="Symbol" w:hAnsi="Symbol" w:hint="default"/>
      </w:rPr>
    </w:lvl>
    <w:lvl w:ilvl="4" w:tplc="A1FEF9A8">
      <w:start w:val="1"/>
      <w:numFmt w:val="bullet"/>
      <w:lvlText w:val="o"/>
      <w:lvlJc w:val="left"/>
      <w:pPr>
        <w:ind w:left="4343" w:hanging="360"/>
      </w:pPr>
      <w:rPr>
        <w:rFonts w:ascii="Courier New" w:hAnsi="Courier New" w:cs="Courier New" w:hint="default"/>
      </w:rPr>
    </w:lvl>
    <w:lvl w:ilvl="5" w:tplc="414EAC34">
      <w:start w:val="1"/>
      <w:numFmt w:val="bullet"/>
      <w:lvlText w:val=""/>
      <w:lvlJc w:val="left"/>
      <w:pPr>
        <w:ind w:left="5063" w:hanging="360"/>
      </w:pPr>
      <w:rPr>
        <w:rFonts w:ascii="Wingdings" w:hAnsi="Wingdings" w:hint="default"/>
      </w:rPr>
    </w:lvl>
    <w:lvl w:ilvl="6" w:tplc="EDF0D28E">
      <w:start w:val="1"/>
      <w:numFmt w:val="bullet"/>
      <w:lvlText w:val=""/>
      <w:lvlJc w:val="left"/>
      <w:pPr>
        <w:ind w:left="5783" w:hanging="360"/>
      </w:pPr>
      <w:rPr>
        <w:rFonts w:ascii="Symbol" w:hAnsi="Symbol" w:hint="default"/>
      </w:rPr>
    </w:lvl>
    <w:lvl w:ilvl="7" w:tplc="30A6AB62">
      <w:start w:val="1"/>
      <w:numFmt w:val="bullet"/>
      <w:lvlText w:val="o"/>
      <w:lvlJc w:val="left"/>
      <w:pPr>
        <w:ind w:left="6503" w:hanging="360"/>
      </w:pPr>
      <w:rPr>
        <w:rFonts w:ascii="Courier New" w:hAnsi="Courier New" w:cs="Courier New" w:hint="default"/>
      </w:rPr>
    </w:lvl>
    <w:lvl w:ilvl="8" w:tplc="67327670">
      <w:start w:val="1"/>
      <w:numFmt w:val="bullet"/>
      <w:lvlText w:val=""/>
      <w:lvlJc w:val="left"/>
      <w:pPr>
        <w:ind w:left="7223" w:hanging="360"/>
      </w:pPr>
      <w:rPr>
        <w:rFonts w:ascii="Wingdings" w:hAnsi="Wingdings" w:hint="default"/>
      </w:rPr>
    </w:lvl>
  </w:abstractNum>
  <w:abstractNum w:abstractNumId="24"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768525F"/>
    <w:multiLevelType w:val="hybridMultilevel"/>
    <w:tmpl w:val="B0B824B0"/>
    <w:lvl w:ilvl="0" w:tplc="E78C6ACE">
      <w:start w:val="1"/>
      <w:numFmt w:val="bullet"/>
      <w:lvlText w:val="•"/>
      <w:lvlJc w:val="left"/>
      <w:pPr>
        <w:ind w:left="1080" w:hanging="720"/>
      </w:pPr>
      <w:rPr>
        <w:rFonts w:ascii="Calibri" w:eastAsia="Times New Roman" w:hAnsi="Calibri" w:cs="Calibri" w:hint="default"/>
      </w:rPr>
    </w:lvl>
    <w:lvl w:ilvl="1" w:tplc="CCDE028C">
      <w:start w:val="1"/>
      <w:numFmt w:val="bullet"/>
      <w:lvlText w:val="o"/>
      <w:lvlJc w:val="left"/>
      <w:pPr>
        <w:ind w:left="1440" w:hanging="360"/>
      </w:pPr>
      <w:rPr>
        <w:rFonts w:ascii="Courier New" w:hAnsi="Courier New" w:cs="Courier New" w:hint="default"/>
      </w:rPr>
    </w:lvl>
    <w:lvl w:ilvl="2" w:tplc="2F6811E0">
      <w:start w:val="1"/>
      <w:numFmt w:val="bullet"/>
      <w:lvlText w:val=""/>
      <w:lvlJc w:val="left"/>
      <w:pPr>
        <w:ind w:left="2160" w:hanging="360"/>
      </w:pPr>
      <w:rPr>
        <w:rFonts w:ascii="Wingdings" w:hAnsi="Wingdings" w:hint="default"/>
      </w:rPr>
    </w:lvl>
    <w:lvl w:ilvl="3" w:tplc="42C8719E">
      <w:start w:val="1"/>
      <w:numFmt w:val="bullet"/>
      <w:lvlText w:val=""/>
      <w:lvlJc w:val="left"/>
      <w:pPr>
        <w:ind w:left="2880" w:hanging="360"/>
      </w:pPr>
      <w:rPr>
        <w:rFonts w:ascii="Symbol" w:hAnsi="Symbol" w:hint="default"/>
      </w:rPr>
    </w:lvl>
    <w:lvl w:ilvl="4" w:tplc="5AC49620">
      <w:start w:val="1"/>
      <w:numFmt w:val="bullet"/>
      <w:lvlText w:val="o"/>
      <w:lvlJc w:val="left"/>
      <w:pPr>
        <w:ind w:left="3600" w:hanging="360"/>
      </w:pPr>
      <w:rPr>
        <w:rFonts w:ascii="Courier New" w:hAnsi="Courier New" w:cs="Courier New" w:hint="default"/>
      </w:rPr>
    </w:lvl>
    <w:lvl w:ilvl="5" w:tplc="D9064A72">
      <w:start w:val="1"/>
      <w:numFmt w:val="bullet"/>
      <w:lvlText w:val=""/>
      <w:lvlJc w:val="left"/>
      <w:pPr>
        <w:ind w:left="4320" w:hanging="360"/>
      </w:pPr>
      <w:rPr>
        <w:rFonts w:ascii="Wingdings" w:hAnsi="Wingdings" w:hint="default"/>
      </w:rPr>
    </w:lvl>
    <w:lvl w:ilvl="6" w:tplc="65909D5A">
      <w:start w:val="1"/>
      <w:numFmt w:val="bullet"/>
      <w:lvlText w:val=""/>
      <w:lvlJc w:val="left"/>
      <w:pPr>
        <w:ind w:left="5040" w:hanging="360"/>
      </w:pPr>
      <w:rPr>
        <w:rFonts w:ascii="Symbol" w:hAnsi="Symbol" w:hint="default"/>
      </w:rPr>
    </w:lvl>
    <w:lvl w:ilvl="7" w:tplc="3364F8A0">
      <w:start w:val="1"/>
      <w:numFmt w:val="bullet"/>
      <w:lvlText w:val="o"/>
      <w:lvlJc w:val="left"/>
      <w:pPr>
        <w:ind w:left="5760" w:hanging="360"/>
      </w:pPr>
      <w:rPr>
        <w:rFonts w:ascii="Courier New" w:hAnsi="Courier New" w:cs="Courier New" w:hint="default"/>
      </w:rPr>
    </w:lvl>
    <w:lvl w:ilvl="8" w:tplc="B400E5D6">
      <w:start w:val="1"/>
      <w:numFmt w:val="bullet"/>
      <w:lvlText w:val=""/>
      <w:lvlJc w:val="left"/>
      <w:pPr>
        <w:ind w:left="6480" w:hanging="360"/>
      </w:pPr>
      <w:rPr>
        <w:rFonts w:ascii="Wingdings" w:hAnsi="Wingdings" w:hint="default"/>
      </w:rPr>
    </w:lvl>
  </w:abstractNum>
  <w:abstractNum w:abstractNumId="26" w15:restartNumberingAfterBreak="0">
    <w:nsid w:val="088A495F"/>
    <w:multiLevelType w:val="hybridMultilevel"/>
    <w:tmpl w:val="027E13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0B3469E9"/>
    <w:multiLevelType w:val="hybridMultilevel"/>
    <w:tmpl w:val="B2C828FE"/>
    <w:lvl w:ilvl="0" w:tplc="1242E658">
      <w:start w:val="1"/>
      <w:numFmt w:val="bullet"/>
      <w:lvlText w:val=""/>
      <w:lvlJc w:val="left"/>
      <w:pPr>
        <w:ind w:left="720" w:hanging="360"/>
      </w:pPr>
      <w:rPr>
        <w:rFonts w:ascii="Symbol" w:hAnsi="Symbol" w:hint="default"/>
      </w:rPr>
    </w:lvl>
    <w:lvl w:ilvl="1" w:tplc="59A0CD08">
      <w:start w:val="1"/>
      <w:numFmt w:val="bullet"/>
      <w:lvlText w:val="o"/>
      <w:lvlJc w:val="left"/>
      <w:pPr>
        <w:ind w:left="1440" w:hanging="360"/>
      </w:pPr>
      <w:rPr>
        <w:rFonts w:ascii="Courier New" w:hAnsi="Courier New" w:cs="Courier New" w:hint="default"/>
      </w:rPr>
    </w:lvl>
    <w:lvl w:ilvl="2" w:tplc="27D2F990">
      <w:start w:val="1"/>
      <w:numFmt w:val="bullet"/>
      <w:lvlText w:val=""/>
      <w:lvlJc w:val="left"/>
      <w:pPr>
        <w:ind w:left="2160" w:hanging="360"/>
      </w:pPr>
      <w:rPr>
        <w:rFonts w:ascii="Wingdings" w:hAnsi="Wingdings" w:hint="default"/>
      </w:rPr>
    </w:lvl>
    <w:lvl w:ilvl="3" w:tplc="8DA8E550">
      <w:start w:val="1"/>
      <w:numFmt w:val="bullet"/>
      <w:lvlText w:val=""/>
      <w:lvlJc w:val="left"/>
      <w:pPr>
        <w:ind w:left="2880" w:hanging="360"/>
      </w:pPr>
      <w:rPr>
        <w:rFonts w:ascii="Symbol" w:hAnsi="Symbol" w:hint="default"/>
      </w:rPr>
    </w:lvl>
    <w:lvl w:ilvl="4" w:tplc="D71E2698">
      <w:start w:val="1"/>
      <w:numFmt w:val="bullet"/>
      <w:lvlText w:val="o"/>
      <w:lvlJc w:val="left"/>
      <w:pPr>
        <w:ind w:left="3600" w:hanging="360"/>
      </w:pPr>
      <w:rPr>
        <w:rFonts w:ascii="Courier New" w:hAnsi="Courier New" w:cs="Courier New" w:hint="default"/>
      </w:rPr>
    </w:lvl>
    <w:lvl w:ilvl="5" w:tplc="F1504C46">
      <w:start w:val="1"/>
      <w:numFmt w:val="bullet"/>
      <w:lvlText w:val=""/>
      <w:lvlJc w:val="left"/>
      <w:pPr>
        <w:ind w:left="4320" w:hanging="360"/>
      </w:pPr>
      <w:rPr>
        <w:rFonts w:ascii="Wingdings" w:hAnsi="Wingdings" w:hint="default"/>
      </w:rPr>
    </w:lvl>
    <w:lvl w:ilvl="6" w:tplc="71BA6D04">
      <w:start w:val="1"/>
      <w:numFmt w:val="bullet"/>
      <w:lvlText w:val=""/>
      <w:lvlJc w:val="left"/>
      <w:pPr>
        <w:ind w:left="5040" w:hanging="360"/>
      </w:pPr>
      <w:rPr>
        <w:rFonts w:ascii="Symbol" w:hAnsi="Symbol" w:hint="default"/>
      </w:rPr>
    </w:lvl>
    <w:lvl w:ilvl="7" w:tplc="C9207956">
      <w:start w:val="1"/>
      <w:numFmt w:val="bullet"/>
      <w:lvlText w:val="o"/>
      <w:lvlJc w:val="left"/>
      <w:pPr>
        <w:ind w:left="5760" w:hanging="360"/>
      </w:pPr>
      <w:rPr>
        <w:rFonts w:ascii="Courier New" w:hAnsi="Courier New" w:cs="Courier New" w:hint="default"/>
      </w:rPr>
    </w:lvl>
    <w:lvl w:ilvl="8" w:tplc="48622716">
      <w:start w:val="1"/>
      <w:numFmt w:val="bullet"/>
      <w:lvlText w:val=""/>
      <w:lvlJc w:val="left"/>
      <w:pPr>
        <w:ind w:left="6480" w:hanging="360"/>
      </w:pPr>
      <w:rPr>
        <w:rFonts w:ascii="Wingdings" w:hAnsi="Wingdings" w:hint="default"/>
      </w:rPr>
    </w:lvl>
  </w:abstractNum>
  <w:abstractNum w:abstractNumId="28" w15:restartNumberingAfterBreak="0">
    <w:nsid w:val="10A42252"/>
    <w:multiLevelType w:val="hybridMultilevel"/>
    <w:tmpl w:val="A140987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1BA0275F"/>
    <w:multiLevelType w:val="hybridMultilevel"/>
    <w:tmpl w:val="EE945EE0"/>
    <w:lvl w:ilvl="0" w:tplc="2174CEA4">
      <w:start w:val="1"/>
      <w:numFmt w:val="bullet"/>
      <w:lvlText w:val=""/>
      <w:lvlJc w:val="left"/>
      <w:pPr>
        <w:ind w:left="720" w:hanging="360"/>
      </w:pPr>
      <w:rPr>
        <w:rFonts w:ascii="Symbol" w:hAnsi="Symbol" w:hint="default"/>
      </w:rPr>
    </w:lvl>
    <w:lvl w:ilvl="1" w:tplc="27D46288">
      <w:start w:val="1"/>
      <w:numFmt w:val="bullet"/>
      <w:lvlText w:val="o"/>
      <w:lvlJc w:val="left"/>
      <w:pPr>
        <w:ind w:left="1440" w:hanging="360"/>
      </w:pPr>
      <w:rPr>
        <w:rFonts w:ascii="Courier New" w:hAnsi="Courier New" w:hint="default"/>
      </w:rPr>
    </w:lvl>
    <w:lvl w:ilvl="2" w:tplc="5E42A85C">
      <w:start w:val="1"/>
      <w:numFmt w:val="bullet"/>
      <w:lvlText w:val=""/>
      <w:lvlJc w:val="left"/>
      <w:pPr>
        <w:ind w:left="2160" w:hanging="360"/>
      </w:pPr>
      <w:rPr>
        <w:rFonts w:ascii="Wingdings" w:hAnsi="Wingdings" w:hint="default"/>
      </w:rPr>
    </w:lvl>
    <w:lvl w:ilvl="3" w:tplc="4246C6E6">
      <w:start w:val="1"/>
      <w:numFmt w:val="bullet"/>
      <w:lvlText w:val=""/>
      <w:lvlJc w:val="left"/>
      <w:pPr>
        <w:ind w:left="2880" w:hanging="360"/>
      </w:pPr>
      <w:rPr>
        <w:rFonts w:ascii="Symbol" w:hAnsi="Symbol" w:hint="default"/>
      </w:rPr>
    </w:lvl>
    <w:lvl w:ilvl="4" w:tplc="FFF28A54">
      <w:start w:val="1"/>
      <w:numFmt w:val="bullet"/>
      <w:lvlText w:val="o"/>
      <w:lvlJc w:val="left"/>
      <w:pPr>
        <w:ind w:left="3600" w:hanging="360"/>
      </w:pPr>
      <w:rPr>
        <w:rFonts w:ascii="Courier New" w:hAnsi="Courier New" w:hint="default"/>
      </w:rPr>
    </w:lvl>
    <w:lvl w:ilvl="5" w:tplc="3F505348">
      <w:start w:val="1"/>
      <w:numFmt w:val="bullet"/>
      <w:lvlText w:val=""/>
      <w:lvlJc w:val="left"/>
      <w:pPr>
        <w:ind w:left="4320" w:hanging="360"/>
      </w:pPr>
      <w:rPr>
        <w:rFonts w:ascii="Wingdings" w:hAnsi="Wingdings" w:hint="default"/>
      </w:rPr>
    </w:lvl>
    <w:lvl w:ilvl="6" w:tplc="486CDC60">
      <w:start w:val="1"/>
      <w:numFmt w:val="bullet"/>
      <w:lvlText w:val=""/>
      <w:lvlJc w:val="left"/>
      <w:pPr>
        <w:ind w:left="5040" w:hanging="360"/>
      </w:pPr>
      <w:rPr>
        <w:rFonts w:ascii="Symbol" w:hAnsi="Symbol" w:hint="default"/>
      </w:rPr>
    </w:lvl>
    <w:lvl w:ilvl="7" w:tplc="0A0EF8D2">
      <w:start w:val="1"/>
      <w:numFmt w:val="bullet"/>
      <w:lvlText w:val="o"/>
      <w:lvlJc w:val="left"/>
      <w:pPr>
        <w:ind w:left="5760" w:hanging="360"/>
      </w:pPr>
      <w:rPr>
        <w:rFonts w:ascii="Courier New" w:hAnsi="Courier New" w:hint="default"/>
      </w:rPr>
    </w:lvl>
    <w:lvl w:ilvl="8" w:tplc="2CF8A982">
      <w:start w:val="1"/>
      <w:numFmt w:val="bullet"/>
      <w:lvlText w:val=""/>
      <w:lvlJc w:val="left"/>
      <w:pPr>
        <w:ind w:left="6480" w:hanging="360"/>
      </w:pPr>
      <w:rPr>
        <w:rFonts w:ascii="Wingdings" w:hAnsi="Wingdings" w:hint="default"/>
      </w:rPr>
    </w:lvl>
  </w:abstractNum>
  <w:abstractNum w:abstractNumId="30" w15:restartNumberingAfterBreak="0">
    <w:nsid w:val="1C15796C"/>
    <w:multiLevelType w:val="hybridMultilevel"/>
    <w:tmpl w:val="0C0203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32DD167C"/>
    <w:multiLevelType w:val="hybridMultilevel"/>
    <w:tmpl w:val="987435D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377E22B1"/>
    <w:multiLevelType w:val="hybridMultilevel"/>
    <w:tmpl w:val="0FD01F7E"/>
    <w:lvl w:ilvl="0" w:tplc="C2F25D2A">
      <w:start w:val="1"/>
      <w:numFmt w:val="decimal"/>
      <w:lvlText w:val="%1."/>
      <w:lvlJc w:val="center"/>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4BC179A2"/>
    <w:multiLevelType w:val="hybridMultilevel"/>
    <w:tmpl w:val="132E4468"/>
    <w:lvl w:ilvl="0" w:tplc="A448006C">
      <w:start w:val="1"/>
      <w:numFmt w:val="decimal"/>
      <w:lvlText w:val="%1."/>
      <w:lvlJc w:val="left"/>
      <w:pPr>
        <w:tabs>
          <w:tab w:val="num" w:pos="720"/>
        </w:tabs>
        <w:ind w:left="720" w:hanging="360"/>
      </w:pPr>
    </w:lvl>
    <w:lvl w:ilvl="1" w:tplc="8370F804">
      <w:start w:val="1"/>
      <w:numFmt w:val="decimal"/>
      <w:lvlText w:val="%2."/>
      <w:lvlJc w:val="left"/>
      <w:pPr>
        <w:tabs>
          <w:tab w:val="num" w:pos="1080"/>
        </w:tabs>
        <w:ind w:left="1080" w:hanging="360"/>
      </w:pPr>
    </w:lvl>
    <w:lvl w:ilvl="2" w:tplc="5C06B710">
      <w:start w:val="1"/>
      <w:numFmt w:val="decimal"/>
      <w:lvlText w:val="%3."/>
      <w:lvlJc w:val="left"/>
      <w:pPr>
        <w:tabs>
          <w:tab w:val="num" w:pos="1440"/>
        </w:tabs>
        <w:ind w:left="1440" w:hanging="360"/>
      </w:pPr>
    </w:lvl>
    <w:lvl w:ilvl="3" w:tplc="8DA8D06C">
      <w:start w:val="1"/>
      <w:numFmt w:val="decimal"/>
      <w:lvlText w:val="%4."/>
      <w:lvlJc w:val="left"/>
      <w:pPr>
        <w:tabs>
          <w:tab w:val="num" w:pos="1800"/>
        </w:tabs>
        <w:ind w:left="1800" w:hanging="360"/>
      </w:pPr>
    </w:lvl>
    <w:lvl w:ilvl="4" w:tplc="7494F452">
      <w:start w:val="1"/>
      <w:numFmt w:val="decimal"/>
      <w:lvlText w:val="%5."/>
      <w:lvlJc w:val="left"/>
      <w:pPr>
        <w:tabs>
          <w:tab w:val="num" w:pos="2160"/>
        </w:tabs>
        <w:ind w:left="2160" w:hanging="360"/>
      </w:pPr>
    </w:lvl>
    <w:lvl w:ilvl="5" w:tplc="84BC8996">
      <w:start w:val="1"/>
      <w:numFmt w:val="decimal"/>
      <w:lvlText w:val="%6."/>
      <w:lvlJc w:val="left"/>
      <w:pPr>
        <w:tabs>
          <w:tab w:val="num" w:pos="2520"/>
        </w:tabs>
        <w:ind w:left="2520" w:hanging="360"/>
      </w:pPr>
    </w:lvl>
    <w:lvl w:ilvl="6" w:tplc="CDBC211C">
      <w:start w:val="1"/>
      <w:numFmt w:val="decimal"/>
      <w:lvlText w:val="%7."/>
      <w:lvlJc w:val="left"/>
      <w:pPr>
        <w:tabs>
          <w:tab w:val="num" w:pos="2880"/>
        </w:tabs>
        <w:ind w:left="2880" w:hanging="360"/>
      </w:pPr>
    </w:lvl>
    <w:lvl w:ilvl="7" w:tplc="B14094E6">
      <w:start w:val="1"/>
      <w:numFmt w:val="decimal"/>
      <w:lvlText w:val="%8."/>
      <w:lvlJc w:val="left"/>
      <w:pPr>
        <w:tabs>
          <w:tab w:val="num" w:pos="3240"/>
        </w:tabs>
        <w:ind w:left="3240" w:hanging="360"/>
      </w:pPr>
    </w:lvl>
    <w:lvl w:ilvl="8" w:tplc="B8BCB168">
      <w:start w:val="1"/>
      <w:numFmt w:val="decimal"/>
      <w:lvlText w:val="%9."/>
      <w:lvlJc w:val="left"/>
      <w:pPr>
        <w:tabs>
          <w:tab w:val="num" w:pos="3600"/>
        </w:tabs>
        <w:ind w:left="3600" w:hanging="360"/>
      </w:pPr>
    </w:lvl>
  </w:abstractNum>
  <w:abstractNum w:abstractNumId="34" w15:restartNumberingAfterBreak="0">
    <w:nsid w:val="57383EDC"/>
    <w:multiLevelType w:val="hybridMultilevel"/>
    <w:tmpl w:val="68AC2B6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99A2521"/>
    <w:multiLevelType w:val="hybridMultilevel"/>
    <w:tmpl w:val="EEEA1E2A"/>
    <w:lvl w:ilvl="0" w:tplc="9F0E777A">
      <w:start w:val="1"/>
      <w:numFmt w:val="bullet"/>
      <w:lvlText w:val=""/>
      <w:lvlJc w:val="left"/>
      <w:pPr>
        <w:ind w:left="720" w:hanging="360"/>
      </w:pPr>
      <w:rPr>
        <w:rFonts w:ascii="Symbol" w:hAnsi="Symbol" w:hint="default"/>
      </w:rPr>
    </w:lvl>
    <w:lvl w:ilvl="1" w:tplc="16889E40">
      <w:start w:val="1"/>
      <w:numFmt w:val="bullet"/>
      <w:lvlText w:val="o"/>
      <w:lvlJc w:val="left"/>
      <w:pPr>
        <w:ind w:left="1440" w:hanging="360"/>
      </w:pPr>
      <w:rPr>
        <w:rFonts w:ascii="Courier New" w:hAnsi="Courier New" w:hint="default"/>
      </w:rPr>
    </w:lvl>
    <w:lvl w:ilvl="2" w:tplc="938CDFB0">
      <w:start w:val="1"/>
      <w:numFmt w:val="bullet"/>
      <w:lvlText w:val=""/>
      <w:lvlJc w:val="left"/>
      <w:pPr>
        <w:ind w:left="2160" w:hanging="360"/>
      </w:pPr>
      <w:rPr>
        <w:rFonts w:ascii="Wingdings" w:hAnsi="Wingdings" w:hint="default"/>
      </w:rPr>
    </w:lvl>
    <w:lvl w:ilvl="3" w:tplc="2494B050">
      <w:start w:val="1"/>
      <w:numFmt w:val="bullet"/>
      <w:lvlText w:val=""/>
      <w:lvlJc w:val="left"/>
      <w:pPr>
        <w:ind w:left="2880" w:hanging="360"/>
      </w:pPr>
      <w:rPr>
        <w:rFonts w:ascii="Symbol" w:hAnsi="Symbol" w:hint="default"/>
      </w:rPr>
    </w:lvl>
    <w:lvl w:ilvl="4" w:tplc="76DC3EF4">
      <w:start w:val="1"/>
      <w:numFmt w:val="bullet"/>
      <w:lvlText w:val="o"/>
      <w:lvlJc w:val="left"/>
      <w:pPr>
        <w:ind w:left="3600" w:hanging="360"/>
      </w:pPr>
      <w:rPr>
        <w:rFonts w:ascii="Courier New" w:hAnsi="Courier New" w:hint="default"/>
      </w:rPr>
    </w:lvl>
    <w:lvl w:ilvl="5" w:tplc="869C6EC8">
      <w:start w:val="1"/>
      <w:numFmt w:val="bullet"/>
      <w:lvlText w:val=""/>
      <w:lvlJc w:val="left"/>
      <w:pPr>
        <w:ind w:left="4320" w:hanging="360"/>
      </w:pPr>
      <w:rPr>
        <w:rFonts w:ascii="Wingdings" w:hAnsi="Wingdings" w:hint="default"/>
      </w:rPr>
    </w:lvl>
    <w:lvl w:ilvl="6" w:tplc="659EF29E">
      <w:start w:val="1"/>
      <w:numFmt w:val="bullet"/>
      <w:lvlText w:val=""/>
      <w:lvlJc w:val="left"/>
      <w:pPr>
        <w:ind w:left="5040" w:hanging="360"/>
      </w:pPr>
      <w:rPr>
        <w:rFonts w:ascii="Symbol" w:hAnsi="Symbol" w:hint="default"/>
      </w:rPr>
    </w:lvl>
    <w:lvl w:ilvl="7" w:tplc="4CA60D78">
      <w:start w:val="1"/>
      <w:numFmt w:val="bullet"/>
      <w:lvlText w:val="o"/>
      <w:lvlJc w:val="left"/>
      <w:pPr>
        <w:ind w:left="5760" w:hanging="360"/>
      </w:pPr>
      <w:rPr>
        <w:rFonts w:ascii="Courier New" w:hAnsi="Courier New" w:hint="default"/>
      </w:rPr>
    </w:lvl>
    <w:lvl w:ilvl="8" w:tplc="F39AEDF2">
      <w:start w:val="1"/>
      <w:numFmt w:val="bullet"/>
      <w:lvlText w:val=""/>
      <w:lvlJc w:val="left"/>
      <w:pPr>
        <w:ind w:left="6480" w:hanging="360"/>
      </w:pPr>
      <w:rPr>
        <w:rFonts w:ascii="Wingdings" w:hAnsi="Wingdings" w:hint="default"/>
      </w:rPr>
    </w:lvl>
  </w:abstractNum>
  <w:abstractNum w:abstractNumId="36" w15:restartNumberingAfterBreak="0">
    <w:nsid w:val="5AFE1011"/>
    <w:multiLevelType w:val="hybridMultilevel"/>
    <w:tmpl w:val="357C2F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5FEE7044"/>
    <w:multiLevelType w:val="multilevel"/>
    <w:tmpl w:val="D040CBFC"/>
    <w:styleLink w:val="WWOutlineListStyle"/>
    <w:lvl w:ilvl="0">
      <w:start w:val="1"/>
      <w:numFmt w:val="decimal"/>
      <w:lvlText w:val="%1."/>
      <w:lvlJc w:val="left"/>
      <w:pPr>
        <w:ind w:left="720" w:hanging="360"/>
      </w:pPr>
    </w:lvl>
    <w:lvl w:ilvl="1">
      <w:start w:val="1"/>
      <w:numFmt w:val="none"/>
      <w:lvlText w:val="%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647821DF"/>
    <w:multiLevelType w:val="hybridMultilevel"/>
    <w:tmpl w:val="59C0AC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8CF0B79"/>
    <w:multiLevelType w:val="hybridMultilevel"/>
    <w:tmpl w:val="7F64939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773151DF"/>
    <w:multiLevelType w:val="hybridMultilevel"/>
    <w:tmpl w:val="362E0B76"/>
    <w:lvl w:ilvl="0" w:tplc="2BA477B8">
      <w:start w:val="1"/>
      <w:numFmt w:val="bullet"/>
      <w:lvlText w:val=""/>
      <w:lvlJc w:val="left"/>
      <w:pPr>
        <w:ind w:left="720" w:hanging="360"/>
      </w:pPr>
      <w:rPr>
        <w:rFonts w:ascii="Symbol" w:hAnsi="Symbol" w:hint="default"/>
      </w:rPr>
    </w:lvl>
    <w:lvl w:ilvl="1" w:tplc="59C06EE4">
      <w:start w:val="1"/>
      <w:numFmt w:val="bullet"/>
      <w:lvlText w:val="o"/>
      <w:lvlJc w:val="left"/>
      <w:pPr>
        <w:ind w:left="1440" w:hanging="360"/>
      </w:pPr>
      <w:rPr>
        <w:rFonts w:ascii="Courier New" w:hAnsi="Courier New" w:hint="default"/>
      </w:rPr>
    </w:lvl>
    <w:lvl w:ilvl="2" w:tplc="B36825C6">
      <w:start w:val="1"/>
      <w:numFmt w:val="bullet"/>
      <w:lvlText w:val=""/>
      <w:lvlJc w:val="left"/>
      <w:pPr>
        <w:ind w:left="2160" w:hanging="360"/>
      </w:pPr>
      <w:rPr>
        <w:rFonts w:ascii="Wingdings" w:hAnsi="Wingdings" w:hint="default"/>
      </w:rPr>
    </w:lvl>
    <w:lvl w:ilvl="3" w:tplc="8DD6DF2C">
      <w:start w:val="1"/>
      <w:numFmt w:val="bullet"/>
      <w:lvlText w:val=""/>
      <w:lvlJc w:val="left"/>
      <w:pPr>
        <w:ind w:left="2880" w:hanging="360"/>
      </w:pPr>
      <w:rPr>
        <w:rFonts w:ascii="Symbol" w:hAnsi="Symbol" w:hint="default"/>
      </w:rPr>
    </w:lvl>
    <w:lvl w:ilvl="4" w:tplc="34BEEF72">
      <w:start w:val="1"/>
      <w:numFmt w:val="bullet"/>
      <w:lvlText w:val="o"/>
      <w:lvlJc w:val="left"/>
      <w:pPr>
        <w:ind w:left="3600" w:hanging="360"/>
      </w:pPr>
      <w:rPr>
        <w:rFonts w:ascii="Courier New" w:hAnsi="Courier New" w:hint="default"/>
      </w:rPr>
    </w:lvl>
    <w:lvl w:ilvl="5" w:tplc="AD9CD40C">
      <w:start w:val="1"/>
      <w:numFmt w:val="bullet"/>
      <w:lvlText w:val=""/>
      <w:lvlJc w:val="left"/>
      <w:pPr>
        <w:ind w:left="4320" w:hanging="360"/>
      </w:pPr>
      <w:rPr>
        <w:rFonts w:ascii="Wingdings" w:hAnsi="Wingdings" w:hint="default"/>
      </w:rPr>
    </w:lvl>
    <w:lvl w:ilvl="6" w:tplc="853A8D6C">
      <w:start w:val="1"/>
      <w:numFmt w:val="bullet"/>
      <w:lvlText w:val=""/>
      <w:lvlJc w:val="left"/>
      <w:pPr>
        <w:ind w:left="5040" w:hanging="360"/>
      </w:pPr>
      <w:rPr>
        <w:rFonts w:ascii="Symbol" w:hAnsi="Symbol" w:hint="default"/>
      </w:rPr>
    </w:lvl>
    <w:lvl w:ilvl="7" w:tplc="DD3E3404">
      <w:start w:val="1"/>
      <w:numFmt w:val="bullet"/>
      <w:lvlText w:val="o"/>
      <w:lvlJc w:val="left"/>
      <w:pPr>
        <w:ind w:left="5760" w:hanging="360"/>
      </w:pPr>
      <w:rPr>
        <w:rFonts w:ascii="Courier New" w:hAnsi="Courier New" w:hint="default"/>
      </w:rPr>
    </w:lvl>
    <w:lvl w:ilvl="8" w:tplc="D0B8C0B8">
      <w:start w:val="1"/>
      <w:numFmt w:val="bullet"/>
      <w:lvlText w:val=""/>
      <w:lvlJc w:val="left"/>
      <w:pPr>
        <w:ind w:left="6480" w:hanging="360"/>
      </w:pPr>
      <w:rPr>
        <w:rFonts w:ascii="Wingdings" w:hAnsi="Wingdings" w:hint="default"/>
      </w:rPr>
    </w:lvl>
  </w:abstractNum>
  <w:abstractNum w:abstractNumId="41" w15:restartNumberingAfterBreak="0">
    <w:nsid w:val="7A8C2433"/>
    <w:multiLevelType w:val="hybridMultilevel"/>
    <w:tmpl w:val="D54A391E"/>
    <w:lvl w:ilvl="0" w:tplc="9B70BF4E">
      <w:numFmt w:val="bullet"/>
      <w:lvlText w:val="•"/>
      <w:lvlJc w:val="left"/>
      <w:pPr>
        <w:ind w:left="1080"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90476719">
    <w:abstractNumId w:val="29"/>
  </w:num>
  <w:num w:numId="2" w16cid:durableId="1882011209">
    <w:abstractNumId w:val="35"/>
  </w:num>
  <w:num w:numId="3" w16cid:durableId="1899975048">
    <w:abstractNumId w:val="40"/>
  </w:num>
  <w:num w:numId="4" w16cid:durableId="1264191114">
    <w:abstractNumId w:val="22"/>
  </w:num>
  <w:num w:numId="5" w16cid:durableId="1149706325">
    <w:abstractNumId w:val="0"/>
  </w:num>
  <w:num w:numId="6" w16cid:durableId="139857202">
    <w:abstractNumId w:val="8"/>
  </w:num>
  <w:num w:numId="7" w16cid:durableId="660698067">
    <w:abstractNumId w:val="10"/>
  </w:num>
  <w:num w:numId="8" w16cid:durableId="1018239987">
    <w:abstractNumId w:val="11"/>
  </w:num>
  <w:num w:numId="9" w16cid:durableId="2049256188">
    <w:abstractNumId w:val="13"/>
  </w:num>
  <w:num w:numId="10" w16cid:durableId="441153578">
    <w:abstractNumId w:val="14"/>
  </w:num>
  <w:num w:numId="11" w16cid:durableId="720326219">
    <w:abstractNumId w:val="37"/>
  </w:num>
  <w:num w:numId="12" w16cid:durableId="1271160634">
    <w:abstractNumId w:val="32"/>
  </w:num>
  <w:num w:numId="13" w16cid:durableId="2128238353">
    <w:abstractNumId w:val="31"/>
  </w:num>
  <w:num w:numId="14" w16cid:durableId="1908296811">
    <w:abstractNumId w:val="39"/>
  </w:num>
  <w:num w:numId="15" w16cid:durableId="1038161601">
    <w:abstractNumId w:val="25"/>
  </w:num>
  <w:num w:numId="16" w16cid:durableId="1107846773">
    <w:abstractNumId w:val="33"/>
  </w:num>
  <w:num w:numId="17" w16cid:durableId="1799839469">
    <w:abstractNumId w:val="23"/>
  </w:num>
  <w:num w:numId="18" w16cid:durableId="1505319148">
    <w:abstractNumId w:val="27"/>
  </w:num>
  <w:num w:numId="19" w16cid:durableId="236747274">
    <w:abstractNumId w:val="0"/>
  </w:num>
  <w:num w:numId="20" w16cid:durableId="1726373783">
    <w:abstractNumId w:val="41"/>
  </w:num>
  <w:num w:numId="21" w16cid:durableId="1984582955">
    <w:abstractNumId w:val="24"/>
  </w:num>
  <w:num w:numId="22" w16cid:durableId="405079409">
    <w:abstractNumId w:val="38"/>
  </w:num>
  <w:num w:numId="23" w16cid:durableId="1679430556">
    <w:abstractNumId w:val="28"/>
  </w:num>
  <w:num w:numId="24" w16cid:durableId="1995644573">
    <w:abstractNumId w:val="34"/>
  </w:num>
  <w:num w:numId="25" w16cid:durableId="1659730545">
    <w:abstractNumId w:val="4"/>
  </w:num>
  <w:num w:numId="26" w16cid:durableId="977614196">
    <w:abstractNumId w:val="20"/>
  </w:num>
  <w:num w:numId="27" w16cid:durableId="413472199">
    <w:abstractNumId w:val="21"/>
  </w:num>
  <w:num w:numId="28" w16cid:durableId="116795654">
    <w:abstractNumId w:val="26"/>
  </w:num>
  <w:num w:numId="29" w16cid:durableId="2072918959">
    <w:abstractNumId w:val="36"/>
  </w:num>
  <w:num w:numId="30" w16cid:durableId="1568803630">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153"/>
    <w:rsid w:val="00002486"/>
    <w:rsid w:val="00005A9A"/>
    <w:rsid w:val="0001288C"/>
    <w:rsid w:val="00020152"/>
    <w:rsid w:val="000230C2"/>
    <w:rsid w:val="000238C5"/>
    <w:rsid w:val="00042213"/>
    <w:rsid w:val="00042B7C"/>
    <w:rsid w:val="00044C99"/>
    <w:rsid w:val="00045C96"/>
    <w:rsid w:val="00050967"/>
    <w:rsid w:val="00053C60"/>
    <w:rsid w:val="00056390"/>
    <w:rsid w:val="00057123"/>
    <w:rsid w:val="00061451"/>
    <w:rsid w:val="00062024"/>
    <w:rsid w:val="000640B1"/>
    <w:rsid w:val="00075D5A"/>
    <w:rsid w:val="000838C0"/>
    <w:rsid w:val="000868A4"/>
    <w:rsid w:val="00090913"/>
    <w:rsid w:val="00093FF3"/>
    <w:rsid w:val="00097224"/>
    <w:rsid w:val="000A2210"/>
    <w:rsid w:val="000A4890"/>
    <w:rsid w:val="000A53AE"/>
    <w:rsid w:val="000A5FF6"/>
    <w:rsid w:val="000A749A"/>
    <w:rsid w:val="000A7D7D"/>
    <w:rsid w:val="000B6A3F"/>
    <w:rsid w:val="000B7AEA"/>
    <w:rsid w:val="000C0F25"/>
    <w:rsid w:val="000D6818"/>
    <w:rsid w:val="000E160E"/>
    <w:rsid w:val="000E3DCE"/>
    <w:rsid w:val="000E46C4"/>
    <w:rsid w:val="000E4AF0"/>
    <w:rsid w:val="000E4DA0"/>
    <w:rsid w:val="000E6A77"/>
    <w:rsid w:val="00110EEB"/>
    <w:rsid w:val="00111DD4"/>
    <w:rsid w:val="001128C6"/>
    <w:rsid w:val="00122CEB"/>
    <w:rsid w:val="00126E94"/>
    <w:rsid w:val="001302B8"/>
    <w:rsid w:val="0013166F"/>
    <w:rsid w:val="001321F9"/>
    <w:rsid w:val="00141ED8"/>
    <w:rsid w:val="001441AA"/>
    <w:rsid w:val="00145B7A"/>
    <w:rsid w:val="0015412D"/>
    <w:rsid w:val="00155AAB"/>
    <w:rsid w:val="00156371"/>
    <w:rsid w:val="001565F4"/>
    <w:rsid w:val="00165448"/>
    <w:rsid w:val="00165B3B"/>
    <w:rsid w:val="001667B6"/>
    <w:rsid w:val="00172392"/>
    <w:rsid w:val="00177A35"/>
    <w:rsid w:val="0018203C"/>
    <w:rsid w:val="00184166"/>
    <w:rsid w:val="00191432"/>
    <w:rsid w:val="00194915"/>
    <w:rsid w:val="00197BB0"/>
    <w:rsid w:val="001A042B"/>
    <w:rsid w:val="001A0F6B"/>
    <w:rsid w:val="001A53E8"/>
    <w:rsid w:val="001A7BBB"/>
    <w:rsid w:val="001B30BA"/>
    <w:rsid w:val="001B6E09"/>
    <w:rsid w:val="001C6C4C"/>
    <w:rsid w:val="001D40C9"/>
    <w:rsid w:val="001D4EFE"/>
    <w:rsid w:val="001D5394"/>
    <w:rsid w:val="001E3BED"/>
    <w:rsid w:val="001E4F38"/>
    <w:rsid w:val="001F0D4F"/>
    <w:rsid w:val="001F7D0A"/>
    <w:rsid w:val="0020424C"/>
    <w:rsid w:val="002100E4"/>
    <w:rsid w:val="002111EE"/>
    <w:rsid w:val="00212DAE"/>
    <w:rsid w:val="00222EE5"/>
    <w:rsid w:val="00225088"/>
    <w:rsid w:val="00226A39"/>
    <w:rsid w:val="00230FAD"/>
    <w:rsid w:val="00232FDF"/>
    <w:rsid w:val="00234973"/>
    <w:rsid w:val="00236705"/>
    <w:rsid w:val="00236C39"/>
    <w:rsid w:val="00241D8D"/>
    <w:rsid w:val="00252D29"/>
    <w:rsid w:val="00252E7F"/>
    <w:rsid w:val="00257B6C"/>
    <w:rsid w:val="00260502"/>
    <w:rsid w:val="00261294"/>
    <w:rsid w:val="002634AA"/>
    <w:rsid w:val="00263D87"/>
    <w:rsid w:val="002662F7"/>
    <w:rsid w:val="00271304"/>
    <w:rsid w:val="00275956"/>
    <w:rsid w:val="002807BD"/>
    <w:rsid w:val="00281344"/>
    <w:rsid w:val="002834CD"/>
    <w:rsid w:val="00286003"/>
    <w:rsid w:val="0028646C"/>
    <w:rsid w:val="00297115"/>
    <w:rsid w:val="00297D46"/>
    <w:rsid w:val="002A0969"/>
    <w:rsid w:val="002A4135"/>
    <w:rsid w:val="002A4679"/>
    <w:rsid w:val="002A7288"/>
    <w:rsid w:val="002B7717"/>
    <w:rsid w:val="002C2052"/>
    <w:rsid w:val="002C310A"/>
    <w:rsid w:val="002C5909"/>
    <w:rsid w:val="002C6569"/>
    <w:rsid w:val="002C751E"/>
    <w:rsid w:val="002C77FE"/>
    <w:rsid w:val="002D04CD"/>
    <w:rsid w:val="002F0BEA"/>
    <w:rsid w:val="002F23C1"/>
    <w:rsid w:val="002F2A3E"/>
    <w:rsid w:val="002F566C"/>
    <w:rsid w:val="00307C32"/>
    <w:rsid w:val="00310C4F"/>
    <w:rsid w:val="00310F5A"/>
    <w:rsid w:val="00313217"/>
    <w:rsid w:val="00323153"/>
    <w:rsid w:val="00323A1D"/>
    <w:rsid w:val="003278B3"/>
    <w:rsid w:val="00327957"/>
    <w:rsid w:val="0033632A"/>
    <w:rsid w:val="00341BFC"/>
    <w:rsid w:val="00344868"/>
    <w:rsid w:val="00344F51"/>
    <w:rsid w:val="0034652F"/>
    <w:rsid w:val="00347C8C"/>
    <w:rsid w:val="00347E65"/>
    <w:rsid w:val="003700E3"/>
    <w:rsid w:val="003702BB"/>
    <w:rsid w:val="0037197B"/>
    <w:rsid w:val="0037320E"/>
    <w:rsid w:val="00375345"/>
    <w:rsid w:val="00375BE2"/>
    <w:rsid w:val="003776E9"/>
    <w:rsid w:val="00380CDC"/>
    <w:rsid w:val="003841FC"/>
    <w:rsid w:val="003865D8"/>
    <w:rsid w:val="003933F9"/>
    <w:rsid w:val="003A5DEC"/>
    <w:rsid w:val="003B2199"/>
    <w:rsid w:val="003B326C"/>
    <w:rsid w:val="003B3290"/>
    <w:rsid w:val="003B72A3"/>
    <w:rsid w:val="003C0134"/>
    <w:rsid w:val="003C0EE3"/>
    <w:rsid w:val="003C6C55"/>
    <w:rsid w:val="003D0BBB"/>
    <w:rsid w:val="003E210A"/>
    <w:rsid w:val="003E3DCC"/>
    <w:rsid w:val="003F075B"/>
    <w:rsid w:val="003F0D41"/>
    <w:rsid w:val="003F3E8E"/>
    <w:rsid w:val="003F5D81"/>
    <w:rsid w:val="00410C2F"/>
    <w:rsid w:val="00413284"/>
    <w:rsid w:val="00414836"/>
    <w:rsid w:val="0042204A"/>
    <w:rsid w:val="0042258B"/>
    <w:rsid w:val="0043045D"/>
    <w:rsid w:val="0043099A"/>
    <w:rsid w:val="00432E58"/>
    <w:rsid w:val="0044087B"/>
    <w:rsid w:val="00445CCC"/>
    <w:rsid w:val="004524E7"/>
    <w:rsid w:val="004566D0"/>
    <w:rsid w:val="0045787B"/>
    <w:rsid w:val="00457A3E"/>
    <w:rsid w:val="004612A1"/>
    <w:rsid w:val="00463D22"/>
    <w:rsid w:val="004654CC"/>
    <w:rsid w:val="004678F9"/>
    <w:rsid w:val="00471231"/>
    <w:rsid w:val="00480AFE"/>
    <w:rsid w:val="00484EC9"/>
    <w:rsid w:val="00485504"/>
    <w:rsid w:val="00493F8F"/>
    <w:rsid w:val="00494E84"/>
    <w:rsid w:val="004A231C"/>
    <w:rsid w:val="004A2D32"/>
    <w:rsid w:val="004A3FF5"/>
    <w:rsid w:val="004A5E14"/>
    <w:rsid w:val="004A6CA1"/>
    <w:rsid w:val="004B033D"/>
    <w:rsid w:val="004B2277"/>
    <w:rsid w:val="004B2955"/>
    <w:rsid w:val="004B3BFB"/>
    <w:rsid w:val="004C018A"/>
    <w:rsid w:val="004C1325"/>
    <w:rsid w:val="004C215E"/>
    <w:rsid w:val="004C5FB1"/>
    <w:rsid w:val="004D08F4"/>
    <w:rsid w:val="004D1EF1"/>
    <w:rsid w:val="004D345C"/>
    <w:rsid w:val="004D42DA"/>
    <w:rsid w:val="004D61C5"/>
    <w:rsid w:val="004D63E7"/>
    <w:rsid w:val="004D7D4C"/>
    <w:rsid w:val="004E067C"/>
    <w:rsid w:val="004E21FA"/>
    <w:rsid w:val="004E7812"/>
    <w:rsid w:val="004F2FDA"/>
    <w:rsid w:val="004F4187"/>
    <w:rsid w:val="00501ED7"/>
    <w:rsid w:val="00511727"/>
    <w:rsid w:val="00511BF3"/>
    <w:rsid w:val="00520F8F"/>
    <w:rsid w:val="00520FB3"/>
    <w:rsid w:val="005216C8"/>
    <w:rsid w:val="0052185C"/>
    <w:rsid w:val="005229CF"/>
    <w:rsid w:val="00524904"/>
    <w:rsid w:val="00531407"/>
    <w:rsid w:val="00531F33"/>
    <w:rsid w:val="00534F72"/>
    <w:rsid w:val="00535CD4"/>
    <w:rsid w:val="0054373A"/>
    <w:rsid w:val="00546212"/>
    <w:rsid w:val="00546BF1"/>
    <w:rsid w:val="00547E91"/>
    <w:rsid w:val="00551981"/>
    <w:rsid w:val="005530F9"/>
    <w:rsid w:val="0055518A"/>
    <w:rsid w:val="00560877"/>
    <w:rsid w:val="005667FA"/>
    <w:rsid w:val="00566BE0"/>
    <w:rsid w:val="005741B9"/>
    <w:rsid w:val="005773D4"/>
    <w:rsid w:val="00584359"/>
    <w:rsid w:val="00587969"/>
    <w:rsid w:val="0059395D"/>
    <w:rsid w:val="00596160"/>
    <w:rsid w:val="005A492A"/>
    <w:rsid w:val="005A54ED"/>
    <w:rsid w:val="005B37BF"/>
    <w:rsid w:val="005B49F7"/>
    <w:rsid w:val="005B5950"/>
    <w:rsid w:val="005B685C"/>
    <w:rsid w:val="005B70C8"/>
    <w:rsid w:val="005C10F2"/>
    <w:rsid w:val="005C1881"/>
    <w:rsid w:val="005C616B"/>
    <w:rsid w:val="005C6A34"/>
    <w:rsid w:val="005C7281"/>
    <w:rsid w:val="005D2F10"/>
    <w:rsid w:val="005D3567"/>
    <w:rsid w:val="005D7021"/>
    <w:rsid w:val="005E41C8"/>
    <w:rsid w:val="005E5917"/>
    <w:rsid w:val="005E598C"/>
    <w:rsid w:val="00603FCD"/>
    <w:rsid w:val="00604625"/>
    <w:rsid w:val="00606F79"/>
    <w:rsid w:val="00607312"/>
    <w:rsid w:val="006105F3"/>
    <w:rsid w:val="00613614"/>
    <w:rsid w:val="00614511"/>
    <w:rsid w:val="0062637F"/>
    <w:rsid w:val="0063690D"/>
    <w:rsid w:val="00641952"/>
    <w:rsid w:val="0064443E"/>
    <w:rsid w:val="006478CA"/>
    <w:rsid w:val="0065327D"/>
    <w:rsid w:val="00656984"/>
    <w:rsid w:val="006707D4"/>
    <w:rsid w:val="006752EA"/>
    <w:rsid w:val="00675E89"/>
    <w:rsid w:val="00677AB9"/>
    <w:rsid w:val="0068307C"/>
    <w:rsid w:val="00686EF8"/>
    <w:rsid w:val="0069151B"/>
    <w:rsid w:val="00694352"/>
    <w:rsid w:val="006952B9"/>
    <w:rsid w:val="00696E58"/>
    <w:rsid w:val="00697993"/>
    <w:rsid w:val="006A2C58"/>
    <w:rsid w:val="006B0B53"/>
    <w:rsid w:val="006B140F"/>
    <w:rsid w:val="006B3523"/>
    <w:rsid w:val="006B484F"/>
    <w:rsid w:val="006B53C5"/>
    <w:rsid w:val="006B5BB0"/>
    <w:rsid w:val="006C1767"/>
    <w:rsid w:val="006C5227"/>
    <w:rsid w:val="006D1632"/>
    <w:rsid w:val="006D7DC5"/>
    <w:rsid w:val="006E1417"/>
    <w:rsid w:val="006E3822"/>
    <w:rsid w:val="006E3C89"/>
    <w:rsid w:val="006E42FD"/>
    <w:rsid w:val="006E65EA"/>
    <w:rsid w:val="006F1675"/>
    <w:rsid w:val="006F25D8"/>
    <w:rsid w:val="00700959"/>
    <w:rsid w:val="00714597"/>
    <w:rsid w:val="0072315B"/>
    <w:rsid w:val="007277C0"/>
    <w:rsid w:val="00734732"/>
    <w:rsid w:val="0074415F"/>
    <w:rsid w:val="00750EA1"/>
    <w:rsid w:val="00756708"/>
    <w:rsid w:val="00760014"/>
    <w:rsid w:val="00760C80"/>
    <w:rsid w:val="00781979"/>
    <w:rsid w:val="00783B38"/>
    <w:rsid w:val="00784B5D"/>
    <w:rsid w:val="00785B45"/>
    <w:rsid w:val="0078641A"/>
    <w:rsid w:val="007971EC"/>
    <w:rsid w:val="007A486D"/>
    <w:rsid w:val="007A7A00"/>
    <w:rsid w:val="007B1106"/>
    <w:rsid w:val="007B6331"/>
    <w:rsid w:val="007C02FC"/>
    <w:rsid w:val="007C20B3"/>
    <w:rsid w:val="007C2FE7"/>
    <w:rsid w:val="007C65B7"/>
    <w:rsid w:val="007D013F"/>
    <w:rsid w:val="007D48F0"/>
    <w:rsid w:val="007D77E9"/>
    <w:rsid w:val="007E1ED0"/>
    <w:rsid w:val="007E2054"/>
    <w:rsid w:val="007E3E9C"/>
    <w:rsid w:val="007E4DC3"/>
    <w:rsid w:val="007F0351"/>
    <w:rsid w:val="00800F00"/>
    <w:rsid w:val="00801CE9"/>
    <w:rsid w:val="00804E03"/>
    <w:rsid w:val="00805057"/>
    <w:rsid w:val="0080671E"/>
    <w:rsid w:val="0081494B"/>
    <w:rsid w:val="00816A82"/>
    <w:rsid w:val="0081730A"/>
    <w:rsid w:val="008318B7"/>
    <w:rsid w:val="00831DE3"/>
    <w:rsid w:val="00834765"/>
    <w:rsid w:val="00836224"/>
    <w:rsid w:val="00836F94"/>
    <w:rsid w:val="00841808"/>
    <w:rsid w:val="00844A3C"/>
    <w:rsid w:val="00845450"/>
    <w:rsid w:val="00850D77"/>
    <w:rsid w:val="00854A13"/>
    <w:rsid w:val="00854C41"/>
    <w:rsid w:val="0086763E"/>
    <w:rsid w:val="00867AF9"/>
    <w:rsid w:val="0087160F"/>
    <w:rsid w:val="00873A00"/>
    <w:rsid w:val="00877A58"/>
    <w:rsid w:val="00883A51"/>
    <w:rsid w:val="00886CB2"/>
    <w:rsid w:val="00887607"/>
    <w:rsid w:val="00895804"/>
    <w:rsid w:val="00896277"/>
    <w:rsid w:val="00896F55"/>
    <w:rsid w:val="008A3956"/>
    <w:rsid w:val="008B11D3"/>
    <w:rsid w:val="008B1DE0"/>
    <w:rsid w:val="008C1EFE"/>
    <w:rsid w:val="008C30BA"/>
    <w:rsid w:val="008C7789"/>
    <w:rsid w:val="008D0358"/>
    <w:rsid w:val="008D0B61"/>
    <w:rsid w:val="008D27AB"/>
    <w:rsid w:val="008D3B62"/>
    <w:rsid w:val="008D481B"/>
    <w:rsid w:val="008E2102"/>
    <w:rsid w:val="008E2A84"/>
    <w:rsid w:val="008F0C5D"/>
    <w:rsid w:val="008F3896"/>
    <w:rsid w:val="008F511F"/>
    <w:rsid w:val="008F54B9"/>
    <w:rsid w:val="008F5830"/>
    <w:rsid w:val="008F780C"/>
    <w:rsid w:val="009001E3"/>
    <w:rsid w:val="00905FDC"/>
    <w:rsid w:val="00920953"/>
    <w:rsid w:val="0092428B"/>
    <w:rsid w:val="00924D53"/>
    <w:rsid w:val="00932943"/>
    <w:rsid w:val="0094327E"/>
    <w:rsid w:val="00947198"/>
    <w:rsid w:val="00947DD7"/>
    <w:rsid w:val="00951D8A"/>
    <w:rsid w:val="00952D2D"/>
    <w:rsid w:val="0095366B"/>
    <w:rsid w:val="00953942"/>
    <w:rsid w:val="00953E8C"/>
    <w:rsid w:val="00956DC8"/>
    <w:rsid w:val="0095792E"/>
    <w:rsid w:val="00961FEA"/>
    <w:rsid w:val="009674F0"/>
    <w:rsid w:val="00970098"/>
    <w:rsid w:val="009700A5"/>
    <w:rsid w:val="009715DF"/>
    <w:rsid w:val="009738BF"/>
    <w:rsid w:val="00974176"/>
    <w:rsid w:val="00974F4B"/>
    <w:rsid w:val="009761FA"/>
    <w:rsid w:val="00977714"/>
    <w:rsid w:val="009808E6"/>
    <w:rsid w:val="009865F1"/>
    <w:rsid w:val="00992750"/>
    <w:rsid w:val="009937E3"/>
    <w:rsid w:val="00994A9A"/>
    <w:rsid w:val="0099646C"/>
    <w:rsid w:val="00996C10"/>
    <w:rsid w:val="009A5C07"/>
    <w:rsid w:val="009A74FA"/>
    <w:rsid w:val="009A7870"/>
    <w:rsid w:val="009A7962"/>
    <w:rsid w:val="009B0349"/>
    <w:rsid w:val="009B1626"/>
    <w:rsid w:val="009B45B1"/>
    <w:rsid w:val="009B5AC7"/>
    <w:rsid w:val="009D4CEE"/>
    <w:rsid w:val="009D77FA"/>
    <w:rsid w:val="009E25BD"/>
    <w:rsid w:val="009E4C39"/>
    <w:rsid w:val="009E7C5F"/>
    <w:rsid w:val="009F1EE4"/>
    <w:rsid w:val="009F1FE8"/>
    <w:rsid w:val="009F25FB"/>
    <w:rsid w:val="009F6746"/>
    <w:rsid w:val="00A0021F"/>
    <w:rsid w:val="00A00AF1"/>
    <w:rsid w:val="00A0230E"/>
    <w:rsid w:val="00A03961"/>
    <w:rsid w:val="00A04FF2"/>
    <w:rsid w:val="00A06C9D"/>
    <w:rsid w:val="00A1067B"/>
    <w:rsid w:val="00A14CBF"/>
    <w:rsid w:val="00A1651A"/>
    <w:rsid w:val="00A169A8"/>
    <w:rsid w:val="00A17CDA"/>
    <w:rsid w:val="00A17FC9"/>
    <w:rsid w:val="00A21157"/>
    <w:rsid w:val="00A30AC4"/>
    <w:rsid w:val="00A30E43"/>
    <w:rsid w:val="00A34F45"/>
    <w:rsid w:val="00A4025F"/>
    <w:rsid w:val="00A41957"/>
    <w:rsid w:val="00A4545C"/>
    <w:rsid w:val="00A60C03"/>
    <w:rsid w:val="00A62A4E"/>
    <w:rsid w:val="00A665C1"/>
    <w:rsid w:val="00A667AC"/>
    <w:rsid w:val="00A7069F"/>
    <w:rsid w:val="00A74163"/>
    <w:rsid w:val="00A81052"/>
    <w:rsid w:val="00A86608"/>
    <w:rsid w:val="00A9184D"/>
    <w:rsid w:val="00A92898"/>
    <w:rsid w:val="00A938ED"/>
    <w:rsid w:val="00A967C8"/>
    <w:rsid w:val="00A969EF"/>
    <w:rsid w:val="00AA4942"/>
    <w:rsid w:val="00AA651B"/>
    <w:rsid w:val="00AB4914"/>
    <w:rsid w:val="00AC0278"/>
    <w:rsid w:val="00AC1286"/>
    <w:rsid w:val="00AC4FDA"/>
    <w:rsid w:val="00AD2A2A"/>
    <w:rsid w:val="00AD718C"/>
    <w:rsid w:val="00AE73DB"/>
    <w:rsid w:val="00AF021A"/>
    <w:rsid w:val="00AF41A4"/>
    <w:rsid w:val="00AF4BBC"/>
    <w:rsid w:val="00AF6A69"/>
    <w:rsid w:val="00B15D5D"/>
    <w:rsid w:val="00B3071F"/>
    <w:rsid w:val="00B3299C"/>
    <w:rsid w:val="00B379C4"/>
    <w:rsid w:val="00B455A1"/>
    <w:rsid w:val="00B45808"/>
    <w:rsid w:val="00B55F0C"/>
    <w:rsid w:val="00B56842"/>
    <w:rsid w:val="00B56DC7"/>
    <w:rsid w:val="00B57FA2"/>
    <w:rsid w:val="00B61859"/>
    <w:rsid w:val="00B62F5F"/>
    <w:rsid w:val="00B6588C"/>
    <w:rsid w:val="00B66727"/>
    <w:rsid w:val="00B71F43"/>
    <w:rsid w:val="00B810D8"/>
    <w:rsid w:val="00B81F42"/>
    <w:rsid w:val="00B82219"/>
    <w:rsid w:val="00B85B88"/>
    <w:rsid w:val="00B91B85"/>
    <w:rsid w:val="00B9371B"/>
    <w:rsid w:val="00B978F9"/>
    <w:rsid w:val="00BA1190"/>
    <w:rsid w:val="00BA3F38"/>
    <w:rsid w:val="00BB53D5"/>
    <w:rsid w:val="00BB5DA7"/>
    <w:rsid w:val="00BC01ED"/>
    <w:rsid w:val="00BC1B17"/>
    <w:rsid w:val="00BC484C"/>
    <w:rsid w:val="00BC7DAB"/>
    <w:rsid w:val="00BD44EE"/>
    <w:rsid w:val="00BD73EA"/>
    <w:rsid w:val="00BE3D24"/>
    <w:rsid w:val="00BE52E8"/>
    <w:rsid w:val="00BE57D7"/>
    <w:rsid w:val="00BF2A71"/>
    <w:rsid w:val="00BF4189"/>
    <w:rsid w:val="00BF7F93"/>
    <w:rsid w:val="00C06774"/>
    <w:rsid w:val="00C1777A"/>
    <w:rsid w:val="00C17DA3"/>
    <w:rsid w:val="00C2033F"/>
    <w:rsid w:val="00C207C1"/>
    <w:rsid w:val="00C2159B"/>
    <w:rsid w:val="00C27215"/>
    <w:rsid w:val="00C35141"/>
    <w:rsid w:val="00C432B9"/>
    <w:rsid w:val="00C43D45"/>
    <w:rsid w:val="00C45B33"/>
    <w:rsid w:val="00C4682E"/>
    <w:rsid w:val="00C57115"/>
    <w:rsid w:val="00C67684"/>
    <w:rsid w:val="00C7024B"/>
    <w:rsid w:val="00C766D1"/>
    <w:rsid w:val="00C7707B"/>
    <w:rsid w:val="00C84B1C"/>
    <w:rsid w:val="00C86691"/>
    <w:rsid w:val="00C93EAB"/>
    <w:rsid w:val="00C94F18"/>
    <w:rsid w:val="00CA38AB"/>
    <w:rsid w:val="00CA5165"/>
    <w:rsid w:val="00CB02BF"/>
    <w:rsid w:val="00CB087E"/>
    <w:rsid w:val="00CB09B7"/>
    <w:rsid w:val="00CB69C9"/>
    <w:rsid w:val="00CC1E9B"/>
    <w:rsid w:val="00CC2E77"/>
    <w:rsid w:val="00CC426B"/>
    <w:rsid w:val="00CC5059"/>
    <w:rsid w:val="00CC6A5F"/>
    <w:rsid w:val="00CD09D1"/>
    <w:rsid w:val="00CD201A"/>
    <w:rsid w:val="00CD7EF0"/>
    <w:rsid w:val="00CE789D"/>
    <w:rsid w:val="00CF238B"/>
    <w:rsid w:val="00CF2CFA"/>
    <w:rsid w:val="00CF5CE8"/>
    <w:rsid w:val="00CF7F65"/>
    <w:rsid w:val="00D0567A"/>
    <w:rsid w:val="00D10023"/>
    <w:rsid w:val="00D10D1B"/>
    <w:rsid w:val="00D11EE0"/>
    <w:rsid w:val="00D12F84"/>
    <w:rsid w:val="00D146C9"/>
    <w:rsid w:val="00D20408"/>
    <w:rsid w:val="00D24832"/>
    <w:rsid w:val="00D250BA"/>
    <w:rsid w:val="00D2563E"/>
    <w:rsid w:val="00D26D36"/>
    <w:rsid w:val="00D279C6"/>
    <w:rsid w:val="00D30244"/>
    <w:rsid w:val="00D32D3E"/>
    <w:rsid w:val="00D46331"/>
    <w:rsid w:val="00D47CA4"/>
    <w:rsid w:val="00D64009"/>
    <w:rsid w:val="00D64537"/>
    <w:rsid w:val="00D77598"/>
    <w:rsid w:val="00D93EAD"/>
    <w:rsid w:val="00D942C6"/>
    <w:rsid w:val="00D9613A"/>
    <w:rsid w:val="00D97215"/>
    <w:rsid w:val="00DA1962"/>
    <w:rsid w:val="00DB50EE"/>
    <w:rsid w:val="00DB6111"/>
    <w:rsid w:val="00DB6A68"/>
    <w:rsid w:val="00DD36EC"/>
    <w:rsid w:val="00DD52D8"/>
    <w:rsid w:val="00DD6029"/>
    <w:rsid w:val="00DE1FD5"/>
    <w:rsid w:val="00DE2C9B"/>
    <w:rsid w:val="00DE4269"/>
    <w:rsid w:val="00DE45B0"/>
    <w:rsid w:val="00DF0D43"/>
    <w:rsid w:val="00DF1CFE"/>
    <w:rsid w:val="00E03D17"/>
    <w:rsid w:val="00E04EB8"/>
    <w:rsid w:val="00E05D3E"/>
    <w:rsid w:val="00E079D2"/>
    <w:rsid w:val="00E16328"/>
    <w:rsid w:val="00E177FD"/>
    <w:rsid w:val="00E23E9D"/>
    <w:rsid w:val="00E33134"/>
    <w:rsid w:val="00E475EB"/>
    <w:rsid w:val="00E53D15"/>
    <w:rsid w:val="00E61B6C"/>
    <w:rsid w:val="00E62954"/>
    <w:rsid w:val="00E6399D"/>
    <w:rsid w:val="00E64AE6"/>
    <w:rsid w:val="00E65824"/>
    <w:rsid w:val="00E677BA"/>
    <w:rsid w:val="00E67D94"/>
    <w:rsid w:val="00E8126B"/>
    <w:rsid w:val="00E861EB"/>
    <w:rsid w:val="00E86CBE"/>
    <w:rsid w:val="00E95CCC"/>
    <w:rsid w:val="00E962C2"/>
    <w:rsid w:val="00EA39B5"/>
    <w:rsid w:val="00EA6631"/>
    <w:rsid w:val="00EB12A7"/>
    <w:rsid w:val="00EB2369"/>
    <w:rsid w:val="00EB6577"/>
    <w:rsid w:val="00EC24DE"/>
    <w:rsid w:val="00EC2EDB"/>
    <w:rsid w:val="00EC3233"/>
    <w:rsid w:val="00EE0888"/>
    <w:rsid w:val="00EE384B"/>
    <w:rsid w:val="00EE38E1"/>
    <w:rsid w:val="00EE4FE9"/>
    <w:rsid w:val="00EF0650"/>
    <w:rsid w:val="00EF0BE2"/>
    <w:rsid w:val="00EF36AB"/>
    <w:rsid w:val="00EF3A17"/>
    <w:rsid w:val="00EF4043"/>
    <w:rsid w:val="00EF6EF3"/>
    <w:rsid w:val="00F00663"/>
    <w:rsid w:val="00F03275"/>
    <w:rsid w:val="00F10322"/>
    <w:rsid w:val="00F126AE"/>
    <w:rsid w:val="00F12916"/>
    <w:rsid w:val="00F14D7A"/>
    <w:rsid w:val="00F17050"/>
    <w:rsid w:val="00F20661"/>
    <w:rsid w:val="00F22253"/>
    <w:rsid w:val="00F23456"/>
    <w:rsid w:val="00F37ED2"/>
    <w:rsid w:val="00F42B13"/>
    <w:rsid w:val="00F42F6D"/>
    <w:rsid w:val="00F43B25"/>
    <w:rsid w:val="00F4661C"/>
    <w:rsid w:val="00F5655C"/>
    <w:rsid w:val="00F61D59"/>
    <w:rsid w:val="00F6378B"/>
    <w:rsid w:val="00F64F73"/>
    <w:rsid w:val="00F6523E"/>
    <w:rsid w:val="00F653C1"/>
    <w:rsid w:val="00F731E6"/>
    <w:rsid w:val="00F737AA"/>
    <w:rsid w:val="00F80D16"/>
    <w:rsid w:val="00F831AA"/>
    <w:rsid w:val="00F83599"/>
    <w:rsid w:val="00F84B94"/>
    <w:rsid w:val="00F864DD"/>
    <w:rsid w:val="00F90854"/>
    <w:rsid w:val="00F932CA"/>
    <w:rsid w:val="00FA195F"/>
    <w:rsid w:val="00FA280D"/>
    <w:rsid w:val="00FA7FEE"/>
    <w:rsid w:val="00FB097A"/>
    <w:rsid w:val="00FB24D9"/>
    <w:rsid w:val="00FB4932"/>
    <w:rsid w:val="00FC2778"/>
    <w:rsid w:val="00FD5121"/>
    <w:rsid w:val="00FF5E8D"/>
    <w:rsid w:val="00FF75E9"/>
    <w:rsid w:val="030C9DFC"/>
    <w:rsid w:val="08738FBD"/>
    <w:rsid w:val="100DF0E0"/>
    <w:rsid w:val="37CF5BC4"/>
    <w:rsid w:val="52493938"/>
    <w:rsid w:val="57B93C34"/>
    <w:rsid w:val="733D1ADF"/>
    <w:rsid w:val="7F7CF11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512FBCC"/>
  <w15:chartTrackingRefBased/>
  <w15:docId w15:val="{982023DE-C04C-4E60-97BC-2723A4C5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66F"/>
    <w:pPr>
      <w:suppressAutoHyphens/>
    </w:pPr>
    <w:rPr>
      <w:sz w:val="22"/>
      <w:szCs w:val="22"/>
      <w:lang w:val="nl-BE" w:eastAsia="zh-CN"/>
    </w:rPr>
  </w:style>
  <w:style w:type="paragraph" w:styleId="Titre1">
    <w:name w:val="heading 1"/>
    <w:basedOn w:val="Normal"/>
    <w:next w:val="Normal"/>
    <w:qFormat/>
    <w:rsid w:val="00C766D1"/>
    <w:pPr>
      <w:keepNext/>
      <w:keepLines/>
      <w:numPr>
        <w:numId w:val="5"/>
      </w:numPr>
      <w:outlineLvl w:val="0"/>
    </w:pPr>
    <w:rPr>
      <w:rFonts w:ascii="Cambria" w:hAnsi="Cambria" w:cs="Cambria"/>
      <w:b/>
      <w:bCs/>
      <w:color w:val="1F4E79" w:themeColor="accent1" w:themeShade="80"/>
      <w:sz w:val="28"/>
      <w:szCs w:val="28"/>
    </w:rPr>
  </w:style>
  <w:style w:type="paragraph" w:styleId="Titre2">
    <w:name w:val="heading 2"/>
    <w:basedOn w:val="Normal"/>
    <w:next w:val="Normal"/>
    <w:link w:val="Titre2Car"/>
    <w:qFormat/>
    <w:rsid w:val="00C766D1"/>
    <w:pPr>
      <w:keepNext/>
      <w:numPr>
        <w:ilvl w:val="1"/>
        <w:numId w:val="5"/>
      </w:numPr>
      <w:pBdr>
        <w:top w:val="single" w:sz="4" w:space="1" w:color="auto"/>
        <w:left w:val="single" w:sz="4" w:space="4" w:color="auto"/>
        <w:bottom w:val="single" w:sz="4" w:space="1" w:color="auto"/>
        <w:right w:val="single" w:sz="4" w:space="4" w:color="auto"/>
      </w:pBdr>
      <w:shd w:val="clear" w:color="auto" w:fill="9CC2E5" w:themeFill="accent1" w:themeFillTint="99"/>
      <w:spacing w:before="240" w:after="120"/>
      <w:outlineLvl w:val="1"/>
    </w:pPr>
    <w:rPr>
      <w:rFonts w:ascii="Cambria" w:hAnsi="Cambria" w:cs="Cambria"/>
      <w:b/>
      <w:color w:val="000000"/>
      <w:sz w:val="24"/>
      <w:szCs w:val="16"/>
      <w:lang w:val="x-none"/>
    </w:rPr>
  </w:style>
  <w:style w:type="paragraph" w:styleId="Titre3">
    <w:name w:val="heading 3"/>
    <w:basedOn w:val="Titre10"/>
    <w:next w:val="Corpsdetexte"/>
    <w:qFormat/>
    <w:pPr>
      <w:numPr>
        <w:ilvl w:val="2"/>
        <w:numId w:val="5"/>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val="nl-BE"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qFormat/>
    <w:pPr>
      <w:spacing w:before="60"/>
      <w:jc w:val="center"/>
    </w:pPr>
    <w:rPr>
      <w:sz w:val="36"/>
      <w:szCs w:val="36"/>
    </w:rPr>
  </w:style>
  <w:style w:type="paragraph" w:styleId="Textedebulles">
    <w:name w:val="Balloon Text"/>
    <w:basedOn w:val="Normal"/>
    <w:link w:val="TextedebullesCar"/>
    <w:uiPriority w:val="99"/>
    <w:semiHidden/>
    <w:unhideWhenUsed/>
    <w:rsid w:val="00323153"/>
    <w:rPr>
      <w:rFonts w:ascii="Segoe UI" w:hAnsi="Segoe UI" w:cs="Segoe UI"/>
      <w:sz w:val="18"/>
      <w:szCs w:val="18"/>
    </w:rPr>
  </w:style>
  <w:style w:type="character" w:customStyle="1" w:styleId="TextedebullesCar">
    <w:name w:val="Texte de bulles Car"/>
    <w:link w:val="Textedebulles"/>
    <w:uiPriority w:val="99"/>
    <w:semiHidden/>
    <w:rsid w:val="00323153"/>
    <w:rPr>
      <w:rFonts w:ascii="Segoe UI" w:hAnsi="Segoe UI" w:cs="Segoe UI"/>
      <w:sz w:val="18"/>
      <w:szCs w:val="18"/>
      <w:lang w:val="nl-BE" w:eastAsia="zh-CN"/>
    </w:rPr>
  </w:style>
  <w:style w:type="numbering" w:customStyle="1" w:styleId="WWOutlineListStyle">
    <w:name w:val="WW_OutlineListStyle"/>
    <w:basedOn w:val="Aucuneliste"/>
    <w:rsid w:val="00323153"/>
    <w:pPr>
      <w:numPr>
        <w:numId w:val="11"/>
      </w:numPr>
    </w:pPr>
  </w:style>
  <w:style w:type="paragraph" w:customStyle="1" w:styleId="LO-Normal">
    <w:name w:val="LO-Normal"/>
    <w:rsid w:val="00323153"/>
    <w:pPr>
      <w:keepNext/>
      <w:shd w:val="clear" w:color="auto" w:fill="FFFFFF"/>
      <w:suppressAutoHyphens/>
      <w:spacing w:after="160" w:line="256" w:lineRule="auto"/>
    </w:pPr>
    <w:rPr>
      <w:rFonts w:ascii="Calibri" w:eastAsia="Calibri" w:hAnsi="Calibri"/>
      <w:sz w:val="22"/>
      <w:szCs w:val="22"/>
      <w:lang w:eastAsia="en-US"/>
    </w:rPr>
  </w:style>
  <w:style w:type="character" w:styleId="Numrodepage">
    <w:name w:val="page number"/>
    <w:rsid w:val="00BB5DA7"/>
  </w:style>
  <w:style w:type="character" w:styleId="Marquedecommentaire">
    <w:name w:val="annotation reference"/>
    <w:uiPriority w:val="99"/>
    <w:semiHidden/>
    <w:unhideWhenUsed/>
    <w:rsid w:val="00A41957"/>
    <w:rPr>
      <w:sz w:val="16"/>
      <w:szCs w:val="16"/>
    </w:rPr>
  </w:style>
  <w:style w:type="paragraph" w:styleId="Commentaire">
    <w:name w:val="annotation text"/>
    <w:basedOn w:val="Normal"/>
    <w:link w:val="CommentaireCar"/>
    <w:uiPriority w:val="99"/>
    <w:unhideWhenUsed/>
    <w:rsid w:val="00A41957"/>
    <w:rPr>
      <w:sz w:val="20"/>
      <w:szCs w:val="20"/>
    </w:rPr>
  </w:style>
  <w:style w:type="character" w:customStyle="1" w:styleId="CommentaireCar">
    <w:name w:val="Commentaire Car"/>
    <w:link w:val="Commentaire"/>
    <w:uiPriority w:val="99"/>
    <w:rsid w:val="00A41957"/>
    <w:rPr>
      <w:lang w:val="nl-BE" w:eastAsia="zh-CN"/>
    </w:rPr>
  </w:style>
  <w:style w:type="paragraph" w:styleId="Objetducommentaire">
    <w:name w:val="annotation subject"/>
    <w:basedOn w:val="Commentaire"/>
    <w:next w:val="Commentaire"/>
    <w:link w:val="ObjetducommentaireCar"/>
    <w:uiPriority w:val="99"/>
    <w:semiHidden/>
    <w:unhideWhenUsed/>
    <w:rsid w:val="00A41957"/>
    <w:rPr>
      <w:b/>
      <w:bCs/>
    </w:rPr>
  </w:style>
  <w:style w:type="character" w:customStyle="1" w:styleId="ObjetducommentaireCar">
    <w:name w:val="Objet du commentaire Car"/>
    <w:link w:val="Objetducommentaire"/>
    <w:uiPriority w:val="99"/>
    <w:semiHidden/>
    <w:rsid w:val="00A41957"/>
    <w:rPr>
      <w:b/>
      <w:bCs/>
      <w:lang w:val="nl-BE" w:eastAsia="zh-CN"/>
    </w:rPr>
  </w:style>
  <w:style w:type="character" w:styleId="lev">
    <w:name w:val="Strong"/>
    <w:qFormat/>
    <w:rsid w:val="00C84B1C"/>
    <w:rPr>
      <w:b/>
      <w:bCs/>
    </w:rPr>
  </w:style>
  <w:style w:type="table" w:styleId="Grilledutableau">
    <w:name w:val="Table Grid"/>
    <w:basedOn w:val="TableauNormal"/>
    <w:uiPriority w:val="39"/>
    <w:rsid w:val="008F3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D4EFE"/>
    <w:pPr>
      <w:widowControl w:val="0"/>
      <w:suppressAutoHyphens w:val="0"/>
      <w:spacing w:line="260" w:lineRule="atLeast"/>
      <w:ind w:left="720"/>
      <w:contextualSpacing/>
      <w:jc w:val="both"/>
    </w:pPr>
    <w:rPr>
      <w:lang w:val="en-GB" w:eastAsia="en-US"/>
    </w:rPr>
  </w:style>
  <w:style w:type="paragraph" w:styleId="Listepuces">
    <w:name w:val="List Bullet"/>
    <w:basedOn w:val="Normal"/>
    <w:autoRedefine/>
    <w:uiPriority w:val="99"/>
    <w:rsid w:val="001D4EFE"/>
    <w:pPr>
      <w:widowControl w:val="0"/>
      <w:tabs>
        <w:tab w:val="left" w:pos="737"/>
      </w:tabs>
      <w:suppressAutoHyphens w:val="0"/>
    </w:pPr>
    <w:rPr>
      <w:lang w:val="en-GB" w:eastAsia="en-US"/>
    </w:rPr>
  </w:style>
  <w:style w:type="paragraph" w:styleId="Rvision">
    <w:name w:val="Revision"/>
    <w:hidden/>
    <w:uiPriority w:val="99"/>
    <w:semiHidden/>
    <w:rsid w:val="00854A13"/>
    <w:rPr>
      <w:sz w:val="22"/>
      <w:szCs w:val="22"/>
      <w:lang w:val="nl-BE" w:eastAsia="zh-CN"/>
    </w:rPr>
  </w:style>
  <w:style w:type="character" w:styleId="Appelnotedebasdep">
    <w:name w:val="footnote reference"/>
    <w:uiPriority w:val="99"/>
    <w:semiHidden/>
    <w:unhideWhenUsed/>
    <w:rsid w:val="00992750"/>
    <w:rPr>
      <w:vertAlign w:val="superscript"/>
    </w:rPr>
  </w:style>
  <w:style w:type="paragraph" w:customStyle="1" w:styleId="LO-Normal1">
    <w:name w:val="LO-Normal1"/>
    <w:rsid w:val="00992750"/>
    <w:pPr>
      <w:pBdr>
        <w:top w:val="none" w:sz="0" w:space="0" w:color="000000"/>
        <w:left w:val="none" w:sz="0" w:space="0" w:color="000000"/>
        <w:bottom w:val="none" w:sz="0" w:space="0" w:color="000000"/>
        <w:right w:val="none" w:sz="0" w:space="0" w:color="000000"/>
      </w:pBdr>
      <w:suppressAutoHyphens/>
      <w:spacing w:after="160" w:line="254" w:lineRule="auto"/>
      <w:textAlignment w:val="baseline"/>
    </w:pPr>
    <w:rPr>
      <w:rFonts w:ascii="Calibri" w:eastAsia="Calibri" w:hAnsi="Calibri"/>
      <w:sz w:val="22"/>
      <w:szCs w:val="22"/>
      <w:lang w:eastAsia="en-US"/>
    </w:rPr>
  </w:style>
  <w:style w:type="character" w:customStyle="1" w:styleId="Policepardfaut2">
    <w:name w:val="Police par défaut2"/>
    <w:rsid w:val="00992750"/>
  </w:style>
  <w:style w:type="character" w:customStyle="1" w:styleId="NotedebasdepageCar">
    <w:name w:val="Note de bas de page Car"/>
    <w:basedOn w:val="Policepardfaut"/>
    <w:link w:val="Notedebasdepage"/>
    <w:rsid w:val="00F831AA"/>
    <w:rPr>
      <w:lang w:val="x-none" w:eastAsia="zh-CN"/>
    </w:rPr>
  </w:style>
  <w:style w:type="character" w:customStyle="1" w:styleId="Titre2Car">
    <w:name w:val="Titre 2 Car"/>
    <w:basedOn w:val="Policepardfaut"/>
    <w:link w:val="Titre2"/>
    <w:rsid w:val="00C766D1"/>
    <w:rPr>
      <w:rFonts w:ascii="Cambria" w:hAnsi="Cambria" w:cs="Cambria"/>
      <w:b/>
      <w:color w:val="000000"/>
      <w:sz w:val="24"/>
      <w:szCs w:val="16"/>
      <w:shd w:val="clear" w:color="auto" w:fill="9CC2E5" w:themeFill="accent1" w:themeFillTint="99"/>
      <w:lang w:val="x-none" w:eastAsia="zh-CN"/>
    </w:rPr>
  </w:style>
  <w:style w:type="character" w:customStyle="1" w:styleId="Marquedecommentaire1">
    <w:name w:val="Marque de commentaire1"/>
    <w:rsid w:val="0094327E"/>
    <w:rPr>
      <w:sz w:val="16"/>
      <w:szCs w:val="16"/>
    </w:rPr>
  </w:style>
  <w:style w:type="character" w:styleId="Mentionnonrsolue">
    <w:name w:val="Unresolved Mention"/>
    <w:basedOn w:val="Policepardfaut"/>
    <w:uiPriority w:val="99"/>
    <w:semiHidden/>
    <w:unhideWhenUsed/>
    <w:rsid w:val="00947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427999">
      <w:bodyDiv w:val="1"/>
      <w:marLeft w:val="0"/>
      <w:marRight w:val="0"/>
      <w:marTop w:val="0"/>
      <w:marBottom w:val="0"/>
      <w:divBdr>
        <w:top w:val="none" w:sz="0" w:space="0" w:color="auto"/>
        <w:left w:val="none" w:sz="0" w:space="0" w:color="auto"/>
        <w:bottom w:val="none" w:sz="0" w:space="0" w:color="auto"/>
        <w:right w:val="none" w:sz="0" w:space="0" w:color="auto"/>
      </w:divBdr>
    </w:div>
    <w:div w:id="687365951">
      <w:bodyDiv w:val="1"/>
      <w:marLeft w:val="0"/>
      <w:marRight w:val="0"/>
      <w:marTop w:val="0"/>
      <w:marBottom w:val="0"/>
      <w:divBdr>
        <w:top w:val="none" w:sz="0" w:space="0" w:color="auto"/>
        <w:left w:val="none" w:sz="0" w:space="0" w:color="auto"/>
        <w:bottom w:val="none" w:sz="0" w:space="0" w:color="auto"/>
        <w:right w:val="none" w:sz="0" w:space="0" w:color="auto"/>
      </w:divBdr>
    </w:div>
    <w:div w:id="2001541442">
      <w:bodyDiv w:val="1"/>
      <w:marLeft w:val="0"/>
      <w:marRight w:val="0"/>
      <w:marTop w:val="0"/>
      <w:marBottom w:val="0"/>
      <w:divBdr>
        <w:top w:val="none" w:sz="0" w:space="0" w:color="auto"/>
        <w:left w:val="none" w:sz="0" w:space="0" w:color="auto"/>
        <w:bottom w:val="none" w:sz="0" w:space="0" w:color="auto"/>
        <w:right w:val="none" w:sz="0" w:space="0" w:color="auto"/>
      </w:divBdr>
    </w:div>
    <w:div w:id="2030523681">
      <w:bodyDiv w:val="1"/>
      <w:marLeft w:val="0"/>
      <w:marRight w:val="0"/>
      <w:marTop w:val="0"/>
      <w:marBottom w:val="0"/>
      <w:divBdr>
        <w:top w:val="none" w:sz="0" w:space="0" w:color="auto"/>
        <w:left w:val="none" w:sz="0" w:space="0" w:color="auto"/>
        <w:bottom w:val="none" w:sz="0" w:space="0" w:color="auto"/>
        <w:right w:val="none" w:sz="0" w:space="0" w:color="auto"/>
      </w:divBdr>
    </w:div>
    <w:div w:id="205568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viris.brussel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noviris.brussels"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mailto:agrosfils@innoviris.brussels" TargetMode="External"/><Relationship Id="rId4" Type="http://schemas.openxmlformats.org/officeDocument/2006/relationships/webSettings" Target="webSetting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fr/directives-comptables-generiqu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9.png@01D63289.39D8DBB0"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4180</Words>
  <Characters>22990</Characters>
  <Application>Microsoft Office Word</Application>
  <DocSecurity>0</DocSecurity>
  <Lines>191</Lines>
  <Paragraphs>54</Paragraphs>
  <ScaleCrop>false</ScaleCrop>
  <Company/>
  <LinksUpToDate>false</LinksUpToDate>
  <CharactersWithSpaces>27116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112</cp:revision>
  <cp:lastPrinted>2014-09-15T10:01:00Z</cp:lastPrinted>
  <dcterms:created xsi:type="dcterms:W3CDTF">2024-09-16T15:13:00Z</dcterms:created>
  <dcterms:modified xsi:type="dcterms:W3CDTF">2024-10-11T08:47:00Z</dcterms:modified>
</cp:coreProperties>
</file>