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659790D" w14:textId="137F10C9" w:rsidR="00243695" w:rsidRPr="00F22DC6" w:rsidRDefault="00242C36">
      <w:pPr>
        <w:rPr>
          <w:rFonts w:asciiTheme="minorHAnsi" w:hAnsiTheme="minorHAnsi" w:cstheme="minorHAnsi"/>
          <w:sz w:val="16"/>
        </w:rPr>
      </w:pPr>
      <w:r w:rsidRPr="00F22DC6">
        <w:rPr>
          <w:noProof/>
          <w:lang w:eastAsia="fr-BE" w:bidi="ar-SA"/>
        </w:rPr>
        <w:drawing>
          <wp:inline distT="0" distB="0" distL="0" distR="0" wp14:anchorId="0CB3A9FE" wp14:editId="4020E1C2">
            <wp:extent cx="2177415" cy="1450340"/>
            <wp:effectExtent l="0" t="0" r="0" b="0"/>
            <wp:docPr id="1565710097" name="Image 1565710097" descr="Une image contenant texte, Polic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1565710097" name="Image 1565710097" descr="Une image contenant texte, Police, conception&#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7415" cy="1450340"/>
                    </a:xfrm>
                    <a:prstGeom prst="rect">
                      <a:avLst/>
                    </a:prstGeom>
                  </pic:spPr>
                </pic:pic>
              </a:graphicData>
            </a:graphic>
          </wp:inline>
        </w:drawing>
      </w:r>
    </w:p>
    <w:tbl>
      <w:tblPr>
        <w:tblW w:w="5000" w:type="pct"/>
        <w:tblCellMar>
          <w:top w:w="55" w:type="dxa"/>
          <w:left w:w="55" w:type="dxa"/>
          <w:bottom w:w="55" w:type="dxa"/>
          <w:right w:w="55" w:type="dxa"/>
        </w:tblCellMar>
        <w:tblLook w:val="0000" w:firstRow="0" w:lastRow="0" w:firstColumn="0" w:lastColumn="0" w:noHBand="0" w:noVBand="0"/>
      </w:tblPr>
      <w:tblGrid>
        <w:gridCol w:w="9062"/>
      </w:tblGrid>
      <w:tr w:rsidR="00DB72A4" w:rsidRPr="00F22DC6" w14:paraId="2BDB887D" w14:textId="77777777" w:rsidTr="00F22DC6">
        <w:tc>
          <w:tcPr>
            <w:tcW w:w="5000" w:type="pct"/>
            <w:tcBorders>
              <w:top w:val="single" w:sz="4" w:space="0" w:color="000080"/>
              <w:left w:val="single" w:sz="4" w:space="0" w:color="000080"/>
              <w:bottom w:val="single" w:sz="4" w:space="0" w:color="000080"/>
              <w:right w:val="single" w:sz="4" w:space="0" w:color="000080"/>
            </w:tcBorders>
            <w:shd w:val="clear" w:color="auto" w:fill="auto"/>
          </w:tcPr>
          <w:p w14:paraId="31B707CC" w14:textId="2002E47F" w:rsidR="000A75A9" w:rsidRPr="00F22DC6" w:rsidRDefault="000A75A9" w:rsidP="000A75A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280099"/>
                <w:sz w:val="44"/>
                <w:szCs w:val="40"/>
              </w:rPr>
            </w:pPr>
            <w:r w:rsidRPr="00F22DC6">
              <w:rPr>
                <w:rFonts w:asciiTheme="minorHAnsi" w:hAnsiTheme="minorHAnsi" w:cstheme="minorHAnsi"/>
                <w:b/>
                <w:color w:val="280099"/>
                <w:sz w:val="44"/>
                <w:szCs w:val="40"/>
              </w:rPr>
              <w:t>BRAINS FOR BRUSSELS 202</w:t>
            </w:r>
            <w:r w:rsidR="0050145A">
              <w:rPr>
                <w:rFonts w:asciiTheme="minorHAnsi" w:hAnsiTheme="minorHAnsi" w:cstheme="minorHAnsi"/>
                <w:b/>
                <w:color w:val="280099"/>
                <w:sz w:val="44"/>
                <w:szCs w:val="40"/>
              </w:rPr>
              <w:t>5</w:t>
            </w:r>
          </w:p>
          <w:p w14:paraId="231D087E" w14:textId="558402DE" w:rsidR="00DB72A4" w:rsidRPr="00F22DC6" w:rsidRDefault="000A75A9" w:rsidP="000A75A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aps/>
                <w:color w:val="280099"/>
                <w:sz w:val="30"/>
                <w:szCs w:val="30"/>
              </w:rPr>
            </w:pPr>
            <w:r w:rsidRPr="00F22DC6">
              <w:rPr>
                <w:rFonts w:asciiTheme="minorHAnsi" w:hAnsiTheme="minorHAnsi" w:cstheme="minorHAnsi"/>
                <w:b/>
                <w:caps/>
                <w:color w:val="280099"/>
                <w:sz w:val="30"/>
                <w:szCs w:val="30"/>
              </w:rPr>
              <w:t>DEMANDE DE FINANCEMENT</w:t>
            </w:r>
          </w:p>
        </w:tc>
      </w:tr>
    </w:tbl>
    <w:p w14:paraId="3EA60195" w14:textId="77777777" w:rsidR="00A5755E" w:rsidRPr="00F22DC6" w:rsidRDefault="00A5755E">
      <w:pPr>
        <w:snapToGrid w:val="0"/>
        <w:spacing w:before="62" w:after="17"/>
        <w:ind w:right="-69"/>
        <w:jc w:val="center"/>
        <w:rPr>
          <w:rFonts w:asciiTheme="minorHAnsi" w:hAnsiTheme="minorHAnsi" w:cstheme="minorHAnsi"/>
          <w:sz w:val="30"/>
          <w:szCs w:val="30"/>
        </w:rPr>
      </w:pPr>
    </w:p>
    <w:p w14:paraId="20A42FBA" w14:textId="32454DB5" w:rsidR="00DB72A4" w:rsidRPr="00F22DC6" w:rsidRDefault="00DB72A4">
      <w:pPr>
        <w:snapToGrid w:val="0"/>
        <w:spacing w:before="62" w:after="17"/>
        <w:ind w:right="-69"/>
        <w:jc w:val="center"/>
        <w:rPr>
          <w:rFonts w:asciiTheme="minorHAnsi" w:hAnsiTheme="minorHAnsi" w:cstheme="minorHAnsi"/>
          <w:b/>
          <w:bCs/>
          <w:sz w:val="30"/>
          <w:szCs w:val="30"/>
        </w:rPr>
      </w:pPr>
      <w:r w:rsidRPr="00F22DC6">
        <w:rPr>
          <w:rFonts w:asciiTheme="minorHAnsi" w:hAnsiTheme="minorHAnsi" w:cstheme="minorHAnsi"/>
          <w:sz w:val="30"/>
          <w:szCs w:val="30"/>
        </w:rPr>
        <w:t xml:space="preserve">Date limite d'introduction </w:t>
      </w:r>
      <w:r w:rsidR="0050145A">
        <w:rPr>
          <w:rFonts w:asciiTheme="minorHAnsi" w:hAnsiTheme="minorHAnsi" w:cstheme="minorHAnsi"/>
          <w:sz w:val="30"/>
          <w:szCs w:val="30"/>
        </w:rPr>
        <w:t xml:space="preserve">: 17 </w:t>
      </w:r>
      <w:r w:rsidR="00857964">
        <w:rPr>
          <w:rFonts w:asciiTheme="minorHAnsi" w:hAnsiTheme="minorHAnsi" w:cstheme="minorHAnsi"/>
          <w:sz w:val="30"/>
          <w:szCs w:val="30"/>
        </w:rPr>
        <w:t>février</w:t>
      </w:r>
      <w:r w:rsidR="007B3A07" w:rsidRPr="00463C55">
        <w:rPr>
          <w:rFonts w:asciiTheme="minorHAnsi" w:hAnsiTheme="minorHAnsi" w:cstheme="minorHAnsi"/>
          <w:b/>
          <w:sz w:val="30"/>
          <w:szCs w:val="30"/>
        </w:rPr>
        <w:t xml:space="preserve"> </w:t>
      </w:r>
      <w:r w:rsidR="0050145A" w:rsidRPr="00463C55">
        <w:rPr>
          <w:rFonts w:asciiTheme="minorHAnsi" w:hAnsiTheme="minorHAnsi" w:cstheme="minorHAnsi"/>
          <w:b/>
          <w:sz w:val="30"/>
          <w:szCs w:val="30"/>
        </w:rPr>
        <w:t>202</w:t>
      </w:r>
      <w:r w:rsidR="0050145A">
        <w:rPr>
          <w:rFonts w:asciiTheme="minorHAnsi" w:hAnsiTheme="minorHAnsi" w:cstheme="minorHAnsi"/>
          <w:b/>
          <w:sz w:val="30"/>
          <w:szCs w:val="30"/>
        </w:rPr>
        <w:t>5</w:t>
      </w:r>
      <w:r w:rsidR="0050145A" w:rsidRPr="00F22DC6">
        <w:rPr>
          <w:rFonts w:asciiTheme="minorHAnsi" w:hAnsiTheme="minorHAnsi" w:cstheme="minorHAnsi"/>
          <w:b/>
          <w:sz w:val="30"/>
          <w:szCs w:val="30"/>
        </w:rPr>
        <w:t xml:space="preserve"> </w:t>
      </w:r>
      <w:r w:rsidRPr="00F22DC6">
        <w:rPr>
          <w:rFonts w:asciiTheme="minorHAnsi" w:hAnsiTheme="minorHAnsi" w:cstheme="minorHAnsi"/>
          <w:b/>
          <w:bCs/>
          <w:sz w:val="30"/>
          <w:szCs w:val="30"/>
        </w:rPr>
        <w:t>à 12h</w:t>
      </w:r>
    </w:p>
    <w:p w14:paraId="7FDC556B" w14:textId="77777777" w:rsidR="00A5755E" w:rsidRPr="00F22DC6" w:rsidRDefault="00A5755E">
      <w:pPr>
        <w:snapToGrid w:val="0"/>
        <w:spacing w:before="62" w:after="17"/>
        <w:ind w:right="-69"/>
        <w:jc w:val="center"/>
        <w:rPr>
          <w:rFonts w:asciiTheme="minorHAnsi" w:hAnsiTheme="minorHAnsi" w:cstheme="minorHAnsi"/>
          <w:color w:val="000080"/>
          <w:sz w:val="30"/>
          <w:szCs w:val="30"/>
        </w:rPr>
      </w:pPr>
    </w:p>
    <w:tbl>
      <w:tblPr>
        <w:tblW w:w="0" w:type="auto"/>
        <w:tblInd w:w="566" w:type="dxa"/>
        <w:tblLayout w:type="fixed"/>
        <w:tblCellMar>
          <w:top w:w="55" w:type="dxa"/>
          <w:left w:w="55" w:type="dxa"/>
          <w:bottom w:w="55" w:type="dxa"/>
          <w:right w:w="55" w:type="dxa"/>
        </w:tblCellMar>
        <w:tblLook w:val="0000" w:firstRow="0" w:lastRow="0" w:firstColumn="0" w:lastColumn="0" w:noHBand="0" w:noVBand="0"/>
      </w:tblPr>
      <w:tblGrid>
        <w:gridCol w:w="3544"/>
        <w:gridCol w:w="4820"/>
      </w:tblGrid>
      <w:tr w:rsidR="00A5755E" w:rsidRPr="00F22DC6" w14:paraId="42A2FDA1" w14:textId="77777777" w:rsidTr="00A5755E">
        <w:tc>
          <w:tcPr>
            <w:tcW w:w="3544" w:type="dxa"/>
            <w:tcBorders>
              <w:top w:val="single" w:sz="1" w:space="0" w:color="808080"/>
              <w:left w:val="single" w:sz="1" w:space="0" w:color="808080"/>
              <w:bottom w:val="single" w:sz="1" w:space="0" w:color="808080"/>
            </w:tcBorders>
            <w:shd w:val="clear" w:color="auto" w:fill="auto"/>
          </w:tcPr>
          <w:p w14:paraId="34657052" w14:textId="77777777" w:rsidR="00A5755E" w:rsidRPr="00F22DC6" w:rsidRDefault="00A5755E" w:rsidP="00AA22F3">
            <w:pPr>
              <w:snapToGrid w:val="0"/>
              <w:jc w:val="right"/>
              <w:rPr>
                <w:rFonts w:asciiTheme="minorHAnsi" w:hAnsiTheme="minorHAnsi" w:cstheme="minorHAnsi"/>
                <w:b/>
                <w:szCs w:val="22"/>
              </w:rPr>
            </w:pPr>
            <w:r w:rsidRPr="00F22DC6">
              <w:rPr>
                <w:rFonts w:asciiTheme="minorHAnsi" w:hAnsiTheme="minorHAnsi" w:cstheme="minorHAnsi"/>
                <w:b/>
                <w:szCs w:val="22"/>
              </w:rPr>
              <w:t>Titre du projet</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3292BE80" w14:textId="3898F687" w:rsidR="00A5755E" w:rsidRPr="00F22DC6" w:rsidRDefault="00F4471F" w:rsidP="00AA22F3">
            <w:pPr>
              <w:pStyle w:val="Contenudetableau"/>
              <w:snapToGrid w:val="0"/>
              <w:jc w:val="right"/>
              <w:rPr>
                <w:rFonts w:asciiTheme="minorHAnsi" w:hAnsiTheme="minorHAnsi" w:cstheme="minorHAnsi"/>
                <w:szCs w:val="22"/>
              </w:rPr>
            </w:pPr>
            <w:r w:rsidRPr="00F22DC6">
              <w:rPr>
                <w:rFonts w:asciiTheme="minorHAnsi" w:hAnsiTheme="minorHAnsi" w:cstheme="minorHAnsi"/>
                <w:szCs w:val="22"/>
              </w:rPr>
              <w:t>…</w:t>
            </w:r>
          </w:p>
        </w:tc>
      </w:tr>
      <w:tr w:rsidR="00A5755E" w:rsidRPr="00F22DC6" w14:paraId="0CCB9E17" w14:textId="77777777" w:rsidTr="00A5755E">
        <w:tc>
          <w:tcPr>
            <w:tcW w:w="3544" w:type="dxa"/>
            <w:tcBorders>
              <w:top w:val="single" w:sz="1" w:space="0" w:color="808080"/>
              <w:left w:val="single" w:sz="1" w:space="0" w:color="808080"/>
              <w:bottom w:val="single" w:sz="1" w:space="0" w:color="808080"/>
            </w:tcBorders>
            <w:shd w:val="clear" w:color="auto" w:fill="auto"/>
          </w:tcPr>
          <w:p w14:paraId="01E8EE1F" w14:textId="77777777" w:rsidR="00A5755E" w:rsidRPr="00F22DC6" w:rsidRDefault="00A5755E" w:rsidP="00AA22F3">
            <w:pPr>
              <w:snapToGrid w:val="0"/>
              <w:jc w:val="right"/>
              <w:rPr>
                <w:rFonts w:asciiTheme="minorHAnsi" w:hAnsiTheme="minorHAnsi" w:cstheme="minorHAnsi"/>
                <w:b/>
                <w:szCs w:val="22"/>
              </w:rPr>
            </w:pPr>
            <w:r w:rsidRPr="00F22DC6">
              <w:rPr>
                <w:rFonts w:asciiTheme="minorHAnsi" w:hAnsiTheme="minorHAnsi" w:cstheme="minorHAnsi"/>
                <w:b/>
                <w:szCs w:val="22"/>
              </w:rPr>
              <w:t>Acronyme</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6003CC90" w14:textId="52165B51" w:rsidR="00A5755E" w:rsidRPr="00F22DC6" w:rsidRDefault="00F4471F" w:rsidP="00AA22F3">
            <w:pPr>
              <w:pStyle w:val="Contenudetableau"/>
              <w:snapToGrid w:val="0"/>
              <w:jc w:val="right"/>
              <w:rPr>
                <w:rFonts w:asciiTheme="minorHAnsi" w:hAnsiTheme="minorHAnsi" w:cstheme="minorHAnsi"/>
                <w:szCs w:val="22"/>
              </w:rPr>
            </w:pPr>
            <w:r w:rsidRPr="00F22DC6">
              <w:rPr>
                <w:rFonts w:asciiTheme="minorHAnsi" w:hAnsiTheme="minorHAnsi" w:cstheme="minorHAnsi"/>
                <w:szCs w:val="22"/>
              </w:rPr>
              <w:t>…</w:t>
            </w:r>
          </w:p>
        </w:tc>
      </w:tr>
      <w:tr w:rsidR="00A5755E" w:rsidRPr="00F22DC6" w14:paraId="24B53C4C" w14:textId="77777777" w:rsidTr="00D623B9">
        <w:tc>
          <w:tcPr>
            <w:tcW w:w="3544" w:type="dxa"/>
            <w:tcBorders>
              <w:top w:val="single" w:sz="1" w:space="0" w:color="808080"/>
              <w:left w:val="single" w:sz="1" w:space="0" w:color="808080"/>
              <w:bottom w:val="single" w:sz="1" w:space="0" w:color="808080"/>
            </w:tcBorders>
            <w:shd w:val="clear" w:color="auto" w:fill="auto"/>
          </w:tcPr>
          <w:p w14:paraId="594622E1" w14:textId="77777777" w:rsidR="00A5755E" w:rsidRPr="00F22DC6" w:rsidRDefault="00A5755E" w:rsidP="00D623B9">
            <w:pPr>
              <w:snapToGrid w:val="0"/>
              <w:jc w:val="right"/>
              <w:rPr>
                <w:rFonts w:asciiTheme="minorHAnsi" w:hAnsiTheme="minorHAnsi" w:cstheme="minorHAnsi"/>
                <w:b/>
                <w:szCs w:val="22"/>
              </w:rPr>
            </w:pPr>
            <w:r w:rsidRPr="00F22DC6">
              <w:rPr>
                <w:rFonts w:asciiTheme="minorHAnsi" w:hAnsiTheme="minorHAnsi" w:cstheme="minorHAnsi"/>
                <w:b/>
                <w:szCs w:val="22"/>
              </w:rPr>
              <w:t>Organisme de recherche d’accueil</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72B4FF5B" w14:textId="6572E75D" w:rsidR="00A5755E" w:rsidRPr="00F22DC6" w:rsidRDefault="00F4471F" w:rsidP="00D623B9">
            <w:pPr>
              <w:pStyle w:val="Contenudetableau"/>
              <w:snapToGrid w:val="0"/>
              <w:jc w:val="right"/>
              <w:rPr>
                <w:rFonts w:asciiTheme="minorHAnsi" w:hAnsiTheme="minorHAnsi" w:cstheme="minorHAnsi"/>
                <w:szCs w:val="22"/>
              </w:rPr>
            </w:pPr>
            <w:r w:rsidRPr="00F22DC6">
              <w:rPr>
                <w:rFonts w:asciiTheme="minorHAnsi" w:hAnsiTheme="minorHAnsi" w:cstheme="minorHAnsi"/>
                <w:szCs w:val="22"/>
              </w:rPr>
              <w:t>…</w:t>
            </w:r>
          </w:p>
        </w:tc>
      </w:tr>
      <w:tr w:rsidR="00A5755E" w:rsidRPr="00F22DC6" w14:paraId="5FBC1BB8" w14:textId="77777777" w:rsidTr="00D623B9">
        <w:tc>
          <w:tcPr>
            <w:tcW w:w="3544" w:type="dxa"/>
            <w:tcBorders>
              <w:top w:val="single" w:sz="1" w:space="0" w:color="808080"/>
              <w:left w:val="single" w:sz="1" w:space="0" w:color="808080"/>
              <w:bottom w:val="single" w:sz="1" w:space="0" w:color="808080"/>
            </w:tcBorders>
            <w:shd w:val="clear" w:color="auto" w:fill="auto"/>
          </w:tcPr>
          <w:p w14:paraId="57D6FB5C" w14:textId="77777777" w:rsidR="00A5755E" w:rsidRPr="00F22DC6" w:rsidRDefault="00A5755E" w:rsidP="00D623B9">
            <w:pPr>
              <w:snapToGrid w:val="0"/>
              <w:jc w:val="right"/>
              <w:rPr>
                <w:rFonts w:asciiTheme="minorHAnsi" w:hAnsiTheme="minorHAnsi" w:cstheme="minorHAnsi"/>
                <w:b/>
                <w:szCs w:val="22"/>
              </w:rPr>
            </w:pPr>
            <w:r w:rsidRPr="00F22DC6">
              <w:rPr>
                <w:rFonts w:asciiTheme="minorHAnsi" w:hAnsiTheme="minorHAnsi" w:cstheme="minorHAnsi"/>
                <w:b/>
                <w:szCs w:val="22"/>
              </w:rPr>
              <w:t>Chercheur</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6D75EAC3" w14:textId="15660BA5" w:rsidR="00A5755E" w:rsidRPr="00F22DC6" w:rsidRDefault="00F4471F" w:rsidP="00D623B9">
            <w:pPr>
              <w:pStyle w:val="Contenudetableau"/>
              <w:snapToGrid w:val="0"/>
              <w:jc w:val="right"/>
              <w:rPr>
                <w:rFonts w:asciiTheme="minorHAnsi" w:hAnsiTheme="minorHAnsi" w:cstheme="minorHAnsi"/>
                <w:szCs w:val="22"/>
              </w:rPr>
            </w:pPr>
            <w:r w:rsidRPr="00F22DC6">
              <w:rPr>
                <w:rFonts w:asciiTheme="minorHAnsi" w:hAnsiTheme="minorHAnsi" w:cstheme="minorHAnsi"/>
                <w:szCs w:val="22"/>
              </w:rPr>
              <w:t>…</w:t>
            </w:r>
          </w:p>
        </w:tc>
      </w:tr>
      <w:tr w:rsidR="00A5755E" w:rsidRPr="00F22DC6" w14:paraId="7CB76FF2" w14:textId="77777777" w:rsidTr="00D623B9">
        <w:tc>
          <w:tcPr>
            <w:tcW w:w="3544" w:type="dxa"/>
            <w:tcBorders>
              <w:left w:val="single" w:sz="1" w:space="0" w:color="808080"/>
              <w:bottom w:val="single" w:sz="1" w:space="0" w:color="808080"/>
            </w:tcBorders>
            <w:shd w:val="clear" w:color="auto" w:fill="auto"/>
          </w:tcPr>
          <w:p w14:paraId="4E805CCD" w14:textId="16C3CEA0" w:rsidR="00A5755E" w:rsidRPr="00F22DC6" w:rsidRDefault="00A5755E" w:rsidP="00D623B9">
            <w:pPr>
              <w:snapToGrid w:val="0"/>
              <w:jc w:val="right"/>
              <w:rPr>
                <w:rFonts w:asciiTheme="minorHAnsi" w:hAnsiTheme="minorHAnsi" w:cstheme="minorHAnsi"/>
                <w:b/>
                <w:szCs w:val="22"/>
              </w:rPr>
            </w:pPr>
            <w:r w:rsidRPr="00F22DC6">
              <w:rPr>
                <w:rFonts w:asciiTheme="minorHAnsi" w:hAnsiTheme="minorHAnsi" w:cstheme="minorHAnsi"/>
                <w:b/>
                <w:szCs w:val="22"/>
              </w:rPr>
              <w:t xml:space="preserve">Promoteur </w:t>
            </w:r>
          </w:p>
        </w:tc>
        <w:tc>
          <w:tcPr>
            <w:tcW w:w="4820" w:type="dxa"/>
            <w:tcBorders>
              <w:left w:val="single" w:sz="1" w:space="0" w:color="808080"/>
              <w:bottom w:val="single" w:sz="1" w:space="0" w:color="808080"/>
              <w:right w:val="single" w:sz="1" w:space="0" w:color="808080"/>
            </w:tcBorders>
            <w:shd w:val="clear" w:color="auto" w:fill="auto"/>
          </w:tcPr>
          <w:p w14:paraId="2D750116" w14:textId="3C2F5B42" w:rsidR="00A5755E" w:rsidRPr="00F22DC6" w:rsidRDefault="00F4471F" w:rsidP="00D623B9">
            <w:pPr>
              <w:pStyle w:val="Contenudetableau"/>
              <w:snapToGrid w:val="0"/>
              <w:jc w:val="right"/>
              <w:rPr>
                <w:rFonts w:asciiTheme="minorHAnsi" w:hAnsiTheme="minorHAnsi" w:cstheme="minorHAnsi"/>
                <w:szCs w:val="22"/>
              </w:rPr>
            </w:pPr>
            <w:r w:rsidRPr="00F22DC6">
              <w:rPr>
                <w:rFonts w:asciiTheme="minorHAnsi" w:hAnsiTheme="minorHAnsi" w:cstheme="minorHAnsi"/>
                <w:szCs w:val="22"/>
              </w:rPr>
              <w:t>…</w:t>
            </w:r>
          </w:p>
        </w:tc>
      </w:tr>
      <w:tr w:rsidR="00A5755E" w:rsidRPr="00F22DC6" w14:paraId="0FDD469D" w14:textId="77777777" w:rsidTr="00D623B9">
        <w:tc>
          <w:tcPr>
            <w:tcW w:w="3544" w:type="dxa"/>
            <w:tcBorders>
              <w:top w:val="single" w:sz="1" w:space="0" w:color="808080"/>
              <w:left w:val="single" w:sz="1" w:space="0" w:color="808080"/>
              <w:bottom w:val="single" w:sz="1" w:space="0" w:color="808080"/>
            </w:tcBorders>
            <w:shd w:val="clear" w:color="auto" w:fill="auto"/>
          </w:tcPr>
          <w:p w14:paraId="71D49179" w14:textId="77777777" w:rsidR="00A5755E" w:rsidRPr="00F22DC6" w:rsidRDefault="00A5755E" w:rsidP="00D623B9">
            <w:pPr>
              <w:snapToGrid w:val="0"/>
              <w:jc w:val="right"/>
              <w:rPr>
                <w:rFonts w:asciiTheme="minorHAnsi" w:hAnsiTheme="minorHAnsi" w:cstheme="minorHAnsi"/>
                <w:i/>
                <w:iCs/>
                <w:szCs w:val="22"/>
              </w:rPr>
            </w:pPr>
            <w:r w:rsidRPr="00F22DC6">
              <w:rPr>
                <w:rFonts w:asciiTheme="minorHAnsi" w:hAnsiTheme="minorHAnsi" w:cstheme="minorHAnsi"/>
                <w:b/>
                <w:szCs w:val="22"/>
              </w:rPr>
              <w:t>Date de début du projet</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02DDBE61" w14:textId="77777777" w:rsidR="00A5755E" w:rsidRPr="00F22DC6" w:rsidRDefault="00A5755E" w:rsidP="00D623B9">
            <w:pPr>
              <w:pStyle w:val="Contenudetableau"/>
              <w:snapToGrid w:val="0"/>
              <w:jc w:val="right"/>
              <w:rPr>
                <w:rFonts w:asciiTheme="minorHAnsi" w:hAnsiTheme="minorHAnsi" w:cstheme="minorHAnsi"/>
                <w:szCs w:val="22"/>
              </w:rPr>
            </w:pPr>
            <w:r w:rsidRPr="00F22DC6">
              <w:rPr>
                <w:rFonts w:asciiTheme="minorHAnsi" w:hAnsiTheme="minorHAnsi" w:cstheme="minorHAnsi"/>
                <w:szCs w:val="22"/>
              </w:rPr>
              <w:t>jj/mm/aaaa</w:t>
            </w:r>
          </w:p>
        </w:tc>
      </w:tr>
      <w:tr w:rsidR="00A5755E" w:rsidRPr="00F22DC6" w14:paraId="0B4C22BA" w14:textId="77777777" w:rsidTr="00D623B9">
        <w:tc>
          <w:tcPr>
            <w:tcW w:w="3544" w:type="dxa"/>
            <w:tcBorders>
              <w:left w:val="single" w:sz="1" w:space="0" w:color="808080"/>
              <w:bottom w:val="single" w:sz="1" w:space="0" w:color="808080"/>
            </w:tcBorders>
            <w:shd w:val="clear" w:color="auto" w:fill="auto"/>
          </w:tcPr>
          <w:p w14:paraId="36EAB16E" w14:textId="77777777" w:rsidR="00A5755E" w:rsidRPr="00F22DC6" w:rsidRDefault="00A5755E" w:rsidP="00D623B9">
            <w:pPr>
              <w:snapToGrid w:val="0"/>
              <w:jc w:val="right"/>
              <w:rPr>
                <w:rFonts w:asciiTheme="minorHAnsi" w:hAnsiTheme="minorHAnsi" w:cstheme="minorHAnsi"/>
                <w:b/>
                <w:szCs w:val="22"/>
              </w:rPr>
            </w:pPr>
            <w:r w:rsidRPr="00F22DC6">
              <w:rPr>
                <w:rFonts w:asciiTheme="minorHAnsi" w:hAnsiTheme="minorHAnsi" w:cstheme="minorHAnsi"/>
                <w:b/>
                <w:szCs w:val="22"/>
              </w:rPr>
              <w:t xml:space="preserve">Subside demandé </w:t>
            </w:r>
          </w:p>
          <w:p w14:paraId="64A5A2DF" w14:textId="77777777" w:rsidR="00A5755E" w:rsidRPr="00F22DC6" w:rsidRDefault="00A5755E" w:rsidP="00D623B9">
            <w:pPr>
              <w:snapToGrid w:val="0"/>
              <w:jc w:val="right"/>
              <w:rPr>
                <w:rFonts w:asciiTheme="minorHAnsi" w:hAnsiTheme="minorHAnsi" w:cstheme="minorHAnsi"/>
                <w:i/>
                <w:iCs/>
                <w:szCs w:val="22"/>
              </w:rPr>
            </w:pPr>
            <w:r w:rsidRPr="00F22DC6">
              <w:rPr>
                <w:rFonts w:asciiTheme="minorHAnsi" w:hAnsiTheme="minorHAnsi" w:cstheme="minorHAnsi"/>
                <w:i/>
                <w:szCs w:val="22"/>
              </w:rPr>
              <w:t>pour 3 ans</w:t>
            </w:r>
          </w:p>
        </w:tc>
        <w:tc>
          <w:tcPr>
            <w:tcW w:w="4820" w:type="dxa"/>
            <w:tcBorders>
              <w:left w:val="single" w:sz="1" w:space="0" w:color="808080"/>
              <w:bottom w:val="single" w:sz="1" w:space="0" w:color="808080"/>
              <w:right w:val="single" w:sz="1" w:space="0" w:color="808080"/>
            </w:tcBorders>
            <w:shd w:val="clear" w:color="auto" w:fill="auto"/>
          </w:tcPr>
          <w:p w14:paraId="41664404" w14:textId="193AE8B1" w:rsidR="00A5755E" w:rsidRPr="00F22DC6" w:rsidRDefault="00A5755E" w:rsidP="00D623B9">
            <w:pPr>
              <w:pStyle w:val="Contenudetableau"/>
              <w:snapToGrid w:val="0"/>
              <w:jc w:val="right"/>
              <w:rPr>
                <w:rFonts w:asciiTheme="minorHAnsi" w:hAnsiTheme="minorHAnsi" w:cstheme="minorHAnsi"/>
                <w:szCs w:val="22"/>
              </w:rPr>
            </w:pPr>
            <w:r w:rsidRPr="00F22DC6">
              <w:rPr>
                <w:rFonts w:asciiTheme="minorHAnsi" w:hAnsiTheme="minorHAnsi" w:cstheme="minorHAnsi"/>
                <w:bCs/>
                <w:szCs w:val="22"/>
              </w:rPr>
              <w:t xml:space="preserve">€ </w:t>
            </w:r>
            <w:r w:rsidR="00F4471F" w:rsidRPr="00F22DC6">
              <w:rPr>
                <w:rFonts w:asciiTheme="minorHAnsi" w:hAnsiTheme="minorHAnsi" w:cstheme="minorHAnsi"/>
                <w:szCs w:val="22"/>
              </w:rPr>
              <w:t>…</w:t>
            </w:r>
            <w:r w:rsidRPr="00F22DC6">
              <w:rPr>
                <w:rFonts w:asciiTheme="minorHAnsi" w:hAnsiTheme="minorHAnsi" w:cstheme="minorHAnsi"/>
                <w:szCs w:val="22"/>
              </w:rPr>
              <w:t> </w:t>
            </w:r>
          </w:p>
        </w:tc>
      </w:tr>
    </w:tbl>
    <w:p w14:paraId="2CC694C5" w14:textId="77777777" w:rsidR="00A5755E" w:rsidRPr="00F22DC6" w:rsidRDefault="00A5755E" w:rsidP="0083103B">
      <w:pPr>
        <w:spacing w:before="17" w:after="40"/>
        <w:jc w:val="center"/>
        <w:rPr>
          <w:rFonts w:asciiTheme="minorHAnsi" w:hAnsiTheme="minorHAnsi" w:cstheme="minorHAnsi"/>
          <w:color w:val="000080"/>
          <w:sz w:val="14"/>
          <w:szCs w:val="14"/>
        </w:rPr>
      </w:pPr>
    </w:p>
    <w:p w14:paraId="2A414784" w14:textId="77777777" w:rsidR="000A75A9" w:rsidRPr="00F22DC6" w:rsidRDefault="000A75A9" w:rsidP="000A75A9">
      <w:pPr>
        <w:pBdr>
          <w:top w:val="single" w:sz="4" w:space="0" w:color="auto"/>
          <w:left w:val="single" w:sz="4" w:space="0" w:color="auto"/>
          <w:bottom w:val="single" w:sz="4" w:space="0" w:color="auto"/>
          <w:right w:val="single" w:sz="4" w:space="0" w:color="auto"/>
        </w:pBdr>
        <w:shd w:val="clear" w:color="auto" w:fill="F2F2F2" w:themeFill="background1" w:themeFillShade="F2"/>
        <w:spacing w:before="113"/>
        <w:jc w:val="center"/>
        <w:rPr>
          <w:rFonts w:asciiTheme="minorHAnsi" w:hAnsiTheme="minorHAnsi" w:cstheme="minorHAnsi"/>
          <w:i/>
          <w:iCs/>
          <w:color w:val="000000"/>
          <w:sz w:val="16"/>
          <w:szCs w:val="16"/>
          <w:lang w:eastAsia="en-US"/>
        </w:rPr>
      </w:pPr>
      <w:r w:rsidRPr="00F22DC6">
        <w:rPr>
          <w:rFonts w:asciiTheme="minorHAnsi" w:hAnsiTheme="minorHAnsi" w:cstheme="minorHAnsi"/>
          <w:b/>
          <w:bCs/>
          <w:i/>
          <w:iCs/>
          <w:color w:val="000000"/>
          <w:sz w:val="16"/>
          <w:szCs w:val="16"/>
          <w:u w:val="single"/>
          <w:lang w:eastAsia="en-US"/>
        </w:rPr>
        <w:t>Note préliminaire</w:t>
      </w:r>
      <w:r w:rsidRPr="00F22DC6">
        <w:rPr>
          <w:rFonts w:asciiTheme="minorHAnsi" w:hAnsiTheme="minorHAnsi" w:cstheme="minorHAnsi"/>
          <w:i/>
          <w:iCs/>
          <w:color w:val="000000"/>
          <w:sz w:val="16"/>
          <w:szCs w:val="16"/>
          <w:lang w:eastAsia="en-US"/>
        </w:rPr>
        <w:t xml:space="preserve"> : Afin de faciliter la lecture du présent texte, Innoviris a choisi d'employer le masculin comme genre neutre pour désigner aussi bien les femmes et les personnes non binaires que les hommes. </w:t>
      </w:r>
    </w:p>
    <w:p w14:paraId="47ABF110" w14:textId="77777777" w:rsidR="0095181D" w:rsidRPr="00F22DC6" w:rsidRDefault="0095181D" w:rsidP="0095181D">
      <w:pPr>
        <w:jc w:val="both"/>
        <w:rPr>
          <w:rFonts w:asciiTheme="minorHAnsi" w:hAnsiTheme="minorHAnsi" w:cstheme="minorHAnsi"/>
          <w:szCs w:val="22"/>
        </w:rPr>
      </w:pPr>
    </w:p>
    <w:p w14:paraId="3144511C" w14:textId="4388A169" w:rsidR="0095181D" w:rsidRPr="00F22DC6" w:rsidRDefault="00FE3E83" w:rsidP="0095181D">
      <w:pPr>
        <w:jc w:val="both"/>
        <w:rPr>
          <w:rFonts w:asciiTheme="minorHAnsi" w:hAnsiTheme="minorHAnsi" w:cstheme="minorHAnsi"/>
          <w:szCs w:val="22"/>
        </w:rPr>
      </w:pPr>
      <w:r w:rsidRPr="00F22DC6">
        <w:rPr>
          <w:rFonts w:asciiTheme="minorHAnsi" w:hAnsiTheme="minorHAnsi" w:cstheme="minorHAnsi"/>
          <w:szCs w:val="22"/>
        </w:rPr>
        <w:t>Le</w:t>
      </w:r>
      <w:r w:rsidR="0095181D" w:rsidRPr="00F22DC6">
        <w:rPr>
          <w:rFonts w:asciiTheme="minorHAnsi" w:hAnsiTheme="minorHAnsi" w:cstheme="minorHAnsi"/>
          <w:szCs w:val="22"/>
          <w:lang w:bidi="ar-SA"/>
        </w:rPr>
        <w:t xml:space="preserve"> formulaire</w:t>
      </w:r>
      <w:r w:rsidRPr="00F22DC6">
        <w:rPr>
          <w:rFonts w:asciiTheme="minorHAnsi" w:hAnsiTheme="minorHAnsi" w:cstheme="minorHAnsi"/>
          <w:szCs w:val="22"/>
          <w:lang w:bidi="ar-SA"/>
        </w:rPr>
        <w:t xml:space="preserve"> ci-dessous</w:t>
      </w:r>
      <w:r w:rsidR="0095181D" w:rsidRPr="00F22DC6">
        <w:rPr>
          <w:rFonts w:asciiTheme="minorHAnsi" w:hAnsiTheme="minorHAnsi" w:cstheme="minorHAnsi"/>
          <w:szCs w:val="22"/>
          <w:lang w:bidi="ar-SA"/>
        </w:rPr>
        <w:t xml:space="preserve"> vous permet d'introduire auprès d'Innoviris une demande de financement pour un projet qui propose de faire </w:t>
      </w:r>
      <w:r w:rsidR="00FB2EAC" w:rsidRPr="00F22DC6">
        <w:rPr>
          <w:rFonts w:asciiTheme="minorHAnsi" w:hAnsiTheme="minorHAnsi" w:cstheme="minorHAnsi"/>
          <w:szCs w:val="22"/>
          <w:lang w:bidi="ar-SA"/>
        </w:rPr>
        <w:t xml:space="preserve">venir un chercheur à Bruxelles afin </w:t>
      </w:r>
      <w:r w:rsidR="0095181D" w:rsidRPr="00F22DC6">
        <w:rPr>
          <w:rFonts w:asciiTheme="minorHAnsi" w:hAnsiTheme="minorHAnsi" w:cstheme="minorHAnsi"/>
          <w:szCs w:val="22"/>
          <w:lang w:bidi="ar-SA"/>
        </w:rPr>
        <w:t>de</w:t>
      </w:r>
      <w:r w:rsidR="00FB2EAC" w:rsidRPr="00F22DC6">
        <w:rPr>
          <w:rFonts w:asciiTheme="minorHAnsi" w:hAnsiTheme="minorHAnsi" w:cstheme="minorHAnsi"/>
          <w:szCs w:val="22"/>
          <w:lang w:bidi="ar-SA"/>
        </w:rPr>
        <w:t xml:space="preserve"> porter un projet de</w:t>
      </w:r>
      <w:r w:rsidR="0095181D" w:rsidRPr="008B5E05">
        <w:rPr>
          <w:rFonts w:asciiTheme="minorHAnsi" w:hAnsiTheme="minorHAnsi" w:cstheme="minorHAnsi"/>
          <w:szCs w:val="22"/>
          <w:lang w:bidi="ar-SA"/>
        </w:rPr>
        <w:t xml:space="preserve"> recherche à haut risque et à fort potentiel de retombées pour la Région de Bruxelles-Capitale </w:t>
      </w:r>
      <w:r w:rsidR="00FB2EAC" w:rsidRPr="00F22DC6">
        <w:rPr>
          <w:rFonts w:asciiTheme="minorHAnsi" w:hAnsiTheme="minorHAnsi" w:cstheme="minorHAnsi"/>
          <w:szCs w:val="22"/>
          <w:lang w:bidi="ar-SA"/>
        </w:rPr>
        <w:t>à long terme</w:t>
      </w:r>
      <w:r w:rsidR="0095181D" w:rsidRPr="00F22DC6">
        <w:rPr>
          <w:rFonts w:asciiTheme="minorHAnsi" w:hAnsiTheme="minorHAnsi" w:cstheme="minorHAnsi"/>
          <w:szCs w:val="22"/>
          <w:lang w:bidi="ar-SA"/>
        </w:rPr>
        <w:t>.</w:t>
      </w:r>
    </w:p>
    <w:p w14:paraId="24E86A07" w14:textId="77777777" w:rsidR="0095181D" w:rsidRPr="00F22DC6" w:rsidRDefault="0095181D" w:rsidP="0095181D">
      <w:pPr>
        <w:jc w:val="both"/>
        <w:rPr>
          <w:rFonts w:asciiTheme="minorHAnsi" w:hAnsiTheme="minorHAnsi" w:cstheme="minorHAnsi"/>
          <w:szCs w:val="22"/>
        </w:rPr>
      </w:pPr>
    </w:p>
    <w:p w14:paraId="033853A2" w14:textId="2F3F023A" w:rsidR="0095181D" w:rsidRPr="00F22DC6" w:rsidRDefault="0095181D" w:rsidP="0095181D">
      <w:pPr>
        <w:jc w:val="both"/>
        <w:rPr>
          <w:rFonts w:asciiTheme="minorHAnsi" w:hAnsiTheme="minorHAnsi" w:cstheme="minorHAnsi"/>
        </w:rPr>
      </w:pPr>
      <w:r w:rsidRPr="00F22DC6">
        <w:rPr>
          <w:rFonts w:asciiTheme="minorHAnsi" w:hAnsiTheme="minorHAnsi" w:cstheme="minorHAnsi"/>
          <w:szCs w:val="22"/>
          <w:lang w:bidi="ar-SA"/>
        </w:rPr>
        <w:t xml:space="preserve">Suite à la réception de votre demande, les services d’Innoviris vous envoient un accusé de réception dans les 5 jours suivant l'introduction de la demande. Vous recevrez ensuite, endéans le mois, un courrier vous informant de la recevabilité administrative de la demande. La procédure et le calendrier d'instruction des demandes sont détaillés dans le </w:t>
      </w:r>
      <w:r w:rsidRPr="00F22DC6">
        <w:rPr>
          <w:rFonts w:asciiTheme="minorHAnsi" w:hAnsiTheme="minorHAnsi" w:cstheme="minorHAnsi"/>
          <w:b/>
          <w:bCs/>
          <w:szCs w:val="22"/>
          <w:lang w:bidi="ar-SA"/>
        </w:rPr>
        <w:t>règlement</w:t>
      </w:r>
      <w:r w:rsidRPr="00F22DC6">
        <w:rPr>
          <w:rFonts w:asciiTheme="minorHAnsi" w:hAnsiTheme="minorHAnsi" w:cstheme="minorHAnsi"/>
          <w:szCs w:val="22"/>
          <w:lang w:bidi="ar-SA"/>
        </w:rPr>
        <w:t xml:space="preserve"> du programme</w:t>
      </w:r>
      <w:r w:rsidR="00AB561B" w:rsidRPr="00F22DC6">
        <w:rPr>
          <w:rFonts w:asciiTheme="minorHAnsi" w:hAnsiTheme="minorHAnsi" w:cstheme="minorHAnsi"/>
          <w:szCs w:val="22"/>
          <w:lang w:bidi="ar-SA"/>
        </w:rPr>
        <w:t xml:space="preserve"> </w:t>
      </w:r>
      <w:r w:rsidRPr="00F22DC6">
        <w:rPr>
          <w:rFonts w:asciiTheme="minorHAnsi" w:hAnsiTheme="minorHAnsi" w:cstheme="minorHAnsi"/>
        </w:rPr>
        <w:t>(</w:t>
      </w:r>
      <w:r w:rsidR="00AB561B" w:rsidRPr="00F22DC6">
        <w:rPr>
          <w:rFonts w:asciiTheme="minorHAnsi" w:hAnsiTheme="minorHAnsi" w:cstheme="minorHAnsi"/>
        </w:rPr>
        <w:t>voyez</w:t>
      </w:r>
      <w:r w:rsidR="000223F4" w:rsidRPr="00F22DC6">
        <w:rPr>
          <w:rFonts w:asciiTheme="minorHAnsi" w:hAnsiTheme="minorHAnsi" w:cstheme="minorHAnsi"/>
        </w:rPr>
        <w:t xml:space="preserve"> </w:t>
      </w:r>
      <w:hyperlink r:id="rId9" w:history="1">
        <w:r w:rsidR="000223F4" w:rsidRPr="00F22DC6">
          <w:rPr>
            <w:rStyle w:val="Hyperlink"/>
            <w:rFonts w:asciiTheme="minorHAnsi" w:hAnsiTheme="minorHAnsi" w:cstheme="minorHAnsi"/>
          </w:rPr>
          <w:t>ici</w:t>
        </w:r>
      </w:hyperlink>
      <w:r w:rsidRPr="00F22DC6">
        <w:rPr>
          <w:rFonts w:asciiTheme="minorHAnsi" w:hAnsiTheme="minorHAnsi" w:cstheme="minorHAnsi"/>
        </w:rPr>
        <w:t>).</w:t>
      </w:r>
    </w:p>
    <w:p w14:paraId="22ED0D19" w14:textId="77777777" w:rsidR="0095181D" w:rsidRPr="00F22DC6" w:rsidRDefault="0095181D" w:rsidP="0095181D">
      <w:pPr>
        <w:jc w:val="both"/>
        <w:rPr>
          <w:rFonts w:asciiTheme="minorHAnsi" w:hAnsiTheme="minorHAnsi" w:cstheme="minorHAnsi"/>
        </w:rPr>
      </w:pPr>
      <w:r w:rsidRPr="00F22DC6">
        <w:rPr>
          <w:rFonts w:asciiTheme="minorHAnsi" w:hAnsiTheme="minorHAnsi" w:cstheme="minorHAnsi"/>
        </w:rPr>
        <w:t xml:space="preserve"> </w:t>
      </w:r>
    </w:p>
    <w:p w14:paraId="7B1C481B" w14:textId="0B8B23E5" w:rsidR="0095181D" w:rsidRPr="00F22DC6" w:rsidRDefault="0095181D" w:rsidP="0095181D">
      <w:pPr>
        <w:jc w:val="both"/>
        <w:rPr>
          <w:rFonts w:asciiTheme="minorHAnsi" w:hAnsiTheme="minorHAnsi" w:cstheme="minorHAnsi"/>
        </w:rPr>
      </w:pPr>
      <w:r w:rsidRPr="00F22DC6">
        <w:rPr>
          <w:rFonts w:asciiTheme="minorHAnsi" w:hAnsiTheme="minorHAnsi" w:cstheme="minorHAnsi"/>
          <w:szCs w:val="22"/>
        </w:rPr>
        <w:t xml:space="preserve">Pour chaque projet recevable, Innoviris compose, organise et préside un jury ad hoc en charge de l’évaluation. Ce jury est constitué d’experts scientifiques indépendants et de représentants d’Innoviris. Chaque expert signe un accord de confidentialité avant de recevoir un exemplaire du projet pour lecture préalable. L'évaluation se fait sur la base de l’analyse de la demande de financement et d’une interview par le jury. Les informations fournies dans la </w:t>
      </w:r>
      <w:r w:rsidR="00AB561B" w:rsidRPr="00F22DC6">
        <w:rPr>
          <w:rFonts w:asciiTheme="minorHAnsi" w:hAnsiTheme="minorHAnsi" w:cstheme="minorHAnsi"/>
          <w:szCs w:val="22"/>
        </w:rPr>
        <w:t xml:space="preserve">présente </w:t>
      </w:r>
      <w:r w:rsidRPr="00F22DC6">
        <w:rPr>
          <w:rFonts w:asciiTheme="minorHAnsi" w:hAnsiTheme="minorHAnsi" w:cstheme="minorHAnsi"/>
          <w:szCs w:val="22"/>
        </w:rPr>
        <w:t>demande constituent donc la base de l'appréciation des jurys. Veuillez dès lors remplir ce document avec toute l’attention nécessaire.</w:t>
      </w:r>
    </w:p>
    <w:p w14:paraId="0707245B" w14:textId="77777777" w:rsidR="0095181D" w:rsidRPr="00F22DC6" w:rsidRDefault="0095181D" w:rsidP="0095181D">
      <w:pPr>
        <w:jc w:val="both"/>
        <w:rPr>
          <w:rFonts w:asciiTheme="minorHAnsi" w:hAnsiTheme="minorHAnsi" w:cstheme="minorHAnsi"/>
        </w:rPr>
      </w:pPr>
    </w:p>
    <w:p w14:paraId="380A63F1" w14:textId="77777777" w:rsidR="0095181D" w:rsidRPr="00F22DC6" w:rsidRDefault="0095181D" w:rsidP="0095181D">
      <w:pPr>
        <w:jc w:val="both"/>
        <w:rPr>
          <w:rFonts w:asciiTheme="minorHAnsi" w:eastAsia="Times New Roman" w:hAnsiTheme="minorHAnsi" w:cstheme="minorHAnsi"/>
          <w:b/>
          <w:color w:val="02488E"/>
          <w:sz w:val="24"/>
          <w:lang w:bidi="ar-SA"/>
        </w:rPr>
      </w:pPr>
      <w:r w:rsidRPr="00F22DC6">
        <w:rPr>
          <w:rFonts w:asciiTheme="minorHAnsi" w:hAnsiTheme="minorHAnsi" w:cstheme="minorHAnsi"/>
          <w:b/>
          <w:bCs/>
        </w:rPr>
        <w:t>Merci de ne pas effacer les instructions données dans ce document afin que les membres du jury de sélection puissent évaluer les informations fournies en fonction des attentes d'Innoviris.</w:t>
      </w:r>
    </w:p>
    <w:p w14:paraId="429860D4" w14:textId="01978581" w:rsidR="001524B3" w:rsidRPr="00F22DC6" w:rsidRDefault="00A5755E" w:rsidP="00A5755E">
      <w:pPr>
        <w:widowControl/>
        <w:suppressAutoHyphens w:val="0"/>
        <w:rPr>
          <w:rFonts w:asciiTheme="minorHAnsi" w:hAnsiTheme="minorHAnsi" w:cstheme="minorHAnsi"/>
          <w:b/>
          <w:bCs/>
          <w:color w:val="000080"/>
          <w:sz w:val="28"/>
          <w:szCs w:val="28"/>
        </w:rPr>
      </w:pPr>
      <w:r w:rsidRPr="00F22DC6">
        <w:rPr>
          <w:rFonts w:asciiTheme="minorHAnsi" w:hAnsiTheme="minorHAnsi" w:cstheme="minorHAnsi"/>
          <w:b/>
          <w:bCs/>
          <w:color w:val="000080"/>
          <w:sz w:val="28"/>
          <w:szCs w:val="28"/>
        </w:rPr>
        <w:br w:type="page"/>
      </w:r>
      <w:r w:rsidR="008372C2" w:rsidRPr="00F22DC6">
        <w:rPr>
          <w:rFonts w:asciiTheme="minorHAnsi" w:hAnsiTheme="minorHAnsi" w:cstheme="minorHAnsi"/>
          <w:b/>
          <w:bCs/>
          <w:color w:val="000080"/>
          <w:sz w:val="28"/>
          <w:szCs w:val="28"/>
        </w:rPr>
        <w:lastRenderedPageBreak/>
        <w:t>SOUMISSION DES PROJETS</w:t>
      </w:r>
    </w:p>
    <w:p w14:paraId="67FE957C" w14:textId="1838F6D8" w:rsidR="004D1F56" w:rsidRPr="00F22DC6" w:rsidRDefault="000A75A9" w:rsidP="004D1F56">
      <w:pPr>
        <w:spacing w:before="113"/>
        <w:jc w:val="both"/>
        <w:rPr>
          <w:rFonts w:asciiTheme="minorHAnsi" w:hAnsiTheme="minorHAnsi" w:cstheme="minorHAnsi"/>
          <w:iCs/>
          <w:szCs w:val="22"/>
        </w:rPr>
      </w:pPr>
      <w:r w:rsidRPr="00F22DC6">
        <w:rPr>
          <w:rFonts w:asciiTheme="minorHAnsi" w:hAnsiTheme="minorHAnsi" w:cstheme="minorHAnsi"/>
          <w:color w:val="000000"/>
        </w:rPr>
        <w:t xml:space="preserve">Le service de coordination de la recherche (constitué de </w:t>
      </w:r>
      <w:bookmarkStart w:id="0" w:name="_Hlk147928578"/>
      <w:r w:rsidR="00A27D1A" w:rsidRPr="00A27D1A">
        <w:rPr>
          <w:rFonts w:asciiTheme="minorHAnsi" w:hAnsiTheme="minorHAnsi" w:cstheme="minorHAnsi"/>
          <w:i/>
          <w:iCs/>
          <w:color w:val="000000"/>
        </w:rPr>
        <w:t>Knowledge</w:t>
      </w:r>
      <w:bookmarkEnd w:id="0"/>
      <w:r w:rsidR="00FB2EAC" w:rsidRPr="00A27D1A">
        <w:rPr>
          <w:rFonts w:asciiTheme="minorHAnsi" w:hAnsiTheme="minorHAnsi" w:cstheme="minorHAnsi"/>
          <w:i/>
          <w:iCs/>
          <w:color w:val="000000"/>
        </w:rPr>
        <w:t xml:space="preserve"> </w:t>
      </w:r>
      <w:r w:rsidRPr="00A27D1A">
        <w:rPr>
          <w:rFonts w:asciiTheme="minorHAnsi" w:hAnsiTheme="minorHAnsi" w:cstheme="minorHAnsi"/>
          <w:i/>
          <w:iCs/>
          <w:color w:val="000000"/>
        </w:rPr>
        <w:t>Transfer Officers</w:t>
      </w:r>
      <w:r w:rsidRPr="00F22DC6">
        <w:rPr>
          <w:rFonts w:asciiTheme="minorHAnsi" w:hAnsiTheme="minorHAnsi" w:cstheme="minorHAnsi"/>
          <w:color w:val="000000"/>
        </w:rPr>
        <w:t xml:space="preserve"> ou homologues ; dénommé ci-après « interface ») de l’organisme d’accueil sera responsable de l’introduction des demandes </w:t>
      </w:r>
      <w:r w:rsidRPr="00F22DC6">
        <w:rPr>
          <w:rFonts w:asciiTheme="minorHAnsi" w:hAnsiTheme="minorHAnsi" w:cstheme="minorHAnsi"/>
          <w:color w:val="000000"/>
          <w:szCs w:val="22"/>
        </w:rPr>
        <w:t xml:space="preserve">de financement </w:t>
      </w:r>
      <w:r w:rsidRPr="00F22DC6">
        <w:rPr>
          <w:rFonts w:asciiTheme="minorHAnsi" w:hAnsiTheme="minorHAnsi" w:cstheme="minorHAnsi"/>
          <w:color w:val="000000"/>
        </w:rPr>
        <w:t xml:space="preserve">auprès d’Innoviris à la date limite. </w:t>
      </w:r>
      <w:r w:rsidR="004D1F56" w:rsidRPr="00F22DC6">
        <w:rPr>
          <w:rFonts w:asciiTheme="minorHAnsi" w:hAnsiTheme="minorHAnsi" w:cstheme="minorHAnsi"/>
        </w:rPr>
        <w:t>Les demandes seront rédigées à l’aide du</w:t>
      </w:r>
      <w:r w:rsidR="0074221D" w:rsidRPr="00F22DC6">
        <w:rPr>
          <w:rFonts w:asciiTheme="minorHAnsi" w:hAnsiTheme="minorHAnsi" w:cstheme="minorHAnsi"/>
        </w:rPr>
        <w:t xml:space="preserve"> présent</w:t>
      </w:r>
      <w:r w:rsidR="004D1F56" w:rsidRPr="00F22DC6">
        <w:rPr>
          <w:rFonts w:asciiTheme="minorHAnsi" w:hAnsiTheme="minorHAnsi" w:cstheme="minorHAnsi"/>
        </w:rPr>
        <w:t xml:space="preserve"> </w:t>
      </w:r>
      <w:r w:rsidR="004D1F56" w:rsidRPr="00F22DC6">
        <w:rPr>
          <w:rFonts w:asciiTheme="minorHAnsi" w:hAnsiTheme="minorHAnsi" w:cstheme="minorHAnsi"/>
          <w:b/>
          <w:bCs/>
        </w:rPr>
        <w:t>formulaire</w:t>
      </w:r>
      <w:r w:rsidR="004D1F56" w:rsidRPr="00F22DC6">
        <w:rPr>
          <w:rFonts w:asciiTheme="minorHAnsi" w:eastAsia="timesnewromanpsmt" w:hAnsiTheme="minorHAnsi" w:cstheme="minorHAnsi"/>
        </w:rPr>
        <w:t>.</w:t>
      </w:r>
      <w:r w:rsidR="004D1F56" w:rsidRPr="00F22DC6">
        <w:rPr>
          <w:rFonts w:asciiTheme="minorHAnsi" w:hAnsiTheme="minorHAnsi" w:cstheme="minorHAnsi"/>
          <w:szCs w:val="22"/>
        </w:rPr>
        <w:t xml:space="preserve"> </w:t>
      </w:r>
      <w:r w:rsidR="0074221D" w:rsidRPr="00F22DC6">
        <w:rPr>
          <w:rFonts w:asciiTheme="minorHAnsi" w:hAnsiTheme="minorHAnsi" w:cstheme="minorHAnsi"/>
          <w:szCs w:val="22"/>
        </w:rPr>
        <w:t>Avant de remplir ce formulaire, n</w:t>
      </w:r>
      <w:r w:rsidR="004D1F56" w:rsidRPr="00F22DC6">
        <w:rPr>
          <w:rFonts w:asciiTheme="minorHAnsi" w:hAnsiTheme="minorHAnsi" w:cstheme="minorHAnsi"/>
          <w:szCs w:val="22"/>
        </w:rPr>
        <w:t xml:space="preserve">ous vous conseillons de lire attentivement le </w:t>
      </w:r>
      <w:r w:rsidR="004D1F56" w:rsidRPr="00F22DC6">
        <w:rPr>
          <w:rFonts w:asciiTheme="minorHAnsi" w:hAnsiTheme="minorHAnsi" w:cstheme="minorHAnsi"/>
          <w:b/>
          <w:bCs/>
          <w:szCs w:val="22"/>
        </w:rPr>
        <w:t xml:space="preserve">règlement </w:t>
      </w:r>
      <w:r w:rsidR="0074221D" w:rsidRPr="00F22DC6">
        <w:rPr>
          <w:rFonts w:asciiTheme="minorHAnsi" w:hAnsiTheme="minorHAnsi" w:cstheme="minorHAnsi"/>
          <w:szCs w:val="22"/>
        </w:rPr>
        <w:t xml:space="preserve">qui </w:t>
      </w:r>
      <w:r w:rsidR="004D1F56" w:rsidRPr="00F22DC6">
        <w:rPr>
          <w:rFonts w:asciiTheme="minorHAnsi" w:hAnsiTheme="minorHAnsi" w:cstheme="minorHAnsi"/>
          <w:szCs w:val="22"/>
        </w:rPr>
        <w:t xml:space="preserve">est disponible au bas de la </w:t>
      </w:r>
      <w:hyperlink r:id="rId10" w:history="1">
        <w:r w:rsidR="004D1F56" w:rsidRPr="00F22DC6">
          <w:rPr>
            <w:rStyle w:val="Hyperlink"/>
            <w:rFonts w:asciiTheme="minorHAnsi" w:hAnsiTheme="minorHAnsi" w:cstheme="minorHAnsi"/>
            <w:szCs w:val="22"/>
          </w:rPr>
          <w:t xml:space="preserve">page dédiée </w:t>
        </w:r>
        <w:r w:rsidR="00F54F1E" w:rsidRPr="00F22DC6">
          <w:rPr>
            <w:rStyle w:val="Hyperlink"/>
            <w:rFonts w:asciiTheme="minorHAnsi" w:hAnsiTheme="minorHAnsi" w:cstheme="minorHAnsi"/>
            <w:szCs w:val="22"/>
          </w:rPr>
          <w:t>au programme</w:t>
        </w:r>
        <w:r w:rsidR="004D1F56" w:rsidRPr="00F22DC6">
          <w:rPr>
            <w:rStyle w:val="Hyperlink"/>
            <w:rFonts w:asciiTheme="minorHAnsi" w:hAnsiTheme="minorHAnsi" w:cstheme="minorHAnsi"/>
            <w:szCs w:val="22"/>
          </w:rPr>
          <w:t xml:space="preserve"> </w:t>
        </w:r>
        <w:r w:rsidR="004D1F56" w:rsidRPr="00F22DC6">
          <w:rPr>
            <w:rStyle w:val="Hyperlink"/>
            <w:rFonts w:asciiTheme="minorHAnsi" w:hAnsiTheme="minorHAnsi" w:cstheme="minorHAnsi"/>
            <w:i/>
            <w:iCs/>
            <w:szCs w:val="22"/>
          </w:rPr>
          <w:t>Brains for Brussels</w:t>
        </w:r>
      </w:hyperlink>
      <w:r w:rsidR="004D1F56" w:rsidRPr="00F22DC6">
        <w:rPr>
          <w:rFonts w:asciiTheme="minorHAnsi" w:hAnsiTheme="minorHAnsi" w:cstheme="minorHAnsi"/>
          <w:szCs w:val="22"/>
        </w:rPr>
        <w:t xml:space="preserve"> </w:t>
      </w:r>
      <w:r w:rsidR="00D76FA3" w:rsidRPr="00F22DC6">
        <w:rPr>
          <w:rFonts w:asciiTheme="minorHAnsi" w:hAnsiTheme="minorHAnsi" w:cstheme="minorHAnsi"/>
          <w:szCs w:val="22"/>
        </w:rPr>
        <w:t>(</w:t>
      </w:r>
      <w:r w:rsidR="00D76FA3" w:rsidRPr="00F22DC6">
        <w:rPr>
          <w:rFonts w:asciiTheme="minorHAnsi" w:hAnsiTheme="minorHAnsi" w:cstheme="minorHAnsi"/>
          <w:color w:val="000000"/>
        </w:rPr>
        <w:t>dénommé ci-après « BFB »</w:t>
      </w:r>
      <w:r w:rsidR="00D76FA3" w:rsidRPr="00F22DC6">
        <w:rPr>
          <w:rFonts w:asciiTheme="minorHAnsi" w:hAnsiTheme="minorHAnsi" w:cstheme="minorHAnsi"/>
          <w:szCs w:val="22"/>
        </w:rPr>
        <w:t>)</w:t>
      </w:r>
      <w:r w:rsidR="004D1F56" w:rsidRPr="00F22DC6">
        <w:rPr>
          <w:rFonts w:asciiTheme="minorHAnsi" w:eastAsia="timesnewromanpsmt" w:hAnsiTheme="minorHAnsi" w:cstheme="minorHAnsi"/>
        </w:rPr>
        <w:t>.</w:t>
      </w:r>
    </w:p>
    <w:p w14:paraId="0D7FDD3D" w14:textId="0C5D8F94" w:rsidR="00FE3E83" w:rsidRPr="00F22DC6" w:rsidRDefault="00341B20" w:rsidP="00A5755E">
      <w:pPr>
        <w:spacing w:before="113"/>
        <w:jc w:val="both"/>
        <w:rPr>
          <w:rFonts w:asciiTheme="minorHAnsi" w:hAnsiTheme="minorHAnsi" w:cstheme="minorHAnsi"/>
        </w:rPr>
      </w:pPr>
      <w:r w:rsidRPr="00F22DC6">
        <w:rPr>
          <w:rFonts w:asciiTheme="minorHAnsi" w:hAnsiTheme="minorHAnsi" w:cstheme="minorHAnsi"/>
          <w:b/>
          <w:bCs/>
          <w:color w:val="000000"/>
          <w:u w:val="single"/>
        </w:rPr>
        <w:t>Attention</w:t>
      </w:r>
      <w:r w:rsidRPr="00F22DC6">
        <w:rPr>
          <w:rFonts w:asciiTheme="minorHAnsi" w:hAnsiTheme="minorHAnsi" w:cstheme="minorHAnsi"/>
          <w:color w:val="000000"/>
        </w:rPr>
        <w:t xml:space="preserve">, </w:t>
      </w:r>
      <w:r w:rsidR="008605E8" w:rsidRPr="00F22DC6">
        <w:rPr>
          <w:rFonts w:asciiTheme="minorHAnsi" w:hAnsiTheme="minorHAnsi" w:cstheme="minorHAnsi"/>
          <w:szCs w:val="22"/>
        </w:rPr>
        <w:t xml:space="preserve">nous vous conseillons de communiquer au plus tôt avec </w:t>
      </w:r>
      <w:r w:rsidR="004F5B90" w:rsidRPr="00F22DC6">
        <w:rPr>
          <w:rFonts w:asciiTheme="minorHAnsi" w:hAnsiTheme="minorHAnsi" w:cstheme="minorHAnsi"/>
          <w:szCs w:val="22"/>
        </w:rPr>
        <w:t xml:space="preserve">votre </w:t>
      </w:r>
      <w:r w:rsidR="008605E8" w:rsidRPr="00F22DC6">
        <w:rPr>
          <w:rFonts w:asciiTheme="minorHAnsi" w:hAnsiTheme="minorHAnsi" w:cstheme="minorHAnsi"/>
          <w:szCs w:val="22"/>
        </w:rPr>
        <w:t>interface.</w:t>
      </w:r>
      <w:r w:rsidR="008605E8" w:rsidRPr="00F22DC6">
        <w:rPr>
          <w:rFonts w:asciiTheme="minorHAnsi" w:hAnsiTheme="minorHAnsi" w:cstheme="minorHAnsi"/>
          <w:b/>
          <w:bCs/>
          <w:szCs w:val="22"/>
        </w:rPr>
        <w:t xml:space="preserve"> </w:t>
      </w:r>
      <w:r w:rsidR="008605E8" w:rsidRPr="00F22DC6">
        <w:rPr>
          <w:rFonts w:asciiTheme="minorHAnsi" w:hAnsiTheme="minorHAnsi" w:cstheme="minorHAnsi"/>
          <w:szCs w:val="22"/>
        </w:rPr>
        <w:t>Elle</w:t>
      </w:r>
      <w:r w:rsidRPr="00F22DC6">
        <w:rPr>
          <w:rFonts w:asciiTheme="minorHAnsi" w:hAnsiTheme="minorHAnsi" w:cstheme="minorHAnsi"/>
          <w:color w:val="000000"/>
        </w:rPr>
        <w:t xml:space="preserve"> sera seule responsable de fixer la date limite d’introduction interne dans la mesure où elle devra assurer l’appréciation interne et valider les projets introduits. Les projets doivent donc être remis à l’interface à une date antérieure à la date limite de l’appel </w:t>
      </w:r>
      <w:r w:rsidR="00D76FA3" w:rsidRPr="00F22DC6">
        <w:rPr>
          <w:rFonts w:asciiTheme="minorHAnsi" w:hAnsiTheme="minorHAnsi" w:cstheme="minorHAnsi"/>
          <w:color w:val="000000"/>
        </w:rPr>
        <w:t>de</w:t>
      </w:r>
      <w:r w:rsidRPr="00F22DC6">
        <w:rPr>
          <w:rFonts w:asciiTheme="minorHAnsi" w:hAnsiTheme="minorHAnsi" w:cstheme="minorHAnsi"/>
          <w:color w:val="000000"/>
        </w:rPr>
        <w:t xml:space="preserve"> BFB.</w:t>
      </w:r>
      <w:r w:rsidR="0074221D" w:rsidRPr="00F22DC6">
        <w:rPr>
          <w:rFonts w:asciiTheme="minorHAnsi" w:hAnsiTheme="minorHAnsi" w:cstheme="minorHAnsi"/>
          <w:color w:val="000000"/>
        </w:rPr>
        <w:t xml:space="preserve"> </w:t>
      </w:r>
    </w:p>
    <w:p w14:paraId="64C830BD" w14:textId="6DE95421" w:rsidR="004D1F56" w:rsidRPr="00F22DC6" w:rsidRDefault="004D1F56" w:rsidP="004D1F56">
      <w:pPr>
        <w:spacing w:before="113"/>
        <w:jc w:val="both"/>
        <w:rPr>
          <w:rFonts w:asciiTheme="minorHAnsi" w:eastAsia="timesnewromanpsmt" w:hAnsiTheme="minorHAnsi" w:cstheme="minorHAnsi"/>
        </w:rPr>
      </w:pPr>
      <w:r w:rsidRPr="00F22DC6">
        <w:rPr>
          <w:rFonts w:asciiTheme="minorHAnsi" w:hAnsiTheme="minorHAnsi" w:cstheme="minorHAnsi"/>
        </w:rPr>
        <w:t xml:space="preserve">Les demandes </w:t>
      </w:r>
      <w:bookmarkStart w:id="1" w:name="_Hlk52635278"/>
      <w:r w:rsidRPr="00F22DC6">
        <w:rPr>
          <w:rFonts w:asciiTheme="minorHAnsi" w:hAnsiTheme="minorHAnsi" w:cstheme="minorHAnsi"/>
        </w:rPr>
        <w:t>doivent être envoyées</w:t>
      </w:r>
      <w:r w:rsidRPr="00F22DC6">
        <w:rPr>
          <w:rFonts w:asciiTheme="minorHAnsi" w:eastAsia="timesnewromanpsmt" w:hAnsiTheme="minorHAnsi" w:cstheme="minorHAnsi"/>
        </w:rPr>
        <w:t xml:space="preserve"> par voie électronique</w:t>
      </w:r>
      <w:r w:rsidRPr="00F22DC6">
        <w:rPr>
          <w:rFonts w:asciiTheme="minorHAnsi" w:hAnsiTheme="minorHAnsi" w:cstheme="minorHAnsi"/>
          <w:b/>
          <w:bCs/>
        </w:rPr>
        <w:t xml:space="preserve"> entre </w:t>
      </w:r>
      <w:r w:rsidR="00FB2EAC" w:rsidRPr="00F22DC6">
        <w:rPr>
          <w:rFonts w:asciiTheme="minorHAnsi" w:hAnsiTheme="minorHAnsi" w:cstheme="minorHAnsi"/>
          <w:b/>
          <w:bCs/>
        </w:rPr>
        <w:t>décembre</w:t>
      </w:r>
      <w:r w:rsidRPr="00F22DC6">
        <w:rPr>
          <w:rFonts w:asciiTheme="minorHAnsi" w:hAnsiTheme="minorHAnsi" w:cstheme="minorHAnsi"/>
          <w:b/>
          <w:bCs/>
        </w:rPr>
        <w:t xml:space="preserve"> 2023et le</w:t>
      </w:r>
      <w:r w:rsidRPr="00F22DC6">
        <w:rPr>
          <w:rFonts w:asciiTheme="minorHAnsi" w:hAnsiTheme="minorHAnsi" w:cstheme="minorHAnsi"/>
        </w:rPr>
        <w:t xml:space="preserve"> </w:t>
      </w:r>
      <w:r w:rsidR="00384C99">
        <w:rPr>
          <w:rFonts w:asciiTheme="minorHAnsi" w:hAnsiTheme="minorHAnsi" w:cstheme="minorHAnsi"/>
          <w:b/>
        </w:rPr>
        <w:t>4</w:t>
      </w:r>
      <w:r w:rsidRPr="00A27D1A">
        <w:rPr>
          <w:rFonts w:asciiTheme="minorHAnsi" w:hAnsiTheme="minorHAnsi" w:cstheme="minorHAnsi"/>
          <w:b/>
        </w:rPr>
        <w:t xml:space="preserve"> </w:t>
      </w:r>
      <w:r w:rsidR="00FB2EAC" w:rsidRPr="00F22DC6">
        <w:rPr>
          <w:rFonts w:asciiTheme="minorHAnsi" w:hAnsiTheme="minorHAnsi" w:cstheme="minorHAnsi"/>
          <w:b/>
        </w:rPr>
        <w:t>mars</w:t>
      </w:r>
      <w:r w:rsidRPr="00A27D1A">
        <w:rPr>
          <w:rFonts w:asciiTheme="minorHAnsi" w:hAnsiTheme="minorHAnsi" w:cstheme="minorHAnsi"/>
          <w:b/>
        </w:rPr>
        <w:t>202</w:t>
      </w:r>
      <w:r w:rsidR="00F22DC6">
        <w:rPr>
          <w:rFonts w:asciiTheme="minorHAnsi" w:hAnsiTheme="minorHAnsi" w:cstheme="minorHAnsi"/>
          <w:b/>
        </w:rPr>
        <w:t>4</w:t>
      </w:r>
      <w:r w:rsidRPr="00A27D1A">
        <w:rPr>
          <w:rFonts w:asciiTheme="minorHAnsi" w:hAnsiTheme="minorHAnsi" w:cstheme="minorHAnsi"/>
          <w:b/>
        </w:rPr>
        <w:t xml:space="preserve"> à 12h00 </w:t>
      </w:r>
      <w:r w:rsidRPr="00A27D1A">
        <w:rPr>
          <w:rFonts w:asciiTheme="minorHAnsi" w:hAnsiTheme="minorHAnsi" w:cstheme="minorHAnsi"/>
        </w:rPr>
        <w:t xml:space="preserve">par l’interface de l’organisme de recherche d’accueil </w:t>
      </w:r>
      <w:bookmarkEnd w:id="1"/>
      <w:r w:rsidRPr="00A27D1A">
        <w:rPr>
          <w:rFonts w:asciiTheme="minorHAnsi" w:eastAsia="timesnewromanpsmt" w:hAnsiTheme="minorHAnsi" w:cstheme="minorHAnsi"/>
        </w:rPr>
        <w:t>à Innoviris</w:t>
      </w:r>
      <w:r w:rsidR="00FB2EAC" w:rsidRPr="00F22DC6">
        <w:rPr>
          <w:rFonts w:asciiTheme="minorHAnsi" w:eastAsia="timesnewromanpsmt" w:hAnsiTheme="minorHAnsi" w:cstheme="minorHAnsi"/>
        </w:rPr>
        <w:t xml:space="preserve"> ; </w:t>
      </w:r>
      <w:hyperlink r:id="rId11" w:history="1">
        <w:r w:rsidRPr="00F22DC6">
          <w:rPr>
            <w:rStyle w:val="Hyperlink"/>
            <w:rFonts w:asciiTheme="minorHAnsi" w:eastAsia="timesnewromanpsmt" w:hAnsiTheme="minorHAnsi" w:cstheme="minorHAnsi"/>
          </w:rPr>
          <w:t>funding-request@innoviris.brussels</w:t>
        </w:r>
      </w:hyperlink>
      <w:r w:rsidRPr="00F22DC6">
        <w:rPr>
          <w:rFonts w:asciiTheme="minorHAnsi" w:eastAsia="timesnewromanpsmt" w:hAnsiTheme="minorHAnsi" w:cstheme="minorHAnsi"/>
        </w:rPr>
        <w:t xml:space="preserve"> et, </w:t>
      </w:r>
      <w:hyperlink r:id="rId12" w:history="1">
        <w:r w:rsidR="0050145A">
          <w:rPr>
            <w:rStyle w:val="Hyperlink"/>
            <w:rFonts w:asciiTheme="minorHAnsi" w:eastAsia="timesnewromanpsmt" w:hAnsiTheme="minorHAnsi" w:cstheme="minorHAnsi"/>
          </w:rPr>
          <w:t>jwaeben@innoviris.brussels</w:t>
        </w:r>
      </w:hyperlink>
      <w:r w:rsidR="00FB2EAC" w:rsidRPr="00F22DC6">
        <w:rPr>
          <w:rStyle w:val="Hyperlink"/>
          <w:rFonts w:asciiTheme="minorHAnsi" w:eastAsia="timesnewromanpsmt" w:hAnsiTheme="minorHAnsi" w:cstheme="minorHAnsi"/>
        </w:rPr>
        <w:t xml:space="preserve"> </w:t>
      </w:r>
      <w:r w:rsidRPr="00F22DC6">
        <w:rPr>
          <w:rFonts w:asciiTheme="minorHAnsi" w:eastAsia="timesnewromanpsmt" w:hAnsiTheme="minorHAnsi" w:cstheme="minorHAnsi"/>
        </w:rPr>
        <w:t>en copie</w:t>
      </w:r>
      <w:r w:rsidR="00FB2EAC" w:rsidRPr="00F22DC6">
        <w:rPr>
          <w:rFonts w:asciiTheme="minorHAnsi" w:eastAsia="timesnewromanpsmt" w:hAnsiTheme="minorHAnsi" w:cstheme="minorHAnsi"/>
        </w:rPr>
        <w:t>.</w:t>
      </w:r>
      <w:r w:rsidRPr="00F22DC6">
        <w:rPr>
          <w:rFonts w:asciiTheme="minorHAnsi" w:hAnsiTheme="minorHAnsi" w:cstheme="minorHAnsi"/>
        </w:rPr>
        <w:t xml:space="preserve"> Les projets soumis après cette date ne seront pas pris en considération.</w:t>
      </w:r>
      <w:r w:rsidR="00341B20" w:rsidRPr="00F22DC6">
        <w:rPr>
          <w:rFonts w:asciiTheme="minorHAnsi" w:hAnsiTheme="minorHAnsi" w:cstheme="minorHAnsi"/>
        </w:rPr>
        <w:t xml:space="preserve"> </w:t>
      </w:r>
    </w:p>
    <w:p w14:paraId="6A6D28EF" w14:textId="598F428D" w:rsidR="0077599D" w:rsidRPr="00F22DC6" w:rsidRDefault="0077599D" w:rsidP="00863BC7">
      <w:pPr>
        <w:spacing w:before="113" w:after="20"/>
        <w:jc w:val="both"/>
        <w:rPr>
          <w:rFonts w:asciiTheme="minorHAnsi" w:eastAsia="timesnewromanpsmt" w:hAnsiTheme="minorHAnsi" w:cstheme="minorHAnsi"/>
          <w:szCs w:val="22"/>
        </w:rPr>
      </w:pPr>
      <w:r w:rsidRPr="00F22DC6">
        <w:rPr>
          <w:rFonts w:asciiTheme="minorHAnsi" w:eastAsia="timesnewromanpsmt" w:hAnsiTheme="minorHAnsi" w:cstheme="minorHAnsi"/>
          <w:szCs w:val="22"/>
        </w:rPr>
        <w:t>Le</w:t>
      </w:r>
      <w:r w:rsidR="00C7493E" w:rsidRPr="00F22DC6">
        <w:rPr>
          <w:rFonts w:asciiTheme="minorHAnsi" w:eastAsia="timesnewromanpsmt" w:hAnsiTheme="minorHAnsi" w:cstheme="minorHAnsi"/>
          <w:szCs w:val="22"/>
        </w:rPr>
        <w:t>s</w:t>
      </w:r>
      <w:r w:rsidRPr="00F22DC6">
        <w:rPr>
          <w:rFonts w:asciiTheme="minorHAnsi" w:eastAsia="timesnewromanpsmt" w:hAnsiTheme="minorHAnsi" w:cstheme="minorHAnsi"/>
          <w:szCs w:val="22"/>
        </w:rPr>
        <w:t xml:space="preserve"> dossier</w:t>
      </w:r>
      <w:r w:rsidR="00C7493E" w:rsidRPr="00F22DC6">
        <w:rPr>
          <w:rFonts w:asciiTheme="minorHAnsi" w:eastAsia="timesnewromanpsmt" w:hAnsiTheme="minorHAnsi" w:cstheme="minorHAnsi"/>
          <w:szCs w:val="22"/>
        </w:rPr>
        <w:t>s</w:t>
      </w:r>
      <w:r w:rsidRPr="00F22DC6">
        <w:rPr>
          <w:rFonts w:asciiTheme="minorHAnsi" w:eastAsia="timesnewromanpsmt" w:hAnsiTheme="minorHAnsi" w:cstheme="minorHAnsi"/>
          <w:szCs w:val="22"/>
        </w:rPr>
        <w:t xml:space="preserve"> envoyé</w:t>
      </w:r>
      <w:r w:rsidR="00C7493E" w:rsidRPr="00F22DC6">
        <w:rPr>
          <w:rFonts w:asciiTheme="minorHAnsi" w:eastAsia="timesnewromanpsmt" w:hAnsiTheme="minorHAnsi" w:cstheme="minorHAnsi"/>
          <w:szCs w:val="22"/>
        </w:rPr>
        <w:t>s</w:t>
      </w:r>
      <w:r w:rsidRPr="00F22DC6">
        <w:rPr>
          <w:rFonts w:asciiTheme="minorHAnsi" w:eastAsia="timesnewromanpsmt" w:hAnsiTheme="minorHAnsi" w:cstheme="minorHAnsi"/>
          <w:szCs w:val="22"/>
        </w:rPr>
        <w:t xml:space="preserve"> par mail doi</w:t>
      </w:r>
      <w:r w:rsidR="00C7493E" w:rsidRPr="00F22DC6">
        <w:rPr>
          <w:rFonts w:asciiTheme="minorHAnsi" w:eastAsia="timesnewromanpsmt" w:hAnsiTheme="minorHAnsi" w:cstheme="minorHAnsi"/>
          <w:szCs w:val="22"/>
        </w:rPr>
        <w:t>ven</w:t>
      </w:r>
      <w:r w:rsidRPr="00F22DC6">
        <w:rPr>
          <w:rFonts w:asciiTheme="minorHAnsi" w:eastAsia="timesnewromanpsmt" w:hAnsiTheme="minorHAnsi" w:cstheme="minorHAnsi"/>
          <w:szCs w:val="22"/>
        </w:rPr>
        <w:t>t comprendre les éléments suivants :</w:t>
      </w:r>
    </w:p>
    <w:p w14:paraId="06BE3ADD" w14:textId="2DBCF6CD" w:rsidR="0077599D" w:rsidRPr="00F22DC6" w:rsidRDefault="0077599D" w:rsidP="00570E17">
      <w:pPr>
        <w:widowControl/>
        <w:numPr>
          <w:ilvl w:val="0"/>
          <w:numId w:val="19"/>
        </w:numPr>
        <w:spacing w:after="20"/>
        <w:jc w:val="both"/>
        <w:rPr>
          <w:rFonts w:asciiTheme="minorHAnsi" w:hAnsiTheme="minorHAnsi" w:cstheme="minorHAnsi"/>
          <w:iCs/>
          <w:szCs w:val="22"/>
        </w:rPr>
      </w:pPr>
      <w:r w:rsidRPr="00F22DC6">
        <w:rPr>
          <w:rFonts w:asciiTheme="minorHAnsi" w:hAnsiTheme="minorHAnsi" w:cstheme="minorHAnsi"/>
          <w:iCs/>
          <w:szCs w:val="22"/>
        </w:rPr>
        <w:t xml:space="preserve">une version </w:t>
      </w:r>
      <w:r w:rsidR="00341B20" w:rsidRPr="00F22DC6">
        <w:rPr>
          <w:rFonts w:asciiTheme="minorHAnsi" w:hAnsiTheme="minorHAnsi" w:cstheme="minorHAnsi"/>
          <w:iCs/>
          <w:szCs w:val="22"/>
        </w:rPr>
        <w:t>.docx</w:t>
      </w:r>
      <w:r w:rsidRPr="00F22DC6">
        <w:rPr>
          <w:rFonts w:asciiTheme="minorHAnsi" w:hAnsiTheme="minorHAnsi" w:cstheme="minorHAnsi"/>
          <w:iCs/>
          <w:szCs w:val="22"/>
        </w:rPr>
        <w:t xml:space="preserve"> du </w:t>
      </w:r>
      <w:r w:rsidR="00341B20" w:rsidRPr="00F22DC6">
        <w:rPr>
          <w:rFonts w:asciiTheme="minorHAnsi" w:hAnsiTheme="minorHAnsi" w:cstheme="minorHAnsi"/>
          <w:iCs/>
          <w:szCs w:val="22"/>
        </w:rPr>
        <w:t xml:space="preserve">formulaire (sans signatures ni annexes)  </w:t>
      </w:r>
    </w:p>
    <w:p w14:paraId="4AE4EB67" w14:textId="62750E32" w:rsidR="0077599D" w:rsidRPr="00F22DC6" w:rsidRDefault="0077599D" w:rsidP="00570E17">
      <w:pPr>
        <w:widowControl/>
        <w:numPr>
          <w:ilvl w:val="0"/>
          <w:numId w:val="19"/>
        </w:numPr>
        <w:spacing w:after="20"/>
        <w:jc w:val="both"/>
        <w:rPr>
          <w:rFonts w:asciiTheme="minorHAnsi" w:hAnsiTheme="minorHAnsi" w:cstheme="minorHAnsi"/>
          <w:iCs/>
          <w:szCs w:val="22"/>
        </w:rPr>
      </w:pPr>
      <w:r w:rsidRPr="00F22DC6">
        <w:rPr>
          <w:rFonts w:asciiTheme="minorHAnsi" w:hAnsiTheme="minorHAnsi" w:cstheme="minorHAnsi"/>
          <w:iCs/>
          <w:szCs w:val="22"/>
        </w:rPr>
        <w:t xml:space="preserve">une version </w:t>
      </w:r>
      <w:r w:rsidR="00341B20" w:rsidRPr="00F22DC6">
        <w:rPr>
          <w:rFonts w:asciiTheme="minorHAnsi" w:hAnsiTheme="minorHAnsi" w:cstheme="minorHAnsi"/>
          <w:iCs/>
          <w:szCs w:val="22"/>
        </w:rPr>
        <w:t>.</w:t>
      </w:r>
      <w:r w:rsidRPr="00F22DC6">
        <w:rPr>
          <w:rFonts w:asciiTheme="minorHAnsi" w:hAnsiTheme="minorHAnsi" w:cstheme="minorHAnsi"/>
          <w:iCs/>
          <w:szCs w:val="22"/>
        </w:rPr>
        <w:t xml:space="preserve">pdf </w:t>
      </w:r>
      <w:r w:rsidR="00341B20" w:rsidRPr="00F22DC6">
        <w:rPr>
          <w:rFonts w:asciiTheme="minorHAnsi" w:hAnsiTheme="minorHAnsi" w:cstheme="minorHAnsi"/>
          <w:iCs/>
          <w:szCs w:val="22"/>
        </w:rPr>
        <w:t>du formulaire (</w:t>
      </w:r>
      <w:r w:rsidRPr="00F22DC6">
        <w:rPr>
          <w:rFonts w:asciiTheme="minorHAnsi" w:hAnsiTheme="minorHAnsi" w:cstheme="minorHAnsi"/>
          <w:iCs/>
          <w:szCs w:val="22"/>
        </w:rPr>
        <w:t>incluant les signatures et l’ensemble des annexes</w:t>
      </w:r>
      <w:r w:rsidR="00341B20" w:rsidRPr="00F22DC6">
        <w:rPr>
          <w:rFonts w:asciiTheme="minorHAnsi" w:hAnsiTheme="minorHAnsi" w:cstheme="minorHAnsi"/>
          <w:iCs/>
          <w:szCs w:val="22"/>
        </w:rPr>
        <w:t>)</w:t>
      </w:r>
    </w:p>
    <w:p w14:paraId="4B27B452" w14:textId="0155845A" w:rsidR="0077599D" w:rsidRPr="00F22DC6" w:rsidRDefault="00341B20" w:rsidP="00570E17">
      <w:pPr>
        <w:widowControl/>
        <w:numPr>
          <w:ilvl w:val="0"/>
          <w:numId w:val="19"/>
        </w:numPr>
        <w:spacing w:after="40"/>
        <w:jc w:val="both"/>
        <w:rPr>
          <w:rFonts w:asciiTheme="minorHAnsi" w:hAnsiTheme="minorHAnsi" w:cstheme="minorHAnsi"/>
          <w:iCs/>
          <w:szCs w:val="22"/>
        </w:rPr>
      </w:pPr>
      <w:r w:rsidRPr="00F22DC6">
        <w:rPr>
          <w:rFonts w:asciiTheme="minorHAnsi" w:hAnsiTheme="minorHAnsi" w:cstheme="minorHAnsi"/>
          <w:iCs/>
          <w:szCs w:val="22"/>
        </w:rPr>
        <w:t>une version .xlsx du budget</w:t>
      </w:r>
      <w:r w:rsidR="00E93535" w:rsidRPr="00F22DC6">
        <w:rPr>
          <w:rFonts w:asciiTheme="minorHAnsi" w:hAnsiTheme="minorHAnsi" w:cstheme="minorHAnsi"/>
          <w:iCs/>
          <w:szCs w:val="22"/>
        </w:rPr>
        <w:t xml:space="preserve"> du projet (selon le modèle inclus dans le formulaire)</w:t>
      </w:r>
      <w:r w:rsidRPr="00F22DC6">
        <w:rPr>
          <w:rFonts w:asciiTheme="minorHAnsi" w:hAnsiTheme="minorHAnsi" w:cstheme="minorHAnsi"/>
          <w:iCs/>
          <w:szCs w:val="22"/>
        </w:rPr>
        <w:t xml:space="preserve"> </w:t>
      </w:r>
    </w:p>
    <w:p w14:paraId="7B079452" w14:textId="77777777" w:rsidR="005F783A" w:rsidRPr="00F22DC6" w:rsidRDefault="005F783A" w:rsidP="005F783A">
      <w:pPr>
        <w:widowControl/>
        <w:spacing w:before="17" w:after="40"/>
        <w:jc w:val="both"/>
        <w:rPr>
          <w:rFonts w:asciiTheme="minorHAnsi" w:hAnsiTheme="minorHAnsi" w:cstheme="minorHAnsi"/>
          <w:sz w:val="20"/>
          <w:szCs w:val="20"/>
        </w:rPr>
      </w:pPr>
    </w:p>
    <w:p w14:paraId="67633EC0" w14:textId="77777777" w:rsidR="009C44E8" w:rsidRPr="00F22DC6" w:rsidRDefault="009C44E8" w:rsidP="008309B5">
      <w:pPr>
        <w:pStyle w:val="Heading2"/>
        <w:numPr>
          <w:ilvl w:val="0"/>
          <w:numId w:val="0"/>
        </w:numPr>
        <w:spacing w:after="0"/>
        <w:ind w:left="578" w:hanging="578"/>
        <w:rPr>
          <w:rFonts w:asciiTheme="minorHAnsi" w:hAnsiTheme="minorHAnsi" w:cstheme="minorHAnsi"/>
          <w:sz w:val="22"/>
          <w:szCs w:val="22"/>
          <w:lang w:val="fr-BE"/>
        </w:rPr>
      </w:pPr>
    </w:p>
    <w:p w14:paraId="1755F817" w14:textId="415E6CCB" w:rsidR="008372C2" w:rsidRPr="00F22DC6" w:rsidRDefault="008372C2" w:rsidP="008372C2">
      <w:pPr>
        <w:pBdr>
          <w:top w:val="single" w:sz="4" w:space="1" w:color="auto"/>
          <w:left w:val="single" w:sz="4" w:space="4" w:color="auto"/>
          <w:bottom w:val="single" w:sz="4" w:space="1" w:color="auto"/>
          <w:right w:val="single" w:sz="4" w:space="4" w:color="auto"/>
        </w:pBdr>
        <w:jc w:val="both"/>
        <w:rPr>
          <w:rFonts w:asciiTheme="minorHAnsi" w:hAnsiTheme="minorHAnsi" w:cstheme="minorHAnsi"/>
          <w:b/>
          <w:bCs/>
          <w:color w:val="000080"/>
          <w:sz w:val="28"/>
          <w:szCs w:val="28"/>
        </w:rPr>
      </w:pPr>
      <w:r w:rsidRPr="00F22DC6">
        <w:rPr>
          <w:rFonts w:asciiTheme="minorHAnsi" w:hAnsiTheme="minorHAnsi" w:cstheme="minorHAnsi"/>
          <w:b/>
          <w:bCs/>
          <w:color w:val="000080"/>
          <w:sz w:val="28"/>
          <w:szCs w:val="28"/>
        </w:rPr>
        <w:t xml:space="preserve">PROTECTION DES DONNÉES PERSONNELLES </w:t>
      </w:r>
    </w:p>
    <w:p w14:paraId="1ED25D61" w14:textId="77777777" w:rsidR="00A5755E" w:rsidRPr="00F22DC6" w:rsidRDefault="00A5755E" w:rsidP="008372C2">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2"/>
        </w:rPr>
      </w:pPr>
    </w:p>
    <w:p w14:paraId="45C8833B" w14:textId="7C59DF24" w:rsidR="008372C2" w:rsidRPr="00F22DC6" w:rsidRDefault="008372C2" w:rsidP="008372C2">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2"/>
        </w:rPr>
      </w:pPr>
      <w:r w:rsidRPr="00F22DC6">
        <w:rPr>
          <w:rFonts w:asciiTheme="minorHAnsi" w:hAnsiTheme="minorHAnsi" w:cstheme="minorHAnsi"/>
          <w:szCs w:val="22"/>
        </w:rPr>
        <w:t xml:space="preserve">Les données personnelles collectées par Innoviris, le responsable de traitement, au moyen de ce formulaire ont pour finalité le traitement de votre demande de subside (ce qui implique notamment l’analyse, l’évaluation par Innoviris et un jury externe). </w:t>
      </w:r>
    </w:p>
    <w:p w14:paraId="385F52B0" w14:textId="77777777" w:rsidR="008372C2" w:rsidRPr="00F22DC6" w:rsidRDefault="008372C2" w:rsidP="008372C2">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2"/>
        </w:rPr>
      </w:pPr>
    </w:p>
    <w:p w14:paraId="3BF40520" w14:textId="77777777" w:rsidR="008372C2" w:rsidRPr="00F22DC6" w:rsidRDefault="008372C2" w:rsidP="008372C2">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2"/>
        </w:rPr>
      </w:pPr>
      <w:r w:rsidRPr="00F22DC6">
        <w:rPr>
          <w:rFonts w:asciiTheme="minorHAnsi" w:hAnsiTheme="minorHAnsi" w:cstheme="minorHAnsi"/>
          <w:szCs w:val="22"/>
        </w:rPr>
        <w:t>Leur traitement est nécessaire au respect d'une obligation légale à laquelle le responsable du traitement est soumis (à savoir l’ordonnance à finalité non-économique</w:t>
      </w:r>
      <w:r w:rsidRPr="00F927AB">
        <w:rPr>
          <w:rFonts w:asciiTheme="minorHAnsi" w:hAnsiTheme="minorHAnsi" w:cstheme="minorHAnsi"/>
          <w:szCs w:val="22"/>
          <w:vertAlign w:val="superscript"/>
        </w:rPr>
        <w:footnoteReference w:id="1"/>
      </w:r>
      <w:r w:rsidRPr="00F22DC6">
        <w:rPr>
          <w:rFonts w:asciiTheme="minorHAnsi" w:hAnsiTheme="minorHAnsi" w:cstheme="minorHAnsi"/>
          <w:szCs w:val="22"/>
        </w:rPr>
        <w:t xml:space="preserve"> et son arrêté d’exécution</w:t>
      </w:r>
      <w:r w:rsidRPr="00F927AB">
        <w:rPr>
          <w:rFonts w:asciiTheme="minorHAnsi" w:hAnsiTheme="minorHAnsi" w:cstheme="minorHAnsi"/>
          <w:szCs w:val="22"/>
          <w:vertAlign w:val="superscript"/>
        </w:rPr>
        <w:footnoteReference w:id="2"/>
      </w:r>
      <w:r w:rsidRPr="00F22DC6">
        <w:rPr>
          <w:rFonts w:asciiTheme="minorHAnsi" w:hAnsiTheme="minorHAnsi" w:cstheme="minorHAnsi"/>
          <w:szCs w:val="22"/>
        </w:rPr>
        <w:t xml:space="preserve">) et à l'exécution d'une mission d'intérêt public ou relevant de l'exercice de l'autorité publique dont est investi le responsable du traitement. </w:t>
      </w:r>
    </w:p>
    <w:p w14:paraId="1B7578A4" w14:textId="77777777" w:rsidR="008372C2" w:rsidRPr="00F22DC6" w:rsidRDefault="008372C2" w:rsidP="008372C2">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2"/>
        </w:rPr>
      </w:pPr>
    </w:p>
    <w:p w14:paraId="04A1E128" w14:textId="77777777" w:rsidR="008372C2" w:rsidRPr="00F22DC6" w:rsidRDefault="008372C2" w:rsidP="008372C2">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2"/>
        </w:rPr>
      </w:pPr>
      <w:r w:rsidRPr="00F22DC6">
        <w:rPr>
          <w:rFonts w:asciiTheme="minorHAnsi" w:hAnsiTheme="minorHAnsi" w:cstheme="minorHAnsi"/>
          <w:szCs w:val="22"/>
        </w:rPr>
        <w:t xml:space="preserve">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w:t>
      </w:r>
    </w:p>
    <w:p w14:paraId="51476A23" w14:textId="77777777" w:rsidR="008372C2" w:rsidRPr="00F22DC6" w:rsidRDefault="008372C2" w:rsidP="008372C2">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2"/>
        </w:rPr>
      </w:pPr>
    </w:p>
    <w:p w14:paraId="3BBF99CE" w14:textId="77777777" w:rsidR="008372C2" w:rsidRPr="00F22DC6" w:rsidRDefault="008372C2" w:rsidP="008372C2">
      <w:pPr>
        <w:pBdr>
          <w:top w:val="single" w:sz="4" w:space="1" w:color="auto"/>
          <w:left w:val="single" w:sz="4" w:space="4" w:color="auto"/>
          <w:bottom w:val="single" w:sz="4" w:space="1" w:color="auto"/>
          <w:right w:val="single" w:sz="4" w:space="4" w:color="auto"/>
        </w:pBdr>
        <w:jc w:val="both"/>
        <w:rPr>
          <w:rFonts w:asciiTheme="minorHAnsi" w:hAnsiTheme="minorHAnsi" w:cstheme="minorHAnsi"/>
          <w:szCs w:val="22"/>
        </w:rPr>
      </w:pPr>
      <w:r w:rsidRPr="00F22DC6">
        <w:rPr>
          <w:rFonts w:asciiTheme="minorHAnsi" w:hAnsiTheme="minorHAnsi" w:cstheme="minorHAnsi"/>
          <w:szCs w:val="22"/>
        </w:rPr>
        <w:t xml:space="preserve">Si vous avez des questions ou que vous désirez appliquer vos droits en vertu des </w:t>
      </w:r>
      <w:hyperlink r:id="rId13" w:history="1">
        <w:r w:rsidRPr="00F22DC6">
          <w:rPr>
            <w:rStyle w:val="Hyperlink"/>
            <w:rFonts w:asciiTheme="minorHAnsi" w:hAnsiTheme="minorHAnsi" w:cstheme="minorHAnsi"/>
            <w:szCs w:val="22"/>
          </w:rPr>
          <w:t>articles 15 à 22 du RGPD</w:t>
        </w:r>
      </w:hyperlink>
      <w:r w:rsidRPr="00F22DC6">
        <w:rPr>
          <w:rFonts w:asciiTheme="minorHAnsi" w:hAnsiTheme="minorHAnsi" w:cstheme="minorHAnsi"/>
          <w:szCs w:val="22"/>
        </w:rPr>
        <w:t xml:space="preserve">, veuillez contacter </w:t>
      </w:r>
      <w:hyperlink r:id="rId14" w:history="1">
        <w:r w:rsidRPr="00F22DC6">
          <w:rPr>
            <w:rStyle w:val="Hyperlink"/>
            <w:rFonts w:asciiTheme="minorHAnsi" w:hAnsiTheme="minorHAnsi" w:cstheme="minorHAnsi"/>
            <w:szCs w:val="22"/>
          </w:rPr>
          <w:t>dpo@innoviris.brussels</w:t>
        </w:r>
      </w:hyperlink>
      <w:r w:rsidRPr="00F22DC6">
        <w:rPr>
          <w:rFonts w:asciiTheme="minorHAnsi" w:hAnsiTheme="minorHAnsi" w:cstheme="minorHAnsi"/>
          <w:szCs w:val="22"/>
        </w:rPr>
        <w:t xml:space="preserve"> ou consulter notre page web "</w:t>
      </w:r>
      <w:hyperlink r:id="rId15" w:history="1">
        <w:r w:rsidRPr="00F22DC6">
          <w:rPr>
            <w:rStyle w:val="Hyperlink"/>
            <w:rFonts w:asciiTheme="minorHAnsi" w:hAnsiTheme="minorHAnsi" w:cstheme="minorHAnsi"/>
            <w:szCs w:val="22"/>
          </w:rPr>
          <w:t>Politique vie privée</w:t>
        </w:r>
      </w:hyperlink>
      <w:r w:rsidRPr="00F22DC6">
        <w:rPr>
          <w:rFonts w:asciiTheme="minorHAnsi" w:hAnsiTheme="minorHAnsi" w:cstheme="minorHAnsi"/>
          <w:szCs w:val="22"/>
        </w:rPr>
        <w:t>".</w:t>
      </w:r>
    </w:p>
    <w:p w14:paraId="4258D7A9" w14:textId="54E3337B" w:rsidR="0095181D" w:rsidRPr="00F22DC6" w:rsidRDefault="0095181D">
      <w:pPr>
        <w:widowControl/>
        <w:suppressAutoHyphens w:val="0"/>
        <w:rPr>
          <w:rFonts w:asciiTheme="minorHAnsi" w:eastAsia="Times New Roman" w:hAnsiTheme="minorHAnsi" w:cstheme="minorHAnsi"/>
          <w:color w:val="2E74B5" w:themeColor="accent1" w:themeShade="BF"/>
          <w:kern w:val="0"/>
          <w:sz w:val="32"/>
          <w:szCs w:val="22"/>
          <w:lang w:eastAsia="fr-BE" w:bidi="ar-SA"/>
        </w:rPr>
      </w:pPr>
      <w:r w:rsidRPr="00F22DC6">
        <w:rPr>
          <w:rFonts w:asciiTheme="minorHAnsi" w:eastAsia="Times New Roman" w:hAnsiTheme="minorHAnsi" w:cstheme="minorHAnsi"/>
          <w:szCs w:val="22"/>
        </w:rPr>
        <w:br w:type="page"/>
      </w:r>
    </w:p>
    <w:sdt>
      <w:sdtPr>
        <w:rPr>
          <w:rFonts w:asciiTheme="minorHAnsi" w:eastAsia="SimSun" w:hAnsiTheme="minorHAnsi" w:cstheme="minorHAnsi"/>
          <w:color w:val="auto"/>
          <w:kern w:val="1"/>
          <w:sz w:val="22"/>
          <w:szCs w:val="24"/>
          <w:lang w:eastAsia="zh-CN" w:bidi="hi-IN"/>
        </w:rPr>
        <w:id w:val="-968514414"/>
        <w:docPartObj>
          <w:docPartGallery w:val="Table of Contents"/>
          <w:docPartUnique/>
        </w:docPartObj>
      </w:sdtPr>
      <w:sdtEndPr>
        <w:rPr>
          <w:b/>
          <w:bCs/>
        </w:rPr>
      </w:sdtEndPr>
      <w:sdtContent>
        <w:p w14:paraId="4C88EEB4" w14:textId="198C9C67" w:rsidR="00332B77" w:rsidRPr="00F22DC6" w:rsidRDefault="00332B77" w:rsidP="0095181D">
          <w:pPr>
            <w:pStyle w:val="TOCHeading"/>
            <w:rPr>
              <w:rFonts w:asciiTheme="minorHAnsi" w:eastAsia="Times New Roman" w:hAnsiTheme="minorHAnsi" w:cstheme="minorHAnsi"/>
              <w:szCs w:val="22"/>
            </w:rPr>
          </w:pPr>
          <w:r w:rsidRPr="00F22DC6">
            <w:rPr>
              <w:rFonts w:asciiTheme="minorHAnsi" w:hAnsiTheme="minorHAnsi" w:cstheme="minorHAnsi"/>
            </w:rPr>
            <w:t>Table des matières</w:t>
          </w:r>
        </w:p>
        <w:p w14:paraId="68CB9EEA" w14:textId="52AA989D" w:rsidR="00A27D1A" w:rsidRDefault="00332B77">
          <w:pPr>
            <w:pStyle w:val="TOC1"/>
            <w:rPr>
              <w:rFonts w:asciiTheme="minorHAnsi" w:eastAsiaTheme="minorEastAsia" w:hAnsiTheme="minorHAnsi" w:cstheme="minorBidi"/>
              <w:noProof/>
              <w:kern w:val="2"/>
              <w:sz w:val="22"/>
              <w:szCs w:val="22"/>
              <w:lang w:eastAsia="fr-BE" w:bidi="ar-SA"/>
              <w14:ligatures w14:val="standardContextual"/>
            </w:rPr>
          </w:pPr>
          <w:r w:rsidRPr="00F22DC6">
            <w:rPr>
              <w:rFonts w:asciiTheme="minorHAnsi" w:hAnsiTheme="minorHAnsi" w:cstheme="minorHAnsi"/>
            </w:rPr>
            <w:fldChar w:fldCharType="begin"/>
          </w:r>
          <w:r w:rsidRPr="00F22DC6">
            <w:rPr>
              <w:rFonts w:asciiTheme="minorHAnsi" w:hAnsiTheme="minorHAnsi" w:cstheme="minorHAnsi"/>
            </w:rPr>
            <w:instrText xml:space="preserve"> TOC \o "1-3" \h \z \u </w:instrText>
          </w:r>
          <w:r w:rsidRPr="00F22DC6">
            <w:rPr>
              <w:rFonts w:asciiTheme="minorHAnsi" w:hAnsiTheme="minorHAnsi" w:cstheme="minorHAnsi"/>
            </w:rPr>
            <w:fldChar w:fldCharType="separate"/>
          </w:r>
          <w:hyperlink w:anchor="_Toc147928758" w:history="1">
            <w:r w:rsidR="00A27D1A" w:rsidRPr="007F1716">
              <w:rPr>
                <w:rStyle w:val="Hyperlink"/>
                <w:rFonts w:cstheme="minorHAnsi"/>
                <w:noProof/>
              </w:rPr>
              <w:t>1 Fiche récapitulative</w:t>
            </w:r>
            <w:r w:rsidR="00A27D1A">
              <w:rPr>
                <w:noProof/>
                <w:webHidden/>
              </w:rPr>
              <w:tab/>
            </w:r>
            <w:r w:rsidR="00A27D1A">
              <w:rPr>
                <w:noProof/>
                <w:webHidden/>
              </w:rPr>
              <w:fldChar w:fldCharType="begin"/>
            </w:r>
            <w:r w:rsidR="00A27D1A">
              <w:rPr>
                <w:noProof/>
                <w:webHidden/>
              </w:rPr>
              <w:instrText xml:space="preserve"> PAGEREF _Toc147928758 \h </w:instrText>
            </w:r>
            <w:r w:rsidR="00A27D1A">
              <w:rPr>
                <w:noProof/>
                <w:webHidden/>
              </w:rPr>
            </w:r>
            <w:r w:rsidR="00A27D1A">
              <w:rPr>
                <w:noProof/>
                <w:webHidden/>
              </w:rPr>
              <w:fldChar w:fldCharType="separate"/>
            </w:r>
            <w:r w:rsidR="00A27D1A">
              <w:rPr>
                <w:noProof/>
                <w:webHidden/>
              </w:rPr>
              <w:t>5</w:t>
            </w:r>
            <w:r w:rsidR="00A27D1A">
              <w:rPr>
                <w:noProof/>
                <w:webHidden/>
              </w:rPr>
              <w:fldChar w:fldCharType="end"/>
            </w:r>
          </w:hyperlink>
        </w:p>
        <w:p w14:paraId="669C545E" w14:textId="657B3389"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59" w:history="1">
            <w:r w:rsidRPr="007F1716">
              <w:rPr>
                <w:rStyle w:val="Hyperlink"/>
                <w:rFonts w:cstheme="minorHAnsi"/>
                <w:noProof/>
              </w:rPr>
              <w:t>1.1</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eastAsia="Verdana" w:cstheme="minorHAnsi"/>
                <w:noProof/>
              </w:rPr>
              <w:t>B</w:t>
            </w:r>
            <w:r w:rsidRPr="007F1716">
              <w:rPr>
                <w:rStyle w:val="Hyperlink"/>
                <w:rFonts w:eastAsia="Verdana" w:cstheme="minorHAnsi"/>
                <w:caps/>
                <w:noProof/>
              </w:rPr>
              <w:t>é</w:t>
            </w:r>
            <w:r w:rsidRPr="007F1716">
              <w:rPr>
                <w:rStyle w:val="Hyperlink"/>
                <w:rFonts w:eastAsia="Verdana" w:cstheme="minorHAnsi"/>
                <w:noProof/>
              </w:rPr>
              <w:t>N</w:t>
            </w:r>
            <w:r w:rsidRPr="007F1716">
              <w:rPr>
                <w:rStyle w:val="Hyperlink"/>
                <w:rFonts w:eastAsia="Verdana" w:cstheme="minorHAnsi"/>
                <w:caps/>
                <w:noProof/>
              </w:rPr>
              <w:t>é</w:t>
            </w:r>
            <w:r w:rsidRPr="007F1716">
              <w:rPr>
                <w:rStyle w:val="Hyperlink"/>
                <w:rFonts w:eastAsia="Verdana" w:cstheme="minorHAnsi"/>
                <w:noProof/>
              </w:rPr>
              <w:t>FICIAIRE (ORGANISME DE RECHERCHE D’ACCUEIL)</w:t>
            </w:r>
            <w:r>
              <w:rPr>
                <w:noProof/>
                <w:webHidden/>
              </w:rPr>
              <w:tab/>
            </w:r>
            <w:r>
              <w:rPr>
                <w:noProof/>
                <w:webHidden/>
              </w:rPr>
              <w:fldChar w:fldCharType="begin"/>
            </w:r>
            <w:r>
              <w:rPr>
                <w:noProof/>
                <w:webHidden/>
              </w:rPr>
              <w:instrText xml:space="preserve"> PAGEREF _Toc147928759 \h </w:instrText>
            </w:r>
            <w:r>
              <w:rPr>
                <w:noProof/>
                <w:webHidden/>
              </w:rPr>
            </w:r>
            <w:r>
              <w:rPr>
                <w:noProof/>
                <w:webHidden/>
              </w:rPr>
              <w:fldChar w:fldCharType="separate"/>
            </w:r>
            <w:r>
              <w:rPr>
                <w:noProof/>
                <w:webHidden/>
              </w:rPr>
              <w:t>5</w:t>
            </w:r>
            <w:r>
              <w:rPr>
                <w:noProof/>
                <w:webHidden/>
              </w:rPr>
              <w:fldChar w:fldCharType="end"/>
            </w:r>
          </w:hyperlink>
        </w:p>
        <w:p w14:paraId="165D806E" w14:textId="7115B03A"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60" w:history="1">
            <w:r w:rsidRPr="007F1716">
              <w:rPr>
                <w:rStyle w:val="Hyperlink"/>
                <w:rFonts w:cstheme="minorHAnsi"/>
                <w:noProof/>
              </w:rPr>
              <w:t>1.2</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CHERCHEUR</w:t>
            </w:r>
            <w:r>
              <w:rPr>
                <w:noProof/>
                <w:webHidden/>
              </w:rPr>
              <w:tab/>
            </w:r>
            <w:r>
              <w:rPr>
                <w:noProof/>
                <w:webHidden/>
              </w:rPr>
              <w:fldChar w:fldCharType="begin"/>
            </w:r>
            <w:r>
              <w:rPr>
                <w:noProof/>
                <w:webHidden/>
              </w:rPr>
              <w:instrText xml:space="preserve"> PAGEREF _Toc147928760 \h </w:instrText>
            </w:r>
            <w:r>
              <w:rPr>
                <w:noProof/>
                <w:webHidden/>
              </w:rPr>
            </w:r>
            <w:r>
              <w:rPr>
                <w:noProof/>
                <w:webHidden/>
              </w:rPr>
              <w:fldChar w:fldCharType="separate"/>
            </w:r>
            <w:r>
              <w:rPr>
                <w:noProof/>
                <w:webHidden/>
              </w:rPr>
              <w:t>5</w:t>
            </w:r>
            <w:r>
              <w:rPr>
                <w:noProof/>
                <w:webHidden/>
              </w:rPr>
              <w:fldChar w:fldCharType="end"/>
            </w:r>
          </w:hyperlink>
        </w:p>
        <w:p w14:paraId="1C14AD1E" w14:textId="257DEDF3"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61" w:history="1">
            <w:r w:rsidRPr="007F1716">
              <w:rPr>
                <w:rStyle w:val="Hyperlink"/>
                <w:rFonts w:cstheme="minorHAnsi"/>
                <w:noProof/>
              </w:rPr>
              <w:t>1.3</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PROMOTEUR LOCAL</w:t>
            </w:r>
            <w:r>
              <w:rPr>
                <w:noProof/>
                <w:webHidden/>
              </w:rPr>
              <w:tab/>
            </w:r>
            <w:r>
              <w:rPr>
                <w:noProof/>
                <w:webHidden/>
              </w:rPr>
              <w:fldChar w:fldCharType="begin"/>
            </w:r>
            <w:r>
              <w:rPr>
                <w:noProof/>
                <w:webHidden/>
              </w:rPr>
              <w:instrText xml:space="preserve"> PAGEREF _Toc147928761 \h </w:instrText>
            </w:r>
            <w:r>
              <w:rPr>
                <w:noProof/>
                <w:webHidden/>
              </w:rPr>
            </w:r>
            <w:r>
              <w:rPr>
                <w:noProof/>
                <w:webHidden/>
              </w:rPr>
              <w:fldChar w:fldCharType="separate"/>
            </w:r>
            <w:r>
              <w:rPr>
                <w:noProof/>
                <w:webHidden/>
              </w:rPr>
              <w:t>6</w:t>
            </w:r>
            <w:r>
              <w:rPr>
                <w:noProof/>
                <w:webHidden/>
              </w:rPr>
              <w:fldChar w:fldCharType="end"/>
            </w:r>
          </w:hyperlink>
        </w:p>
        <w:p w14:paraId="6042115E" w14:textId="7CA582A4"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62" w:history="1">
            <w:r w:rsidRPr="007F1716">
              <w:rPr>
                <w:rStyle w:val="Hyperlink"/>
                <w:rFonts w:cstheme="minorHAnsi"/>
                <w:noProof/>
              </w:rPr>
              <w:t>1.4</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PERSONNE DE CONTACT À L’INTERFACE</w:t>
            </w:r>
            <w:r>
              <w:rPr>
                <w:noProof/>
                <w:webHidden/>
              </w:rPr>
              <w:tab/>
            </w:r>
            <w:r>
              <w:rPr>
                <w:noProof/>
                <w:webHidden/>
              </w:rPr>
              <w:fldChar w:fldCharType="begin"/>
            </w:r>
            <w:r>
              <w:rPr>
                <w:noProof/>
                <w:webHidden/>
              </w:rPr>
              <w:instrText xml:space="preserve"> PAGEREF _Toc147928762 \h </w:instrText>
            </w:r>
            <w:r>
              <w:rPr>
                <w:noProof/>
                <w:webHidden/>
              </w:rPr>
            </w:r>
            <w:r>
              <w:rPr>
                <w:noProof/>
                <w:webHidden/>
              </w:rPr>
              <w:fldChar w:fldCharType="separate"/>
            </w:r>
            <w:r>
              <w:rPr>
                <w:noProof/>
                <w:webHidden/>
              </w:rPr>
              <w:t>6</w:t>
            </w:r>
            <w:r>
              <w:rPr>
                <w:noProof/>
                <w:webHidden/>
              </w:rPr>
              <w:fldChar w:fldCharType="end"/>
            </w:r>
          </w:hyperlink>
        </w:p>
        <w:p w14:paraId="61A12933" w14:textId="12E6B1C6"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63" w:history="1">
            <w:r w:rsidRPr="007F1716">
              <w:rPr>
                <w:rStyle w:val="Hyperlink"/>
                <w:rFonts w:cstheme="minorHAnsi"/>
                <w:noProof/>
              </w:rPr>
              <w:t>1.5</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PERSONNE DE CONTACT À L’ADMINISTRATION DES FINANCES</w:t>
            </w:r>
            <w:r>
              <w:rPr>
                <w:noProof/>
                <w:webHidden/>
              </w:rPr>
              <w:tab/>
            </w:r>
            <w:r>
              <w:rPr>
                <w:noProof/>
                <w:webHidden/>
              </w:rPr>
              <w:fldChar w:fldCharType="begin"/>
            </w:r>
            <w:r>
              <w:rPr>
                <w:noProof/>
                <w:webHidden/>
              </w:rPr>
              <w:instrText xml:space="preserve"> PAGEREF _Toc147928763 \h </w:instrText>
            </w:r>
            <w:r>
              <w:rPr>
                <w:noProof/>
                <w:webHidden/>
              </w:rPr>
            </w:r>
            <w:r>
              <w:rPr>
                <w:noProof/>
                <w:webHidden/>
              </w:rPr>
              <w:fldChar w:fldCharType="separate"/>
            </w:r>
            <w:r>
              <w:rPr>
                <w:noProof/>
                <w:webHidden/>
              </w:rPr>
              <w:t>6</w:t>
            </w:r>
            <w:r>
              <w:rPr>
                <w:noProof/>
                <w:webHidden/>
              </w:rPr>
              <w:fldChar w:fldCharType="end"/>
            </w:r>
          </w:hyperlink>
        </w:p>
        <w:p w14:paraId="7EB67280" w14:textId="34BD6494"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64" w:history="1">
            <w:r w:rsidRPr="007F1716">
              <w:rPr>
                <w:rStyle w:val="Hyperlink"/>
                <w:rFonts w:cstheme="minorHAnsi"/>
                <w:noProof/>
              </w:rPr>
              <w:t>1.6</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TITRE DU PROJET</w:t>
            </w:r>
            <w:r>
              <w:rPr>
                <w:noProof/>
                <w:webHidden/>
              </w:rPr>
              <w:tab/>
            </w:r>
            <w:r>
              <w:rPr>
                <w:noProof/>
                <w:webHidden/>
              </w:rPr>
              <w:fldChar w:fldCharType="begin"/>
            </w:r>
            <w:r>
              <w:rPr>
                <w:noProof/>
                <w:webHidden/>
              </w:rPr>
              <w:instrText xml:space="preserve"> PAGEREF _Toc147928764 \h </w:instrText>
            </w:r>
            <w:r>
              <w:rPr>
                <w:noProof/>
                <w:webHidden/>
              </w:rPr>
            </w:r>
            <w:r>
              <w:rPr>
                <w:noProof/>
                <w:webHidden/>
              </w:rPr>
              <w:fldChar w:fldCharType="separate"/>
            </w:r>
            <w:r>
              <w:rPr>
                <w:noProof/>
                <w:webHidden/>
              </w:rPr>
              <w:t>7</w:t>
            </w:r>
            <w:r>
              <w:rPr>
                <w:noProof/>
                <w:webHidden/>
              </w:rPr>
              <w:fldChar w:fldCharType="end"/>
            </w:r>
          </w:hyperlink>
        </w:p>
        <w:p w14:paraId="385384B2" w14:textId="28E645C0"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65" w:history="1">
            <w:r w:rsidRPr="007F1716">
              <w:rPr>
                <w:rStyle w:val="Hyperlink"/>
                <w:rFonts w:cstheme="minorHAnsi"/>
                <w:noProof/>
              </w:rPr>
              <w:t>1.7</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R</w:t>
            </w:r>
            <w:r w:rsidRPr="007F1716">
              <w:rPr>
                <w:rStyle w:val="Hyperlink"/>
                <w:rFonts w:cstheme="minorHAnsi"/>
                <w:caps/>
                <w:noProof/>
              </w:rPr>
              <w:t>éSUMé</w:t>
            </w:r>
            <w:r w:rsidRPr="007F1716">
              <w:rPr>
                <w:rStyle w:val="Hyperlink"/>
                <w:rFonts w:cstheme="minorHAnsi"/>
                <w:noProof/>
              </w:rPr>
              <w:t xml:space="preserve"> DU PROJET</w:t>
            </w:r>
            <w:r>
              <w:rPr>
                <w:noProof/>
                <w:webHidden/>
              </w:rPr>
              <w:tab/>
            </w:r>
            <w:r>
              <w:rPr>
                <w:noProof/>
                <w:webHidden/>
              </w:rPr>
              <w:fldChar w:fldCharType="begin"/>
            </w:r>
            <w:r>
              <w:rPr>
                <w:noProof/>
                <w:webHidden/>
              </w:rPr>
              <w:instrText xml:space="preserve"> PAGEREF _Toc147928765 \h </w:instrText>
            </w:r>
            <w:r>
              <w:rPr>
                <w:noProof/>
                <w:webHidden/>
              </w:rPr>
            </w:r>
            <w:r>
              <w:rPr>
                <w:noProof/>
                <w:webHidden/>
              </w:rPr>
              <w:fldChar w:fldCharType="separate"/>
            </w:r>
            <w:r>
              <w:rPr>
                <w:noProof/>
                <w:webHidden/>
              </w:rPr>
              <w:t>7</w:t>
            </w:r>
            <w:r>
              <w:rPr>
                <w:noProof/>
                <w:webHidden/>
              </w:rPr>
              <w:fldChar w:fldCharType="end"/>
            </w:r>
          </w:hyperlink>
        </w:p>
        <w:p w14:paraId="77168597" w14:textId="7EEE2533"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66" w:history="1">
            <w:r w:rsidRPr="007F1716">
              <w:rPr>
                <w:rStyle w:val="Hyperlink"/>
                <w:rFonts w:cstheme="minorHAnsi"/>
                <w:noProof/>
              </w:rPr>
              <w:t>1.8</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DATE DE DEBUT</w:t>
            </w:r>
            <w:r>
              <w:rPr>
                <w:noProof/>
                <w:webHidden/>
              </w:rPr>
              <w:tab/>
            </w:r>
            <w:r>
              <w:rPr>
                <w:noProof/>
                <w:webHidden/>
              </w:rPr>
              <w:fldChar w:fldCharType="begin"/>
            </w:r>
            <w:r>
              <w:rPr>
                <w:noProof/>
                <w:webHidden/>
              </w:rPr>
              <w:instrText xml:space="preserve"> PAGEREF _Toc147928766 \h </w:instrText>
            </w:r>
            <w:r>
              <w:rPr>
                <w:noProof/>
                <w:webHidden/>
              </w:rPr>
            </w:r>
            <w:r>
              <w:rPr>
                <w:noProof/>
                <w:webHidden/>
              </w:rPr>
              <w:fldChar w:fldCharType="separate"/>
            </w:r>
            <w:r>
              <w:rPr>
                <w:noProof/>
                <w:webHidden/>
              </w:rPr>
              <w:t>7</w:t>
            </w:r>
            <w:r>
              <w:rPr>
                <w:noProof/>
                <w:webHidden/>
              </w:rPr>
              <w:fldChar w:fldCharType="end"/>
            </w:r>
          </w:hyperlink>
        </w:p>
        <w:p w14:paraId="360FE565" w14:textId="6444F84A"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67" w:history="1">
            <w:r w:rsidRPr="007F1716">
              <w:rPr>
                <w:rStyle w:val="Hyperlink"/>
                <w:rFonts w:cstheme="minorHAnsi"/>
                <w:noProof/>
              </w:rPr>
              <w:t>1.9</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EGALITE DES CHANCES</w:t>
            </w:r>
            <w:r>
              <w:rPr>
                <w:noProof/>
                <w:webHidden/>
              </w:rPr>
              <w:tab/>
            </w:r>
            <w:r>
              <w:rPr>
                <w:noProof/>
                <w:webHidden/>
              </w:rPr>
              <w:fldChar w:fldCharType="begin"/>
            </w:r>
            <w:r>
              <w:rPr>
                <w:noProof/>
                <w:webHidden/>
              </w:rPr>
              <w:instrText xml:space="preserve"> PAGEREF _Toc147928767 \h </w:instrText>
            </w:r>
            <w:r>
              <w:rPr>
                <w:noProof/>
                <w:webHidden/>
              </w:rPr>
            </w:r>
            <w:r>
              <w:rPr>
                <w:noProof/>
                <w:webHidden/>
              </w:rPr>
              <w:fldChar w:fldCharType="separate"/>
            </w:r>
            <w:r>
              <w:rPr>
                <w:noProof/>
                <w:webHidden/>
              </w:rPr>
              <w:t>8</w:t>
            </w:r>
            <w:r>
              <w:rPr>
                <w:noProof/>
                <w:webHidden/>
              </w:rPr>
              <w:fldChar w:fldCharType="end"/>
            </w:r>
          </w:hyperlink>
        </w:p>
        <w:p w14:paraId="1AE03121" w14:textId="18A2766C" w:rsidR="00A27D1A" w:rsidRDefault="00A27D1A">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768" w:history="1">
            <w:r w:rsidRPr="007F1716">
              <w:rPr>
                <w:rStyle w:val="Hyperlink"/>
                <w:rFonts w:cstheme="minorHAnsi"/>
                <w:noProof/>
              </w:rPr>
              <w:t>2</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Présentation de l'équipe et des structures d'accueil</w:t>
            </w:r>
            <w:r>
              <w:rPr>
                <w:noProof/>
                <w:webHidden/>
              </w:rPr>
              <w:tab/>
            </w:r>
            <w:r>
              <w:rPr>
                <w:noProof/>
                <w:webHidden/>
              </w:rPr>
              <w:fldChar w:fldCharType="begin"/>
            </w:r>
            <w:r>
              <w:rPr>
                <w:noProof/>
                <w:webHidden/>
              </w:rPr>
              <w:instrText xml:space="preserve"> PAGEREF _Toc147928768 \h </w:instrText>
            </w:r>
            <w:r>
              <w:rPr>
                <w:noProof/>
                <w:webHidden/>
              </w:rPr>
            </w:r>
            <w:r>
              <w:rPr>
                <w:noProof/>
                <w:webHidden/>
              </w:rPr>
              <w:fldChar w:fldCharType="separate"/>
            </w:r>
            <w:r>
              <w:rPr>
                <w:noProof/>
                <w:webHidden/>
              </w:rPr>
              <w:t>9</w:t>
            </w:r>
            <w:r>
              <w:rPr>
                <w:noProof/>
                <w:webHidden/>
              </w:rPr>
              <w:fldChar w:fldCharType="end"/>
            </w:r>
          </w:hyperlink>
        </w:p>
        <w:p w14:paraId="25C985DF" w14:textId="348EF521"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69" w:history="1">
            <w:r w:rsidRPr="007F1716">
              <w:rPr>
                <w:rStyle w:val="Hyperlink"/>
                <w:rFonts w:cstheme="minorHAnsi"/>
                <w:noProof/>
              </w:rPr>
              <w:t>2.1</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PROFIL DU CANDIDAT</w:t>
            </w:r>
            <w:r>
              <w:rPr>
                <w:noProof/>
                <w:webHidden/>
              </w:rPr>
              <w:tab/>
            </w:r>
            <w:r>
              <w:rPr>
                <w:noProof/>
                <w:webHidden/>
              </w:rPr>
              <w:fldChar w:fldCharType="begin"/>
            </w:r>
            <w:r>
              <w:rPr>
                <w:noProof/>
                <w:webHidden/>
              </w:rPr>
              <w:instrText xml:space="preserve"> PAGEREF _Toc147928769 \h </w:instrText>
            </w:r>
            <w:r>
              <w:rPr>
                <w:noProof/>
                <w:webHidden/>
              </w:rPr>
            </w:r>
            <w:r>
              <w:rPr>
                <w:noProof/>
                <w:webHidden/>
              </w:rPr>
              <w:fldChar w:fldCharType="separate"/>
            </w:r>
            <w:r>
              <w:rPr>
                <w:noProof/>
                <w:webHidden/>
              </w:rPr>
              <w:t>9</w:t>
            </w:r>
            <w:r>
              <w:rPr>
                <w:noProof/>
                <w:webHidden/>
              </w:rPr>
              <w:fldChar w:fldCharType="end"/>
            </w:r>
          </w:hyperlink>
        </w:p>
        <w:p w14:paraId="3F218F68" w14:textId="5576373B" w:rsidR="00A27D1A" w:rsidRDefault="00A27D1A">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770" w:history="1">
            <w:r w:rsidRPr="007F1716">
              <w:rPr>
                <w:rStyle w:val="Hyperlink"/>
                <w:rFonts w:cstheme="minorHAnsi"/>
                <w:iCs/>
                <w:noProof/>
              </w:rPr>
              <w:t>2.1.1</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eastAsia="Times New Roman" w:cstheme="minorHAnsi"/>
                <w:noProof/>
              </w:rPr>
              <w:t>Motivation du chercheur</w:t>
            </w:r>
            <w:r>
              <w:rPr>
                <w:noProof/>
                <w:webHidden/>
              </w:rPr>
              <w:tab/>
            </w:r>
            <w:r>
              <w:rPr>
                <w:noProof/>
                <w:webHidden/>
              </w:rPr>
              <w:fldChar w:fldCharType="begin"/>
            </w:r>
            <w:r>
              <w:rPr>
                <w:noProof/>
                <w:webHidden/>
              </w:rPr>
              <w:instrText xml:space="preserve"> PAGEREF _Toc147928770 \h </w:instrText>
            </w:r>
            <w:r>
              <w:rPr>
                <w:noProof/>
                <w:webHidden/>
              </w:rPr>
            </w:r>
            <w:r>
              <w:rPr>
                <w:noProof/>
                <w:webHidden/>
              </w:rPr>
              <w:fldChar w:fldCharType="separate"/>
            </w:r>
            <w:r>
              <w:rPr>
                <w:noProof/>
                <w:webHidden/>
              </w:rPr>
              <w:t>9</w:t>
            </w:r>
            <w:r>
              <w:rPr>
                <w:noProof/>
                <w:webHidden/>
              </w:rPr>
              <w:fldChar w:fldCharType="end"/>
            </w:r>
          </w:hyperlink>
        </w:p>
        <w:p w14:paraId="058768FE" w14:textId="21F92B33" w:rsidR="00A27D1A" w:rsidRDefault="00A27D1A">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771" w:history="1">
            <w:r w:rsidRPr="007F1716">
              <w:rPr>
                <w:rStyle w:val="Hyperlink"/>
                <w:rFonts w:cstheme="minorHAnsi"/>
                <w:noProof/>
              </w:rPr>
              <w:t>2.1.2</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Expérience du chercheur</w:t>
            </w:r>
            <w:r>
              <w:rPr>
                <w:noProof/>
                <w:webHidden/>
              </w:rPr>
              <w:tab/>
            </w:r>
            <w:r>
              <w:rPr>
                <w:noProof/>
                <w:webHidden/>
              </w:rPr>
              <w:fldChar w:fldCharType="begin"/>
            </w:r>
            <w:r>
              <w:rPr>
                <w:noProof/>
                <w:webHidden/>
              </w:rPr>
              <w:instrText xml:space="preserve"> PAGEREF _Toc147928771 \h </w:instrText>
            </w:r>
            <w:r>
              <w:rPr>
                <w:noProof/>
                <w:webHidden/>
              </w:rPr>
            </w:r>
            <w:r>
              <w:rPr>
                <w:noProof/>
                <w:webHidden/>
              </w:rPr>
              <w:fldChar w:fldCharType="separate"/>
            </w:r>
            <w:r>
              <w:rPr>
                <w:noProof/>
                <w:webHidden/>
              </w:rPr>
              <w:t>9</w:t>
            </w:r>
            <w:r>
              <w:rPr>
                <w:noProof/>
                <w:webHidden/>
              </w:rPr>
              <w:fldChar w:fldCharType="end"/>
            </w:r>
          </w:hyperlink>
        </w:p>
        <w:p w14:paraId="36D39471" w14:textId="71FE7F91"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72" w:history="1">
            <w:r w:rsidRPr="007F1716">
              <w:rPr>
                <w:rStyle w:val="Hyperlink"/>
                <w:rFonts w:cstheme="minorHAnsi"/>
                <w:noProof/>
              </w:rPr>
              <w:t>2.2</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PROFIL DU PROMOTEUR ET DE SON UNITE DE RECHERCHE</w:t>
            </w:r>
            <w:r>
              <w:rPr>
                <w:noProof/>
                <w:webHidden/>
              </w:rPr>
              <w:tab/>
            </w:r>
            <w:r>
              <w:rPr>
                <w:noProof/>
                <w:webHidden/>
              </w:rPr>
              <w:fldChar w:fldCharType="begin"/>
            </w:r>
            <w:r>
              <w:rPr>
                <w:noProof/>
                <w:webHidden/>
              </w:rPr>
              <w:instrText xml:space="preserve"> PAGEREF _Toc147928772 \h </w:instrText>
            </w:r>
            <w:r>
              <w:rPr>
                <w:noProof/>
                <w:webHidden/>
              </w:rPr>
            </w:r>
            <w:r>
              <w:rPr>
                <w:noProof/>
                <w:webHidden/>
              </w:rPr>
              <w:fldChar w:fldCharType="separate"/>
            </w:r>
            <w:r>
              <w:rPr>
                <w:noProof/>
                <w:webHidden/>
              </w:rPr>
              <w:t>9</w:t>
            </w:r>
            <w:r>
              <w:rPr>
                <w:noProof/>
                <w:webHidden/>
              </w:rPr>
              <w:fldChar w:fldCharType="end"/>
            </w:r>
          </w:hyperlink>
        </w:p>
        <w:p w14:paraId="6DF2876B" w14:textId="7342769F" w:rsidR="00A27D1A" w:rsidRDefault="00A27D1A">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773" w:history="1">
            <w:r w:rsidRPr="007F1716">
              <w:rPr>
                <w:rStyle w:val="Hyperlink"/>
                <w:rFonts w:cstheme="minorHAnsi"/>
                <w:noProof/>
              </w:rPr>
              <w:t>2.2.1</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Activités de l’unité recherche</w:t>
            </w:r>
            <w:r>
              <w:rPr>
                <w:noProof/>
                <w:webHidden/>
              </w:rPr>
              <w:tab/>
            </w:r>
            <w:r>
              <w:rPr>
                <w:noProof/>
                <w:webHidden/>
              </w:rPr>
              <w:fldChar w:fldCharType="begin"/>
            </w:r>
            <w:r>
              <w:rPr>
                <w:noProof/>
                <w:webHidden/>
              </w:rPr>
              <w:instrText xml:space="preserve"> PAGEREF _Toc147928773 \h </w:instrText>
            </w:r>
            <w:r>
              <w:rPr>
                <w:noProof/>
                <w:webHidden/>
              </w:rPr>
            </w:r>
            <w:r>
              <w:rPr>
                <w:noProof/>
                <w:webHidden/>
              </w:rPr>
              <w:fldChar w:fldCharType="separate"/>
            </w:r>
            <w:r>
              <w:rPr>
                <w:noProof/>
                <w:webHidden/>
              </w:rPr>
              <w:t>9</w:t>
            </w:r>
            <w:r>
              <w:rPr>
                <w:noProof/>
                <w:webHidden/>
              </w:rPr>
              <w:fldChar w:fldCharType="end"/>
            </w:r>
          </w:hyperlink>
        </w:p>
        <w:p w14:paraId="0C4201F2" w14:textId="53277273" w:rsidR="00A27D1A" w:rsidRDefault="00A27D1A">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774" w:history="1">
            <w:r w:rsidRPr="007F1716">
              <w:rPr>
                <w:rStyle w:val="Hyperlink"/>
                <w:rFonts w:cstheme="minorHAnsi"/>
                <w:noProof/>
              </w:rPr>
              <w:t>2.2.2</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Expérience du promoteur</w:t>
            </w:r>
            <w:r>
              <w:rPr>
                <w:noProof/>
                <w:webHidden/>
              </w:rPr>
              <w:tab/>
            </w:r>
            <w:r>
              <w:rPr>
                <w:noProof/>
                <w:webHidden/>
              </w:rPr>
              <w:fldChar w:fldCharType="begin"/>
            </w:r>
            <w:r>
              <w:rPr>
                <w:noProof/>
                <w:webHidden/>
              </w:rPr>
              <w:instrText xml:space="preserve"> PAGEREF _Toc147928774 \h </w:instrText>
            </w:r>
            <w:r>
              <w:rPr>
                <w:noProof/>
                <w:webHidden/>
              </w:rPr>
            </w:r>
            <w:r>
              <w:rPr>
                <w:noProof/>
                <w:webHidden/>
              </w:rPr>
              <w:fldChar w:fldCharType="separate"/>
            </w:r>
            <w:r>
              <w:rPr>
                <w:noProof/>
                <w:webHidden/>
              </w:rPr>
              <w:t>10</w:t>
            </w:r>
            <w:r>
              <w:rPr>
                <w:noProof/>
                <w:webHidden/>
              </w:rPr>
              <w:fldChar w:fldCharType="end"/>
            </w:r>
          </w:hyperlink>
        </w:p>
        <w:p w14:paraId="5B514DF2" w14:textId="13878FCF" w:rsidR="00A27D1A" w:rsidRDefault="00A27D1A">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775" w:history="1">
            <w:r w:rsidRPr="007F1716">
              <w:rPr>
                <w:rStyle w:val="Hyperlink"/>
                <w:rFonts w:cstheme="minorHAnsi"/>
                <w:iCs/>
                <w:noProof/>
              </w:rPr>
              <w:t>2.2.3</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eastAsia="Times New Roman" w:cstheme="minorHAnsi"/>
                <w:noProof/>
              </w:rPr>
              <w:t>Motivation du promoteur</w:t>
            </w:r>
            <w:r>
              <w:rPr>
                <w:noProof/>
                <w:webHidden/>
              </w:rPr>
              <w:tab/>
            </w:r>
            <w:r>
              <w:rPr>
                <w:noProof/>
                <w:webHidden/>
              </w:rPr>
              <w:fldChar w:fldCharType="begin"/>
            </w:r>
            <w:r>
              <w:rPr>
                <w:noProof/>
                <w:webHidden/>
              </w:rPr>
              <w:instrText xml:space="preserve"> PAGEREF _Toc147928775 \h </w:instrText>
            </w:r>
            <w:r>
              <w:rPr>
                <w:noProof/>
                <w:webHidden/>
              </w:rPr>
            </w:r>
            <w:r>
              <w:rPr>
                <w:noProof/>
                <w:webHidden/>
              </w:rPr>
              <w:fldChar w:fldCharType="separate"/>
            </w:r>
            <w:r>
              <w:rPr>
                <w:noProof/>
                <w:webHidden/>
              </w:rPr>
              <w:t>10</w:t>
            </w:r>
            <w:r>
              <w:rPr>
                <w:noProof/>
                <w:webHidden/>
              </w:rPr>
              <w:fldChar w:fldCharType="end"/>
            </w:r>
          </w:hyperlink>
        </w:p>
        <w:p w14:paraId="59281D1F" w14:textId="1B52C50B" w:rsidR="00A27D1A" w:rsidRDefault="00A27D1A">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776" w:history="1">
            <w:r w:rsidRPr="007F1716">
              <w:rPr>
                <w:rStyle w:val="Hyperlink"/>
                <w:rFonts w:cstheme="minorHAnsi"/>
                <w:noProof/>
              </w:rPr>
              <w:t>3</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Présentation du projet</w:t>
            </w:r>
            <w:r>
              <w:rPr>
                <w:noProof/>
                <w:webHidden/>
              </w:rPr>
              <w:tab/>
            </w:r>
            <w:r>
              <w:rPr>
                <w:noProof/>
                <w:webHidden/>
              </w:rPr>
              <w:fldChar w:fldCharType="begin"/>
            </w:r>
            <w:r>
              <w:rPr>
                <w:noProof/>
                <w:webHidden/>
              </w:rPr>
              <w:instrText xml:space="preserve"> PAGEREF _Toc147928776 \h </w:instrText>
            </w:r>
            <w:r>
              <w:rPr>
                <w:noProof/>
                <w:webHidden/>
              </w:rPr>
            </w:r>
            <w:r>
              <w:rPr>
                <w:noProof/>
                <w:webHidden/>
              </w:rPr>
              <w:fldChar w:fldCharType="separate"/>
            </w:r>
            <w:r>
              <w:rPr>
                <w:noProof/>
                <w:webHidden/>
              </w:rPr>
              <w:t>11</w:t>
            </w:r>
            <w:r>
              <w:rPr>
                <w:noProof/>
                <w:webHidden/>
              </w:rPr>
              <w:fldChar w:fldCharType="end"/>
            </w:r>
          </w:hyperlink>
        </w:p>
        <w:p w14:paraId="72F210CA" w14:textId="44669B78"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77" w:history="1">
            <w:r w:rsidRPr="007F1716">
              <w:rPr>
                <w:rStyle w:val="Hyperlink"/>
                <w:rFonts w:cstheme="minorHAnsi"/>
                <w:noProof/>
              </w:rPr>
              <w:t>3.1</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 xml:space="preserve">CONTEXTE, ETAT DE L'ART ET </w:t>
            </w:r>
            <w:r w:rsidRPr="007F1716">
              <w:rPr>
                <w:rStyle w:val="Hyperlink"/>
                <w:rFonts w:eastAsia="Verdana" w:cstheme="minorHAnsi"/>
                <w:noProof/>
              </w:rPr>
              <w:t>OBJECTIFS DU PROJET</w:t>
            </w:r>
            <w:r>
              <w:rPr>
                <w:noProof/>
                <w:webHidden/>
              </w:rPr>
              <w:tab/>
            </w:r>
            <w:r>
              <w:rPr>
                <w:noProof/>
                <w:webHidden/>
              </w:rPr>
              <w:fldChar w:fldCharType="begin"/>
            </w:r>
            <w:r>
              <w:rPr>
                <w:noProof/>
                <w:webHidden/>
              </w:rPr>
              <w:instrText xml:space="preserve"> PAGEREF _Toc147928777 \h </w:instrText>
            </w:r>
            <w:r>
              <w:rPr>
                <w:noProof/>
                <w:webHidden/>
              </w:rPr>
            </w:r>
            <w:r>
              <w:rPr>
                <w:noProof/>
                <w:webHidden/>
              </w:rPr>
              <w:fldChar w:fldCharType="separate"/>
            </w:r>
            <w:r>
              <w:rPr>
                <w:noProof/>
                <w:webHidden/>
              </w:rPr>
              <w:t>11</w:t>
            </w:r>
            <w:r>
              <w:rPr>
                <w:noProof/>
                <w:webHidden/>
              </w:rPr>
              <w:fldChar w:fldCharType="end"/>
            </w:r>
          </w:hyperlink>
        </w:p>
        <w:p w14:paraId="4B7B101D" w14:textId="5FF5E8F4" w:rsidR="00A27D1A" w:rsidRDefault="00A27D1A">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778" w:history="1">
            <w:r w:rsidRPr="007F1716">
              <w:rPr>
                <w:rStyle w:val="Hyperlink"/>
                <w:rFonts w:cstheme="minorHAnsi"/>
                <w:noProof/>
              </w:rPr>
              <w:t>3.1.1</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Contexte Régional</w:t>
            </w:r>
            <w:r>
              <w:rPr>
                <w:noProof/>
                <w:webHidden/>
              </w:rPr>
              <w:tab/>
            </w:r>
            <w:r>
              <w:rPr>
                <w:noProof/>
                <w:webHidden/>
              </w:rPr>
              <w:fldChar w:fldCharType="begin"/>
            </w:r>
            <w:r>
              <w:rPr>
                <w:noProof/>
                <w:webHidden/>
              </w:rPr>
              <w:instrText xml:space="preserve"> PAGEREF _Toc147928778 \h </w:instrText>
            </w:r>
            <w:r>
              <w:rPr>
                <w:noProof/>
                <w:webHidden/>
              </w:rPr>
            </w:r>
            <w:r>
              <w:rPr>
                <w:noProof/>
                <w:webHidden/>
              </w:rPr>
              <w:fldChar w:fldCharType="separate"/>
            </w:r>
            <w:r>
              <w:rPr>
                <w:noProof/>
                <w:webHidden/>
              </w:rPr>
              <w:t>11</w:t>
            </w:r>
            <w:r>
              <w:rPr>
                <w:noProof/>
                <w:webHidden/>
              </w:rPr>
              <w:fldChar w:fldCharType="end"/>
            </w:r>
          </w:hyperlink>
        </w:p>
        <w:p w14:paraId="4B2616C1" w14:textId="03C49F2B" w:rsidR="00A27D1A" w:rsidRDefault="00A27D1A">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779" w:history="1">
            <w:r w:rsidRPr="007F1716">
              <w:rPr>
                <w:rStyle w:val="Hyperlink"/>
                <w:rFonts w:cstheme="minorHAnsi"/>
                <w:noProof/>
              </w:rPr>
              <w:t>3.1.2</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Objectifs du projet et état de l'art</w:t>
            </w:r>
            <w:r>
              <w:rPr>
                <w:noProof/>
                <w:webHidden/>
              </w:rPr>
              <w:tab/>
            </w:r>
            <w:r>
              <w:rPr>
                <w:noProof/>
                <w:webHidden/>
              </w:rPr>
              <w:fldChar w:fldCharType="begin"/>
            </w:r>
            <w:r>
              <w:rPr>
                <w:noProof/>
                <w:webHidden/>
              </w:rPr>
              <w:instrText xml:space="preserve"> PAGEREF _Toc147928779 \h </w:instrText>
            </w:r>
            <w:r>
              <w:rPr>
                <w:noProof/>
                <w:webHidden/>
              </w:rPr>
            </w:r>
            <w:r>
              <w:rPr>
                <w:noProof/>
                <w:webHidden/>
              </w:rPr>
              <w:fldChar w:fldCharType="separate"/>
            </w:r>
            <w:r>
              <w:rPr>
                <w:noProof/>
                <w:webHidden/>
              </w:rPr>
              <w:t>11</w:t>
            </w:r>
            <w:r>
              <w:rPr>
                <w:noProof/>
                <w:webHidden/>
              </w:rPr>
              <w:fldChar w:fldCharType="end"/>
            </w:r>
          </w:hyperlink>
        </w:p>
        <w:p w14:paraId="0F43CB60" w14:textId="642DEAEB"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80" w:history="1">
            <w:r w:rsidRPr="007F1716">
              <w:rPr>
                <w:rStyle w:val="Hyperlink"/>
                <w:rFonts w:cstheme="minorHAnsi"/>
                <w:noProof/>
              </w:rPr>
              <w:t>3.2</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PROGRAMME DU PROJET</w:t>
            </w:r>
            <w:r>
              <w:rPr>
                <w:noProof/>
                <w:webHidden/>
              </w:rPr>
              <w:tab/>
            </w:r>
            <w:r>
              <w:rPr>
                <w:noProof/>
                <w:webHidden/>
              </w:rPr>
              <w:fldChar w:fldCharType="begin"/>
            </w:r>
            <w:r>
              <w:rPr>
                <w:noProof/>
                <w:webHidden/>
              </w:rPr>
              <w:instrText xml:space="preserve"> PAGEREF _Toc147928780 \h </w:instrText>
            </w:r>
            <w:r>
              <w:rPr>
                <w:noProof/>
                <w:webHidden/>
              </w:rPr>
            </w:r>
            <w:r>
              <w:rPr>
                <w:noProof/>
                <w:webHidden/>
              </w:rPr>
              <w:fldChar w:fldCharType="separate"/>
            </w:r>
            <w:r>
              <w:rPr>
                <w:noProof/>
                <w:webHidden/>
              </w:rPr>
              <w:t>11</w:t>
            </w:r>
            <w:r>
              <w:rPr>
                <w:noProof/>
                <w:webHidden/>
              </w:rPr>
              <w:fldChar w:fldCharType="end"/>
            </w:r>
          </w:hyperlink>
        </w:p>
        <w:p w14:paraId="36DDCC83" w14:textId="67625657" w:rsidR="00A27D1A" w:rsidRDefault="00A27D1A">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781" w:history="1">
            <w:r w:rsidRPr="007F1716">
              <w:rPr>
                <w:rStyle w:val="Hyperlink"/>
                <w:rFonts w:cstheme="minorHAnsi"/>
                <w:noProof/>
              </w:rPr>
              <w:t>4</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Valorisation des résultats</w:t>
            </w:r>
            <w:r>
              <w:rPr>
                <w:noProof/>
                <w:webHidden/>
              </w:rPr>
              <w:tab/>
            </w:r>
            <w:r>
              <w:rPr>
                <w:noProof/>
                <w:webHidden/>
              </w:rPr>
              <w:fldChar w:fldCharType="begin"/>
            </w:r>
            <w:r>
              <w:rPr>
                <w:noProof/>
                <w:webHidden/>
              </w:rPr>
              <w:instrText xml:space="preserve"> PAGEREF _Toc147928781 \h </w:instrText>
            </w:r>
            <w:r>
              <w:rPr>
                <w:noProof/>
                <w:webHidden/>
              </w:rPr>
            </w:r>
            <w:r>
              <w:rPr>
                <w:noProof/>
                <w:webHidden/>
              </w:rPr>
              <w:fldChar w:fldCharType="separate"/>
            </w:r>
            <w:r>
              <w:rPr>
                <w:noProof/>
                <w:webHidden/>
              </w:rPr>
              <w:t>13</w:t>
            </w:r>
            <w:r>
              <w:rPr>
                <w:noProof/>
                <w:webHidden/>
              </w:rPr>
              <w:fldChar w:fldCharType="end"/>
            </w:r>
          </w:hyperlink>
        </w:p>
        <w:p w14:paraId="75FB7EA0" w14:textId="485242A7"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82" w:history="1">
            <w:r w:rsidRPr="007F1716">
              <w:rPr>
                <w:rStyle w:val="Hyperlink"/>
                <w:rFonts w:cstheme="minorHAnsi"/>
                <w:caps/>
                <w:noProof/>
                <w:kern w:val="21"/>
              </w:rPr>
              <w:t>4.1</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caps/>
                <w:noProof/>
                <w:kern w:val="21"/>
              </w:rPr>
              <w:t>Trajet de valorisation</w:t>
            </w:r>
            <w:r>
              <w:rPr>
                <w:noProof/>
                <w:webHidden/>
              </w:rPr>
              <w:tab/>
            </w:r>
            <w:r>
              <w:rPr>
                <w:noProof/>
                <w:webHidden/>
              </w:rPr>
              <w:fldChar w:fldCharType="begin"/>
            </w:r>
            <w:r>
              <w:rPr>
                <w:noProof/>
                <w:webHidden/>
              </w:rPr>
              <w:instrText xml:space="preserve"> PAGEREF _Toc147928782 \h </w:instrText>
            </w:r>
            <w:r>
              <w:rPr>
                <w:noProof/>
                <w:webHidden/>
              </w:rPr>
            </w:r>
            <w:r>
              <w:rPr>
                <w:noProof/>
                <w:webHidden/>
              </w:rPr>
              <w:fldChar w:fldCharType="separate"/>
            </w:r>
            <w:r>
              <w:rPr>
                <w:noProof/>
                <w:webHidden/>
              </w:rPr>
              <w:t>13</w:t>
            </w:r>
            <w:r>
              <w:rPr>
                <w:noProof/>
                <w:webHidden/>
              </w:rPr>
              <w:fldChar w:fldCharType="end"/>
            </w:r>
          </w:hyperlink>
        </w:p>
        <w:p w14:paraId="4C35B370" w14:textId="726FA03A" w:rsidR="00A27D1A" w:rsidRDefault="00A27D1A">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783" w:history="1">
            <w:r w:rsidRPr="007F1716">
              <w:rPr>
                <w:rStyle w:val="Hyperlink"/>
                <w:rFonts w:cstheme="minorHAnsi"/>
                <w:noProof/>
              </w:rPr>
              <w:t>5</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Budget du projet</w:t>
            </w:r>
            <w:r>
              <w:rPr>
                <w:noProof/>
                <w:webHidden/>
              </w:rPr>
              <w:tab/>
            </w:r>
            <w:r>
              <w:rPr>
                <w:noProof/>
                <w:webHidden/>
              </w:rPr>
              <w:fldChar w:fldCharType="begin"/>
            </w:r>
            <w:r>
              <w:rPr>
                <w:noProof/>
                <w:webHidden/>
              </w:rPr>
              <w:instrText xml:space="preserve"> PAGEREF _Toc147928783 \h </w:instrText>
            </w:r>
            <w:r>
              <w:rPr>
                <w:noProof/>
                <w:webHidden/>
              </w:rPr>
            </w:r>
            <w:r>
              <w:rPr>
                <w:noProof/>
                <w:webHidden/>
              </w:rPr>
              <w:fldChar w:fldCharType="separate"/>
            </w:r>
            <w:r>
              <w:rPr>
                <w:noProof/>
                <w:webHidden/>
              </w:rPr>
              <w:t>14</w:t>
            </w:r>
            <w:r>
              <w:rPr>
                <w:noProof/>
                <w:webHidden/>
              </w:rPr>
              <w:fldChar w:fldCharType="end"/>
            </w:r>
          </w:hyperlink>
        </w:p>
        <w:p w14:paraId="4331BE82" w14:textId="517C13EE"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84" w:history="1">
            <w:r w:rsidRPr="007F1716">
              <w:rPr>
                <w:rStyle w:val="Hyperlink"/>
                <w:rFonts w:cstheme="minorHAnsi"/>
                <w:noProof/>
              </w:rPr>
              <w:t>5.1</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BUDGET DE L'ORGANISME DE RECHERCHE</w:t>
            </w:r>
            <w:r>
              <w:rPr>
                <w:noProof/>
                <w:webHidden/>
              </w:rPr>
              <w:tab/>
            </w:r>
            <w:r>
              <w:rPr>
                <w:noProof/>
                <w:webHidden/>
              </w:rPr>
              <w:fldChar w:fldCharType="begin"/>
            </w:r>
            <w:r>
              <w:rPr>
                <w:noProof/>
                <w:webHidden/>
              </w:rPr>
              <w:instrText xml:space="preserve"> PAGEREF _Toc147928784 \h </w:instrText>
            </w:r>
            <w:r>
              <w:rPr>
                <w:noProof/>
                <w:webHidden/>
              </w:rPr>
            </w:r>
            <w:r>
              <w:rPr>
                <w:noProof/>
                <w:webHidden/>
              </w:rPr>
              <w:fldChar w:fldCharType="separate"/>
            </w:r>
            <w:r>
              <w:rPr>
                <w:noProof/>
                <w:webHidden/>
              </w:rPr>
              <w:t>14</w:t>
            </w:r>
            <w:r>
              <w:rPr>
                <w:noProof/>
                <w:webHidden/>
              </w:rPr>
              <w:fldChar w:fldCharType="end"/>
            </w:r>
          </w:hyperlink>
        </w:p>
        <w:p w14:paraId="66664D80" w14:textId="1FA8871C" w:rsidR="00A27D1A" w:rsidRDefault="00A27D1A">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785" w:history="1">
            <w:r w:rsidRPr="007F1716">
              <w:rPr>
                <w:rStyle w:val="Hyperlink"/>
                <w:rFonts w:cstheme="minorHAnsi"/>
                <w:noProof/>
              </w:rPr>
              <w:t>6</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 xml:space="preserve">Déclaration </w:t>
            </w:r>
            <w:r w:rsidRPr="007F1716">
              <w:rPr>
                <w:rStyle w:val="Hyperlink"/>
                <w:rFonts w:eastAsia="timesnewromanpsmt" w:cstheme="minorHAnsi"/>
                <w:noProof/>
              </w:rPr>
              <w:t>d’engagement</w:t>
            </w:r>
            <w:r>
              <w:rPr>
                <w:noProof/>
                <w:webHidden/>
              </w:rPr>
              <w:tab/>
            </w:r>
            <w:r>
              <w:rPr>
                <w:noProof/>
                <w:webHidden/>
              </w:rPr>
              <w:fldChar w:fldCharType="begin"/>
            </w:r>
            <w:r>
              <w:rPr>
                <w:noProof/>
                <w:webHidden/>
              </w:rPr>
              <w:instrText xml:space="preserve"> PAGEREF _Toc147928785 \h </w:instrText>
            </w:r>
            <w:r>
              <w:rPr>
                <w:noProof/>
                <w:webHidden/>
              </w:rPr>
            </w:r>
            <w:r>
              <w:rPr>
                <w:noProof/>
                <w:webHidden/>
              </w:rPr>
              <w:fldChar w:fldCharType="separate"/>
            </w:r>
            <w:r>
              <w:rPr>
                <w:noProof/>
                <w:webHidden/>
              </w:rPr>
              <w:t>16</w:t>
            </w:r>
            <w:r>
              <w:rPr>
                <w:noProof/>
                <w:webHidden/>
              </w:rPr>
              <w:fldChar w:fldCharType="end"/>
            </w:r>
          </w:hyperlink>
        </w:p>
        <w:p w14:paraId="7DB82441" w14:textId="134452F9" w:rsidR="00A27D1A" w:rsidRDefault="00A27D1A">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786" w:history="1">
            <w:r w:rsidRPr="007F1716">
              <w:rPr>
                <w:rStyle w:val="Hyperlink"/>
                <w:rFonts w:cstheme="minorHAnsi"/>
                <w:noProof/>
              </w:rPr>
              <w:t>7</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 xml:space="preserve">Liste </w:t>
            </w:r>
            <w:r w:rsidRPr="007F1716">
              <w:rPr>
                <w:rStyle w:val="Hyperlink"/>
                <w:rFonts w:eastAsia="timesnewromanpsmt" w:cstheme="minorHAnsi"/>
                <w:noProof/>
              </w:rPr>
              <w:t>de spécialistes pour l’évaluation</w:t>
            </w:r>
            <w:r>
              <w:rPr>
                <w:noProof/>
                <w:webHidden/>
              </w:rPr>
              <w:tab/>
            </w:r>
            <w:r>
              <w:rPr>
                <w:noProof/>
                <w:webHidden/>
              </w:rPr>
              <w:fldChar w:fldCharType="begin"/>
            </w:r>
            <w:r>
              <w:rPr>
                <w:noProof/>
                <w:webHidden/>
              </w:rPr>
              <w:instrText xml:space="preserve"> PAGEREF _Toc147928786 \h </w:instrText>
            </w:r>
            <w:r>
              <w:rPr>
                <w:noProof/>
                <w:webHidden/>
              </w:rPr>
            </w:r>
            <w:r>
              <w:rPr>
                <w:noProof/>
                <w:webHidden/>
              </w:rPr>
              <w:fldChar w:fldCharType="separate"/>
            </w:r>
            <w:r>
              <w:rPr>
                <w:noProof/>
                <w:webHidden/>
              </w:rPr>
              <w:t>17</w:t>
            </w:r>
            <w:r>
              <w:rPr>
                <w:noProof/>
                <w:webHidden/>
              </w:rPr>
              <w:fldChar w:fldCharType="end"/>
            </w:r>
          </w:hyperlink>
        </w:p>
        <w:p w14:paraId="1C53BC04" w14:textId="07C4CA20" w:rsidR="00A27D1A" w:rsidRDefault="00A27D1A">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787" w:history="1">
            <w:r w:rsidRPr="007F1716">
              <w:rPr>
                <w:rStyle w:val="Hyperlink"/>
                <w:rFonts w:cstheme="minorHAnsi"/>
                <w:noProof/>
              </w:rPr>
              <w:t>8</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Signatures</w:t>
            </w:r>
            <w:r>
              <w:rPr>
                <w:noProof/>
                <w:webHidden/>
              </w:rPr>
              <w:tab/>
            </w:r>
            <w:r>
              <w:rPr>
                <w:noProof/>
                <w:webHidden/>
              </w:rPr>
              <w:fldChar w:fldCharType="begin"/>
            </w:r>
            <w:r>
              <w:rPr>
                <w:noProof/>
                <w:webHidden/>
              </w:rPr>
              <w:instrText xml:space="preserve"> PAGEREF _Toc147928787 \h </w:instrText>
            </w:r>
            <w:r>
              <w:rPr>
                <w:noProof/>
                <w:webHidden/>
              </w:rPr>
            </w:r>
            <w:r>
              <w:rPr>
                <w:noProof/>
                <w:webHidden/>
              </w:rPr>
              <w:fldChar w:fldCharType="separate"/>
            </w:r>
            <w:r>
              <w:rPr>
                <w:noProof/>
                <w:webHidden/>
              </w:rPr>
              <w:t>18</w:t>
            </w:r>
            <w:r>
              <w:rPr>
                <w:noProof/>
                <w:webHidden/>
              </w:rPr>
              <w:fldChar w:fldCharType="end"/>
            </w:r>
          </w:hyperlink>
        </w:p>
        <w:p w14:paraId="5360963B" w14:textId="5814DF35"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88" w:history="1">
            <w:r w:rsidRPr="007F1716">
              <w:rPr>
                <w:rStyle w:val="Hyperlink"/>
                <w:rFonts w:cstheme="minorHAnsi"/>
                <w:noProof/>
              </w:rPr>
              <w:t>8.1</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 xml:space="preserve">SIGNATURE ET DECLARATION DU </w:t>
            </w:r>
            <w:r w:rsidRPr="007F1716">
              <w:rPr>
                <w:rStyle w:val="Hyperlink"/>
                <w:rFonts w:cstheme="minorHAnsi"/>
                <w:caps/>
                <w:noProof/>
              </w:rPr>
              <w:t>CHERCHEUR</w:t>
            </w:r>
            <w:r>
              <w:rPr>
                <w:noProof/>
                <w:webHidden/>
              </w:rPr>
              <w:tab/>
            </w:r>
            <w:r>
              <w:rPr>
                <w:noProof/>
                <w:webHidden/>
              </w:rPr>
              <w:fldChar w:fldCharType="begin"/>
            </w:r>
            <w:r>
              <w:rPr>
                <w:noProof/>
                <w:webHidden/>
              </w:rPr>
              <w:instrText xml:space="preserve"> PAGEREF _Toc147928788 \h </w:instrText>
            </w:r>
            <w:r>
              <w:rPr>
                <w:noProof/>
                <w:webHidden/>
              </w:rPr>
            </w:r>
            <w:r>
              <w:rPr>
                <w:noProof/>
                <w:webHidden/>
              </w:rPr>
              <w:fldChar w:fldCharType="separate"/>
            </w:r>
            <w:r>
              <w:rPr>
                <w:noProof/>
                <w:webHidden/>
              </w:rPr>
              <w:t>18</w:t>
            </w:r>
            <w:r>
              <w:rPr>
                <w:noProof/>
                <w:webHidden/>
              </w:rPr>
              <w:fldChar w:fldCharType="end"/>
            </w:r>
          </w:hyperlink>
        </w:p>
        <w:p w14:paraId="3B7038CA" w14:textId="21EFAF4A"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89" w:history="1">
            <w:r w:rsidRPr="007F1716">
              <w:rPr>
                <w:rStyle w:val="Hyperlink"/>
                <w:rFonts w:cstheme="minorHAnsi"/>
                <w:noProof/>
              </w:rPr>
              <w:t>8.2</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SIGNATURE ET DECLARATION DU PROMOTEUR</w:t>
            </w:r>
            <w:r>
              <w:rPr>
                <w:noProof/>
                <w:webHidden/>
              </w:rPr>
              <w:tab/>
            </w:r>
            <w:r>
              <w:rPr>
                <w:noProof/>
                <w:webHidden/>
              </w:rPr>
              <w:fldChar w:fldCharType="begin"/>
            </w:r>
            <w:r>
              <w:rPr>
                <w:noProof/>
                <w:webHidden/>
              </w:rPr>
              <w:instrText xml:space="preserve"> PAGEREF _Toc147928789 \h </w:instrText>
            </w:r>
            <w:r>
              <w:rPr>
                <w:noProof/>
                <w:webHidden/>
              </w:rPr>
            </w:r>
            <w:r>
              <w:rPr>
                <w:noProof/>
                <w:webHidden/>
              </w:rPr>
              <w:fldChar w:fldCharType="separate"/>
            </w:r>
            <w:r>
              <w:rPr>
                <w:noProof/>
                <w:webHidden/>
              </w:rPr>
              <w:t>18</w:t>
            </w:r>
            <w:r>
              <w:rPr>
                <w:noProof/>
                <w:webHidden/>
              </w:rPr>
              <w:fldChar w:fldCharType="end"/>
            </w:r>
          </w:hyperlink>
        </w:p>
        <w:p w14:paraId="5B3F71AD" w14:textId="044C4AC5" w:rsidR="00A27D1A" w:rsidRDefault="00A27D1A">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790" w:history="1">
            <w:r w:rsidRPr="007F1716">
              <w:rPr>
                <w:rStyle w:val="Hyperlink"/>
                <w:rFonts w:cstheme="minorHAnsi"/>
                <w:noProof/>
              </w:rPr>
              <w:t>8.3</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SIGNATURE ET DECLARATION D</w:t>
            </w:r>
            <w:r w:rsidRPr="007F1716">
              <w:rPr>
                <w:rStyle w:val="Hyperlink"/>
                <w:rFonts w:cstheme="minorHAnsi"/>
                <w:caps/>
                <w:noProof/>
              </w:rPr>
              <w:t>ES AUTORITES</w:t>
            </w:r>
            <w:r>
              <w:rPr>
                <w:noProof/>
                <w:webHidden/>
              </w:rPr>
              <w:tab/>
            </w:r>
            <w:r>
              <w:rPr>
                <w:noProof/>
                <w:webHidden/>
              </w:rPr>
              <w:fldChar w:fldCharType="begin"/>
            </w:r>
            <w:r>
              <w:rPr>
                <w:noProof/>
                <w:webHidden/>
              </w:rPr>
              <w:instrText xml:space="preserve"> PAGEREF _Toc147928790 \h </w:instrText>
            </w:r>
            <w:r>
              <w:rPr>
                <w:noProof/>
                <w:webHidden/>
              </w:rPr>
            </w:r>
            <w:r>
              <w:rPr>
                <w:noProof/>
                <w:webHidden/>
              </w:rPr>
              <w:fldChar w:fldCharType="separate"/>
            </w:r>
            <w:r>
              <w:rPr>
                <w:noProof/>
                <w:webHidden/>
              </w:rPr>
              <w:t>19</w:t>
            </w:r>
            <w:r>
              <w:rPr>
                <w:noProof/>
                <w:webHidden/>
              </w:rPr>
              <w:fldChar w:fldCharType="end"/>
            </w:r>
          </w:hyperlink>
        </w:p>
        <w:p w14:paraId="2BF8E0F3" w14:textId="57295E2C" w:rsidR="00A27D1A" w:rsidRDefault="00A27D1A">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791" w:history="1">
            <w:r w:rsidRPr="007F1716">
              <w:rPr>
                <w:rStyle w:val="Hyperlink"/>
                <w:rFonts w:cstheme="minorHAnsi"/>
                <w:noProof/>
              </w:rPr>
              <w:t>9</w:t>
            </w:r>
            <w:r>
              <w:rPr>
                <w:rFonts w:asciiTheme="minorHAnsi" w:eastAsiaTheme="minorEastAsia" w:hAnsiTheme="minorHAnsi" w:cstheme="minorBidi"/>
                <w:noProof/>
                <w:kern w:val="2"/>
                <w:sz w:val="22"/>
                <w:szCs w:val="22"/>
                <w:lang w:eastAsia="fr-BE" w:bidi="ar-SA"/>
                <w14:ligatures w14:val="standardContextual"/>
              </w:rPr>
              <w:tab/>
            </w:r>
            <w:r w:rsidRPr="007F1716">
              <w:rPr>
                <w:rStyle w:val="Hyperlink"/>
                <w:rFonts w:cstheme="minorHAnsi"/>
                <w:noProof/>
              </w:rPr>
              <w:t>Récapitulatif des annexes à fournir</w:t>
            </w:r>
            <w:r>
              <w:rPr>
                <w:noProof/>
                <w:webHidden/>
              </w:rPr>
              <w:tab/>
            </w:r>
            <w:r>
              <w:rPr>
                <w:noProof/>
                <w:webHidden/>
              </w:rPr>
              <w:fldChar w:fldCharType="begin"/>
            </w:r>
            <w:r>
              <w:rPr>
                <w:noProof/>
                <w:webHidden/>
              </w:rPr>
              <w:instrText xml:space="preserve"> PAGEREF _Toc147928791 \h </w:instrText>
            </w:r>
            <w:r>
              <w:rPr>
                <w:noProof/>
                <w:webHidden/>
              </w:rPr>
            </w:r>
            <w:r>
              <w:rPr>
                <w:noProof/>
                <w:webHidden/>
              </w:rPr>
              <w:fldChar w:fldCharType="separate"/>
            </w:r>
            <w:r>
              <w:rPr>
                <w:noProof/>
                <w:webHidden/>
              </w:rPr>
              <w:t>20</w:t>
            </w:r>
            <w:r>
              <w:rPr>
                <w:noProof/>
                <w:webHidden/>
              </w:rPr>
              <w:fldChar w:fldCharType="end"/>
            </w:r>
          </w:hyperlink>
        </w:p>
        <w:p w14:paraId="3C3A451C" w14:textId="05DAA1B9" w:rsidR="00332B77" w:rsidRPr="00F22DC6" w:rsidRDefault="00332B77">
          <w:pPr>
            <w:rPr>
              <w:rFonts w:asciiTheme="minorHAnsi" w:hAnsiTheme="minorHAnsi" w:cstheme="minorHAnsi"/>
            </w:rPr>
          </w:pPr>
          <w:r w:rsidRPr="00F22DC6">
            <w:rPr>
              <w:rFonts w:asciiTheme="minorHAnsi" w:hAnsiTheme="minorHAnsi" w:cstheme="minorHAnsi"/>
              <w:b/>
              <w:bCs/>
            </w:rPr>
            <w:fldChar w:fldCharType="end"/>
          </w:r>
        </w:p>
      </w:sdtContent>
    </w:sdt>
    <w:p w14:paraId="059EA8DA" w14:textId="18E2D8D9" w:rsidR="00332B77" w:rsidRPr="00F22DC6" w:rsidRDefault="00332B77">
      <w:pPr>
        <w:widowControl/>
        <w:suppressAutoHyphens w:val="0"/>
        <w:rPr>
          <w:rFonts w:asciiTheme="minorHAnsi" w:eastAsia="Times New Roman" w:hAnsiTheme="minorHAnsi" w:cstheme="minorHAnsi"/>
          <w:b/>
          <w:color w:val="02488E"/>
          <w:szCs w:val="22"/>
          <w:lang w:bidi="ar-SA"/>
        </w:rPr>
      </w:pPr>
      <w:r w:rsidRPr="00F22DC6">
        <w:rPr>
          <w:rFonts w:asciiTheme="minorHAnsi" w:eastAsia="Times New Roman" w:hAnsiTheme="minorHAnsi" w:cstheme="minorHAnsi"/>
          <w:b/>
          <w:color w:val="02488E"/>
          <w:szCs w:val="22"/>
          <w:lang w:bidi="ar-SA"/>
        </w:rPr>
        <w:br w:type="page"/>
      </w:r>
    </w:p>
    <w:p w14:paraId="1A6083F6" w14:textId="3770432D" w:rsidR="00DB72A4" w:rsidRPr="00F22DC6" w:rsidRDefault="00A81D9B" w:rsidP="00A81D9B">
      <w:pPr>
        <w:pStyle w:val="Heading1"/>
        <w:pageBreakBefore/>
        <w:numPr>
          <w:ilvl w:val="0"/>
          <w:numId w:val="0"/>
        </w:numPr>
        <w:rPr>
          <w:rFonts w:asciiTheme="minorHAnsi" w:hAnsiTheme="minorHAnsi" w:cstheme="minorHAnsi"/>
        </w:rPr>
      </w:pPr>
      <w:bookmarkStart w:id="2" w:name="__RefHeading__1030_296410584"/>
      <w:bookmarkStart w:id="3" w:name="__RefHeading__4405_887083246"/>
      <w:bookmarkStart w:id="4" w:name="__RefHeading__2118_296410584"/>
      <w:bookmarkStart w:id="5" w:name="_Toc112839918"/>
      <w:bookmarkStart w:id="6" w:name="_Toc147928758"/>
      <w:bookmarkEnd w:id="2"/>
      <w:bookmarkEnd w:id="3"/>
      <w:bookmarkEnd w:id="4"/>
      <w:r w:rsidRPr="00F22DC6">
        <w:rPr>
          <w:rFonts w:asciiTheme="minorHAnsi" w:hAnsiTheme="minorHAnsi" w:cstheme="minorHAnsi"/>
        </w:rPr>
        <w:lastRenderedPageBreak/>
        <w:t>1</w:t>
      </w:r>
      <w:r w:rsidR="00CB4D35" w:rsidRPr="00F22DC6">
        <w:rPr>
          <w:rFonts w:asciiTheme="minorHAnsi" w:hAnsiTheme="minorHAnsi" w:cstheme="minorHAnsi"/>
        </w:rPr>
        <w:t xml:space="preserve"> </w:t>
      </w:r>
      <w:r w:rsidR="00DB72A4" w:rsidRPr="00F22DC6">
        <w:rPr>
          <w:rFonts w:asciiTheme="minorHAnsi" w:hAnsiTheme="minorHAnsi" w:cstheme="minorHAnsi"/>
        </w:rPr>
        <w:t>Fiche récapitulative</w:t>
      </w:r>
      <w:bookmarkEnd w:id="5"/>
      <w:bookmarkEnd w:id="6"/>
    </w:p>
    <w:p w14:paraId="03B32E11" w14:textId="77777777" w:rsidR="00DB72A4" w:rsidRPr="00F22DC6" w:rsidRDefault="00DB72A4">
      <w:pPr>
        <w:rPr>
          <w:rFonts w:asciiTheme="minorHAnsi" w:hAnsiTheme="minorHAnsi" w:cstheme="minorHAnsi"/>
        </w:rPr>
      </w:pPr>
    </w:p>
    <w:tbl>
      <w:tblPr>
        <w:tblW w:w="5000" w:type="pct"/>
        <w:tblLook w:val="0000" w:firstRow="0" w:lastRow="0" w:firstColumn="0" w:lastColumn="0" w:noHBand="0" w:noVBand="0"/>
      </w:tblPr>
      <w:tblGrid>
        <w:gridCol w:w="9062"/>
      </w:tblGrid>
      <w:tr w:rsidR="00DB72A4" w:rsidRPr="00F22DC6" w14:paraId="34E5A265" w14:textId="77777777" w:rsidTr="004925E5">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BFAF069" w14:textId="5D9228FD" w:rsidR="00DB72A4" w:rsidRPr="00F22DC6" w:rsidRDefault="00DB72A4">
            <w:pPr>
              <w:pStyle w:val="Heading2"/>
              <w:snapToGrid w:val="0"/>
              <w:rPr>
                <w:rFonts w:asciiTheme="minorHAnsi" w:hAnsiTheme="minorHAnsi" w:cstheme="minorHAnsi"/>
                <w:lang w:val="fr-BE"/>
              </w:rPr>
            </w:pPr>
            <w:bookmarkStart w:id="7" w:name="__RefHeading__1032_296410584"/>
            <w:bookmarkStart w:id="8" w:name="__RefHeading__1039_1338712634"/>
            <w:bookmarkStart w:id="9" w:name="__RefHeading__991_940877344"/>
            <w:bookmarkStart w:id="10" w:name="__RefHeading__8395_1378622865"/>
            <w:bookmarkStart w:id="11" w:name="__RefHeading__2986_1378622865"/>
            <w:bookmarkStart w:id="12" w:name="__RefHeading__881_1622893258"/>
            <w:bookmarkStart w:id="13" w:name="__RefHeading__873_746942823"/>
            <w:bookmarkStart w:id="14" w:name="__RefHeading__824_2068346959"/>
            <w:bookmarkStart w:id="15" w:name="__RefHeading__11885_2070677050"/>
            <w:bookmarkStart w:id="16" w:name="__RefHeading__848_840197702"/>
            <w:bookmarkStart w:id="17" w:name="__RefHeading__14550_313356584"/>
            <w:bookmarkStart w:id="18" w:name="__RefHeading__12888_313356584"/>
            <w:bookmarkStart w:id="19" w:name="__RefHeading__11338_313356584"/>
            <w:bookmarkStart w:id="20" w:name="__RefHeading__9900_313356584"/>
            <w:bookmarkStart w:id="21" w:name="__RefHeading__8045_313356584"/>
            <w:bookmarkStart w:id="22" w:name="__RefHeading__529_1973456737"/>
            <w:bookmarkStart w:id="23" w:name="__RefHeading__457_1462091452"/>
            <w:bookmarkStart w:id="24" w:name="__RefHeading__3672_2137508071"/>
            <w:bookmarkStart w:id="25" w:name="__RefHeading__3137_1488078753"/>
            <w:bookmarkStart w:id="26" w:name="__RefHeading__1778_1744149599"/>
            <w:bookmarkStart w:id="27" w:name="__RefHeading__325_1037130382"/>
            <w:bookmarkStart w:id="28" w:name="__RefHeading__265_528634967"/>
            <w:bookmarkStart w:id="29" w:name="__RefHeading__556_1616996356"/>
            <w:bookmarkStart w:id="30" w:name="__RefHeading__260_1403169175"/>
            <w:bookmarkStart w:id="31" w:name="__RefHeading__7906_1180481512"/>
            <w:bookmarkStart w:id="32" w:name="__RefHeading__235_1652688562"/>
            <w:bookmarkStart w:id="33" w:name="__RefHeading__3583_638885521"/>
            <w:bookmarkStart w:id="34" w:name="__RefHeading__42145_1322639838"/>
            <w:bookmarkStart w:id="35" w:name="__RefHeading__1999_638885521"/>
            <w:bookmarkStart w:id="36" w:name="__RefHeading__4853_638885521"/>
            <w:bookmarkStart w:id="37" w:name="__RefHeading__119_1069027205"/>
            <w:bookmarkStart w:id="38" w:name="__RefHeading__34544_1180481512"/>
            <w:bookmarkStart w:id="39" w:name="__RefHeading__175_1207516483"/>
            <w:bookmarkStart w:id="40" w:name="__RefHeading__651_1724803592"/>
            <w:bookmarkStart w:id="41" w:name="__RefHeading__1297_528634967"/>
            <w:bookmarkStart w:id="42" w:name="__RefHeading__296_742086832"/>
            <w:bookmarkStart w:id="43" w:name="__RefHeading__873_890753680"/>
            <w:bookmarkStart w:id="44" w:name="__RefHeading__2623_2137508071"/>
            <w:bookmarkStart w:id="45" w:name="__RefHeading__432_2099186206"/>
            <w:bookmarkStart w:id="46" w:name="__RefHeading__483_361555741"/>
            <w:bookmarkStart w:id="47" w:name="__RefHeading__2783_1973456737"/>
            <w:bookmarkStart w:id="48" w:name="__RefHeading__9223_313356584"/>
            <w:bookmarkStart w:id="49" w:name="__RefHeading__10605_313356584"/>
            <w:bookmarkStart w:id="50" w:name="__RefHeading__12099_313356584"/>
            <w:bookmarkStart w:id="51" w:name="__RefHeading__13705_313356584"/>
            <w:bookmarkStart w:id="52" w:name="__RefHeading__15423_313356584"/>
            <w:bookmarkStart w:id="53" w:name="__RefHeading__2231_840197702"/>
            <w:bookmarkStart w:id="54" w:name="__RefHeading__801_1655144338"/>
            <w:bookmarkStart w:id="55" w:name="__RefHeading__847_51179467"/>
            <w:bookmarkStart w:id="56" w:name="__RefHeading__897_1950444858"/>
            <w:bookmarkStart w:id="57" w:name="__RefHeading__1559_194657520"/>
            <w:bookmarkStart w:id="58" w:name="__RefHeading__5323_1378622865"/>
            <w:bookmarkStart w:id="59" w:name="__RefHeading__10417_1378622865"/>
            <w:bookmarkStart w:id="60" w:name="__RefHeading__2474_1354280005"/>
            <w:bookmarkStart w:id="61" w:name="__RefHeading__1076_887083246"/>
            <w:bookmarkStart w:id="62" w:name="__RefHeading__2120_29641058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F22DC6">
              <w:rPr>
                <w:rFonts w:asciiTheme="minorHAnsi" w:eastAsia="Times New Roman" w:hAnsiTheme="minorHAnsi" w:cstheme="minorHAnsi"/>
                <w:lang w:val="fr-BE"/>
              </w:rPr>
              <w:t xml:space="preserve"> </w:t>
            </w:r>
            <w:bookmarkStart w:id="63" w:name="_Toc112839919"/>
            <w:bookmarkStart w:id="64" w:name="_Toc147928759"/>
            <w:r w:rsidRPr="00F22DC6">
              <w:rPr>
                <w:rFonts w:asciiTheme="minorHAnsi" w:eastAsia="Verdana" w:hAnsiTheme="minorHAnsi" w:cstheme="minorHAnsi"/>
                <w:lang w:val="fr-BE"/>
              </w:rPr>
              <w:t>B</w:t>
            </w:r>
            <w:r w:rsidRPr="00F22DC6">
              <w:rPr>
                <w:rFonts w:asciiTheme="minorHAnsi" w:eastAsia="Verdana" w:hAnsiTheme="minorHAnsi" w:cstheme="minorHAnsi"/>
                <w:caps/>
                <w:lang w:val="fr-BE"/>
              </w:rPr>
              <w:t>é</w:t>
            </w:r>
            <w:r w:rsidRPr="00F22DC6">
              <w:rPr>
                <w:rFonts w:asciiTheme="minorHAnsi" w:eastAsia="Verdana" w:hAnsiTheme="minorHAnsi" w:cstheme="minorHAnsi"/>
                <w:lang w:val="fr-BE"/>
              </w:rPr>
              <w:t>N</w:t>
            </w:r>
            <w:r w:rsidRPr="00F22DC6">
              <w:rPr>
                <w:rFonts w:asciiTheme="minorHAnsi" w:eastAsia="Verdana" w:hAnsiTheme="minorHAnsi" w:cstheme="minorHAnsi"/>
                <w:caps/>
                <w:lang w:val="fr-BE"/>
              </w:rPr>
              <w:t>é</w:t>
            </w:r>
            <w:r w:rsidRPr="00F22DC6">
              <w:rPr>
                <w:rFonts w:asciiTheme="minorHAnsi" w:eastAsia="Verdana" w:hAnsiTheme="minorHAnsi" w:cstheme="minorHAnsi"/>
                <w:lang w:val="fr-BE"/>
              </w:rPr>
              <w:t>FICIAIRE</w:t>
            </w:r>
            <w:r w:rsidR="0084761D" w:rsidRPr="00F22DC6">
              <w:rPr>
                <w:rFonts w:asciiTheme="minorHAnsi" w:eastAsia="Verdana" w:hAnsiTheme="minorHAnsi" w:cstheme="minorHAnsi"/>
                <w:lang w:val="fr-BE"/>
              </w:rPr>
              <w:t xml:space="preserve"> (ORGANISME DE RECHERCHE</w:t>
            </w:r>
            <w:r w:rsidR="00461E8D" w:rsidRPr="00F22DC6">
              <w:rPr>
                <w:rFonts w:asciiTheme="minorHAnsi" w:eastAsia="Verdana" w:hAnsiTheme="minorHAnsi" w:cstheme="minorHAnsi"/>
                <w:lang w:val="fr-BE"/>
              </w:rPr>
              <w:t xml:space="preserve"> D’ACCUEIL</w:t>
            </w:r>
            <w:r w:rsidR="0084761D" w:rsidRPr="00F22DC6">
              <w:rPr>
                <w:rFonts w:asciiTheme="minorHAnsi" w:eastAsia="Verdana" w:hAnsiTheme="minorHAnsi" w:cstheme="minorHAnsi"/>
                <w:lang w:val="fr-BE"/>
              </w:rPr>
              <w:t>)</w:t>
            </w:r>
            <w:bookmarkEnd w:id="63"/>
            <w:bookmarkEnd w:id="64"/>
          </w:p>
        </w:tc>
      </w:tr>
    </w:tbl>
    <w:p w14:paraId="6893C3A5" w14:textId="77777777" w:rsidR="00DB72A4" w:rsidRPr="00F22DC6" w:rsidRDefault="00DB72A4">
      <w:pPr>
        <w:tabs>
          <w:tab w:val="left" w:pos="2694"/>
        </w:tabs>
        <w:spacing w:before="57" w:line="200" w:lineRule="atLeast"/>
        <w:rPr>
          <w:rFonts w:asciiTheme="minorHAnsi" w:hAnsiTheme="minorHAnsi" w:cstheme="minorHAnsi"/>
          <w:sz w:val="16"/>
          <w:szCs w:val="16"/>
        </w:rPr>
      </w:pPr>
    </w:p>
    <w:p w14:paraId="07C591AC" w14:textId="764BEE15" w:rsidR="00DB72A4" w:rsidRPr="00F22DC6" w:rsidRDefault="00DB72A4" w:rsidP="00F22DC6">
      <w:r w:rsidRPr="00F22DC6">
        <w:t xml:space="preserve">Nom de </w:t>
      </w:r>
      <w:r w:rsidR="00F43C21" w:rsidRPr="00F22DC6">
        <w:t>l’organisme</w:t>
      </w:r>
      <w:r w:rsidRPr="00F22DC6">
        <w:t xml:space="preserve"> d'accueil</w:t>
      </w:r>
      <w:r w:rsidR="00750D41" w:rsidRPr="00F22DC6">
        <w:t> :</w:t>
      </w:r>
      <w:r w:rsidRPr="00F22DC6">
        <w:t xml:space="preserve"> .........................................................................................................</w:t>
      </w:r>
    </w:p>
    <w:p w14:paraId="41722935" w14:textId="523F13B3" w:rsidR="00BA46FF" w:rsidRPr="00F22DC6" w:rsidRDefault="0001308C" w:rsidP="00272F2E">
      <w:pPr>
        <w:tabs>
          <w:tab w:val="left" w:pos="2694"/>
        </w:tabs>
        <w:spacing w:before="20" w:line="200" w:lineRule="atLeast"/>
        <w:rPr>
          <w:rFonts w:asciiTheme="minorHAnsi" w:hAnsiTheme="minorHAnsi" w:cstheme="minorHAnsi"/>
          <w:i/>
          <w:color w:val="7B7B7B"/>
          <w:sz w:val="20"/>
          <w:szCs w:val="20"/>
        </w:rPr>
      </w:pPr>
      <w:r w:rsidRPr="00F22DC6">
        <w:rPr>
          <w:rFonts w:asciiTheme="minorHAnsi" w:hAnsiTheme="minorHAnsi" w:cstheme="minorHAnsi"/>
          <w:i/>
          <w:color w:val="7B7B7B"/>
          <w:sz w:val="20"/>
          <w:szCs w:val="20"/>
        </w:rPr>
        <w:t>U</w:t>
      </w:r>
      <w:r w:rsidR="00BA46FF" w:rsidRPr="00F22DC6">
        <w:rPr>
          <w:rFonts w:asciiTheme="minorHAnsi" w:hAnsiTheme="minorHAnsi" w:cstheme="minorHAnsi"/>
          <w:i/>
          <w:color w:val="7B7B7B"/>
          <w:sz w:val="20"/>
          <w:szCs w:val="20"/>
        </w:rPr>
        <w:t xml:space="preserve">niversité, </w:t>
      </w:r>
      <w:r w:rsidR="00461E8D" w:rsidRPr="00F22DC6">
        <w:rPr>
          <w:rFonts w:asciiTheme="minorHAnsi" w:hAnsiTheme="minorHAnsi" w:cstheme="minorHAnsi"/>
          <w:i/>
          <w:color w:val="7B7B7B"/>
          <w:sz w:val="20"/>
          <w:szCs w:val="20"/>
        </w:rPr>
        <w:t>h</w:t>
      </w:r>
      <w:r w:rsidR="00BA46FF" w:rsidRPr="00F22DC6">
        <w:rPr>
          <w:rFonts w:asciiTheme="minorHAnsi" w:hAnsiTheme="minorHAnsi" w:cstheme="minorHAnsi"/>
          <w:i/>
          <w:color w:val="7B7B7B"/>
          <w:sz w:val="20"/>
          <w:szCs w:val="20"/>
        </w:rPr>
        <w:t>aute-</w:t>
      </w:r>
      <w:r w:rsidR="00461E8D" w:rsidRPr="00F22DC6">
        <w:rPr>
          <w:rFonts w:asciiTheme="minorHAnsi" w:hAnsiTheme="minorHAnsi" w:cstheme="minorHAnsi"/>
          <w:i/>
          <w:color w:val="7B7B7B"/>
          <w:sz w:val="20"/>
          <w:szCs w:val="20"/>
        </w:rPr>
        <w:t>é</w:t>
      </w:r>
      <w:r w:rsidR="00BA46FF" w:rsidRPr="00F22DC6">
        <w:rPr>
          <w:rFonts w:asciiTheme="minorHAnsi" w:hAnsiTheme="minorHAnsi" w:cstheme="minorHAnsi"/>
          <w:i/>
          <w:color w:val="7B7B7B"/>
          <w:sz w:val="20"/>
          <w:szCs w:val="20"/>
        </w:rPr>
        <w:t>cole</w:t>
      </w:r>
      <w:r w:rsidR="001B2329" w:rsidRPr="00F22DC6">
        <w:rPr>
          <w:rFonts w:asciiTheme="minorHAnsi" w:hAnsiTheme="minorHAnsi" w:cstheme="minorHAnsi"/>
          <w:i/>
          <w:color w:val="7B7B7B"/>
          <w:sz w:val="20"/>
          <w:szCs w:val="20"/>
        </w:rPr>
        <w:t xml:space="preserve">, </w:t>
      </w:r>
      <w:r w:rsidR="00BA46FF" w:rsidRPr="00F22DC6">
        <w:rPr>
          <w:rFonts w:asciiTheme="minorHAnsi" w:hAnsiTheme="minorHAnsi" w:cstheme="minorHAnsi"/>
          <w:i/>
          <w:color w:val="7B7B7B"/>
          <w:sz w:val="20"/>
          <w:szCs w:val="20"/>
        </w:rPr>
        <w:t xml:space="preserve">centre de recherche collectif </w:t>
      </w:r>
      <w:r w:rsidR="001B2329" w:rsidRPr="00F22DC6">
        <w:rPr>
          <w:rFonts w:asciiTheme="minorHAnsi" w:hAnsiTheme="minorHAnsi" w:cstheme="minorHAnsi"/>
          <w:i/>
          <w:color w:val="7B7B7B"/>
          <w:sz w:val="20"/>
          <w:szCs w:val="20"/>
        </w:rPr>
        <w:t xml:space="preserve">ou autre organisme de recherche </w:t>
      </w:r>
      <w:r w:rsidR="00BA46FF" w:rsidRPr="00F22DC6">
        <w:rPr>
          <w:rFonts w:asciiTheme="minorHAnsi" w:hAnsiTheme="minorHAnsi" w:cstheme="minorHAnsi"/>
          <w:i/>
          <w:color w:val="7B7B7B"/>
          <w:sz w:val="20"/>
          <w:szCs w:val="20"/>
        </w:rPr>
        <w:t>dont un siège est implanté en Région de Bru</w:t>
      </w:r>
      <w:r w:rsidR="007D5EBB" w:rsidRPr="00F22DC6">
        <w:rPr>
          <w:rFonts w:asciiTheme="minorHAnsi" w:hAnsiTheme="minorHAnsi" w:cstheme="minorHAnsi"/>
          <w:i/>
          <w:color w:val="7B7B7B"/>
          <w:sz w:val="20"/>
          <w:szCs w:val="20"/>
        </w:rPr>
        <w:t>xelle</w:t>
      </w:r>
      <w:r w:rsidR="00835E60" w:rsidRPr="00F22DC6">
        <w:rPr>
          <w:rFonts w:asciiTheme="minorHAnsi" w:hAnsiTheme="minorHAnsi" w:cstheme="minorHAnsi"/>
          <w:i/>
          <w:color w:val="7B7B7B"/>
          <w:sz w:val="20"/>
          <w:szCs w:val="20"/>
        </w:rPr>
        <w:t>s-</w:t>
      </w:r>
      <w:r w:rsidR="00BA46FF" w:rsidRPr="00F22DC6">
        <w:rPr>
          <w:rFonts w:asciiTheme="minorHAnsi" w:hAnsiTheme="minorHAnsi" w:cstheme="minorHAnsi"/>
          <w:i/>
          <w:color w:val="7B7B7B"/>
          <w:sz w:val="20"/>
          <w:szCs w:val="20"/>
        </w:rPr>
        <w:t>Capitale</w:t>
      </w:r>
      <w:r w:rsidRPr="00F22DC6">
        <w:rPr>
          <w:rFonts w:asciiTheme="minorHAnsi" w:hAnsiTheme="minorHAnsi" w:cstheme="minorHAnsi"/>
          <w:i/>
          <w:color w:val="7B7B7B"/>
          <w:sz w:val="20"/>
          <w:szCs w:val="20"/>
        </w:rPr>
        <w:t>. L’organisme d’accueil, bénéficiaire du subside, est l’employeur du chercheur.</w:t>
      </w:r>
    </w:p>
    <w:p w14:paraId="2C06C1CD" w14:textId="4BF98069" w:rsidR="00F43C21" w:rsidRPr="00F22DC6" w:rsidRDefault="00F43C21" w:rsidP="00272F2E">
      <w:pPr>
        <w:tabs>
          <w:tab w:val="left" w:pos="2694"/>
        </w:tabs>
        <w:spacing w:before="20" w:line="200" w:lineRule="atLeast"/>
        <w:rPr>
          <w:rFonts w:asciiTheme="minorHAnsi" w:hAnsiTheme="minorHAnsi" w:cstheme="minorHAnsi"/>
          <w:i/>
          <w:color w:val="7B7B7B"/>
          <w:sz w:val="20"/>
          <w:szCs w:val="20"/>
        </w:rPr>
      </w:pPr>
    </w:p>
    <w:p w14:paraId="6A319960" w14:textId="14CDCF47" w:rsidR="00F43C21" w:rsidRPr="00F22DC6" w:rsidRDefault="00F43C21" w:rsidP="00F22DC6">
      <w:pPr>
        <w:spacing w:before="20" w:line="200" w:lineRule="atLeast"/>
        <w:rPr>
          <w:rFonts w:asciiTheme="minorHAnsi" w:hAnsiTheme="minorHAnsi" w:cstheme="minorHAnsi"/>
          <w:szCs w:val="22"/>
        </w:rPr>
      </w:pPr>
      <w:r w:rsidRPr="00F22DC6">
        <w:rPr>
          <w:rFonts w:asciiTheme="minorHAnsi" w:hAnsiTheme="minorHAnsi" w:cstheme="minorHAnsi"/>
          <w:szCs w:val="22"/>
        </w:rPr>
        <w:t>Représentant légal</w:t>
      </w:r>
      <w:r w:rsidR="00FB2EAC" w:rsidRPr="00F22DC6">
        <w:rPr>
          <w:rFonts w:asciiTheme="minorHAnsi" w:hAnsiTheme="minorHAnsi" w:cstheme="minorHAnsi"/>
          <w:szCs w:val="22"/>
        </w:rPr>
        <w:t> :</w:t>
      </w:r>
      <w:r w:rsidRPr="00F22DC6">
        <w:rPr>
          <w:rFonts w:asciiTheme="minorHAnsi" w:hAnsiTheme="minorHAnsi" w:cstheme="minorHAnsi"/>
          <w:szCs w:val="22"/>
        </w:rPr>
        <w:t xml:space="preserve"> </w:t>
      </w:r>
    </w:p>
    <w:p w14:paraId="0BD5E593" w14:textId="347FFF9B" w:rsidR="00F43C21" w:rsidRPr="00F22DC6" w:rsidRDefault="00F43C21" w:rsidP="00F43C21">
      <w:pPr>
        <w:tabs>
          <w:tab w:val="left" w:pos="2694"/>
        </w:tabs>
        <w:spacing w:before="20" w:after="120" w:line="200" w:lineRule="atLeast"/>
        <w:rPr>
          <w:rFonts w:asciiTheme="minorHAnsi" w:hAnsiTheme="minorHAnsi" w:cstheme="minorHAnsi"/>
          <w:i/>
          <w:color w:val="7B7B7B"/>
          <w:sz w:val="20"/>
          <w:szCs w:val="20"/>
        </w:rPr>
      </w:pPr>
      <w:r w:rsidRPr="00F22DC6">
        <w:rPr>
          <w:rFonts w:asciiTheme="minorHAnsi" w:hAnsiTheme="minorHAnsi" w:cstheme="minorHAnsi"/>
          <w:i/>
          <w:color w:val="7B7B7B"/>
          <w:sz w:val="20"/>
          <w:szCs w:val="20"/>
        </w:rPr>
        <w:t>(recteur ou homologue si l’organisme n’est pas une université)</w:t>
      </w:r>
    </w:p>
    <w:p w14:paraId="27D4E8E2" w14:textId="71BDC9DA" w:rsidR="00F43C21" w:rsidRPr="00F22DC6" w:rsidRDefault="00F43C21" w:rsidP="00F43C21">
      <w:pPr>
        <w:tabs>
          <w:tab w:val="left" w:pos="440"/>
          <w:tab w:val="left" w:pos="2289"/>
        </w:tabs>
        <w:spacing w:before="102" w:after="40"/>
        <w:ind w:right="5"/>
        <w:rPr>
          <w:rFonts w:asciiTheme="minorHAnsi" w:hAnsiTheme="minorHAnsi" w:cstheme="minorHAnsi"/>
          <w:szCs w:val="22"/>
        </w:rPr>
      </w:pPr>
      <w:r w:rsidRPr="00F22DC6">
        <w:rPr>
          <w:rFonts w:asciiTheme="minorHAnsi" w:hAnsiTheme="minorHAnsi" w:cstheme="minorHAnsi"/>
          <w:szCs w:val="22"/>
        </w:rPr>
        <w:tab/>
        <w:t>Nom, Prénom</w:t>
      </w:r>
      <w:r w:rsidR="00FB2EAC" w:rsidRPr="00F22DC6">
        <w:rPr>
          <w:rFonts w:asciiTheme="minorHAnsi" w:hAnsiTheme="minorHAnsi" w:cstheme="minorHAnsi"/>
          <w:szCs w:val="22"/>
        </w:rPr>
        <w:t> :</w:t>
      </w:r>
      <w:r w:rsidRPr="00F22DC6">
        <w:rPr>
          <w:rFonts w:asciiTheme="minorHAnsi" w:hAnsiTheme="minorHAnsi" w:cstheme="minorHAnsi"/>
          <w:szCs w:val="22"/>
        </w:rPr>
        <w:t xml:space="preserve"> </w:t>
      </w:r>
      <w:r w:rsidRPr="00F22DC6">
        <w:rPr>
          <w:rFonts w:asciiTheme="minorHAnsi" w:hAnsiTheme="minorHAnsi" w:cstheme="minorHAnsi"/>
          <w:szCs w:val="22"/>
        </w:rPr>
        <w:tab/>
        <w:t>…........................................................</w:t>
      </w:r>
    </w:p>
    <w:p w14:paraId="38076364" w14:textId="04FD56D3" w:rsidR="00F43C21" w:rsidRPr="00F22DC6" w:rsidRDefault="00F43C21" w:rsidP="00F43C21">
      <w:pPr>
        <w:tabs>
          <w:tab w:val="left" w:pos="440"/>
          <w:tab w:val="left" w:pos="2289"/>
        </w:tabs>
        <w:spacing w:before="102" w:after="40"/>
        <w:ind w:right="5"/>
        <w:rPr>
          <w:rFonts w:asciiTheme="minorHAnsi" w:hAnsiTheme="minorHAnsi" w:cstheme="minorHAnsi"/>
          <w:szCs w:val="22"/>
        </w:rPr>
      </w:pPr>
      <w:r w:rsidRPr="00F22DC6">
        <w:rPr>
          <w:rFonts w:asciiTheme="minorHAnsi" w:hAnsiTheme="minorHAnsi" w:cstheme="minorHAnsi"/>
          <w:szCs w:val="22"/>
        </w:rPr>
        <w:tab/>
        <w:t>E-mail</w:t>
      </w:r>
      <w:r w:rsidR="00FB2EAC" w:rsidRPr="00F22DC6">
        <w:rPr>
          <w:rFonts w:asciiTheme="minorHAnsi" w:hAnsiTheme="minorHAnsi" w:cstheme="minorHAnsi"/>
          <w:szCs w:val="22"/>
        </w:rPr>
        <w:t> :</w:t>
      </w:r>
      <w:r w:rsidRPr="00F22DC6">
        <w:rPr>
          <w:rFonts w:asciiTheme="minorHAnsi" w:hAnsiTheme="minorHAnsi" w:cstheme="minorHAnsi"/>
          <w:szCs w:val="22"/>
        </w:rPr>
        <w:t xml:space="preserve"> </w:t>
      </w:r>
      <w:r w:rsidRPr="00F22DC6">
        <w:rPr>
          <w:rFonts w:asciiTheme="minorHAnsi" w:hAnsiTheme="minorHAnsi" w:cstheme="minorHAnsi"/>
          <w:szCs w:val="22"/>
        </w:rPr>
        <w:tab/>
        <w:t>…........................................................</w:t>
      </w:r>
    </w:p>
    <w:p w14:paraId="2BEBDB0B" w14:textId="77777777" w:rsidR="00F43C21" w:rsidRPr="00F22DC6" w:rsidRDefault="00F43C21" w:rsidP="00F43C21">
      <w:pPr>
        <w:tabs>
          <w:tab w:val="left" w:pos="2694"/>
        </w:tabs>
        <w:spacing w:before="57" w:line="200" w:lineRule="atLeast"/>
        <w:rPr>
          <w:rFonts w:asciiTheme="minorHAnsi" w:hAnsiTheme="minorHAnsi" w:cstheme="minorHAnsi"/>
          <w:szCs w:val="22"/>
        </w:rPr>
      </w:pPr>
    </w:p>
    <w:p w14:paraId="4B032ABE" w14:textId="6ECE7628" w:rsidR="00D37852" w:rsidRPr="00F22DC6" w:rsidRDefault="00D37852" w:rsidP="00272F2E">
      <w:pPr>
        <w:tabs>
          <w:tab w:val="left" w:pos="2694"/>
        </w:tabs>
        <w:spacing w:before="20" w:line="200" w:lineRule="atLeast"/>
        <w:rPr>
          <w:rFonts w:asciiTheme="minorHAnsi" w:hAnsiTheme="minorHAnsi" w:cstheme="minorHAnsi"/>
          <w:szCs w:val="22"/>
        </w:rPr>
      </w:pPr>
      <w:r w:rsidRPr="00F22DC6">
        <w:rPr>
          <w:rFonts w:asciiTheme="minorHAnsi" w:hAnsiTheme="minorHAnsi" w:cstheme="minorHAnsi"/>
          <w:szCs w:val="22"/>
        </w:rPr>
        <w:t>Numéro d’entreprise</w:t>
      </w:r>
      <w:r w:rsidR="00FB2EAC" w:rsidRPr="00F22DC6">
        <w:rPr>
          <w:rFonts w:asciiTheme="minorHAnsi" w:hAnsiTheme="minorHAnsi" w:cstheme="minorHAnsi"/>
          <w:szCs w:val="22"/>
        </w:rPr>
        <w:t> :</w:t>
      </w:r>
      <w:r w:rsidRPr="00F22DC6">
        <w:rPr>
          <w:rFonts w:asciiTheme="minorHAnsi" w:hAnsiTheme="minorHAnsi" w:cstheme="minorHAnsi"/>
          <w:szCs w:val="22"/>
        </w:rPr>
        <w:t xml:space="preserve"> …</w:t>
      </w:r>
      <w:r w:rsidR="00A558B5" w:rsidRPr="00F22DC6">
        <w:rPr>
          <w:rFonts w:asciiTheme="minorHAnsi" w:hAnsiTheme="minorHAnsi" w:cstheme="minorHAnsi"/>
          <w:szCs w:val="22"/>
        </w:rPr>
        <w:t>………………………………</w:t>
      </w:r>
    </w:p>
    <w:p w14:paraId="538B947D" w14:textId="77777777" w:rsidR="00D37852" w:rsidRPr="00F22DC6" w:rsidRDefault="00D37852" w:rsidP="00272F2E">
      <w:pPr>
        <w:tabs>
          <w:tab w:val="left" w:pos="2694"/>
        </w:tabs>
        <w:spacing w:before="20" w:line="200" w:lineRule="atLeast"/>
        <w:rPr>
          <w:rFonts w:asciiTheme="minorHAnsi" w:hAnsiTheme="minorHAnsi" w:cstheme="minorHAnsi"/>
          <w:szCs w:val="22"/>
        </w:rPr>
      </w:pPr>
    </w:p>
    <w:p w14:paraId="2CCC549B" w14:textId="7E23F939" w:rsidR="00D37852" w:rsidRPr="00F22DC6" w:rsidRDefault="00A558B5" w:rsidP="00272F2E">
      <w:pPr>
        <w:tabs>
          <w:tab w:val="left" w:pos="2694"/>
        </w:tabs>
        <w:spacing w:before="20" w:line="200" w:lineRule="atLeast"/>
        <w:rPr>
          <w:rFonts w:asciiTheme="minorHAnsi" w:hAnsiTheme="minorHAnsi" w:cstheme="minorHAnsi"/>
          <w:szCs w:val="22"/>
        </w:rPr>
      </w:pPr>
      <w:r w:rsidRPr="00F22DC6">
        <w:rPr>
          <w:rFonts w:asciiTheme="minorHAnsi" w:hAnsiTheme="minorHAnsi" w:cstheme="minorHAnsi"/>
          <w:szCs w:val="22"/>
        </w:rPr>
        <w:t>Compte bancaire (IBAN)</w:t>
      </w:r>
      <w:r w:rsidR="004925E5" w:rsidRPr="00F22DC6">
        <w:rPr>
          <w:rFonts w:asciiTheme="minorHAnsi" w:hAnsiTheme="minorHAnsi" w:cstheme="minorHAnsi"/>
          <w:szCs w:val="22"/>
        </w:rPr>
        <w:t xml:space="preserve"> </w:t>
      </w:r>
      <w:r w:rsidR="00D37852" w:rsidRPr="00F22DC6">
        <w:rPr>
          <w:rFonts w:asciiTheme="minorHAnsi" w:hAnsiTheme="minorHAnsi" w:cstheme="minorHAnsi"/>
          <w:szCs w:val="22"/>
        </w:rPr>
        <w:t>: ………</w:t>
      </w:r>
      <w:r w:rsidRPr="00F22DC6">
        <w:rPr>
          <w:rFonts w:asciiTheme="minorHAnsi" w:hAnsiTheme="minorHAnsi" w:cstheme="minorHAnsi"/>
          <w:szCs w:val="22"/>
        </w:rPr>
        <w:t>………………………………</w:t>
      </w:r>
    </w:p>
    <w:p w14:paraId="35D685F1" w14:textId="77777777" w:rsidR="00D37852" w:rsidRPr="00F22DC6" w:rsidRDefault="00D37852" w:rsidP="00272F2E">
      <w:pPr>
        <w:tabs>
          <w:tab w:val="left" w:pos="2694"/>
        </w:tabs>
        <w:spacing w:before="20" w:line="200" w:lineRule="atLeast"/>
        <w:rPr>
          <w:rFonts w:asciiTheme="minorHAnsi" w:hAnsiTheme="minorHAnsi" w:cstheme="minorHAnsi"/>
          <w:szCs w:val="22"/>
        </w:rPr>
      </w:pPr>
    </w:p>
    <w:p w14:paraId="3747985D" w14:textId="44429781" w:rsidR="00F43C21" w:rsidRPr="00F22DC6" w:rsidRDefault="00F43C21" w:rsidP="00F43C21">
      <w:pPr>
        <w:tabs>
          <w:tab w:val="left" w:pos="2694"/>
        </w:tabs>
        <w:spacing w:before="57" w:line="200" w:lineRule="atLeast"/>
        <w:rPr>
          <w:rFonts w:asciiTheme="minorHAnsi" w:hAnsiTheme="minorHAnsi" w:cstheme="minorHAnsi"/>
        </w:rPr>
      </w:pPr>
      <w:r w:rsidRPr="00F22DC6">
        <w:rPr>
          <w:rFonts w:asciiTheme="minorHAnsi" w:hAnsiTheme="minorHAnsi" w:cstheme="minorHAnsi"/>
        </w:rPr>
        <w:t>Nom de la faculté d’accueil : ...........................................................................................................</w:t>
      </w:r>
    </w:p>
    <w:p w14:paraId="50AD0273" w14:textId="77777777" w:rsidR="00F43C21" w:rsidRPr="00F22DC6" w:rsidRDefault="00F43C21" w:rsidP="00F43C21">
      <w:pPr>
        <w:tabs>
          <w:tab w:val="left" w:pos="2694"/>
        </w:tabs>
        <w:spacing w:before="57" w:line="200" w:lineRule="atLeast"/>
        <w:rPr>
          <w:rFonts w:asciiTheme="minorHAnsi" w:hAnsiTheme="minorHAnsi" w:cstheme="minorHAnsi"/>
        </w:rPr>
      </w:pPr>
    </w:p>
    <w:p w14:paraId="71DFB5F8" w14:textId="5889350D" w:rsidR="00F43C21" w:rsidRPr="00F22DC6" w:rsidRDefault="00F43C21" w:rsidP="00F43C21">
      <w:pPr>
        <w:tabs>
          <w:tab w:val="left" w:pos="2694"/>
        </w:tabs>
        <w:spacing w:before="20" w:line="200" w:lineRule="atLeast"/>
        <w:rPr>
          <w:rFonts w:asciiTheme="minorHAnsi" w:hAnsiTheme="minorHAnsi" w:cstheme="minorHAnsi"/>
          <w:szCs w:val="22"/>
        </w:rPr>
      </w:pPr>
      <w:r w:rsidRPr="00F22DC6">
        <w:rPr>
          <w:rFonts w:asciiTheme="minorHAnsi" w:hAnsiTheme="minorHAnsi" w:cstheme="minorHAnsi"/>
          <w:szCs w:val="22"/>
        </w:rPr>
        <w:t>Responsable</w:t>
      </w:r>
      <w:r w:rsidR="004925E5" w:rsidRPr="00F22DC6">
        <w:rPr>
          <w:rFonts w:asciiTheme="minorHAnsi" w:hAnsiTheme="minorHAnsi" w:cstheme="minorHAnsi"/>
          <w:szCs w:val="22"/>
        </w:rPr>
        <w:t> :</w:t>
      </w:r>
      <w:r w:rsidRPr="00F22DC6">
        <w:rPr>
          <w:rFonts w:asciiTheme="minorHAnsi" w:hAnsiTheme="minorHAnsi" w:cstheme="minorHAnsi"/>
          <w:szCs w:val="22"/>
        </w:rPr>
        <w:t xml:space="preserve"> </w:t>
      </w:r>
    </w:p>
    <w:p w14:paraId="2E54DC76" w14:textId="32A8ADCC" w:rsidR="00F43C21" w:rsidRPr="00F22DC6" w:rsidRDefault="00F43C21" w:rsidP="00F43C21">
      <w:pPr>
        <w:tabs>
          <w:tab w:val="left" w:pos="2694"/>
        </w:tabs>
        <w:spacing w:before="20" w:after="120" w:line="200" w:lineRule="atLeast"/>
        <w:rPr>
          <w:rFonts w:asciiTheme="minorHAnsi" w:hAnsiTheme="minorHAnsi" w:cstheme="minorHAnsi"/>
          <w:i/>
          <w:color w:val="7B7B7B"/>
          <w:sz w:val="20"/>
          <w:szCs w:val="20"/>
        </w:rPr>
      </w:pPr>
      <w:r w:rsidRPr="00F22DC6">
        <w:rPr>
          <w:rFonts w:asciiTheme="minorHAnsi" w:hAnsiTheme="minorHAnsi" w:cstheme="minorHAnsi"/>
          <w:i/>
          <w:color w:val="7B7B7B"/>
          <w:sz w:val="20"/>
          <w:szCs w:val="20"/>
        </w:rPr>
        <w:t xml:space="preserve">(doyen </w:t>
      </w:r>
      <w:r w:rsidR="00F22DC6" w:rsidRPr="00F22DC6">
        <w:rPr>
          <w:rFonts w:asciiTheme="minorHAnsi" w:hAnsiTheme="minorHAnsi" w:cstheme="minorHAnsi"/>
          <w:i/>
          <w:color w:val="7B7B7B"/>
          <w:sz w:val="20"/>
          <w:szCs w:val="20"/>
        </w:rPr>
        <w:t>ou personne qui à l’autorité de stabiliser un chercheur</w:t>
      </w:r>
      <w:r w:rsidRPr="00F22DC6">
        <w:rPr>
          <w:rFonts w:asciiTheme="minorHAnsi" w:hAnsiTheme="minorHAnsi" w:cstheme="minorHAnsi"/>
          <w:i/>
          <w:color w:val="7B7B7B"/>
          <w:sz w:val="20"/>
          <w:szCs w:val="20"/>
        </w:rPr>
        <w:t>)</w:t>
      </w:r>
    </w:p>
    <w:p w14:paraId="089A6DF7" w14:textId="1E00C091" w:rsidR="00F43C21" w:rsidRDefault="00F43C21" w:rsidP="00F43C21">
      <w:pPr>
        <w:tabs>
          <w:tab w:val="left" w:pos="440"/>
          <w:tab w:val="left" w:pos="2289"/>
        </w:tabs>
        <w:spacing w:before="102" w:after="40"/>
        <w:ind w:right="5"/>
        <w:rPr>
          <w:rFonts w:asciiTheme="minorHAnsi" w:hAnsiTheme="minorHAnsi" w:cstheme="minorHAnsi"/>
          <w:szCs w:val="22"/>
        </w:rPr>
      </w:pPr>
      <w:r w:rsidRPr="00F22DC6">
        <w:rPr>
          <w:rFonts w:asciiTheme="minorHAnsi" w:hAnsiTheme="minorHAnsi" w:cstheme="minorHAnsi"/>
          <w:szCs w:val="22"/>
        </w:rPr>
        <w:tab/>
        <w:t>Nom, Prénom</w:t>
      </w:r>
      <w:r w:rsidR="004925E5" w:rsidRPr="00F22DC6">
        <w:rPr>
          <w:rFonts w:asciiTheme="minorHAnsi" w:hAnsiTheme="minorHAnsi" w:cstheme="minorHAnsi"/>
          <w:szCs w:val="22"/>
        </w:rPr>
        <w:t> :</w:t>
      </w:r>
      <w:r w:rsidRPr="00F22DC6">
        <w:rPr>
          <w:rFonts w:asciiTheme="minorHAnsi" w:hAnsiTheme="minorHAnsi" w:cstheme="minorHAnsi"/>
          <w:szCs w:val="22"/>
        </w:rPr>
        <w:t xml:space="preserve"> </w:t>
      </w:r>
      <w:r w:rsidRPr="00F22DC6">
        <w:rPr>
          <w:rFonts w:asciiTheme="minorHAnsi" w:hAnsiTheme="minorHAnsi" w:cstheme="minorHAnsi"/>
          <w:szCs w:val="22"/>
        </w:rPr>
        <w:tab/>
        <w:t>…........................................................</w:t>
      </w:r>
    </w:p>
    <w:p w14:paraId="27796111" w14:textId="0C202C9A" w:rsidR="00F43C21" w:rsidRPr="00F22DC6" w:rsidRDefault="00F22DC6" w:rsidP="00F43C21">
      <w:pPr>
        <w:tabs>
          <w:tab w:val="left" w:pos="440"/>
          <w:tab w:val="left" w:pos="2289"/>
        </w:tabs>
        <w:spacing w:before="102" w:after="40"/>
        <w:ind w:right="5"/>
        <w:rPr>
          <w:rFonts w:asciiTheme="minorHAnsi" w:hAnsiTheme="minorHAnsi" w:cstheme="minorHAnsi"/>
          <w:szCs w:val="22"/>
        </w:rPr>
      </w:pPr>
      <w:r w:rsidRPr="00F22DC6">
        <w:rPr>
          <w:rFonts w:asciiTheme="minorHAnsi" w:hAnsiTheme="minorHAnsi" w:cstheme="minorHAnsi"/>
          <w:szCs w:val="22"/>
        </w:rPr>
        <w:tab/>
      </w:r>
      <w:r>
        <w:rPr>
          <w:rFonts w:asciiTheme="minorHAnsi" w:hAnsiTheme="minorHAnsi" w:cstheme="minorHAnsi"/>
          <w:szCs w:val="22"/>
        </w:rPr>
        <w:t>Fonction</w:t>
      </w:r>
      <w:r w:rsidRPr="00F22DC6">
        <w:rPr>
          <w:rFonts w:asciiTheme="minorHAnsi" w:hAnsiTheme="minorHAnsi" w:cstheme="minorHAnsi"/>
          <w:szCs w:val="22"/>
        </w:rPr>
        <w:t xml:space="preserve"> : </w:t>
      </w:r>
      <w:r w:rsidRPr="00F22DC6">
        <w:rPr>
          <w:rFonts w:asciiTheme="minorHAnsi" w:hAnsiTheme="minorHAnsi" w:cstheme="minorHAnsi"/>
          <w:szCs w:val="22"/>
        </w:rPr>
        <w:tab/>
        <w:t>…........................................................</w:t>
      </w:r>
      <w:r w:rsidR="00F43C21" w:rsidRPr="00F22DC6">
        <w:rPr>
          <w:rFonts w:asciiTheme="minorHAnsi" w:hAnsiTheme="minorHAnsi" w:cstheme="minorHAnsi"/>
          <w:szCs w:val="22"/>
        </w:rPr>
        <w:tab/>
        <w:t>E-mail</w:t>
      </w:r>
      <w:r w:rsidR="004925E5" w:rsidRPr="00F22DC6">
        <w:rPr>
          <w:rFonts w:asciiTheme="minorHAnsi" w:hAnsiTheme="minorHAnsi" w:cstheme="minorHAnsi"/>
          <w:szCs w:val="22"/>
        </w:rPr>
        <w:t> :</w:t>
      </w:r>
      <w:r w:rsidR="00F43C21" w:rsidRPr="00F22DC6">
        <w:rPr>
          <w:rFonts w:asciiTheme="minorHAnsi" w:hAnsiTheme="minorHAnsi" w:cstheme="minorHAnsi"/>
          <w:szCs w:val="22"/>
        </w:rPr>
        <w:t xml:space="preserve"> </w:t>
      </w:r>
      <w:r w:rsidR="00F43C21" w:rsidRPr="00F22DC6">
        <w:rPr>
          <w:rFonts w:asciiTheme="minorHAnsi" w:hAnsiTheme="minorHAnsi" w:cstheme="minorHAnsi"/>
          <w:szCs w:val="22"/>
        </w:rPr>
        <w:tab/>
        <w:t>…........................................................</w:t>
      </w:r>
    </w:p>
    <w:p w14:paraId="26F7AE38" w14:textId="19339040" w:rsidR="00A558B5" w:rsidRPr="00F22DC6" w:rsidRDefault="00A558B5" w:rsidP="00F43C21">
      <w:pPr>
        <w:tabs>
          <w:tab w:val="left" w:pos="440"/>
          <w:tab w:val="left" w:pos="2289"/>
        </w:tabs>
        <w:spacing w:before="102" w:after="40"/>
        <w:ind w:right="5"/>
        <w:rPr>
          <w:rFonts w:asciiTheme="minorHAnsi" w:hAnsiTheme="minorHAnsi" w:cstheme="minorHAnsi"/>
          <w:szCs w:val="22"/>
        </w:rPr>
      </w:pPr>
    </w:p>
    <w:tbl>
      <w:tblPr>
        <w:tblW w:w="5000" w:type="pct"/>
        <w:tblLook w:val="0000" w:firstRow="0" w:lastRow="0" w:firstColumn="0" w:lastColumn="0" w:noHBand="0" w:noVBand="0"/>
      </w:tblPr>
      <w:tblGrid>
        <w:gridCol w:w="9062"/>
      </w:tblGrid>
      <w:tr w:rsidR="00F96733" w:rsidRPr="00F22DC6" w14:paraId="38DA6F82" w14:textId="77777777" w:rsidTr="004925E5">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A59FA0D" w14:textId="64ACCB00" w:rsidR="00F96733" w:rsidRPr="00F22DC6" w:rsidRDefault="00F96733" w:rsidP="0085565B">
            <w:pPr>
              <w:pStyle w:val="Heading2"/>
              <w:snapToGrid w:val="0"/>
              <w:rPr>
                <w:rFonts w:asciiTheme="minorHAnsi" w:hAnsiTheme="minorHAnsi" w:cstheme="minorHAnsi"/>
                <w:lang w:val="fr-BE"/>
              </w:rPr>
            </w:pPr>
            <w:r w:rsidRPr="00F22DC6">
              <w:rPr>
                <w:rFonts w:asciiTheme="minorHAnsi" w:hAnsiTheme="minorHAnsi" w:cstheme="minorHAnsi"/>
                <w:lang w:val="fr-BE"/>
              </w:rPr>
              <w:t xml:space="preserve"> </w:t>
            </w:r>
            <w:bookmarkStart w:id="65" w:name="_Toc147928760"/>
            <w:r w:rsidRPr="00F22DC6">
              <w:rPr>
                <w:rFonts w:asciiTheme="minorHAnsi" w:hAnsiTheme="minorHAnsi" w:cstheme="minorHAnsi"/>
                <w:lang w:val="fr-BE"/>
              </w:rPr>
              <w:t>CHERCHEUR</w:t>
            </w:r>
            <w:bookmarkEnd w:id="65"/>
            <w:r w:rsidRPr="00F22DC6">
              <w:rPr>
                <w:rFonts w:asciiTheme="minorHAnsi" w:hAnsiTheme="minorHAnsi" w:cstheme="minorHAnsi"/>
                <w:lang w:val="fr-BE"/>
              </w:rPr>
              <w:t xml:space="preserve"> </w:t>
            </w:r>
          </w:p>
        </w:tc>
      </w:tr>
    </w:tbl>
    <w:p w14:paraId="2EF49D34" w14:textId="77777777" w:rsidR="00F96733" w:rsidRPr="00F22DC6" w:rsidRDefault="00F96733" w:rsidP="00F96733">
      <w:pPr>
        <w:tabs>
          <w:tab w:val="left" w:pos="2977"/>
        </w:tabs>
        <w:spacing w:before="100" w:after="40"/>
        <w:rPr>
          <w:rFonts w:asciiTheme="minorHAnsi" w:hAnsiTheme="minorHAnsi" w:cstheme="minorHAnsi"/>
          <w:sz w:val="16"/>
          <w:szCs w:val="16"/>
        </w:rPr>
      </w:pP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F96733" w:rsidRPr="00F22DC6" w14:paraId="4D44AD50" w14:textId="77777777" w:rsidTr="0085565B">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793F9899" w14:textId="77777777" w:rsidR="00F96733" w:rsidRPr="00F22DC6" w:rsidRDefault="00F96733" w:rsidP="0085565B">
            <w:pPr>
              <w:tabs>
                <w:tab w:val="left" w:pos="2794"/>
              </w:tabs>
              <w:snapToGrid w:val="0"/>
              <w:spacing w:before="352" w:after="40" w:line="264" w:lineRule="auto"/>
              <w:rPr>
                <w:rFonts w:asciiTheme="minorHAnsi" w:hAnsiTheme="minorHAnsi" w:cstheme="minorHAnsi"/>
              </w:rPr>
            </w:pPr>
            <w:r w:rsidRPr="00F22DC6">
              <w:rPr>
                <w:rFonts w:asciiTheme="minorHAnsi" w:hAnsiTheme="minorHAnsi" w:cstheme="minorHAnsi"/>
              </w:rPr>
              <w:t>Nom, Prénom :</w:t>
            </w:r>
            <w:r w:rsidRPr="00F22DC6">
              <w:rPr>
                <w:rFonts w:asciiTheme="minorHAnsi" w:hAnsiTheme="minorHAnsi" w:cstheme="minorHAnsi"/>
              </w:rPr>
              <w:tab/>
              <w:t>......................................................................................................................</w:t>
            </w:r>
          </w:p>
          <w:p w14:paraId="17CE1514" w14:textId="77777777" w:rsidR="00F96733" w:rsidRPr="00F22DC6" w:rsidRDefault="00F96733" w:rsidP="0085565B">
            <w:pPr>
              <w:tabs>
                <w:tab w:val="left" w:pos="2794"/>
              </w:tabs>
              <w:spacing w:before="102" w:after="40" w:line="264" w:lineRule="auto"/>
              <w:rPr>
                <w:rFonts w:asciiTheme="minorHAnsi" w:hAnsiTheme="minorHAnsi" w:cstheme="minorHAnsi"/>
              </w:rPr>
            </w:pPr>
            <w:r w:rsidRPr="00F22DC6">
              <w:rPr>
                <w:rFonts w:asciiTheme="minorHAnsi" w:hAnsiTheme="minorHAnsi" w:cstheme="minorHAnsi"/>
              </w:rPr>
              <w:t>Nationalité :</w:t>
            </w:r>
            <w:r w:rsidRPr="00F22DC6">
              <w:rPr>
                <w:rFonts w:asciiTheme="minorHAnsi" w:hAnsiTheme="minorHAnsi" w:cstheme="minorHAnsi"/>
              </w:rPr>
              <w:tab/>
              <w:t>......................................................................................................................</w:t>
            </w:r>
          </w:p>
          <w:p w14:paraId="580B5E88" w14:textId="77777777" w:rsidR="00F96733" w:rsidRPr="00F22DC6" w:rsidRDefault="00F96733" w:rsidP="0085565B">
            <w:pPr>
              <w:tabs>
                <w:tab w:val="left" w:pos="2813"/>
              </w:tabs>
              <w:spacing w:before="102" w:after="40" w:line="264" w:lineRule="auto"/>
              <w:rPr>
                <w:rFonts w:asciiTheme="minorHAnsi" w:hAnsiTheme="minorHAnsi" w:cstheme="minorHAnsi"/>
              </w:rPr>
            </w:pPr>
            <w:r w:rsidRPr="00F22DC6">
              <w:rPr>
                <w:rFonts w:asciiTheme="minorHAnsi" w:hAnsiTheme="minorHAnsi" w:cstheme="minorHAnsi"/>
              </w:rPr>
              <w:t>Lieu et date de naissance :</w:t>
            </w:r>
            <w:r w:rsidRPr="00F22DC6">
              <w:rPr>
                <w:rFonts w:asciiTheme="minorHAnsi" w:hAnsiTheme="minorHAnsi" w:cstheme="minorHAnsi"/>
              </w:rPr>
              <w:tab/>
              <w:t>......................................................................................................................</w:t>
            </w:r>
          </w:p>
          <w:p w14:paraId="47365F12" w14:textId="627F4D95" w:rsidR="00F96733" w:rsidRPr="00F22DC6" w:rsidRDefault="00F96733" w:rsidP="0085565B">
            <w:pPr>
              <w:tabs>
                <w:tab w:val="left" w:pos="2850"/>
                <w:tab w:val="left" w:pos="9180"/>
              </w:tabs>
              <w:spacing w:before="102" w:after="40" w:line="264" w:lineRule="auto"/>
              <w:rPr>
                <w:rFonts w:asciiTheme="minorHAnsi" w:hAnsiTheme="minorHAnsi" w:cstheme="minorHAnsi"/>
              </w:rPr>
            </w:pPr>
            <w:r w:rsidRPr="00F22DC6">
              <w:rPr>
                <w:rFonts w:asciiTheme="minorHAnsi" w:hAnsiTheme="minorHAnsi" w:cstheme="minorHAnsi"/>
              </w:rPr>
              <w:t>Adresse (domiciliation) :</w:t>
            </w:r>
            <w:r w:rsidRPr="00F22DC6">
              <w:rPr>
                <w:rFonts w:asciiTheme="minorHAnsi" w:hAnsiTheme="minorHAnsi" w:cstheme="minorHAnsi"/>
              </w:rPr>
              <w:tab/>
              <w:t>Rue</w:t>
            </w:r>
            <w:r w:rsidR="004925E5" w:rsidRPr="00F22DC6">
              <w:rPr>
                <w:rFonts w:asciiTheme="minorHAnsi" w:hAnsiTheme="minorHAnsi" w:cstheme="minorHAnsi"/>
              </w:rPr>
              <w:t xml:space="preserve"> : </w:t>
            </w:r>
            <w:r w:rsidRPr="00F22DC6">
              <w:rPr>
                <w:rFonts w:asciiTheme="minorHAnsi" w:hAnsiTheme="minorHAnsi" w:cstheme="minorHAnsi"/>
              </w:rPr>
              <w:t>.....................................................Numéro/Boîte</w:t>
            </w:r>
            <w:r w:rsidR="004925E5" w:rsidRPr="00F22DC6">
              <w:rPr>
                <w:rFonts w:asciiTheme="minorHAnsi" w:hAnsiTheme="minorHAnsi" w:cstheme="minorHAnsi"/>
              </w:rPr>
              <w:t xml:space="preserve"> : </w:t>
            </w:r>
            <w:r w:rsidRPr="00F22DC6">
              <w:rPr>
                <w:rFonts w:asciiTheme="minorHAnsi" w:hAnsiTheme="minorHAnsi" w:cstheme="minorHAnsi"/>
              </w:rPr>
              <w:t>.............................</w:t>
            </w:r>
          </w:p>
          <w:p w14:paraId="0BEA2350" w14:textId="552424F6" w:rsidR="00F96733" w:rsidRPr="00F22DC6" w:rsidRDefault="00F96733" w:rsidP="0085565B">
            <w:pPr>
              <w:tabs>
                <w:tab w:val="left" w:pos="2869"/>
                <w:tab w:val="left" w:pos="9180"/>
              </w:tabs>
              <w:spacing w:before="102" w:after="40" w:line="264" w:lineRule="auto"/>
              <w:rPr>
                <w:rFonts w:asciiTheme="minorHAnsi" w:hAnsiTheme="minorHAnsi" w:cstheme="minorHAnsi"/>
              </w:rPr>
            </w:pPr>
            <w:r w:rsidRPr="00F22DC6">
              <w:rPr>
                <w:rFonts w:asciiTheme="minorHAnsi" w:hAnsiTheme="minorHAnsi" w:cstheme="minorHAnsi"/>
              </w:rPr>
              <w:tab/>
              <w:t>Code postal</w:t>
            </w:r>
            <w:r w:rsidR="004925E5" w:rsidRPr="00F22DC6">
              <w:rPr>
                <w:rFonts w:asciiTheme="minorHAnsi" w:hAnsiTheme="minorHAnsi" w:cstheme="minorHAnsi"/>
              </w:rPr>
              <w:t xml:space="preserve"> : </w:t>
            </w:r>
            <w:r w:rsidRPr="00F22DC6">
              <w:rPr>
                <w:rFonts w:asciiTheme="minorHAnsi" w:hAnsiTheme="minorHAnsi" w:cstheme="minorHAnsi"/>
              </w:rPr>
              <w:t>..............Localité</w:t>
            </w:r>
            <w:r w:rsidR="004925E5" w:rsidRPr="00F22DC6">
              <w:rPr>
                <w:rFonts w:asciiTheme="minorHAnsi" w:hAnsiTheme="minorHAnsi" w:cstheme="minorHAnsi"/>
              </w:rPr>
              <w:t> : …</w:t>
            </w:r>
            <w:r w:rsidRPr="00F22DC6">
              <w:rPr>
                <w:rFonts w:asciiTheme="minorHAnsi" w:hAnsiTheme="minorHAnsi" w:cstheme="minorHAnsi"/>
              </w:rPr>
              <w:t>................Pays</w:t>
            </w:r>
            <w:r w:rsidR="004925E5" w:rsidRPr="00F22DC6">
              <w:rPr>
                <w:rFonts w:asciiTheme="minorHAnsi" w:hAnsiTheme="minorHAnsi" w:cstheme="minorHAnsi"/>
              </w:rPr>
              <w:t xml:space="preserve"> : </w:t>
            </w:r>
            <w:r w:rsidRPr="00F22DC6">
              <w:rPr>
                <w:rFonts w:asciiTheme="minorHAnsi" w:hAnsiTheme="minorHAnsi" w:cstheme="minorHAnsi"/>
              </w:rPr>
              <w:t>.....................................</w:t>
            </w:r>
          </w:p>
          <w:p w14:paraId="30596B83" w14:textId="77777777" w:rsidR="00F96733" w:rsidRPr="00F22DC6" w:rsidRDefault="00F96733" w:rsidP="0085565B">
            <w:pPr>
              <w:tabs>
                <w:tab w:val="left" w:pos="2888"/>
              </w:tabs>
              <w:spacing w:before="102" w:after="40" w:line="264" w:lineRule="auto"/>
              <w:rPr>
                <w:rFonts w:asciiTheme="minorHAnsi" w:hAnsiTheme="minorHAnsi" w:cstheme="minorHAnsi"/>
              </w:rPr>
            </w:pPr>
            <w:r w:rsidRPr="00F22DC6">
              <w:rPr>
                <w:rFonts w:asciiTheme="minorHAnsi" w:hAnsiTheme="minorHAnsi" w:cstheme="minorHAnsi"/>
              </w:rPr>
              <w:t>Téléphone :</w:t>
            </w:r>
            <w:r w:rsidRPr="00F22DC6">
              <w:rPr>
                <w:rFonts w:asciiTheme="minorHAnsi" w:hAnsiTheme="minorHAnsi" w:cstheme="minorHAnsi"/>
              </w:rPr>
              <w:tab/>
              <w:t>..........................................</w:t>
            </w:r>
            <w:r w:rsidRPr="00F22DC6">
              <w:rPr>
                <w:rFonts w:asciiTheme="minorHAnsi" w:hAnsiTheme="minorHAnsi" w:cstheme="minorHAnsi"/>
              </w:rPr>
              <w:tab/>
            </w:r>
          </w:p>
          <w:p w14:paraId="717E43F3" w14:textId="77777777" w:rsidR="00F96733" w:rsidRPr="00F22DC6" w:rsidRDefault="00F96733" w:rsidP="0085565B">
            <w:pPr>
              <w:tabs>
                <w:tab w:val="left" w:pos="2906"/>
              </w:tabs>
              <w:spacing w:before="102" w:after="40" w:line="264" w:lineRule="auto"/>
              <w:rPr>
                <w:rFonts w:asciiTheme="minorHAnsi" w:hAnsiTheme="minorHAnsi" w:cstheme="minorHAnsi"/>
              </w:rPr>
            </w:pPr>
            <w:r w:rsidRPr="00F22DC6">
              <w:rPr>
                <w:rFonts w:asciiTheme="minorHAnsi" w:hAnsiTheme="minorHAnsi" w:cstheme="minorHAnsi"/>
              </w:rPr>
              <w:t>E-mail :</w:t>
            </w:r>
            <w:r w:rsidRPr="00F22DC6">
              <w:rPr>
                <w:rFonts w:asciiTheme="minorHAnsi" w:hAnsiTheme="minorHAnsi" w:cstheme="minorHAnsi"/>
              </w:rPr>
              <w:tab/>
              <w:t>....................................................................................................................</w:t>
            </w:r>
          </w:p>
          <w:p w14:paraId="1401A66F" w14:textId="77777777" w:rsidR="00F96733" w:rsidRPr="00F22DC6" w:rsidRDefault="00F96733" w:rsidP="0085565B">
            <w:pPr>
              <w:tabs>
                <w:tab w:val="left" w:pos="2869"/>
              </w:tabs>
              <w:spacing w:before="102" w:after="40" w:line="264" w:lineRule="auto"/>
              <w:rPr>
                <w:rFonts w:asciiTheme="minorHAnsi" w:hAnsiTheme="minorHAnsi" w:cstheme="minorHAnsi"/>
              </w:rPr>
            </w:pPr>
            <w:r w:rsidRPr="00F22DC6">
              <w:rPr>
                <w:rFonts w:asciiTheme="minorHAnsi" w:hAnsiTheme="minorHAnsi" w:cstheme="minorHAnsi"/>
              </w:rPr>
              <w:t>Diplôme(s) universitaire(s) :</w:t>
            </w:r>
            <w:r w:rsidRPr="00F22DC6">
              <w:rPr>
                <w:rFonts w:asciiTheme="minorHAnsi" w:hAnsiTheme="minorHAnsi" w:cstheme="minorHAnsi"/>
              </w:rPr>
              <w:tab/>
              <w:t>.....................................................................................................................</w:t>
            </w:r>
          </w:p>
          <w:p w14:paraId="1E5AAC32" w14:textId="77777777" w:rsidR="00F96733" w:rsidRPr="00F22DC6" w:rsidRDefault="00F96733" w:rsidP="0085565B">
            <w:pPr>
              <w:tabs>
                <w:tab w:val="left" w:pos="2977"/>
              </w:tabs>
              <w:spacing w:before="102" w:after="40"/>
              <w:rPr>
                <w:rFonts w:asciiTheme="minorHAnsi" w:hAnsiTheme="minorHAnsi" w:cstheme="minorHAnsi"/>
              </w:rPr>
            </w:pPr>
            <w:r w:rsidRPr="00F22DC6">
              <w:rPr>
                <w:rFonts w:asciiTheme="minorHAnsi" w:hAnsiTheme="minorHAnsi" w:cstheme="minorHAnsi"/>
              </w:rPr>
              <w:t>Fonction actuelle :</w:t>
            </w:r>
            <w:r w:rsidRPr="00F22DC6">
              <w:rPr>
                <w:rFonts w:asciiTheme="minorHAnsi" w:hAnsiTheme="minorHAnsi" w:cstheme="minorHAnsi"/>
              </w:rPr>
              <w:tab/>
              <w:t>..................................................................................................................</w:t>
            </w:r>
          </w:p>
          <w:p w14:paraId="0BAED597" w14:textId="05A0B728" w:rsidR="00F96733" w:rsidRPr="00F22DC6" w:rsidRDefault="00F96733" w:rsidP="00463C55">
            <w:pPr>
              <w:tabs>
                <w:tab w:val="left" w:pos="2977"/>
              </w:tabs>
              <w:spacing w:before="102" w:after="40"/>
              <w:rPr>
                <w:rFonts w:asciiTheme="minorHAnsi" w:hAnsiTheme="minorHAnsi" w:cstheme="minorHAnsi"/>
                <w:sz w:val="16"/>
                <w:szCs w:val="16"/>
              </w:rPr>
            </w:pPr>
            <w:r w:rsidRPr="00F22DC6">
              <w:rPr>
                <w:rFonts w:asciiTheme="minorHAnsi" w:hAnsiTheme="minorHAnsi" w:cstheme="minorHAnsi"/>
              </w:rPr>
              <w:t>Employeur actuel (+ pays) :</w:t>
            </w:r>
            <w:r w:rsidRPr="00F22DC6">
              <w:rPr>
                <w:rFonts w:asciiTheme="minorHAnsi" w:hAnsiTheme="minorHAnsi" w:cstheme="minorHAnsi"/>
              </w:rPr>
              <w:tab/>
              <w:t>..................................................................................................................</w:t>
            </w:r>
          </w:p>
        </w:tc>
      </w:tr>
    </w:tbl>
    <w:p w14:paraId="06E35ADC" w14:textId="77777777" w:rsidR="00DB72A4" w:rsidRPr="00F22DC6" w:rsidRDefault="00DB72A4">
      <w:pPr>
        <w:tabs>
          <w:tab w:val="left" w:pos="2694"/>
        </w:tabs>
        <w:spacing w:before="57" w:line="200" w:lineRule="atLeast"/>
        <w:rPr>
          <w:rFonts w:asciiTheme="minorHAnsi" w:hAnsiTheme="minorHAnsi" w:cstheme="minorHAnsi"/>
        </w:rPr>
      </w:pPr>
    </w:p>
    <w:tbl>
      <w:tblPr>
        <w:tblW w:w="5000" w:type="pct"/>
        <w:tblLook w:val="0000" w:firstRow="0" w:lastRow="0" w:firstColumn="0" w:lastColumn="0" w:noHBand="0" w:noVBand="0"/>
      </w:tblPr>
      <w:tblGrid>
        <w:gridCol w:w="9062"/>
      </w:tblGrid>
      <w:tr w:rsidR="00DB72A4" w:rsidRPr="00F22DC6" w14:paraId="2C4AA9BC" w14:textId="77777777" w:rsidTr="004925E5">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5B216C75" w14:textId="71B26A81" w:rsidR="00DB72A4" w:rsidRPr="00F22DC6" w:rsidRDefault="00DB72A4">
            <w:pPr>
              <w:pStyle w:val="Heading2"/>
              <w:snapToGrid w:val="0"/>
              <w:rPr>
                <w:rFonts w:asciiTheme="minorHAnsi" w:hAnsiTheme="minorHAnsi" w:cstheme="minorHAnsi"/>
                <w:lang w:val="fr-BE"/>
              </w:rPr>
            </w:pPr>
            <w:bookmarkStart w:id="66" w:name="__RefHeading__1034_296410584"/>
            <w:bookmarkStart w:id="67" w:name="__RefHeading__1041_1338712634"/>
            <w:bookmarkStart w:id="68" w:name="__RefHeading__993_940877344"/>
            <w:bookmarkStart w:id="69" w:name="__RefHeading__8397_1378622865"/>
            <w:bookmarkStart w:id="70" w:name="__RefHeading__2988_1378622865"/>
            <w:bookmarkStart w:id="71" w:name="__RefHeading__883_1622893258"/>
            <w:bookmarkStart w:id="72" w:name="__RefHeading__875_746942823"/>
            <w:bookmarkStart w:id="73" w:name="__RefHeading__826_2068346959"/>
            <w:bookmarkStart w:id="74" w:name="__RefHeading__11887_2070677050"/>
            <w:bookmarkStart w:id="75" w:name="__RefHeading__850_840197702"/>
            <w:bookmarkStart w:id="76" w:name="__RefHeading__14552_313356584"/>
            <w:bookmarkStart w:id="77" w:name="__RefHeading__12890_313356584"/>
            <w:bookmarkStart w:id="78" w:name="__RefHeading__11340_313356584"/>
            <w:bookmarkStart w:id="79" w:name="__RefHeading__9902_313356584"/>
            <w:bookmarkStart w:id="80" w:name="__RefHeading__8047_313356584"/>
            <w:bookmarkStart w:id="81" w:name="__RefHeading__531_1973456737"/>
            <w:bookmarkStart w:id="82" w:name="__RefHeading__459_1462091452"/>
            <w:bookmarkStart w:id="83" w:name="__RefHeading__3674_2137508071"/>
            <w:bookmarkStart w:id="84" w:name="__RefHeading__3139_1488078753"/>
            <w:bookmarkStart w:id="85" w:name="__RefHeading__1780_1744149599"/>
            <w:bookmarkStart w:id="86" w:name="__RefHeading__327_1037130382"/>
            <w:bookmarkStart w:id="87" w:name="__RefHeading__267_528634967"/>
            <w:bookmarkStart w:id="88" w:name="__RefHeading__558_1616996356"/>
            <w:bookmarkStart w:id="89" w:name="__RefHeading__262_1403169175"/>
            <w:bookmarkStart w:id="90" w:name="__RefHeading__7908_1180481512"/>
            <w:bookmarkStart w:id="91" w:name="__RefHeading__237_1652688562"/>
            <w:bookmarkStart w:id="92" w:name="__RefHeading__121_1069027205"/>
            <w:bookmarkStart w:id="93" w:name="__RefHeading__34546_1180481512"/>
            <w:bookmarkStart w:id="94" w:name="__RefHeading__177_1207516483"/>
            <w:bookmarkStart w:id="95" w:name="__RefHeading__653_1724803592"/>
            <w:bookmarkStart w:id="96" w:name="__RefHeading__1299_528634967"/>
            <w:bookmarkStart w:id="97" w:name="__RefHeading__298_742086832"/>
            <w:bookmarkStart w:id="98" w:name="__RefHeading__875_890753680"/>
            <w:bookmarkStart w:id="99" w:name="__RefHeading__2625_2137508071"/>
            <w:bookmarkStart w:id="100" w:name="__RefHeading__434_2099186206"/>
            <w:bookmarkStart w:id="101" w:name="__RefHeading__485_361555741"/>
            <w:bookmarkStart w:id="102" w:name="__RefHeading__2785_1973456737"/>
            <w:bookmarkStart w:id="103" w:name="__RefHeading__9225_313356584"/>
            <w:bookmarkStart w:id="104" w:name="__RefHeading__10607_313356584"/>
            <w:bookmarkStart w:id="105" w:name="__RefHeading__12101_313356584"/>
            <w:bookmarkStart w:id="106" w:name="__RefHeading__13707_313356584"/>
            <w:bookmarkStart w:id="107" w:name="__RefHeading__15425_313356584"/>
            <w:bookmarkStart w:id="108" w:name="__RefHeading__2233_840197702"/>
            <w:bookmarkStart w:id="109" w:name="__RefHeading__803_1655144338"/>
            <w:bookmarkStart w:id="110" w:name="__RefHeading__849_51179467"/>
            <w:bookmarkStart w:id="111" w:name="__RefHeading__899_1950444858"/>
            <w:bookmarkStart w:id="112" w:name="__RefHeading__1561_194657520"/>
            <w:bookmarkStart w:id="113" w:name="__RefHeading__5325_1378622865"/>
            <w:bookmarkStart w:id="114" w:name="__RefHeading__10419_1378622865"/>
            <w:bookmarkStart w:id="115" w:name="__RefHeading__2476_1354280005"/>
            <w:bookmarkStart w:id="116" w:name="__RefHeading__1078_887083246"/>
            <w:bookmarkStart w:id="117" w:name="__RefHeading__2122_29641058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F22DC6">
              <w:rPr>
                <w:rFonts w:asciiTheme="minorHAnsi" w:eastAsia="Times New Roman" w:hAnsiTheme="minorHAnsi" w:cstheme="minorHAnsi"/>
                <w:lang w:val="fr-BE"/>
              </w:rPr>
              <w:lastRenderedPageBreak/>
              <w:t xml:space="preserve"> </w:t>
            </w:r>
            <w:bookmarkStart w:id="118" w:name="_Toc147928761"/>
            <w:bookmarkStart w:id="119" w:name="_Toc112839920"/>
            <w:r w:rsidRPr="00F22DC6">
              <w:rPr>
                <w:rFonts w:asciiTheme="minorHAnsi" w:hAnsiTheme="minorHAnsi" w:cstheme="minorHAnsi"/>
                <w:lang w:val="fr-BE"/>
              </w:rPr>
              <w:t xml:space="preserve">PROMOTEUR </w:t>
            </w:r>
            <w:r w:rsidR="00F96733" w:rsidRPr="00F22DC6">
              <w:rPr>
                <w:rFonts w:asciiTheme="minorHAnsi" w:hAnsiTheme="minorHAnsi" w:cstheme="minorHAnsi"/>
                <w:lang w:val="fr-BE"/>
              </w:rPr>
              <w:t>LOCAL</w:t>
            </w:r>
            <w:bookmarkEnd w:id="118"/>
            <w:r w:rsidR="00F96733" w:rsidRPr="00F22DC6">
              <w:rPr>
                <w:rFonts w:asciiTheme="minorHAnsi" w:hAnsiTheme="minorHAnsi" w:cstheme="minorHAnsi"/>
                <w:lang w:val="fr-BE"/>
              </w:rPr>
              <w:t xml:space="preserve"> </w:t>
            </w:r>
            <w:bookmarkEnd w:id="119"/>
          </w:p>
        </w:tc>
      </w:tr>
    </w:tbl>
    <w:p w14:paraId="475E53FC" w14:textId="77777777" w:rsidR="00DB72A4" w:rsidRPr="00F22DC6" w:rsidRDefault="00DB72A4">
      <w:pPr>
        <w:tabs>
          <w:tab w:val="left" w:pos="2694"/>
        </w:tabs>
        <w:spacing w:before="17" w:after="62" w:line="200" w:lineRule="atLeast"/>
        <w:rPr>
          <w:rFonts w:asciiTheme="minorHAnsi" w:hAnsiTheme="minorHAnsi" w:cstheme="minorHAnsi"/>
        </w:rPr>
      </w:pPr>
      <w:r w:rsidRPr="00F22DC6">
        <w:rPr>
          <w:rFonts w:asciiTheme="minorHAnsi" w:hAnsiTheme="minorHAnsi" w:cstheme="minorHAnsi"/>
          <w:i/>
          <w:iCs/>
          <w:color w:val="808080"/>
          <w:sz w:val="20"/>
          <w:szCs w:val="20"/>
        </w:rPr>
        <w:t>Veuillez dupliquer ce tableau dans le cas où un co-promoteur est également associé au projet.</w:t>
      </w: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DB72A4" w:rsidRPr="00F22DC6" w14:paraId="1528F34E" w14:textId="77777777">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08C8B75A" w14:textId="05BD527F" w:rsidR="00DB72A4" w:rsidRPr="00F22DC6" w:rsidRDefault="00DB72A4">
            <w:pPr>
              <w:tabs>
                <w:tab w:val="left" w:pos="2694"/>
              </w:tabs>
              <w:snapToGrid w:val="0"/>
              <w:spacing w:before="283" w:after="40" w:line="264" w:lineRule="auto"/>
              <w:rPr>
                <w:rFonts w:asciiTheme="minorHAnsi" w:hAnsiTheme="minorHAnsi" w:cstheme="minorHAnsi"/>
              </w:rPr>
            </w:pPr>
            <w:r w:rsidRPr="00F22DC6">
              <w:rPr>
                <w:rFonts w:asciiTheme="minorHAnsi" w:hAnsiTheme="minorHAnsi" w:cstheme="minorHAnsi"/>
              </w:rPr>
              <w:t>Nom</w:t>
            </w:r>
            <w:r w:rsidR="005B6EE9" w:rsidRPr="00F22DC6">
              <w:rPr>
                <w:rFonts w:asciiTheme="minorHAnsi" w:hAnsiTheme="minorHAnsi" w:cstheme="minorHAnsi"/>
              </w:rPr>
              <w:t>, Prénom</w:t>
            </w:r>
            <w:r w:rsidRPr="00F22DC6">
              <w:rPr>
                <w:rFonts w:asciiTheme="minorHAnsi" w:hAnsiTheme="minorHAnsi" w:cstheme="minorHAnsi"/>
              </w:rPr>
              <w:t> :</w:t>
            </w:r>
            <w:r w:rsidRPr="00F22DC6">
              <w:rPr>
                <w:rFonts w:asciiTheme="minorHAnsi" w:hAnsiTheme="minorHAnsi" w:cstheme="minorHAnsi"/>
              </w:rPr>
              <w:tab/>
              <w:t>.......................................................................................................................</w:t>
            </w:r>
          </w:p>
          <w:p w14:paraId="7574DCA0" w14:textId="77777777" w:rsidR="00DB72A4" w:rsidRPr="00F22DC6" w:rsidRDefault="00DB72A4">
            <w:pPr>
              <w:tabs>
                <w:tab w:val="left" w:pos="2694"/>
              </w:tabs>
              <w:spacing w:before="102" w:after="40" w:line="264" w:lineRule="auto"/>
              <w:rPr>
                <w:rFonts w:asciiTheme="minorHAnsi" w:hAnsiTheme="minorHAnsi" w:cstheme="minorHAnsi"/>
              </w:rPr>
            </w:pPr>
            <w:r w:rsidRPr="00F22DC6">
              <w:rPr>
                <w:rFonts w:asciiTheme="minorHAnsi" w:hAnsiTheme="minorHAnsi" w:cstheme="minorHAnsi"/>
              </w:rPr>
              <w:t>Fonction :</w:t>
            </w:r>
            <w:r w:rsidRPr="00F22DC6">
              <w:rPr>
                <w:rFonts w:asciiTheme="minorHAnsi" w:hAnsiTheme="minorHAnsi" w:cstheme="minorHAnsi"/>
              </w:rPr>
              <w:tab/>
              <w:t>.......................................................................................................................</w:t>
            </w:r>
          </w:p>
          <w:p w14:paraId="1F40E641" w14:textId="41CA8944" w:rsidR="00DB72A4" w:rsidRPr="00F22DC6" w:rsidRDefault="005B6EE9">
            <w:pPr>
              <w:tabs>
                <w:tab w:val="left" w:pos="2694"/>
              </w:tabs>
              <w:spacing w:before="102" w:after="40" w:line="264" w:lineRule="auto"/>
              <w:rPr>
                <w:rFonts w:asciiTheme="minorHAnsi" w:hAnsiTheme="minorHAnsi" w:cstheme="minorHAnsi"/>
              </w:rPr>
            </w:pPr>
            <w:r w:rsidRPr="00F22DC6">
              <w:rPr>
                <w:rFonts w:asciiTheme="minorHAnsi" w:hAnsiTheme="minorHAnsi" w:cstheme="minorHAnsi"/>
              </w:rPr>
              <w:t>Université</w:t>
            </w:r>
            <w:r w:rsidR="00DB72A4" w:rsidRPr="00F22DC6">
              <w:rPr>
                <w:rFonts w:asciiTheme="minorHAnsi" w:hAnsiTheme="minorHAnsi" w:cstheme="minorHAnsi"/>
              </w:rPr>
              <w:t xml:space="preserve"> :</w:t>
            </w:r>
            <w:r w:rsidR="00DB72A4" w:rsidRPr="00F22DC6">
              <w:rPr>
                <w:rFonts w:asciiTheme="minorHAnsi" w:hAnsiTheme="minorHAnsi" w:cstheme="minorHAnsi"/>
              </w:rPr>
              <w:tab/>
              <w:t>.......................................................................................................................</w:t>
            </w:r>
          </w:p>
          <w:p w14:paraId="17CE1678" w14:textId="30780362" w:rsidR="00DB72A4" w:rsidRPr="00F22DC6" w:rsidRDefault="00E308CE">
            <w:pPr>
              <w:tabs>
                <w:tab w:val="left" w:pos="2694"/>
              </w:tabs>
              <w:spacing w:before="102" w:after="40" w:line="264" w:lineRule="auto"/>
              <w:rPr>
                <w:rFonts w:asciiTheme="minorHAnsi" w:hAnsiTheme="minorHAnsi" w:cstheme="minorHAnsi"/>
              </w:rPr>
            </w:pPr>
            <w:r w:rsidRPr="00F22DC6">
              <w:rPr>
                <w:rFonts w:asciiTheme="minorHAnsi" w:hAnsiTheme="minorHAnsi" w:cstheme="minorHAnsi"/>
              </w:rPr>
              <w:t>U</w:t>
            </w:r>
            <w:r w:rsidR="00DB72A4" w:rsidRPr="00F22DC6">
              <w:rPr>
                <w:rFonts w:asciiTheme="minorHAnsi" w:hAnsiTheme="minorHAnsi" w:cstheme="minorHAnsi"/>
              </w:rPr>
              <w:t>nité de recherche :</w:t>
            </w:r>
            <w:r w:rsidR="00DB72A4" w:rsidRPr="00F22DC6">
              <w:rPr>
                <w:rFonts w:asciiTheme="minorHAnsi" w:hAnsiTheme="minorHAnsi" w:cstheme="minorHAnsi"/>
              </w:rPr>
              <w:tab/>
              <w:t>.......................................................................................................................</w:t>
            </w:r>
          </w:p>
          <w:p w14:paraId="5840BEAD" w14:textId="38E8D856" w:rsidR="00DB72A4" w:rsidRPr="00F22DC6" w:rsidRDefault="00DB72A4">
            <w:pPr>
              <w:tabs>
                <w:tab w:val="left" w:pos="2694"/>
                <w:tab w:val="left" w:pos="9180"/>
              </w:tabs>
              <w:spacing w:before="102" w:after="40" w:line="264" w:lineRule="auto"/>
              <w:rPr>
                <w:rFonts w:asciiTheme="minorHAnsi" w:hAnsiTheme="minorHAnsi" w:cstheme="minorHAnsi"/>
              </w:rPr>
            </w:pPr>
            <w:r w:rsidRPr="00F22DC6">
              <w:rPr>
                <w:rFonts w:asciiTheme="minorHAnsi" w:hAnsiTheme="minorHAnsi" w:cstheme="minorHAnsi"/>
              </w:rPr>
              <w:t xml:space="preserve">Adresse </w:t>
            </w:r>
            <w:r w:rsidR="00D37852" w:rsidRPr="00F22DC6">
              <w:rPr>
                <w:rFonts w:asciiTheme="minorHAnsi" w:hAnsiTheme="minorHAnsi" w:cstheme="minorHAnsi"/>
              </w:rPr>
              <w:t>professionnelle</w:t>
            </w:r>
            <w:r w:rsidR="004925E5" w:rsidRPr="00F22DC6">
              <w:rPr>
                <w:rFonts w:asciiTheme="minorHAnsi" w:hAnsiTheme="minorHAnsi" w:cstheme="minorHAnsi"/>
              </w:rPr>
              <w:t> :</w:t>
            </w:r>
            <w:r w:rsidRPr="00F22DC6">
              <w:rPr>
                <w:rFonts w:asciiTheme="minorHAnsi" w:hAnsiTheme="minorHAnsi" w:cstheme="minorHAnsi"/>
              </w:rPr>
              <w:tab/>
              <w:t>Rue</w:t>
            </w:r>
            <w:r w:rsidR="004925E5" w:rsidRPr="00F22DC6">
              <w:rPr>
                <w:rFonts w:asciiTheme="minorHAnsi" w:hAnsiTheme="minorHAnsi" w:cstheme="minorHAnsi"/>
              </w:rPr>
              <w:t xml:space="preserve"> : </w:t>
            </w:r>
            <w:r w:rsidRPr="00F22DC6">
              <w:rPr>
                <w:rFonts w:asciiTheme="minorHAnsi" w:hAnsiTheme="minorHAnsi" w:cstheme="minorHAnsi"/>
              </w:rPr>
              <w:t>.....................................................</w:t>
            </w:r>
            <w:r w:rsidR="004925E5" w:rsidRPr="00F22DC6">
              <w:rPr>
                <w:rFonts w:asciiTheme="minorHAnsi" w:hAnsiTheme="minorHAnsi" w:cstheme="minorHAnsi"/>
              </w:rPr>
              <w:t xml:space="preserve"> </w:t>
            </w:r>
            <w:r w:rsidRPr="00F22DC6">
              <w:rPr>
                <w:rFonts w:asciiTheme="minorHAnsi" w:hAnsiTheme="minorHAnsi" w:cstheme="minorHAnsi"/>
              </w:rPr>
              <w:t>Numéro/Boîte</w:t>
            </w:r>
            <w:r w:rsidR="004925E5" w:rsidRPr="00F22DC6">
              <w:rPr>
                <w:rFonts w:asciiTheme="minorHAnsi" w:hAnsiTheme="minorHAnsi" w:cstheme="minorHAnsi"/>
              </w:rPr>
              <w:t xml:space="preserve"> : </w:t>
            </w:r>
            <w:r w:rsidRPr="00F22DC6">
              <w:rPr>
                <w:rFonts w:asciiTheme="minorHAnsi" w:hAnsiTheme="minorHAnsi" w:cstheme="minorHAnsi"/>
              </w:rPr>
              <w:t>..............................</w:t>
            </w:r>
          </w:p>
          <w:p w14:paraId="46DFDED2" w14:textId="654A3D94" w:rsidR="00DB72A4" w:rsidRPr="00F22DC6" w:rsidRDefault="00DB72A4">
            <w:pPr>
              <w:tabs>
                <w:tab w:val="left" w:pos="2694"/>
                <w:tab w:val="left" w:pos="9180"/>
              </w:tabs>
              <w:spacing w:before="102" w:after="40" w:line="264" w:lineRule="auto"/>
              <w:rPr>
                <w:rFonts w:asciiTheme="minorHAnsi" w:hAnsiTheme="minorHAnsi" w:cstheme="minorHAnsi"/>
              </w:rPr>
            </w:pPr>
            <w:r w:rsidRPr="00F22DC6">
              <w:rPr>
                <w:rFonts w:asciiTheme="minorHAnsi" w:hAnsiTheme="minorHAnsi" w:cstheme="minorHAnsi"/>
              </w:rPr>
              <w:tab/>
              <w:t>Code postal</w:t>
            </w:r>
            <w:r w:rsidR="004925E5" w:rsidRPr="00F22DC6">
              <w:rPr>
                <w:rFonts w:asciiTheme="minorHAnsi" w:hAnsiTheme="minorHAnsi" w:cstheme="minorHAnsi"/>
              </w:rPr>
              <w:t xml:space="preserve"> : </w:t>
            </w:r>
            <w:r w:rsidRPr="00F22DC6">
              <w:rPr>
                <w:rFonts w:asciiTheme="minorHAnsi" w:hAnsiTheme="minorHAnsi" w:cstheme="minorHAnsi"/>
              </w:rPr>
              <w:t>................</w:t>
            </w:r>
            <w:r w:rsidR="004925E5" w:rsidRPr="00F22DC6">
              <w:rPr>
                <w:rFonts w:asciiTheme="minorHAnsi" w:hAnsiTheme="minorHAnsi" w:cstheme="minorHAnsi"/>
              </w:rPr>
              <w:t xml:space="preserve"> </w:t>
            </w:r>
            <w:r w:rsidRPr="00F22DC6">
              <w:rPr>
                <w:rFonts w:asciiTheme="minorHAnsi" w:hAnsiTheme="minorHAnsi" w:cstheme="minorHAnsi"/>
              </w:rPr>
              <w:t>Localité</w:t>
            </w:r>
            <w:r w:rsidR="004925E5" w:rsidRPr="00F22DC6">
              <w:rPr>
                <w:rFonts w:asciiTheme="minorHAnsi" w:hAnsiTheme="minorHAnsi" w:cstheme="minorHAnsi"/>
              </w:rPr>
              <w:t xml:space="preserve"> : </w:t>
            </w:r>
            <w:r w:rsidRPr="00F22DC6">
              <w:rPr>
                <w:rFonts w:asciiTheme="minorHAnsi" w:hAnsiTheme="minorHAnsi" w:cstheme="minorHAnsi"/>
              </w:rPr>
              <w:t>.................................................................</w:t>
            </w:r>
          </w:p>
          <w:p w14:paraId="1573EE51" w14:textId="162BCF87" w:rsidR="00DB72A4" w:rsidRPr="00F22DC6" w:rsidRDefault="00DB72A4">
            <w:pPr>
              <w:tabs>
                <w:tab w:val="left" w:pos="2694"/>
              </w:tabs>
              <w:spacing w:before="102" w:after="40" w:line="264" w:lineRule="auto"/>
              <w:rPr>
                <w:rFonts w:asciiTheme="minorHAnsi" w:hAnsiTheme="minorHAnsi" w:cstheme="minorHAnsi"/>
              </w:rPr>
            </w:pPr>
            <w:r w:rsidRPr="00F22DC6">
              <w:rPr>
                <w:rFonts w:asciiTheme="minorHAnsi" w:hAnsiTheme="minorHAnsi" w:cstheme="minorHAnsi"/>
              </w:rPr>
              <w:t>Téléphone :</w:t>
            </w:r>
            <w:r w:rsidRPr="00F22DC6">
              <w:rPr>
                <w:rFonts w:asciiTheme="minorHAnsi" w:hAnsiTheme="minorHAnsi" w:cstheme="minorHAnsi"/>
              </w:rPr>
              <w:tab/>
              <w:t>..............................................</w:t>
            </w:r>
            <w:r w:rsidRPr="00F22DC6">
              <w:rPr>
                <w:rFonts w:asciiTheme="minorHAnsi" w:hAnsiTheme="minorHAnsi" w:cstheme="minorHAnsi"/>
              </w:rPr>
              <w:tab/>
            </w:r>
          </w:p>
          <w:p w14:paraId="1B8A4C9B" w14:textId="77777777" w:rsidR="00DB72A4" w:rsidRPr="00F22DC6" w:rsidRDefault="00DB72A4">
            <w:pPr>
              <w:tabs>
                <w:tab w:val="left" w:pos="2694"/>
              </w:tabs>
              <w:spacing w:before="102" w:after="40" w:line="264" w:lineRule="auto"/>
              <w:rPr>
                <w:rFonts w:asciiTheme="minorHAnsi" w:hAnsiTheme="minorHAnsi" w:cstheme="minorHAnsi"/>
              </w:rPr>
            </w:pPr>
            <w:r w:rsidRPr="00F22DC6">
              <w:rPr>
                <w:rFonts w:asciiTheme="minorHAnsi" w:hAnsiTheme="minorHAnsi" w:cstheme="minorHAnsi"/>
              </w:rPr>
              <w:t>E-mail :</w:t>
            </w:r>
            <w:r w:rsidRPr="00F22DC6">
              <w:rPr>
                <w:rFonts w:asciiTheme="minorHAnsi" w:hAnsiTheme="minorHAnsi" w:cstheme="minorHAnsi"/>
              </w:rPr>
              <w:tab/>
              <w:t>.......................................................................................................................</w:t>
            </w:r>
          </w:p>
          <w:p w14:paraId="23A98C1C" w14:textId="77777777" w:rsidR="00DB72A4" w:rsidRPr="00F22DC6" w:rsidRDefault="00DB72A4">
            <w:pPr>
              <w:tabs>
                <w:tab w:val="left" w:pos="2694"/>
              </w:tabs>
              <w:spacing w:before="102" w:after="40" w:line="264" w:lineRule="auto"/>
              <w:rPr>
                <w:rFonts w:asciiTheme="minorHAnsi" w:hAnsiTheme="minorHAnsi" w:cstheme="minorHAnsi"/>
              </w:rPr>
            </w:pPr>
            <w:r w:rsidRPr="00F22DC6">
              <w:rPr>
                <w:rFonts w:asciiTheme="minorHAnsi" w:hAnsiTheme="minorHAnsi" w:cstheme="minorHAnsi"/>
              </w:rPr>
              <w:t>Domaines de recherche :</w:t>
            </w:r>
            <w:r w:rsidRPr="00F22DC6">
              <w:rPr>
                <w:rFonts w:asciiTheme="minorHAnsi" w:hAnsiTheme="minorHAnsi" w:cstheme="minorHAnsi"/>
              </w:rPr>
              <w:tab/>
              <w:t>.......................................................................................................................</w:t>
            </w:r>
          </w:p>
          <w:p w14:paraId="3A70D1AF" w14:textId="77777777" w:rsidR="00DB72A4" w:rsidRPr="00F22DC6" w:rsidRDefault="00DB72A4">
            <w:pPr>
              <w:tabs>
                <w:tab w:val="left" w:pos="2694"/>
              </w:tabs>
              <w:spacing w:before="102"/>
              <w:rPr>
                <w:rFonts w:asciiTheme="minorHAnsi" w:hAnsiTheme="minorHAnsi" w:cstheme="minorHAnsi"/>
                <w:sz w:val="16"/>
                <w:szCs w:val="16"/>
              </w:rPr>
            </w:pPr>
          </w:p>
        </w:tc>
      </w:tr>
    </w:tbl>
    <w:p w14:paraId="3747BF3C" w14:textId="77777777" w:rsidR="00DB72A4" w:rsidRPr="00F22DC6" w:rsidRDefault="00DB72A4" w:rsidP="0063300A">
      <w:pPr>
        <w:tabs>
          <w:tab w:val="left" w:pos="2694"/>
        </w:tabs>
        <w:rPr>
          <w:rFonts w:asciiTheme="minorHAnsi" w:hAnsiTheme="minorHAnsi" w:cstheme="minorHAnsi"/>
          <w:sz w:val="18"/>
        </w:rPr>
      </w:pPr>
    </w:p>
    <w:p w14:paraId="00FC587B" w14:textId="77777777" w:rsidR="00A558B5" w:rsidRPr="00F22DC6" w:rsidRDefault="00A558B5">
      <w:pPr>
        <w:tabs>
          <w:tab w:val="left" w:pos="375"/>
          <w:tab w:val="left" w:pos="1276"/>
        </w:tabs>
        <w:spacing w:after="91" w:line="200" w:lineRule="atLeast"/>
        <w:jc w:val="both"/>
        <w:rPr>
          <w:rFonts w:asciiTheme="minorHAnsi" w:hAnsiTheme="minorHAnsi" w:cstheme="minorHAnsi"/>
        </w:rPr>
      </w:pPr>
      <w:bookmarkStart w:id="120" w:name="__RefHeading__1036_296410584"/>
      <w:bookmarkStart w:id="121" w:name="__RefHeading__1043_1338712634"/>
      <w:bookmarkStart w:id="122" w:name="__RefHeading__995_940877344"/>
      <w:bookmarkStart w:id="123" w:name="__RefHeading__8399_1378622865"/>
      <w:bookmarkStart w:id="124" w:name="__RefHeading__2990_1378622865"/>
      <w:bookmarkStart w:id="125" w:name="__RefHeading__885_1622893258"/>
      <w:bookmarkStart w:id="126" w:name="__RefHeading__877_746942823"/>
      <w:bookmarkStart w:id="127" w:name="__RefHeading__828_2068346959"/>
      <w:bookmarkStart w:id="128" w:name="__RefHeading__11889_2070677050"/>
      <w:bookmarkStart w:id="129" w:name="__RefHeading__852_840197702"/>
      <w:bookmarkStart w:id="130" w:name="__RefHeading__14554_313356584"/>
      <w:bookmarkStart w:id="131" w:name="__RefHeading__12892_313356584"/>
      <w:bookmarkStart w:id="132" w:name="__RefHeading__11342_313356584"/>
      <w:bookmarkStart w:id="133" w:name="__RefHeading__9904_313356584"/>
      <w:bookmarkStart w:id="134" w:name="__RefHeading__8049_313356584"/>
      <w:bookmarkStart w:id="135" w:name="__RefHeading__533_1973456737"/>
      <w:bookmarkStart w:id="136" w:name="__RefHeading__461_1462091452"/>
      <w:bookmarkStart w:id="137" w:name="__RefHeading__3676_2137508071"/>
      <w:bookmarkStart w:id="138" w:name="__RefHeading__3141_1488078753"/>
      <w:bookmarkStart w:id="139" w:name="__RefHeading__1782_1744149599"/>
      <w:bookmarkStart w:id="140" w:name="__RefHeading__329_1037130382"/>
      <w:bookmarkStart w:id="141" w:name="__RefHeading__269_528634967"/>
      <w:bookmarkStart w:id="142" w:name="__RefHeading__560_1616996356"/>
      <w:bookmarkStart w:id="143" w:name="__RefHeading__264_1403169175"/>
      <w:bookmarkStart w:id="144" w:name="__RefHeading__7910_1180481512"/>
      <w:bookmarkStart w:id="145" w:name="__RefHeading__239_1652688562"/>
      <w:bookmarkStart w:id="146" w:name="__RefHeading__3585_638885521"/>
      <w:bookmarkStart w:id="147" w:name="__RefHeading__42147_1322639838"/>
      <w:bookmarkStart w:id="148" w:name="__RefHeading__2001_638885521"/>
      <w:bookmarkStart w:id="149" w:name="__RefHeading__4855_638885521"/>
      <w:bookmarkStart w:id="150" w:name="__RefHeading__123_1069027205"/>
      <w:bookmarkStart w:id="151" w:name="__RefHeading__34548_1180481512"/>
      <w:bookmarkStart w:id="152" w:name="__RefHeading__179_1207516483"/>
      <w:bookmarkStart w:id="153" w:name="__RefHeading__655_1724803592"/>
      <w:bookmarkStart w:id="154" w:name="__RefHeading__1301_528634967"/>
      <w:bookmarkStart w:id="155" w:name="__RefHeading__300_742086832"/>
      <w:bookmarkStart w:id="156" w:name="__RefHeading__877_890753680"/>
      <w:bookmarkStart w:id="157" w:name="__RefHeading__2627_2137508071"/>
      <w:bookmarkStart w:id="158" w:name="__RefHeading__436_2099186206"/>
      <w:bookmarkStart w:id="159" w:name="__RefHeading__487_361555741"/>
      <w:bookmarkStart w:id="160" w:name="__RefHeading__2787_1973456737"/>
      <w:bookmarkStart w:id="161" w:name="__RefHeading__9227_313356584"/>
      <w:bookmarkStart w:id="162" w:name="__RefHeading__10609_313356584"/>
      <w:bookmarkStart w:id="163" w:name="__RefHeading__12103_313356584"/>
      <w:bookmarkStart w:id="164" w:name="__RefHeading__13709_313356584"/>
      <w:bookmarkStart w:id="165" w:name="__RefHeading__15427_313356584"/>
      <w:bookmarkStart w:id="166" w:name="__RefHeading__2235_840197702"/>
      <w:bookmarkStart w:id="167" w:name="__RefHeading__805_1655144338"/>
      <w:bookmarkStart w:id="168" w:name="__RefHeading__851_51179467"/>
      <w:bookmarkStart w:id="169" w:name="__RefHeading__901_1950444858"/>
      <w:bookmarkStart w:id="170" w:name="__RefHeading__1563_194657520"/>
      <w:bookmarkStart w:id="171" w:name="__RefHeading__5327_1378622865"/>
      <w:bookmarkStart w:id="172" w:name="__RefHeading__10421_1378622865"/>
      <w:bookmarkStart w:id="173" w:name="__RefHeading__2478_1354280005"/>
      <w:bookmarkStart w:id="174" w:name="__RefHeading__1080_887083246"/>
      <w:bookmarkStart w:id="175" w:name="__RefHeading__2124_296410584"/>
      <w:bookmarkStart w:id="176" w:name="__RefHeading__1038_296410584"/>
      <w:bookmarkStart w:id="177" w:name="__RefHeading__1082_887083246"/>
      <w:bookmarkStart w:id="178" w:name="__RefHeading__1045_1338712634"/>
      <w:bookmarkStart w:id="179" w:name="__RefHeading__997_940877344"/>
      <w:bookmarkStart w:id="180" w:name="__RefHeading__8401_1378622865"/>
      <w:bookmarkStart w:id="181" w:name="__RefHeading__2992_1378622865"/>
      <w:bookmarkStart w:id="182" w:name="__RefHeading__887_1622893258"/>
      <w:bookmarkStart w:id="183" w:name="__RefHeading__879_746942823"/>
      <w:bookmarkStart w:id="184" w:name="__RefHeading__830_2068346959"/>
      <w:bookmarkStart w:id="185" w:name="__RefHeading__11891_2070677050"/>
      <w:bookmarkStart w:id="186" w:name="__RefHeading__854_840197702"/>
      <w:bookmarkStart w:id="187" w:name="__RefHeading__14556_313356584"/>
      <w:bookmarkStart w:id="188" w:name="__RefHeading__12894_313356584"/>
      <w:bookmarkStart w:id="189" w:name="__RefHeading__11344_313356584"/>
      <w:bookmarkStart w:id="190" w:name="__RefHeading__9906_313356584"/>
      <w:bookmarkStart w:id="191" w:name="__RefHeading__8051_313356584"/>
      <w:bookmarkStart w:id="192" w:name="__RefHeading__535_1973456737"/>
      <w:bookmarkStart w:id="193" w:name="__RefHeading__463_1462091452"/>
      <w:bookmarkStart w:id="194" w:name="__RefHeading__3678_2137508071"/>
      <w:bookmarkStart w:id="195" w:name="__RefHeading__3143_1488078753"/>
      <w:bookmarkStart w:id="196" w:name="__RefHeading__1784_1744149599"/>
      <w:bookmarkStart w:id="197" w:name="__RefHeading__331_1037130382"/>
      <w:bookmarkStart w:id="198" w:name="__RefHeading__271_528634967"/>
      <w:bookmarkStart w:id="199" w:name="__RefHeading__562_1616996356"/>
      <w:bookmarkStart w:id="200" w:name="__RefHeading__266_1403169175"/>
      <w:bookmarkStart w:id="201" w:name="__RefHeading__7912_1180481512"/>
      <w:bookmarkStart w:id="202" w:name="__RefHeading__241_1652688562"/>
      <w:bookmarkStart w:id="203" w:name="__RefHeading__3587_638885521"/>
      <w:bookmarkStart w:id="204" w:name="__RefHeading__42149_1322639838"/>
      <w:bookmarkStart w:id="205" w:name="__RefHeading__2003_638885521"/>
      <w:bookmarkStart w:id="206" w:name="__RefHeading__4857_638885521"/>
      <w:bookmarkStart w:id="207" w:name="__RefHeading__125_1069027205"/>
      <w:bookmarkStart w:id="208" w:name="__RefHeading__34550_1180481512"/>
      <w:bookmarkStart w:id="209" w:name="__RefHeading__181_1207516483"/>
      <w:bookmarkStart w:id="210" w:name="__RefHeading__657_1724803592"/>
      <w:bookmarkStart w:id="211" w:name="__RefHeading__1303_528634967"/>
      <w:bookmarkStart w:id="212" w:name="__RefHeading__302_742086832"/>
      <w:bookmarkStart w:id="213" w:name="__RefHeading__879_890753680"/>
      <w:bookmarkStart w:id="214" w:name="__RefHeading__2629_2137508071"/>
      <w:bookmarkStart w:id="215" w:name="__RefHeading__438_2099186206"/>
      <w:bookmarkStart w:id="216" w:name="__RefHeading__489_361555741"/>
      <w:bookmarkStart w:id="217" w:name="__RefHeading__2789_1973456737"/>
      <w:bookmarkStart w:id="218" w:name="__RefHeading__9229_313356584"/>
      <w:bookmarkStart w:id="219" w:name="__RefHeading__10611_313356584"/>
      <w:bookmarkStart w:id="220" w:name="__RefHeading__12105_313356584"/>
      <w:bookmarkStart w:id="221" w:name="__RefHeading__13711_313356584"/>
      <w:bookmarkStart w:id="222" w:name="__RefHeading__15429_313356584"/>
      <w:bookmarkStart w:id="223" w:name="__RefHeading__2237_840197702"/>
      <w:bookmarkStart w:id="224" w:name="__RefHeading__807_1655144338"/>
      <w:bookmarkStart w:id="225" w:name="__RefHeading__853_51179467"/>
      <w:bookmarkStart w:id="226" w:name="__RefHeading__903_1950444858"/>
      <w:bookmarkStart w:id="227" w:name="__RefHeading__1565_194657520"/>
      <w:bookmarkStart w:id="228" w:name="__RefHeading__5329_1378622865"/>
      <w:bookmarkStart w:id="229" w:name="__RefHeading__10423_1378622865"/>
      <w:bookmarkStart w:id="230" w:name="__RefHeading__2480_1354280005"/>
      <w:bookmarkStart w:id="231" w:name="__RefHeading__2126_29641058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tbl>
      <w:tblPr>
        <w:tblW w:w="5000" w:type="pct"/>
        <w:tblLook w:val="0000" w:firstRow="0" w:lastRow="0" w:firstColumn="0" w:lastColumn="0" w:noHBand="0" w:noVBand="0"/>
      </w:tblPr>
      <w:tblGrid>
        <w:gridCol w:w="9062"/>
      </w:tblGrid>
      <w:tr w:rsidR="00A558B5" w:rsidRPr="00F22DC6" w14:paraId="51BACF38" w14:textId="77777777" w:rsidTr="004925E5">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6BDB28D8" w14:textId="592AA1CD" w:rsidR="00A558B5" w:rsidRPr="00F22DC6" w:rsidRDefault="00461E8D" w:rsidP="00132FDB">
            <w:pPr>
              <w:pStyle w:val="Heading2"/>
              <w:snapToGrid w:val="0"/>
              <w:rPr>
                <w:rFonts w:asciiTheme="minorHAnsi" w:hAnsiTheme="minorHAnsi" w:cstheme="minorHAnsi"/>
                <w:lang w:val="fr-BE"/>
              </w:rPr>
            </w:pPr>
            <w:bookmarkStart w:id="232" w:name="_Toc112839922"/>
            <w:r w:rsidRPr="00F22DC6">
              <w:rPr>
                <w:rFonts w:asciiTheme="minorHAnsi" w:hAnsiTheme="minorHAnsi" w:cstheme="minorHAnsi"/>
                <w:lang w:val="fr-BE"/>
              </w:rPr>
              <w:t xml:space="preserve"> </w:t>
            </w:r>
            <w:bookmarkStart w:id="233" w:name="_Toc147928762"/>
            <w:r w:rsidR="00775DB0" w:rsidRPr="00F22DC6">
              <w:rPr>
                <w:rFonts w:asciiTheme="minorHAnsi" w:hAnsiTheme="minorHAnsi" w:cstheme="minorHAnsi"/>
                <w:lang w:val="fr-BE"/>
              </w:rPr>
              <w:t xml:space="preserve">PERSONNE DE CONTACT </w:t>
            </w:r>
            <w:r w:rsidR="00A558B5" w:rsidRPr="00F22DC6">
              <w:rPr>
                <w:rFonts w:asciiTheme="minorHAnsi" w:hAnsiTheme="minorHAnsi" w:cstheme="minorHAnsi"/>
                <w:lang w:val="fr-BE"/>
              </w:rPr>
              <w:t>À L’INTERFACE</w:t>
            </w:r>
            <w:bookmarkEnd w:id="232"/>
            <w:bookmarkEnd w:id="233"/>
          </w:p>
        </w:tc>
      </w:tr>
    </w:tbl>
    <w:p w14:paraId="06AC7A2E" w14:textId="51AA1F46" w:rsidR="00DB72A4" w:rsidRPr="00F22DC6" w:rsidRDefault="005C3BA5">
      <w:pPr>
        <w:tabs>
          <w:tab w:val="left" w:pos="375"/>
          <w:tab w:val="left" w:pos="1276"/>
        </w:tabs>
        <w:spacing w:after="91" w:line="200" w:lineRule="atLeast"/>
        <w:jc w:val="both"/>
        <w:rPr>
          <w:rFonts w:asciiTheme="minorHAnsi" w:hAnsiTheme="minorHAnsi" w:cstheme="minorHAnsi"/>
          <w:color w:val="000000"/>
          <w:szCs w:val="22"/>
        </w:rPr>
      </w:pPr>
      <w:r w:rsidRPr="00F22DC6">
        <w:rPr>
          <w:rFonts w:asciiTheme="minorHAnsi" w:hAnsiTheme="minorHAnsi" w:cstheme="minorHAnsi"/>
          <w:i/>
          <w:iCs/>
          <w:color w:val="808080"/>
          <w:sz w:val="20"/>
          <w:szCs w:val="20"/>
        </w:rPr>
        <w:t xml:space="preserve">Le service de coordination de la recherche de l’organisme d’accueil (« interface ») </w:t>
      </w:r>
      <w:r w:rsidR="00DB72A4" w:rsidRPr="00F22DC6">
        <w:rPr>
          <w:rFonts w:asciiTheme="minorHAnsi" w:hAnsiTheme="minorHAnsi" w:cstheme="minorHAnsi"/>
          <w:i/>
          <w:iCs/>
          <w:color w:val="808080"/>
          <w:sz w:val="20"/>
          <w:szCs w:val="20"/>
        </w:rPr>
        <w:t>coordonne l'introduction des demandes auprès d'Innoviris</w:t>
      </w:r>
      <w:r w:rsidRPr="00F22DC6">
        <w:rPr>
          <w:rFonts w:asciiTheme="minorHAnsi" w:hAnsiTheme="minorHAnsi" w:cstheme="minorHAnsi"/>
          <w:i/>
          <w:iCs/>
          <w:color w:val="808080"/>
          <w:sz w:val="20"/>
          <w:szCs w:val="20"/>
        </w:rPr>
        <w:t>.</w:t>
      </w:r>
      <w:r w:rsidR="00775DB0" w:rsidRPr="00F22DC6">
        <w:rPr>
          <w:rFonts w:asciiTheme="minorHAnsi" w:hAnsiTheme="minorHAnsi" w:cstheme="minorHAnsi"/>
          <w:i/>
          <w:iCs/>
          <w:color w:val="808080"/>
          <w:sz w:val="20"/>
          <w:szCs w:val="20"/>
        </w:rPr>
        <w:t xml:space="preserve">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DB72A4" w:rsidRPr="00F22DC6" w14:paraId="61C5585E"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21D7DA3B" w14:textId="206DFE13" w:rsidR="00DB72A4" w:rsidRPr="00F22DC6" w:rsidRDefault="00DB72A4">
            <w:pPr>
              <w:tabs>
                <w:tab w:val="left" w:pos="2160"/>
              </w:tabs>
              <w:snapToGrid w:val="0"/>
              <w:spacing w:before="352" w:after="40"/>
              <w:rPr>
                <w:rFonts w:asciiTheme="minorHAnsi" w:hAnsiTheme="minorHAnsi" w:cstheme="minorHAnsi"/>
                <w:color w:val="000000"/>
                <w:szCs w:val="22"/>
              </w:rPr>
            </w:pPr>
            <w:r w:rsidRPr="00F22DC6">
              <w:rPr>
                <w:rFonts w:asciiTheme="minorHAnsi" w:hAnsiTheme="minorHAnsi" w:cstheme="minorHAnsi"/>
                <w:color w:val="000000"/>
                <w:szCs w:val="22"/>
              </w:rPr>
              <w:t>Nom</w:t>
            </w:r>
            <w:r w:rsidR="005C3BA5" w:rsidRPr="00F22DC6">
              <w:rPr>
                <w:rFonts w:asciiTheme="minorHAnsi" w:hAnsiTheme="minorHAnsi" w:cstheme="minorHAnsi"/>
                <w:color w:val="000000"/>
                <w:szCs w:val="22"/>
              </w:rPr>
              <w:t>, Prénom</w:t>
            </w:r>
            <w:r w:rsidRPr="00F22DC6">
              <w:rPr>
                <w:rFonts w:asciiTheme="minorHAnsi" w:hAnsiTheme="minorHAnsi" w:cstheme="minorHAnsi"/>
                <w:color w:val="000000"/>
                <w:szCs w:val="22"/>
              </w:rPr>
              <w:t xml:space="preserve"> :</w:t>
            </w:r>
            <w:r w:rsidRPr="00F22DC6">
              <w:rPr>
                <w:rFonts w:asciiTheme="minorHAnsi" w:hAnsiTheme="minorHAnsi" w:cstheme="minorHAnsi"/>
                <w:color w:val="000000"/>
                <w:szCs w:val="22"/>
              </w:rPr>
              <w:tab/>
              <w:t>..................................................................................................................................</w:t>
            </w:r>
          </w:p>
          <w:p w14:paraId="397AC1DA" w14:textId="77777777" w:rsidR="00DB72A4" w:rsidRPr="00F22DC6" w:rsidRDefault="00DB72A4">
            <w:pPr>
              <w:tabs>
                <w:tab w:val="left" w:pos="2160"/>
                <w:tab w:val="left" w:pos="2205"/>
              </w:tabs>
              <w:spacing w:before="102" w:after="40"/>
              <w:rPr>
                <w:rFonts w:asciiTheme="minorHAnsi" w:hAnsiTheme="minorHAnsi" w:cstheme="minorHAnsi"/>
                <w:color w:val="000000"/>
                <w:szCs w:val="22"/>
              </w:rPr>
            </w:pPr>
            <w:r w:rsidRPr="00F22DC6">
              <w:rPr>
                <w:rFonts w:asciiTheme="minorHAnsi" w:hAnsiTheme="minorHAnsi" w:cstheme="minorHAnsi"/>
                <w:color w:val="000000"/>
                <w:szCs w:val="22"/>
              </w:rPr>
              <w:t>Fonction :</w:t>
            </w:r>
            <w:r w:rsidRPr="00F22DC6">
              <w:rPr>
                <w:rFonts w:asciiTheme="minorHAnsi" w:hAnsiTheme="minorHAnsi" w:cstheme="minorHAnsi"/>
                <w:color w:val="000000"/>
                <w:szCs w:val="22"/>
              </w:rPr>
              <w:tab/>
              <w:t>..................................................................................................................................</w:t>
            </w:r>
          </w:p>
          <w:p w14:paraId="356B9359" w14:textId="77777777" w:rsidR="00DB72A4" w:rsidRPr="00F22DC6" w:rsidRDefault="00DB72A4">
            <w:pPr>
              <w:tabs>
                <w:tab w:val="left" w:pos="2160"/>
                <w:tab w:val="left" w:pos="2977"/>
              </w:tabs>
              <w:spacing w:before="102" w:after="40"/>
              <w:rPr>
                <w:rFonts w:asciiTheme="minorHAnsi" w:hAnsiTheme="minorHAnsi" w:cstheme="minorHAnsi"/>
                <w:color w:val="000000"/>
                <w:szCs w:val="22"/>
              </w:rPr>
            </w:pPr>
            <w:r w:rsidRPr="00F22DC6">
              <w:rPr>
                <w:rFonts w:asciiTheme="minorHAnsi" w:hAnsiTheme="minorHAnsi" w:cstheme="minorHAnsi"/>
                <w:color w:val="000000"/>
                <w:szCs w:val="22"/>
              </w:rPr>
              <w:t>Téléphone :</w:t>
            </w:r>
            <w:r w:rsidRPr="00F22DC6">
              <w:rPr>
                <w:rFonts w:asciiTheme="minorHAnsi" w:hAnsiTheme="minorHAnsi" w:cstheme="minorHAnsi"/>
                <w:color w:val="000000"/>
                <w:szCs w:val="22"/>
              </w:rPr>
              <w:tab/>
              <w:t>..................................................................................................................................</w:t>
            </w:r>
          </w:p>
          <w:p w14:paraId="7B009E49" w14:textId="77777777" w:rsidR="00DB72A4" w:rsidRPr="00F22DC6" w:rsidRDefault="00DB72A4">
            <w:pPr>
              <w:tabs>
                <w:tab w:val="left" w:pos="2160"/>
                <w:tab w:val="left" w:pos="2977"/>
              </w:tabs>
              <w:spacing w:before="102" w:after="283"/>
              <w:rPr>
                <w:rFonts w:asciiTheme="minorHAnsi" w:hAnsiTheme="minorHAnsi" w:cstheme="minorHAnsi"/>
              </w:rPr>
            </w:pPr>
            <w:r w:rsidRPr="00F22DC6">
              <w:rPr>
                <w:rFonts w:asciiTheme="minorHAnsi" w:hAnsiTheme="minorHAnsi" w:cstheme="minorHAnsi"/>
                <w:color w:val="000000"/>
                <w:szCs w:val="22"/>
              </w:rPr>
              <w:t>E-mail :</w:t>
            </w:r>
            <w:r w:rsidRPr="00F22DC6">
              <w:rPr>
                <w:rFonts w:asciiTheme="minorHAnsi" w:hAnsiTheme="minorHAnsi" w:cstheme="minorHAnsi"/>
                <w:color w:val="000000"/>
                <w:szCs w:val="22"/>
              </w:rPr>
              <w:tab/>
              <w:t>..................................................................................................................................</w:t>
            </w:r>
          </w:p>
        </w:tc>
      </w:tr>
    </w:tbl>
    <w:p w14:paraId="6ADC061B" w14:textId="1CC06233" w:rsidR="00DB72A4" w:rsidRPr="00F22DC6" w:rsidRDefault="00DB72A4">
      <w:pPr>
        <w:rPr>
          <w:rFonts w:asciiTheme="minorHAnsi" w:hAnsiTheme="minorHAnsi" w:cstheme="minorHAnsi"/>
          <w:szCs w:val="22"/>
        </w:rPr>
      </w:pPr>
    </w:p>
    <w:p w14:paraId="308E9A89" w14:textId="77777777" w:rsidR="00997B28" w:rsidRPr="00F22DC6" w:rsidRDefault="00997B28" w:rsidP="00997B28">
      <w:pPr>
        <w:tabs>
          <w:tab w:val="left" w:pos="375"/>
          <w:tab w:val="left" w:pos="1276"/>
        </w:tabs>
        <w:spacing w:after="91" w:line="200" w:lineRule="atLeast"/>
        <w:jc w:val="both"/>
        <w:rPr>
          <w:rFonts w:asciiTheme="minorHAnsi" w:hAnsiTheme="minorHAnsi" w:cstheme="minorHAnsi"/>
        </w:rPr>
      </w:pPr>
    </w:p>
    <w:tbl>
      <w:tblPr>
        <w:tblW w:w="5000" w:type="pct"/>
        <w:tblLook w:val="0000" w:firstRow="0" w:lastRow="0" w:firstColumn="0" w:lastColumn="0" w:noHBand="0" w:noVBand="0"/>
      </w:tblPr>
      <w:tblGrid>
        <w:gridCol w:w="9062"/>
      </w:tblGrid>
      <w:tr w:rsidR="00997B28" w:rsidRPr="00F22DC6" w14:paraId="36EEE962" w14:textId="77777777" w:rsidTr="004925E5">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69CB4A51" w14:textId="244ECAA1" w:rsidR="00997B28" w:rsidRPr="00F22DC6" w:rsidRDefault="00DE41E0" w:rsidP="00997B28">
            <w:pPr>
              <w:pStyle w:val="Heading2"/>
              <w:snapToGrid w:val="0"/>
              <w:rPr>
                <w:rFonts w:asciiTheme="minorHAnsi" w:hAnsiTheme="minorHAnsi" w:cstheme="minorHAnsi"/>
                <w:lang w:val="fr-BE"/>
              </w:rPr>
            </w:pPr>
            <w:bookmarkStart w:id="234" w:name="_Toc112839923"/>
            <w:r w:rsidRPr="00F22DC6">
              <w:rPr>
                <w:rFonts w:asciiTheme="minorHAnsi" w:hAnsiTheme="minorHAnsi" w:cstheme="minorHAnsi"/>
                <w:lang w:val="fr-BE"/>
              </w:rPr>
              <w:t xml:space="preserve"> </w:t>
            </w:r>
            <w:bookmarkStart w:id="235" w:name="_Toc147928763"/>
            <w:r w:rsidR="00997B28" w:rsidRPr="00F22DC6">
              <w:rPr>
                <w:rFonts w:asciiTheme="minorHAnsi" w:hAnsiTheme="minorHAnsi" w:cstheme="minorHAnsi"/>
                <w:lang w:val="fr-BE"/>
              </w:rPr>
              <w:t xml:space="preserve">PERSONNE DE CONTACT </w:t>
            </w:r>
            <w:r w:rsidR="008034F9" w:rsidRPr="00F22DC6">
              <w:rPr>
                <w:rFonts w:asciiTheme="minorHAnsi" w:hAnsiTheme="minorHAnsi" w:cstheme="minorHAnsi"/>
                <w:lang w:val="fr-BE"/>
              </w:rPr>
              <w:t xml:space="preserve">À </w:t>
            </w:r>
            <w:bookmarkEnd w:id="234"/>
            <w:r w:rsidR="008034F9" w:rsidRPr="00F22DC6">
              <w:rPr>
                <w:rFonts w:asciiTheme="minorHAnsi" w:hAnsiTheme="minorHAnsi" w:cstheme="minorHAnsi"/>
                <w:lang w:val="fr-BE"/>
              </w:rPr>
              <w:t>L’ADMINISTRATION DES FINANCES</w:t>
            </w:r>
            <w:bookmarkEnd w:id="235"/>
          </w:p>
        </w:tc>
      </w:tr>
    </w:tbl>
    <w:p w14:paraId="067C13EB" w14:textId="0C890478" w:rsidR="00997B28" w:rsidRPr="00F22DC6" w:rsidRDefault="00017ABB" w:rsidP="00997B28">
      <w:pPr>
        <w:tabs>
          <w:tab w:val="left" w:pos="375"/>
          <w:tab w:val="left" w:pos="1276"/>
        </w:tabs>
        <w:spacing w:after="91" w:line="200" w:lineRule="atLeast"/>
        <w:jc w:val="both"/>
        <w:rPr>
          <w:rFonts w:asciiTheme="minorHAnsi" w:hAnsiTheme="minorHAnsi" w:cstheme="minorHAnsi"/>
          <w:color w:val="000000"/>
          <w:szCs w:val="22"/>
        </w:rPr>
      </w:pPr>
      <w:r w:rsidRPr="00F22DC6">
        <w:rPr>
          <w:rFonts w:asciiTheme="minorHAnsi" w:hAnsiTheme="minorHAnsi" w:cstheme="minorHAnsi"/>
          <w:i/>
          <w:iCs/>
          <w:color w:val="808080"/>
          <w:sz w:val="20"/>
          <w:szCs w:val="20"/>
        </w:rPr>
        <w:t>Le</w:t>
      </w:r>
      <w:r w:rsidR="00997B28" w:rsidRPr="00F22DC6">
        <w:rPr>
          <w:rFonts w:asciiTheme="minorHAnsi" w:hAnsiTheme="minorHAnsi" w:cstheme="minorHAnsi"/>
          <w:i/>
          <w:iCs/>
          <w:color w:val="808080"/>
          <w:sz w:val="20"/>
          <w:szCs w:val="20"/>
        </w:rPr>
        <w:t xml:space="preserve"> service financier de l’organisme de recherche</w:t>
      </w:r>
      <w:r w:rsidRPr="00F22DC6">
        <w:rPr>
          <w:rFonts w:asciiTheme="minorHAnsi" w:hAnsiTheme="minorHAnsi" w:cstheme="minorHAnsi"/>
          <w:i/>
          <w:iCs/>
          <w:color w:val="808080"/>
          <w:sz w:val="20"/>
          <w:szCs w:val="20"/>
        </w:rPr>
        <w:t xml:space="preserve"> d’accueil</w:t>
      </w:r>
      <w:r w:rsidR="00997B28" w:rsidRPr="00F22DC6">
        <w:rPr>
          <w:rFonts w:asciiTheme="minorHAnsi" w:hAnsiTheme="minorHAnsi" w:cstheme="minorHAnsi"/>
          <w:i/>
          <w:iCs/>
          <w:color w:val="808080"/>
          <w:sz w:val="20"/>
          <w:szCs w:val="20"/>
        </w:rPr>
        <w:t xml:space="preserve"> </w:t>
      </w:r>
      <w:r w:rsidRPr="00F22DC6">
        <w:rPr>
          <w:rFonts w:asciiTheme="minorHAnsi" w:hAnsiTheme="minorHAnsi" w:cstheme="minorHAnsi"/>
          <w:i/>
          <w:iCs/>
          <w:color w:val="808080"/>
          <w:sz w:val="20"/>
          <w:szCs w:val="20"/>
        </w:rPr>
        <w:t>(« administration des finances ») se</w:t>
      </w:r>
      <w:r w:rsidR="00231F69" w:rsidRPr="00F22DC6">
        <w:rPr>
          <w:rFonts w:asciiTheme="minorHAnsi" w:hAnsiTheme="minorHAnsi" w:cstheme="minorHAnsi"/>
          <w:i/>
          <w:iCs/>
          <w:color w:val="808080"/>
          <w:sz w:val="20"/>
          <w:szCs w:val="20"/>
        </w:rPr>
        <w:t xml:space="preserve"> charge</w:t>
      </w:r>
      <w:r w:rsidR="00997B28" w:rsidRPr="00F22DC6">
        <w:rPr>
          <w:rFonts w:asciiTheme="minorHAnsi" w:hAnsiTheme="minorHAnsi" w:cstheme="minorHAnsi"/>
          <w:i/>
          <w:iCs/>
          <w:color w:val="808080"/>
          <w:sz w:val="20"/>
          <w:szCs w:val="20"/>
        </w:rPr>
        <w:t xml:space="preserve"> de la soumission des rapport</w:t>
      </w:r>
      <w:r w:rsidR="00231F69" w:rsidRPr="00F22DC6">
        <w:rPr>
          <w:rFonts w:asciiTheme="minorHAnsi" w:hAnsiTheme="minorHAnsi" w:cstheme="minorHAnsi"/>
          <w:i/>
          <w:iCs/>
          <w:color w:val="808080"/>
          <w:sz w:val="20"/>
          <w:szCs w:val="20"/>
        </w:rPr>
        <w:t>s</w:t>
      </w:r>
      <w:r w:rsidR="00997B28" w:rsidRPr="00F22DC6">
        <w:rPr>
          <w:rFonts w:asciiTheme="minorHAnsi" w:hAnsiTheme="minorHAnsi" w:cstheme="minorHAnsi"/>
          <w:i/>
          <w:iCs/>
          <w:color w:val="808080"/>
          <w:sz w:val="20"/>
          <w:szCs w:val="20"/>
        </w:rPr>
        <w:t xml:space="preserve"> financier</w:t>
      </w:r>
      <w:r w:rsidR="00231F69" w:rsidRPr="00F22DC6">
        <w:rPr>
          <w:rFonts w:asciiTheme="minorHAnsi" w:hAnsiTheme="minorHAnsi" w:cstheme="minorHAnsi"/>
          <w:i/>
          <w:iCs/>
          <w:color w:val="808080"/>
          <w:sz w:val="20"/>
          <w:szCs w:val="20"/>
        </w:rPr>
        <w:t>s</w:t>
      </w:r>
      <w:r w:rsidR="00997B28" w:rsidRPr="00F22DC6">
        <w:rPr>
          <w:rFonts w:asciiTheme="minorHAnsi" w:hAnsiTheme="minorHAnsi" w:cstheme="minorHAnsi"/>
          <w:i/>
          <w:iCs/>
          <w:color w:val="808080"/>
          <w:sz w:val="20"/>
          <w:szCs w:val="20"/>
        </w:rPr>
        <w:t xml:space="preserve"> à Inn</w:t>
      </w:r>
      <w:r w:rsidR="006D6448" w:rsidRPr="00F22DC6">
        <w:rPr>
          <w:rFonts w:asciiTheme="minorHAnsi" w:hAnsiTheme="minorHAnsi" w:cstheme="minorHAnsi"/>
          <w:i/>
          <w:iCs/>
          <w:color w:val="808080"/>
          <w:sz w:val="20"/>
          <w:szCs w:val="20"/>
        </w:rPr>
        <w:t>o</w:t>
      </w:r>
      <w:r w:rsidR="00997B28" w:rsidRPr="00F22DC6">
        <w:rPr>
          <w:rFonts w:asciiTheme="minorHAnsi" w:hAnsiTheme="minorHAnsi" w:cstheme="minorHAnsi"/>
          <w:i/>
          <w:iCs/>
          <w:color w:val="808080"/>
          <w:sz w:val="20"/>
          <w:szCs w:val="20"/>
        </w:rPr>
        <w:t xml:space="preserve">viris. Les rapports financiers détaillent les dépenses réalisées pendant le projet.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997B28" w:rsidRPr="00F22DC6" w14:paraId="0A425E42" w14:textId="77777777" w:rsidTr="00997B28">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6114E481" w14:textId="3FBF3F7E" w:rsidR="00997B28" w:rsidRPr="00F22DC6" w:rsidRDefault="00997B28" w:rsidP="00997B28">
            <w:pPr>
              <w:tabs>
                <w:tab w:val="left" w:pos="2160"/>
              </w:tabs>
              <w:snapToGrid w:val="0"/>
              <w:spacing w:before="352" w:after="40"/>
              <w:rPr>
                <w:rFonts w:asciiTheme="minorHAnsi" w:hAnsiTheme="minorHAnsi" w:cstheme="minorHAnsi"/>
                <w:color w:val="000000"/>
                <w:szCs w:val="22"/>
              </w:rPr>
            </w:pPr>
            <w:r w:rsidRPr="00F22DC6">
              <w:rPr>
                <w:rFonts w:asciiTheme="minorHAnsi" w:hAnsiTheme="minorHAnsi" w:cstheme="minorHAnsi"/>
                <w:color w:val="000000"/>
                <w:szCs w:val="22"/>
              </w:rPr>
              <w:t>Nom</w:t>
            </w:r>
            <w:r w:rsidR="005C3BA5" w:rsidRPr="00F22DC6">
              <w:rPr>
                <w:rFonts w:asciiTheme="minorHAnsi" w:hAnsiTheme="minorHAnsi" w:cstheme="minorHAnsi"/>
                <w:color w:val="000000"/>
                <w:szCs w:val="22"/>
              </w:rPr>
              <w:t>, Prénom</w:t>
            </w:r>
            <w:r w:rsidRPr="00F22DC6">
              <w:rPr>
                <w:rFonts w:asciiTheme="minorHAnsi" w:hAnsiTheme="minorHAnsi" w:cstheme="minorHAnsi"/>
                <w:color w:val="000000"/>
                <w:szCs w:val="22"/>
              </w:rPr>
              <w:t xml:space="preserve"> :</w:t>
            </w:r>
            <w:r w:rsidRPr="00F22DC6">
              <w:rPr>
                <w:rFonts w:asciiTheme="minorHAnsi" w:hAnsiTheme="minorHAnsi" w:cstheme="minorHAnsi"/>
                <w:color w:val="000000"/>
                <w:szCs w:val="22"/>
              </w:rPr>
              <w:tab/>
              <w:t>..................................................................................................................................</w:t>
            </w:r>
          </w:p>
          <w:p w14:paraId="7E7E8406" w14:textId="77777777" w:rsidR="00997B28" w:rsidRPr="00F22DC6" w:rsidRDefault="00997B28" w:rsidP="00997B28">
            <w:pPr>
              <w:tabs>
                <w:tab w:val="left" w:pos="2160"/>
                <w:tab w:val="left" w:pos="2205"/>
              </w:tabs>
              <w:spacing w:before="102" w:after="40"/>
              <w:rPr>
                <w:rFonts w:asciiTheme="minorHAnsi" w:hAnsiTheme="minorHAnsi" w:cstheme="minorHAnsi"/>
                <w:color w:val="000000"/>
                <w:szCs w:val="22"/>
              </w:rPr>
            </w:pPr>
            <w:r w:rsidRPr="00F22DC6">
              <w:rPr>
                <w:rFonts w:asciiTheme="minorHAnsi" w:hAnsiTheme="minorHAnsi" w:cstheme="minorHAnsi"/>
                <w:color w:val="000000"/>
                <w:szCs w:val="22"/>
              </w:rPr>
              <w:t>Fonction :</w:t>
            </w:r>
            <w:r w:rsidRPr="00F22DC6">
              <w:rPr>
                <w:rFonts w:asciiTheme="minorHAnsi" w:hAnsiTheme="minorHAnsi" w:cstheme="minorHAnsi"/>
                <w:color w:val="000000"/>
                <w:szCs w:val="22"/>
              </w:rPr>
              <w:tab/>
              <w:t>..................................................................................................................................</w:t>
            </w:r>
          </w:p>
          <w:p w14:paraId="569BDF7A" w14:textId="77777777" w:rsidR="00997B28" w:rsidRPr="00F22DC6" w:rsidRDefault="00997B28" w:rsidP="00997B28">
            <w:pPr>
              <w:tabs>
                <w:tab w:val="left" w:pos="2160"/>
                <w:tab w:val="left" w:pos="2977"/>
              </w:tabs>
              <w:spacing w:before="102" w:after="40"/>
              <w:rPr>
                <w:rFonts w:asciiTheme="minorHAnsi" w:hAnsiTheme="minorHAnsi" w:cstheme="minorHAnsi"/>
                <w:color w:val="000000"/>
                <w:szCs w:val="22"/>
              </w:rPr>
            </w:pPr>
            <w:r w:rsidRPr="00F22DC6">
              <w:rPr>
                <w:rFonts w:asciiTheme="minorHAnsi" w:hAnsiTheme="minorHAnsi" w:cstheme="minorHAnsi"/>
                <w:color w:val="000000"/>
                <w:szCs w:val="22"/>
              </w:rPr>
              <w:t>Téléphone :</w:t>
            </w:r>
            <w:r w:rsidRPr="00F22DC6">
              <w:rPr>
                <w:rFonts w:asciiTheme="minorHAnsi" w:hAnsiTheme="minorHAnsi" w:cstheme="minorHAnsi"/>
                <w:color w:val="000000"/>
                <w:szCs w:val="22"/>
              </w:rPr>
              <w:tab/>
              <w:t>..................................................................................................................................</w:t>
            </w:r>
          </w:p>
          <w:p w14:paraId="34D92A8E" w14:textId="77777777" w:rsidR="00997B28" w:rsidRPr="00F22DC6" w:rsidRDefault="00997B28" w:rsidP="00997B28">
            <w:pPr>
              <w:tabs>
                <w:tab w:val="left" w:pos="2160"/>
                <w:tab w:val="left" w:pos="2977"/>
              </w:tabs>
              <w:spacing w:before="102" w:after="283"/>
              <w:rPr>
                <w:rFonts w:asciiTheme="minorHAnsi" w:hAnsiTheme="minorHAnsi" w:cstheme="minorHAnsi"/>
              </w:rPr>
            </w:pPr>
            <w:r w:rsidRPr="00F22DC6">
              <w:rPr>
                <w:rFonts w:asciiTheme="minorHAnsi" w:hAnsiTheme="minorHAnsi" w:cstheme="minorHAnsi"/>
                <w:color w:val="000000"/>
                <w:szCs w:val="22"/>
              </w:rPr>
              <w:t>E-mail :</w:t>
            </w:r>
            <w:r w:rsidRPr="00F22DC6">
              <w:rPr>
                <w:rFonts w:asciiTheme="minorHAnsi" w:hAnsiTheme="minorHAnsi" w:cstheme="minorHAnsi"/>
                <w:color w:val="000000"/>
                <w:szCs w:val="22"/>
              </w:rPr>
              <w:tab/>
              <w:t>..................................................................................................................................</w:t>
            </w:r>
          </w:p>
        </w:tc>
      </w:tr>
    </w:tbl>
    <w:p w14:paraId="2F26C732" w14:textId="77777777" w:rsidR="00997B28" w:rsidRPr="00F22DC6" w:rsidRDefault="00997B28" w:rsidP="00997B28">
      <w:pPr>
        <w:rPr>
          <w:rFonts w:asciiTheme="minorHAnsi" w:hAnsiTheme="minorHAnsi" w:cstheme="minorHAnsi"/>
          <w:szCs w:val="22"/>
        </w:rPr>
      </w:pPr>
    </w:p>
    <w:p w14:paraId="11072DFE" w14:textId="77777777" w:rsidR="00B034B2" w:rsidRPr="00F22DC6" w:rsidRDefault="00B034B2">
      <w:pPr>
        <w:pStyle w:val="Corpsdetexte21"/>
        <w:spacing w:after="0" w:line="240" w:lineRule="auto"/>
        <w:rPr>
          <w:rFonts w:asciiTheme="minorHAnsi" w:hAnsiTheme="minorHAnsi" w:cstheme="minorHAnsi"/>
          <w:i/>
          <w:iCs/>
          <w:color w:val="000000"/>
          <w:szCs w:val="22"/>
          <w:lang w:val="fr-BE"/>
        </w:rPr>
      </w:pPr>
      <w:bookmarkStart w:id="236" w:name="__RefHeading__1040_296410584"/>
      <w:bookmarkStart w:id="237" w:name="__RefHeading__1047_1338712634"/>
      <w:bookmarkStart w:id="238" w:name="__RefHeading__999_940877344"/>
      <w:bookmarkStart w:id="239" w:name="__RefHeading__8403_1378622865"/>
      <w:bookmarkStart w:id="240" w:name="__RefHeading__2994_1378622865"/>
      <w:bookmarkStart w:id="241" w:name="__RefHeading__889_1622893258"/>
      <w:bookmarkStart w:id="242" w:name="__RefHeading__881_746942823"/>
      <w:bookmarkStart w:id="243" w:name="__RefHeading__832_2068346959"/>
      <w:bookmarkStart w:id="244" w:name="__RefHeading__11893_2070677050"/>
      <w:bookmarkStart w:id="245" w:name="__RefHeading__856_840197702"/>
      <w:bookmarkStart w:id="246" w:name="__RefHeading__14558_313356584"/>
      <w:bookmarkStart w:id="247" w:name="__RefHeading__12896_313356584"/>
      <w:bookmarkStart w:id="248" w:name="__RefHeading__11346_313356584"/>
      <w:bookmarkStart w:id="249" w:name="__RefHeading__9908_313356584"/>
      <w:bookmarkStart w:id="250" w:name="__RefHeading__8053_313356584"/>
      <w:bookmarkStart w:id="251" w:name="__RefHeading__537_1973456737"/>
      <w:bookmarkStart w:id="252" w:name="__RefHeading__465_1462091452"/>
      <w:bookmarkStart w:id="253" w:name="__RefHeading__3680_2137508071"/>
      <w:bookmarkStart w:id="254" w:name="__RefHeading__3145_1488078753"/>
      <w:bookmarkStart w:id="255" w:name="__RefHeading__1786_1744149599"/>
      <w:bookmarkStart w:id="256" w:name="__RefHeading__333_1037130382"/>
      <w:bookmarkStart w:id="257" w:name="__RefHeading__273_528634967"/>
      <w:bookmarkStart w:id="258" w:name="__RefHeading__564_1616996356"/>
      <w:bookmarkStart w:id="259" w:name="__RefHeading__268_1403169175"/>
      <w:bookmarkStart w:id="260" w:name="__RefHeading__7914_1180481512"/>
      <w:bookmarkStart w:id="261" w:name="__RefHeading__243_1652688562"/>
      <w:bookmarkStart w:id="262" w:name="__RefHeading__3589_638885521"/>
      <w:bookmarkStart w:id="263" w:name="__RefHeading__42151_1322639838"/>
      <w:bookmarkStart w:id="264" w:name="__RefHeading__2005_638885521"/>
      <w:bookmarkStart w:id="265" w:name="__RefHeading__4859_638885521"/>
      <w:bookmarkStart w:id="266" w:name="__RefHeading__127_1069027205"/>
      <w:bookmarkStart w:id="267" w:name="__RefHeading__34552_1180481512"/>
      <w:bookmarkStart w:id="268" w:name="__RefHeading__183_1207516483"/>
      <w:bookmarkStart w:id="269" w:name="__RefHeading__659_1724803592"/>
      <w:bookmarkStart w:id="270" w:name="__RefHeading__1305_528634967"/>
      <w:bookmarkStart w:id="271" w:name="__RefHeading__304_742086832"/>
      <w:bookmarkStart w:id="272" w:name="__RefHeading__881_890753680"/>
      <w:bookmarkStart w:id="273" w:name="__RefHeading__2631_2137508071"/>
      <w:bookmarkStart w:id="274" w:name="__RefHeading__440_2099186206"/>
      <w:bookmarkStart w:id="275" w:name="__RefHeading__491_361555741"/>
      <w:bookmarkStart w:id="276" w:name="__RefHeading__2791_1973456737"/>
      <w:bookmarkStart w:id="277" w:name="__RefHeading__9231_313356584"/>
      <w:bookmarkStart w:id="278" w:name="__RefHeading__10613_313356584"/>
      <w:bookmarkStart w:id="279" w:name="__RefHeading__12107_313356584"/>
      <w:bookmarkStart w:id="280" w:name="__RefHeading__13713_313356584"/>
      <w:bookmarkStart w:id="281" w:name="__RefHeading__15431_313356584"/>
      <w:bookmarkStart w:id="282" w:name="__RefHeading__2239_840197702"/>
      <w:bookmarkStart w:id="283" w:name="__RefHeading__809_1655144338"/>
      <w:bookmarkStart w:id="284" w:name="__RefHeading__855_51179467"/>
      <w:bookmarkStart w:id="285" w:name="__RefHeading__905_1950444858"/>
      <w:bookmarkStart w:id="286" w:name="__RefHeading__1567_194657520"/>
      <w:bookmarkStart w:id="287" w:name="__RefHeading__5331_1378622865"/>
      <w:bookmarkStart w:id="288" w:name="__RefHeading__10425_1378622865"/>
      <w:bookmarkStart w:id="289" w:name="__RefHeading__2482_1354280005"/>
      <w:bookmarkStart w:id="290" w:name="__RefHeading__1084_887083246"/>
      <w:bookmarkStart w:id="291" w:name="__RefHeading__2128_296410584"/>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tbl>
      <w:tblPr>
        <w:tblW w:w="5000" w:type="pct"/>
        <w:tblLook w:val="0000" w:firstRow="0" w:lastRow="0" w:firstColumn="0" w:lastColumn="0" w:noHBand="0" w:noVBand="0"/>
      </w:tblPr>
      <w:tblGrid>
        <w:gridCol w:w="9062"/>
      </w:tblGrid>
      <w:tr w:rsidR="00B034B2" w:rsidRPr="00F22DC6" w14:paraId="6F1E8D31" w14:textId="77777777" w:rsidTr="004925E5">
        <w:trPr>
          <w:trHeight w:val="345"/>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40649E6D" w14:textId="0C0B3076" w:rsidR="00B034B2" w:rsidRPr="00F22DC6" w:rsidRDefault="00DE41E0" w:rsidP="00420339">
            <w:pPr>
              <w:pStyle w:val="Heading2"/>
              <w:snapToGrid w:val="0"/>
              <w:rPr>
                <w:rFonts w:asciiTheme="minorHAnsi" w:hAnsiTheme="minorHAnsi" w:cstheme="minorHAnsi"/>
                <w:lang w:val="fr-BE"/>
              </w:rPr>
            </w:pPr>
            <w:bookmarkStart w:id="292" w:name="_Toc112839925"/>
            <w:r w:rsidRPr="00F22DC6">
              <w:rPr>
                <w:rFonts w:asciiTheme="minorHAnsi" w:hAnsiTheme="minorHAnsi" w:cstheme="minorHAnsi"/>
                <w:lang w:val="fr-BE"/>
              </w:rPr>
              <w:lastRenderedPageBreak/>
              <w:t xml:space="preserve"> </w:t>
            </w:r>
            <w:bookmarkStart w:id="293" w:name="_Toc147928764"/>
            <w:r w:rsidR="00B034B2" w:rsidRPr="00F22DC6">
              <w:rPr>
                <w:rFonts w:asciiTheme="minorHAnsi" w:hAnsiTheme="minorHAnsi" w:cstheme="minorHAnsi"/>
                <w:lang w:val="fr-BE"/>
              </w:rPr>
              <w:t>TITRE DU PROJET</w:t>
            </w:r>
            <w:bookmarkEnd w:id="292"/>
            <w:bookmarkEnd w:id="293"/>
          </w:p>
        </w:tc>
      </w:tr>
    </w:tbl>
    <w:p w14:paraId="1C9305EE" w14:textId="7869ABE4" w:rsidR="00DB72A4" w:rsidRPr="00F22DC6" w:rsidRDefault="00DB72A4">
      <w:pPr>
        <w:spacing w:before="102" w:after="40"/>
        <w:rPr>
          <w:rFonts w:asciiTheme="minorHAnsi" w:eastAsia="Times New Roman" w:hAnsiTheme="minorHAnsi" w:cstheme="minorHAnsi"/>
        </w:rPr>
      </w:pPr>
      <w:r w:rsidRPr="00F22DC6">
        <w:rPr>
          <w:rFonts w:asciiTheme="minorHAnsi" w:hAnsiTheme="minorHAnsi" w:cstheme="minorHAnsi"/>
          <w:b/>
        </w:rPr>
        <w:t>Titre du projet</w:t>
      </w:r>
      <w:r w:rsidR="004925E5" w:rsidRPr="00F22DC6">
        <w:rPr>
          <w:rFonts w:asciiTheme="minorHAnsi" w:hAnsiTheme="minorHAnsi" w:cstheme="minorHAnsi"/>
          <w:b/>
        </w:rPr>
        <w:t> :</w:t>
      </w:r>
    </w:p>
    <w:p w14:paraId="4F57300F" w14:textId="17DFEE87" w:rsidR="00DB72A4" w:rsidRPr="00F22DC6" w:rsidRDefault="00DB72A4">
      <w:pPr>
        <w:spacing w:before="102" w:after="40"/>
        <w:rPr>
          <w:rFonts w:asciiTheme="minorHAnsi" w:hAnsiTheme="minorHAnsi" w:cstheme="minorHAnsi"/>
        </w:rPr>
      </w:pPr>
      <w:r w:rsidRPr="00F22DC6">
        <w:rPr>
          <w:rFonts w:asciiTheme="minorHAnsi" w:eastAsia="Times New Roman" w:hAnsiTheme="minorHAnsi" w:cstheme="minorHAnsi"/>
        </w:rPr>
        <w:t>…</w:t>
      </w:r>
      <w:r w:rsidRPr="00F22DC6">
        <w:rPr>
          <w:rFonts w:asciiTheme="minorHAnsi" w:hAnsiTheme="minorHAnsi" w:cstheme="minorHAnsi"/>
        </w:rPr>
        <w:t>................................................................................................................................................................</w:t>
      </w:r>
    </w:p>
    <w:p w14:paraId="20D55955" w14:textId="35784D07" w:rsidR="00DB72A4" w:rsidRPr="00F22DC6" w:rsidRDefault="00B52E87" w:rsidP="004C6637">
      <w:pPr>
        <w:spacing w:before="102" w:after="40"/>
        <w:rPr>
          <w:rFonts w:asciiTheme="minorHAnsi" w:hAnsiTheme="minorHAnsi" w:cstheme="minorHAnsi"/>
        </w:rPr>
      </w:pPr>
      <w:r w:rsidRPr="00F22DC6">
        <w:rPr>
          <w:rFonts w:asciiTheme="minorHAnsi" w:hAnsiTheme="minorHAnsi" w:cstheme="minorHAnsi"/>
          <w:b/>
        </w:rPr>
        <w:t>Acronyme</w:t>
      </w:r>
      <w:r w:rsidR="004925E5" w:rsidRPr="00F22DC6">
        <w:rPr>
          <w:rFonts w:asciiTheme="minorHAnsi" w:hAnsiTheme="minorHAnsi" w:cstheme="minorHAnsi"/>
          <w:b/>
        </w:rPr>
        <w:t> :</w:t>
      </w:r>
      <w:r w:rsidR="00B45DAF" w:rsidRPr="00F22DC6">
        <w:rPr>
          <w:rFonts w:asciiTheme="minorHAnsi" w:hAnsiTheme="minorHAnsi" w:cstheme="minorHAnsi"/>
          <w:b/>
        </w:rPr>
        <w:t xml:space="preserve"> </w:t>
      </w:r>
      <w:r w:rsidR="00B45DAF" w:rsidRPr="00F22DC6">
        <w:rPr>
          <w:rFonts w:asciiTheme="minorHAnsi" w:hAnsiTheme="minorHAnsi" w:cstheme="minorHAnsi"/>
        </w:rPr>
        <w:t>.............................</w:t>
      </w:r>
    </w:p>
    <w:p w14:paraId="33D0CF2C" w14:textId="77777777" w:rsidR="00DB72A4" w:rsidRPr="00F22DC6" w:rsidRDefault="00DB72A4">
      <w:pPr>
        <w:rPr>
          <w:rFonts w:asciiTheme="minorHAnsi" w:hAnsiTheme="minorHAnsi" w:cstheme="minorHAnsi"/>
        </w:rPr>
      </w:pPr>
    </w:p>
    <w:tbl>
      <w:tblPr>
        <w:tblW w:w="5000" w:type="pct"/>
        <w:tblLook w:val="0000" w:firstRow="0" w:lastRow="0" w:firstColumn="0" w:lastColumn="0" w:noHBand="0" w:noVBand="0"/>
      </w:tblPr>
      <w:tblGrid>
        <w:gridCol w:w="9062"/>
      </w:tblGrid>
      <w:tr w:rsidR="00DB72A4" w:rsidRPr="00F22DC6" w14:paraId="1A60E001" w14:textId="77777777" w:rsidTr="004925E5">
        <w:trPr>
          <w:trHeight w:val="345"/>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6CA894C9" w14:textId="77777777" w:rsidR="00DB72A4" w:rsidRPr="00F22DC6" w:rsidRDefault="00DB72A4">
            <w:pPr>
              <w:pStyle w:val="Heading2"/>
              <w:snapToGrid w:val="0"/>
              <w:rPr>
                <w:rFonts w:asciiTheme="minorHAnsi" w:hAnsiTheme="minorHAnsi" w:cstheme="minorHAnsi"/>
                <w:lang w:val="fr-BE"/>
              </w:rPr>
            </w:pPr>
            <w:bookmarkStart w:id="294" w:name="__RefHeading__1044_296410584"/>
            <w:bookmarkStart w:id="295" w:name="__RefHeading__1051_1338712634"/>
            <w:bookmarkStart w:id="296" w:name="__RefHeading__1003_940877344"/>
            <w:bookmarkStart w:id="297" w:name="__RefHeading__8407_1378622865"/>
            <w:bookmarkStart w:id="298" w:name="__RefHeading__2998_1378622865"/>
            <w:bookmarkStart w:id="299" w:name="__RefHeading__893_1622893258"/>
            <w:bookmarkStart w:id="300" w:name="__RefHeading__885_746942823"/>
            <w:bookmarkStart w:id="301" w:name="__RefHeading__836_2068346959"/>
            <w:bookmarkStart w:id="302" w:name="__RefHeading__11897_2070677050"/>
            <w:bookmarkStart w:id="303" w:name="__RefHeading__860_840197702"/>
            <w:bookmarkStart w:id="304" w:name="__RefHeading__14562_313356584"/>
            <w:bookmarkStart w:id="305" w:name="__RefHeading__12900_313356584"/>
            <w:bookmarkStart w:id="306" w:name="__RefHeading__11350_313356584"/>
            <w:bookmarkStart w:id="307" w:name="__RefHeading__9912_313356584"/>
            <w:bookmarkStart w:id="308" w:name="__RefHeading__8057_313356584"/>
            <w:bookmarkStart w:id="309" w:name="__RefHeading__541_1973456737"/>
            <w:bookmarkStart w:id="310" w:name="__RefHeading__469_1462091452"/>
            <w:bookmarkStart w:id="311" w:name="__RefHeading__3684_2137508071"/>
            <w:bookmarkStart w:id="312" w:name="__RefHeading__3149_1488078753"/>
            <w:bookmarkStart w:id="313" w:name="__RefHeading__1790_1744149599"/>
            <w:bookmarkStart w:id="314" w:name="__RefHeading__337_1037130382"/>
            <w:bookmarkStart w:id="315" w:name="__RefHeading__277_528634967"/>
            <w:bookmarkStart w:id="316" w:name="__RefHeading__568_1616996356"/>
            <w:bookmarkStart w:id="317" w:name="__RefHeading__274_1403169175"/>
            <w:bookmarkStart w:id="318" w:name="__RefHeading__7920_1180481512"/>
            <w:bookmarkStart w:id="319" w:name="__RefHeading__249_1652688562"/>
            <w:bookmarkStart w:id="320" w:name="__RefHeading__3595_638885521"/>
            <w:bookmarkStart w:id="321" w:name="__RefHeading__42157_1322639838"/>
            <w:bookmarkStart w:id="322" w:name="__RefHeading__2011_638885521"/>
            <w:bookmarkStart w:id="323" w:name="__RefHeading__4865_638885521"/>
            <w:bookmarkStart w:id="324" w:name="__RefHeading__133_1069027205"/>
            <w:bookmarkStart w:id="325" w:name="__RefHeading__34558_1180481512"/>
            <w:bookmarkStart w:id="326" w:name="__RefHeading__187_1207516483"/>
            <w:bookmarkStart w:id="327" w:name="__RefHeading__663_1724803592"/>
            <w:bookmarkStart w:id="328" w:name="__RefHeading__1309_528634967"/>
            <w:bookmarkStart w:id="329" w:name="__RefHeading__308_742086832"/>
            <w:bookmarkStart w:id="330" w:name="__RefHeading__885_890753680"/>
            <w:bookmarkStart w:id="331" w:name="__RefHeading__2635_2137508071"/>
            <w:bookmarkStart w:id="332" w:name="__RefHeading__444_2099186206"/>
            <w:bookmarkStart w:id="333" w:name="__RefHeading__495_361555741"/>
            <w:bookmarkStart w:id="334" w:name="__RefHeading__2795_1973456737"/>
            <w:bookmarkStart w:id="335" w:name="__RefHeading__9235_313356584"/>
            <w:bookmarkStart w:id="336" w:name="__RefHeading__10617_313356584"/>
            <w:bookmarkStart w:id="337" w:name="__RefHeading__12111_313356584"/>
            <w:bookmarkStart w:id="338" w:name="__RefHeading__13717_313356584"/>
            <w:bookmarkStart w:id="339" w:name="__RefHeading__15435_313356584"/>
            <w:bookmarkStart w:id="340" w:name="__RefHeading__2243_840197702"/>
            <w:bookmarkStart w:id="341" w:name="__RefHeading__813_1655144338"/>
            <w:bookmarkStart w:id="342" w:name="__RefHeading__859_51179467"/>
            <w:bookmarkStart w:id="343" w:name="__RefHeading__909_1950444858"/>
            <w:bookmarkStart w:id="344" w:name="__RefHeading__1571_194657520"/>
            <w:bookmarkStart w:id="345" w:name="__RefHeading__5335_1378622865"/>
            <w:bookmarkStart w:id="346" w:name="__RefHeading__10429_1378622865"/>
            <w:bookmarkStart w:id="347" w:name="__RefHeading__2486_1354280005"/>
            <w:bookmarkStart w:id="348" w:name="__RefHeading__1088_887083246"/>
            <w:bookmarkStart w:id="349" w:name="__RefHeading__2132_296410584"/>
            <w:bookmarkStart w:id="350" w:name="_Hlk63419462"/>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F22DC6">
              <w:rPr>
                <w:rFonts w:asciiTheme="minorHAnsi" w:eastAsia="Times New Roman" w:hAnsiTheme="minorHAnsi" w:cstheme="minorHAnsi"/>
                <w:lang w:val="fr-BE"/>
              </w:rPr>
              <w:t xml:space="preserve"> </w:t>
            </w:r>
            <w:bookmarkStart w:id="351" w:name="_Toc112839926"/>
            <w:bookmarkStart w:id="352" w:name="_Toc147928765"/>
            <w:r w:rsidRPr="00F22DC6">
              <w:rPr>
                <w:rFonts w:asciiTheme="minorHAnsi" w:hAnsiTheme="minorHAnsi" w:cstheme="minorHAnsi"/>
                <w:lang w:val="fr-BE"/>
              </w:rPr>
              <w:t>R</w:t>
            </w:r>
            <w:r w:rsidRPr="00F22DC6">
              <w:rPr>
                <w:rFonts w:asciiTheme="minorHAnsi" w:hAnsiTheme="minorHAnsi" w:cstheme="minorHAnsi"/>
                <w:caps/>
                <w:lang w:val="fr-BE"/>
              </w:rPr>
              <w:t>éSUMé</w:t>
            </w:r>
            <w:r w:rsidRPr="00F22DC6">
              <w:rPr>
                <w:rFonts w:asciiTheme="minorHAnsi" w:hAnsiTheme="minorHAnsi" w:cstheme="minorHAnsi"/>
                <w:lang w:val="fr-BE"/>
              </w:rPr>
              <w:t xml:space="preserve"> DU PROJET</w:t>
            </w:r>
            <w:bookmarkEnd w:id="351"/>
            <w:bookmarkEnd w:id="352"/>
          </w:p>
        </w:tc>
      </w:tr>
    </w:tbl>
    <w:p w14:paraId="7D769209" w14:textId="57B8BE9C" w:rsidR="006F2E9F" w:rsidRPr="00F22DC6" w:rsidRDefault="006F2E9F" w:rsidP="006F2E9F">
      <w:pPr>
        <w:rPr>
          <w:rFonts w:asciiTheme="minorHAnsi" w:hAnsiTheme="minorHAnsi" w:cstheme="minorHAnsi"/>
          <w:i/>
          <w:color w:val="808080"/>
          <w:sz w:val="20"/>
          <w:szCs w:val="20"/>
        </w:rPr>
      </w:pPr>
      <w:bookmarkStart w:id="353" w:name="_Hlk109988522"/>
      <w:bookmarkEnd w:id="350"/>
      <w:r w:rsidRPr="00F22DC6">
        <w:rPr>
          <w:rFonts w:asciiTheme="minorHAnsi" w:hAnsiTheme="minorHAnsi" w:cstheme="minorHAnsi"/>
          <w:i/>
          <w:color w:val="808080"/>
          <w:sz w:val="20"/>
          <w:szCs w:val="20"/>
        </w:rPr>
        <w:t>L’ensemble des éléments suivants doivent apparaître dans le résumé du projet</w:t>
      </w:r>
      <w:r w:rsidR="00DE41E0" w:rsidRPr="00F22DC6">
        <w:rPr>
          <w:rFonts w:asciiTheme="minorHAnsi" w:hAnsiTheme="minorHAnsi" w:cstheme="minorHAnsi"/>
          <w:i/>
          <w:color w:val="808080"/>
          <w:sz w:val="20"/>
          <w:szCs w:val="20"/>
        </w:rPr>
        <w:t> </w:t>
      </w:r>
      <w:r w:rsidR="008A1FE1" w:rsidRPr="00F22DC6">
        <w:rPr>
          <w:rFonts w:asciiTheme="minorHAnsi" w:hAnsiTheme="minorHAnsi" w:cstheme="minorHAnsi"/>
          <w:i/>
          <w:iCs/>
          <w:color w:val="808080"/>
          <w:sz w:val="20"/>
          <w:szCs w:val="20"/>
        </w:rPr>
        <w:t>(1,5 page max.)</w:t>
      </w:r>
      <w:r w:rsidR="00463C55">
        <w:rPr>
          <w:rFonts w:asciiTheme="minorHAnsi" w:hAnsiTheme="minorHAnsi" w:cstheme="minorHAnsi"/>
          <w:i/>
          <w:iCs/>
          <w:color w:val="808080"/>
          <w:sz w:val="20"/>
          <w:szCs w:val="20"/>
        </w:rPr>
        <w:t> </w:t>
      </w:r>
      <w:r w:rsidR="00463C55">
        <w:rPr>
          <w:rFonts w:asciiTheme="minorHAnsi" w:hAnsiTheme="minorHAnsi" w:cstheme="minorHAnsi"/>
          <w:i/>
          <w:color w:val="808080"/>
          <w:sz w:val="20"/>
          <w:szCs w:val="20"/>
        </w:rPr>
        <w:t>:</w:t>
      </w:r>
    </w:p>
    <w:p w14:paraId="7B28327B" w14:textId="3793D538" w:rsidR="00DE41E0" w:rsidRPr="0050145A" w:rsidRDefault="00E63707" w:rsidP="0050145A">
      <w:pPr>
        <w:pStyle w:val="ListParagraph"/>
        <w:numPr>
          <w:ilvl w:val="0"/>
          <w:numId w:val="21"/>
        </w:numPr>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Contexte régional dans lequel s’inscrit le projet</w:t>
      </w:r>
      <w:r w:rsidR="0050145A">
        <w:rPr>
          <w:rFonts w:asciiTheme="minorHAnsi" w:hAnsiTheme="minorHAnsi" w:cstheme="minorHAnsi"/>
          <w:i/>
          <w:color w:val="808080"/>
          <w:sz w:val="20"/>
          <w:szCs w:val="20"/>
        </w:rPr>
        <w:t xml:space="preserve"> : comment le projet s’aligne </w:t>
      </w:r>
      <w:r w:rsidR="0050145A" w:rsidRPr="00F927AB">
        <w:rPr>
          <w:rFonts w:asciiTheme="minorHAnsi" w:hAnsiTheme="minorHAnsi" w:cstheme="minorHAnsi"/>
          <w:i/>
          <w:iCs/>
          <w:color w:val="808080"/>
          <w:sz w:val="20"/>
          <w:szCs w:val="20"/>
        </w:rPr>
        <w:t>sur les objectifs stratégiques de la Région de Bruxelles-Capitale ?</w:t>
      </w:r>
      <w:r w:rsidRPr="0050145A">
        <w:rPr>
          <w:rFonts w:asciiTheme="minorHAnsi" w:hAnsiTheme="minorHAnsi" w:cstheme="minorHAnsi"/>
          <w:i/>
          <w:color w:val="808080"/>
          <w:sz w:val="20"/>
          <w:szCs w:val="20"/>
        </w:rPr>
        <w:t xml:space="preserve">(pour plus d’informations sur les enjeux </w:t>
      </w:r>
      <w:r w:rsidR="00955420" w:rsidRPr="0050145A">
        <w:rPr>
          <w:rFonts w:asciiTheme="minorHAnsi" w:hAnsiTheme="minorHAnsi" w:cstheme="minorHAnsi"/>
          <w:i/>
          <w:color w:val="808080"/>
          <w:sz w:val="20"/>
          <w:szCs w:val="20"/>
        </w:rPr>
        <w:t>de la RBC</w:t>
      </w:r>
      <w:r w:rsidRPr="0050145A">
        <w:rPr>
          <w:rFonts w:asciiTheme="minorHAnsi" w:hAnsiTheme="minorHAnsi" w:cstheme="minorHAnsi"/>
          <w:i/>
          <w:color w:val="808080"/>
          <w:sz w:val="20"/>
          <w:szCs w:val="20"/>
        </w:rPr>
        <w:t xml:space="preserve">, voyez le </w:t>
      </w:r>
      <w:hyperlink r:id="rId16" w:history="1">
        <w:r w:rsidRPr="0050145A">
          <w:rPr>
            <w:rStyle w:val="Hyperlink"/>
            <w:rFonts w:asciiTheme="minorHAnsi" w:hAnsiTheme="minorHAnsi" w:cstheme="minorHAnsi"/>
            <w:i/>
            <w:sz w:val="20"/>
            <w:szCs w:val="20"/>
          </w:rPr>
          <w:t>Plan Régional pour l’Innovation</w:t>
        </w:r>
      </w:hyperlink>
      <w:r w:rsidRPr="0050145A">
        <w:rPr>
          <w:rFonts w:asciiTheme="minorHAnsi" w:hAnsiTheme="minorHAnsi" w:cstheme="minorHAnsi"/>
          <w:i/>
          <w:color w:val="808080"/>
          <w:sz w:val="20"/>
          <w:szCs w:val="20"/>
        </w:rPr>
        <w:t>)</w:t>
      </w:r>
    </w:p>
    <w:p w14:paraId="23AD0B53" w14:textId="429C6E98" w:rsidR="008A1FE1" w:rsidRPr="00F22DC6" w:rsidRDefault="008A1FE1" w:rsidP="002F7D35">
      <w:pPr>
        <w:pStyle w:val="ListParagraph"/>
        <w:numPr>
          <w:ilvl w:val="0"/>
          <w:numId w:val="21"/>
        </w:numPr>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Innovation disruptive du projet (c.à.d. les théories et/ou pratiques développées par le projet qui sont en rupture avec les usages</w:t>
      </w:r>
      <w:r w:rsidR="0050145A">
        <w:rPr>
          <w:rFonts w:asciiTheme="minorHAnsi" w:hAnsiTheme="minorHAnsi" w:cstheme="minorHAnsi"/>
          <w:i/>
          <w:color w:val="808080"/>
          <w:sz w:val="20"/>
          <w:szCs w:val="20"/>
        </w:rPr>
        <w:t>, comment le projet dépasse l’état de l’art actuel</w:t>
      </w:r>
      <w:r w:rsidRPr="00F22DC6">
        <w:rPr>
          <w:rFonts w:asciiTheme="minorHAnsi" w:hAnsiTheme="minorHAnsi" w:cstheme="minorHAnsi"/>
          <w:i/>
          <w:color w:val="808080"/>
          <w:sz w:val="20"/>
          <w:szCs w:val="20"/>
        </w:rPr>
        <w:t>)</w:t>
      </w:r>
    </w:p>
    <w:p w14:paraId="41480657" w14:textId="5303C898" w:rsidR="00607378" w:rsidRPr="00F22DC6" w:rsidRDefault="00607378" w:rsidP="002F7D35">
      <w:pPr>
        <w:pStyle w:val="ListParagraph"/>
        <w:numPr>
          <w:ilvl w:val="0"/>
          <w:numId w:val="21"/>
        </w:numPr>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Objectif du projet (c.à.d. les bénéfices pour la Région qui résultent des changements causés par les livrables du projet)</w:t>
      </w:r>
      <w:r w:rsidR="00F909ED" w:rsidRPr="00F22DC6">
        <w:rPr>
          <w:rFonts w:asciiTheme="minorHAnsi" w:hAnsiTheme="minorHAnsi" w:cstheme="minorHAnsi"/>
          <w:i/>
          <w:color w:val="808080"/>
          <w:sz w:val="20"/>
          <w:szCs w:val="20"/>
        </w:rPr>
        <w:t xml:space="preserve"> et les questions de recherche sous-jacentes</w:t>
      </w:r>
    </w:p>
    <w:p w14:paraId="67A5707F" w14:textId="2F3E365B" w:rsidR="006E098E" w:rsidRPr="00F22DC6" w:rsidRDefault="006E098E" w:rsidP="002F7D35">
      <w:pPr>
        <w:pStyle w:val="ListParagraph"/>
        <w:numPr>
          <w:ilvl w:val="0"/>
          <w:numId w:val="21"/>
        </w:numPr>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Valorisation anticipée (c.à.d. une prévision de comment les livrables scientifique</w:t>
      </w:r>
      <w:r w:rsidR="00D605D3" w:rsidRPr="00F22DC6">
        <w:rPr>
          <w:rFonts w:asciiTheme="minorHAnsi" w:hAnsiTheme="minorHAnsi" w:cstheme="minorHAnsi"/>
          <w:i/>
          <w:color w:val="808080"/>
          <w:sz w:val="20"/>
          <w:szCs w:val="20"/>
        </w:rPr>
        <w:t>s</w:t>
      </w:r>
      <w:r w:rsidRPr="00F22DC6">
        <w:rPr>
          <w:rFonts w:asciiTheme="minorHAnsi" w:hAnsiTheme="minorHAnsi" w:cstheme="minorHAnsi"/>
          <w:i/>
          <w:color w:val="808080"/>
          <w:sz w:val="20"/>
          <w:szCs w:val="20"/>
        </w:rPr>
        <w:t xml:space="preserve"> prévus à court terme sont de taille à causer des changements à moyen terme qui mèneront, à long terme, </w:t>
      </w:r>
      <w:r w:rsidR="00D605D3" w:rsidRPr="00F22DC6">
        <w:rPr>
          <w:rFonts w:asciiTheme="minorHAnsi" w:hAnsiTheme="minorHAnsi" w:cstheme="minorHAnsi"/>
          <w:i/>
          <w:color w:val="808080"/>
          <w:sz w:val="20"/>
          <w:szCs w:val="20"/>
        </w:rPr>
        <w:t>à des</w:t>
      </w:r>
      <w:r w:rsidRPr="00F22DC6">
        <w:rPr>
          <w:rFonts w:asciiTheme="minorHAnsi" w:hAnsiTheme="minorHAnsi" w:cstheme="minorHAnsi"/>
          <w:i/>
          <w:color w:val="808080"/>
          <w:sz w:val="20"/>
          <w:szCs w:val="20"/>
        </w:rPr>
        <w:t xml:space="preserve"> bénéfices </w:t>
      </w:r>
      <w:r w:rsidR="00D605D3" w:rsidRPr="00F22DC6">
        <w:rPr>
          <w:rFonts w:asciiTheme="minorHAnsi" w:hAnsiTheme="minorHAnsi" w:cstheme="minorHAnsi"/>
          <w:i/>
          <w:color w:val="808080"/>
          <w:sz w:val="20"/>
          <w:szCs w:val="20"/>
        </w:rPr>
        <w:t>pour la Région de Bruxelles-Capitale</w:t>
      </w:r>
      <w:r w:rsidRPr="00F22DC6">
        <w:rPr>
          <w:rFonts w:asciiTheme="minorHAnsi" w:hAnsiTheme="minorHAnsi" w:cstheme="minorHAnsi"/>
          <w:i/>
          <w:color w:val="808080"/>
          <w:sz w:val="20"/>
          <w:szCs w:val="20"/>
        </w:rPr>
        <w:t>)</w:t>
      </w:r>
    </w:p>
    <w:p w14:paraId="023778FA" w14:textId="2799DD04" w:rsidR="00233A08" w:rsidRPr="00F22DC6" w:rsidRDefault="00233A08" w:rsidP="002F7D35">
      <w:pPr>
        <w:jc w:val="both"/>
        <w:rPr>
          <w:rFonts w:asciiTheme="minorHAnsi" w:hAnsiTheme="minorHAnsi" w:cstheme="minorHAnsi"/>
          <w:i/>
          <w:color w:val="808080"/>
          <w:sz w:val="20"/>
          <w:szCs w:val="20"/>
        </w:rPr>
      </w:pPr>
      <w:r w:rsidRPr="00F22DC6">
        <w:rPr>
          <w:rFonts w:asciiTheme="minorHAnsi" w:hAnsiTheme="minorHAnsi" w:cstheme="minorHAnsi"/>
          <w:b/>
          <w:bCs/>
          <w:i/>
          <w:color w:val="808080"/>
          <w:sz w:val="20"/>
          <w:szCs w:val="20"/>
          <w:u w:val="single"/>
        </w:rPr>
        <w:t>Attention</w:t>
      </w:r>
      <w:r w:rsidRPr="00F22DC6">
        <w:rPr>
          <w:rFonts w:asciiTheme="minorHAnsi" w:hAnsiTheme="minorHAnsi" w:cstheme="minorHAnsi"/>
          <w:i/>
          <w:color w:val="808080"/>
          <w:sz w:val="20"/>
          <w:szCs w:val="20"/>
        </w:rPr>
        <w:t xml:space="preserve">, les informations contenues dans ce résumé sont considérées comme non confidentielles, sauf motivation explicite du candidat qui en justifie le caractère confidentiel. Par conséquent, le candidat autorise Innoviris à utiliser le résumé dans des publications ou autres communications à l’intention du public. </w:t>
      </w:r>
    </w:p>
    <w:p w14:paraId="00B80A6B" w14:textId="77777777" w:rsidR="00233A08" w:rsidRPr="00F22DC6" w:rsidRDefault="00233A08" w:rsidP="00233A08">
      <w:pPr>
        <w:rPr>
          <w:rFonts w:asciiTheme="minorHAnsi" w:hAnsiTheme="minorHAnsi" w:cstheme="minorHAnsi"/>
          <w:i/>
          <w:color w:val="808080"/>
          <w:sz w:val="20"/>
          <w:szCs w:val="20"/>
        </w:rPr>
      </w:pPr>
    </w:p>
    <w:bookmarkEnd w:id="353"/>
    <w:p w14:paraId="4A5D8A8C" w14:textId="4ECC03BF" w:rsidR="008A1FE1" w:rsidRPr="00F22DC6" w:rsidRDefault="006677C0" w:rsidP="004925E5">
      <w:pPr>
        <w:spacing w:before="102" w:after="40"/>
        <w:jc w:val="both"/>
        <w:rPr>
          <w:rFonts w:asciiTheme="minorHAnsi" w:hAnsiTheme="minorHAnsi" w:cstheme="minorHAnsi"/>
        </w:rPr>
      </w:pPr>
      <w:r w:rsidRPr="00F22DC6">
        <w:rPr>
          <w:rFonts w:asciiTheme="minorHAnsi" w:hAnsiTheme="minorHAnsi" w:cstheme="minorHAnsi"/>
        </w:rPr>
        <w:t>......................................................................................................................................................................................................................................................................................................................................................</w:t>
      </w:r>
      <w:r w:rsidR="008A1FE1" w:rsidRPr="00F22DC6">
        <w:rPr>
          <w:rFonts w:asciiTheme="minorHAnsi" w:eastAsia="Times New Roman" w:hAnsiTheme="minorHAnsi" w:cstheme="minorHAnsi"/>
        </w:rPr>
        <w:t>…</w:t>
      </w:r>
      <w:r w:rsidR="008A1FE1" w:rsidRPr="00F22DC6">
        <w:rPr>
          <w:rFonts w:asciiTheme="minorHAnsi" w:hAnsiTheme="minorHAnsi" w:cstheme="minorHAnsi"/>
        </w:rPr>
        <w:t>...............................................................................................................................................</w:t>
      </w:r>
    </w:p>
    <w:p w14:paraId="162AEF05" w14:textId="77777777" w:rsidR="005D6A98" w:rsidRPr="00F22DC6" w:rsidRDefault="005D6A98">
      <w:pPr>
        <w:spacing w:before="102" w:after="40"/>
        <w:ind w:left="-16"/>
        <w:jc w:val="both"/>
        <w:rPr>
          <w:rFonts w:asciiTheme="minorHAnsi" w:hAnsiTheme="minorHAnsi" w:cstheme="minorHAnsi"/>
          <w:b/>
        </w:rPr>
      </w:pPr>
    </w:p>
    <w:p w14:paraId="64636082" w14:textId="5425B17F" w:rsidR="00DB72A4" w:rsidRPr="00F22DC6" w:rsidRDefault="00DB72A4">
      <w:pPr>
        <w:spacing w:before="102" w:after="40"/>
        <w:rPr>
          <w:rFonts w:asciiTheme="minorHAnsi" w:eastAsia="Times New Roman" w:hAnsiTheme="minorHAnsi" w:cstheme="minorHAnsi"/>
        </w:rPr>
      </w:pPr>
      <w:r w:rsidRPr="00F22DC6">
        <w:rPr>
          <w:rFonts w:asciiTheme="minorHAnsi" w:hAnsiTheme="minorHAnsi" w:cstheme="minorHAnsi"/>
          <w:b/>
        </w:rPr>
        <w:t>Mots clé</w:t>
      </w:r>
      <w:r w:rsidR="004E0E4F" w:rsidRPr="00F22DC6">
        <w:rPr>
          <w:rFonts w:asciiTheme="minorHAnsi" w:hAnsiTheme="minorHAnsi" w:cstheme="minorHAnsi"/>
          <w:b/>
        </w:rPr>
        <w:t xml:space="preserve"> </w:t>
      </w:r>
      <w:r w:rsidRPr="00F22DC6">
        <w:rPr>
          <w:rFonts w:asciiTheme="minorHAnsi" w:hAnsiTheme="minorHAnsi" w:cstheme="minorHAnsi"/>
          <w:b/>
        </w:rPr>
        <w:t>:</w:t>
      </w:r>
    </w:p>
    <w:p w14:paraId="13BFAE6D" w14:textId="60EA266F" w:rsidR="00DB72A4" w:rsidRPr="00F22DC6" w:rsidRDefault="00DB72A4">
      <w:pPr>
        <w:spacing w:before="102" w:after="40"/>
        <w:ind w:left="-16"/>
        <w:jc w:val="both"/>
        <w:rPr>
          <w:rFonts w:asciiTheme="minorHAnsi" w:hAnsiTheme="minorHAnsi" w:cstheme="minorHAnsi"/>
          <w:b/>
        </w:rPr>
      </w:pPr>
      <w:r w:rsidRPr="00F22DC6">
        <w:rPr>
          <w:rFonts w:asciiTheme="minorHAnsi" w:hAnsiTheme="minorHAnsi" w:cstheme="minorHAnsi"/>
        </w:rPr>
        <w:t>....................................................................................................................................................................</w:t>
      </w:r>
    </w:p>
    <w:p w14:paraId="2F42C838" w14:textId="77777777" w:rsidR="00352F61" w:rsidRPr="00F22DC6" w:rsidRDefault="00352F61" w:rsidP="00352F61">
      <w:pPr>
        <w:pStyle w:val="Heading2"/>
        <w:numPr>
          <w:ilvl w:val="0"/>
          <w:numId w:val="0"/>
        </w:numPr>
        <w:rPr>
          <w:rFonts w:asciiTheme="minorHAnsi" w:hAnsiTheme="minorHAnsi" w:cstheme="minorHAnsi"/>
          <w:lang w:val="fr-BE"/>
        </w:rPr>
      </w:pPr>
      <w:bookmarkStart w:id="354" w:name="_Toc26883339"/>
    </w:p>
    <w:bookmarkEnd w:id="354"/>
    <w:p w14:paraId="3B259B7B" w14:textId="13D74367" w:rsidR="00352F61" w:rsidRPr="00F22DC6" w:rsidRDefault="008A1FE1" w:rsidP="00352F61">
      <w:pPr>
        <w:spacing w:before="102" w:after="40"/>
        <w:rPr>
          <w:rFonts w:asciiTheme="minorHAnsi" w:eastAsia="Times New Roman" w:hAnsiTheme="minorHAnsi" w:cstheme="minorHAnsi"/>
        </w:rPr>
      </w:pPr>
      <w:r w:rsidRPr="00F22DC6">
        <w:rPr>
          <w:rFonts w:asciiTheme="minorHAnsi" w:hAnsiTheme="minorHAnsi" w:cstheme="minorHAnsi"/>
          <w:b/>
        </w:rPr>
        <w:t>Domaines</w:t>
      </w:r>
      <w:r w:rsidR="004E0E4F" w:rsidRPr="00F22DC6">
        <w:rPr>
          <w:rFonts w:asciiTheme="minorHAnsi" w:hAnsiTheme="minorHAnsi" w:cstheme="minorHAnsi"/>
          <w:b/>
        </w:rPr>
        <w:t xml:space="preserve"> et/ou secteurs</w:t>
      </w:r>
      <w:r w:rsidR="00352F61" w:rsidRPr="00F22DC6">
        <w:rPr>
          <w:rFonts w:asciiTheme="minorHAnsi" w:hAnsiTheme="minorHAnsi" w:cstheme="minorHAnsi"/>
          <w:b/>
        </w:rPr>
        <w:t xml:space="preserve"> d’application</w:t>
      </w:r>
      <w:r w:rsidRPr="00F22DC6">
        <w:rPr>
          <w:rFonts w:asciiTheme="minorHAnsi" w:hAnsiTheme="minorHAnsi" w:cstheme="minorHAnsi"/>
          <w:b/>
        </w:rPr>
        <w:t xml:space="preserve"> </w:t>
      </w:r>
      <w:r w:rsidR="00352F61" w:rsidRPr="00F22DC6">
        <w:rPr>
          <w:rFonts w:asciiTheme="minorHAnsi" w:hAnsiTheme="minorHAnsi" w:cstheme="minorHAnsi"/>
          <w:b/>
        </w:rPr>
        <w:t>:</w:t>
      </w:r>
    </w:p>
    <w:p w14:paraId="7A2C8637" w14:textId="0CC3F1F3" w:rsidR="00352F61" w:rsidRPr="00F22DC6" w:rsidRDefault="004E0E4F" w:rsidP="00352F61">
      <w:pPr>
        <w:rPr>
          <w:rFonts w:asciiTheme="minorHAnsi" w:hAnsiTheme="minorHAnsi" w:cstheme="minorHAnsi"/>
          <w:i/>
          <w:iCs/>
          <w:color w:val="808080"/>
          <w:sz w:val="20"/>
          <w:szCs w:val="20"/>
        </w:rPr>
      </w:pPr>
      <w:r w:rsidRPr="00F22DC6">
        <w:rPr>
          <w:rFonts w:asciiTheme="minorHAnsi" w:hAnsiTheme="minorHAnsi" w:cstheme="minorHAnsi"/>
          <w:b/>
          <w:bCs/>
          <w:i/>
          <w:iCs/>
          <w:color w:val="808080"/>
          <w:sz w:val="20"/>
          <w:szCs w:val="20"/>
          <w:u w:val="single"/>
        </w:rPr>
        <w:t>Attention</w:t>
      </w:r>
      <w:r w:rsidRPr="00F22DC6">
        <w:rPr>
          <w:rFonts w:asciiTheme="minorHAnsi" w:hAnsiTheme="minorHAnsi" w:cstheme="minorHAnsi"/>
          <w:i/>
          <w:iCs/>
          <w:color w:val="808080"/>
          <w:sz w:val="20"/>
          <w:szCs w:val="20"/>
        </w:rPr>
        <w:t>, le projet doit concerner une compétence de la Région de Bruxelles-Capitale.</w:t>
      </w:r>
    </w:p>
    <w:p w14:paraId="1F00FCED" w14:textId="1CB994B0" w:rsidR="008A1FE1" w:rsidRPr="00F22DC6" w:rsidRDefault="008A1FE1" w:rsidP="008A1FE1">
      <w:pPr>
        <w:spacing w:before="102" w:after="40"/>
        <w:ind w:left="-16"/>
        <w:jc w:val="both"/>
        <w:rPr>
          <w:rFonts w:asciiTheme="minorHAnsi" w:hAnsiTheme="minorHAnsi" w:cstheme="minorHAnsi"/>
          <w:b/>
        </w:rPr>
      </w:pPr>
      <w:bookmarkStart w:id="355" w:name="_Toc26883341"/>
      <w:r w:rsidRPr="00F22DC6">
        <w:rPr>
          <w:rFonts w:asciiTheme="minorHAnsi" w:hAnsiTheme="minorHAnsi" w:cstheme="minorHAnsi"/>
        </w:rPr>
        <w:t>...................................................................................................................................................................</w:t>
      </w:r>
    </w:p>
    <w:p w14:paraId="3040881D" w14:textId="30DBD421" w:rsidR="00352F61" w:rsidRPr="00F22DC6" w:rsidRDefault="00352F61" w:rsidP="00352F61">
      <w:pPr>
        <w:pStyle w:val="Heading2"/>
        <w:numPr>
          <w:ilvl w:val="0"/>
          <w:numId w:val="0"/>
        </w:numPr>
        <w:ind w:left="576" w:hanging="576"/>
        <w:rPr>
          <w:rFonts w:asciiTheme="minorHAnsi" w:hAnsiTheme="minorHAnsi" w:cstheme="minorHAnsi"/>
          <w:sz w:val="22"/>
          <w:szCs w:val="22"/>
          <w:lang w:val="fr-BE"/>
        </w:rPr>
      </w:pPr>
    </w:p>
    <w:tbl>
      <w:tblPr>
        <w:tblW w:w="5000" w:type="pct"/>
        <w:tblLook w:val="0000" w:firstRow="0" w:lastRow="0" w:firstColumn="0" w:lastColumn="0" w:noHBand="0" w:noVBand="0"/>
      </w:tblPr>
      <w:tblGrid>
        <w:gridCol w:w="9062"/>
      </w:tblGrid>
      <w:tr w:rsidR="00DB72A4" w:rsidRPr="00F22DC6" w14:paraId="7EDE5070" w14:textId="77777777" w:rsidTr="00242C36">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1CE456B0" w14:textId="79AD2890" w:rsidR="00DB72A4" w:rsidRPr="00F22DC6" w:rsidRDefault="00DB72A4">
            <w:pPr>
              <w:pStyle w:val="Heading2"/>
              <w:snapToGrid w:val="0"/>
              <w:rPr>
                <w:rFonts w:asciiTheme="minorHAnsi" w:hAnsiTheme="minorHAnsi" w:cstheme="minorHAnsi"/>
                <w:lang w:val="fr-BE"/>
              </w:rPr>
            </w:pPr>
            <w:bookmarkStart w:id="356" w:name="_Toc112839927"/>
            <w:bookmarkStart w:id="357" w:name="_Toc147928766"/>
            <w:bookmarkEnd w:id="355"/>
            <w:r w:rsidRPr="00F22DC6">
              <w:rPr>
                <w:rFonts w:asciiTheme="minorHAnsi" w:hAnsiTheme="minorHAnsi" w:cstheme="minorHAnsi"/>
                <w:lang w:val="fr-BE"/>
              </w:rPr>
              <w:t>DATE DE DEBUT</w:t>
            </w:r>
            <w:bookmarkEnd w:id="356"/>
            <w:bookmarkEnd w:id="357"/>
          </w:p>
        </w:tc>
      </w:tr>
    </w:tbl>
    <w:p w14:paraId="31C0C2DD" w14:textId="42A0BFD6" w:rsidR="00DB72A4" w:rsidRPr="00F22DC6" w:rsidRDefault="006677C0">
      <w:pPr>
        <w:spacing w:before="62"/>
        <w:rPr>
          <w:rFonts w:asciiTheme="minorHAnsi" w:hAnsiTheme="minorHAnsi" w:cstheme="minorHAnsi"/>
        </w:rPr>
      </w:pPr>
      <w:r w:rsidRPr="00F22DC6">
        <w:rPr>
          <w:rFonts w:asciiTheme="minorHAnsi" w:hAnsiTheme="minorHAnsi" w:cstheme="minorHAnsi"/>
          <w:i/>
          <w:iCs/>
          <w:color w:val="808080"/>
          <w:sz w:val="20"/>
          <w:szCs w:val="20"/>
        </w:rPr>
        <w:t xml:space="preserve">Les projets BFB </w:t>
      </w:r>
      <w:r w:rsidR="0050145A" w:rsidRPr="00F22DC6">
        <w:rPr>
          <w:rFonts w:asciiTheme="minorHAnsi" w:hAnsiTheme="minorHAnsi" w:cstheme="minorHAnsi"/>
          <w:i/>
          <w:iCs/>
          <w:color w:val="808080"/>
          <w:sz w:val="20"/>
          <w:szCs w:val="20"/>
        </w:rPr>
        <w:t>202</w:t>
      </w:r>
      <w:r w:rsidR="0050145A">
        <w:rPr>
          <w:rFonts w:asciiTheme="minorHAnsi" w:hAnsiTheme="minorHAnsi" w:cstheme="minorHAnsi"/>
          <w:i/>
          <w:iCs/>
          <w:color w:val="808080"/>
          <w:sz w:val="20"/>
          <w:szCs w:val="20"/>
        </w:rPr>
        <w:t>5</w:t>
      </w:r>
      <w:r w:rsidR="0050145A" w:rsidRPr="00F22DC6">
        <w:rPr>
          <w:rFonts w:asciiTheme="minorHAnsi" w:hAnsiTheme="minorHAnsi" w:cstheme="minorHAnsi"/>
          <w:i/>
          <w:iCs/>
          <w:color w:val="808080"/>
          <w:sz w:val="20"/>
          <w:szCs w:val="20"/>
        </w:rPr>
        <w:t xml:space="preserve"> </w:t>
      </w:r>
      <w:r w:rsidRPr="00F22DC6">
        <w:rPr>
          <w:rFonts w:asciiTheme="minorHAnsi" w:hAnsiTheme="minorHAnsi" w:cstheme="minorHAnsi"/>
          <w:i/>
          <w:iCs/>
          <w:color w:val="808080"/>
          <w:sz w:val="20"/>
          <w:szCs w:val="20"/>
        </w:rPr>
        <w:t>débuter</w:t>
      </w:r>
      <w:r w:rsidR="00902291" w:rsidRPr="00F22DC6">
        <w:rPr>
          <w:rFonts w:asciiTheme="minorHAnsi" w:hAnsiTheme="minorHAnsi" w:cstheme="minorHAnsi"/>
          <w:i/>
          <w:iCs/>
          <w:color w:val="808080"/>
          <w:sz w:val="20"/>
          <w:szCs w:val="20"/>
        </w:rPr>
        <w:t>ons</w:t>
      </w:r>
      <w:r w:rsidRPr="00F22DC6">
        <w:rPr>
          <w:rFonts w:asciiTheme="minorHAnsi" w:hAnsiTheme="minorHAnsi" w:cstheme="minorHAnsi"/>
          <w:i/>
          <w:iCs/>
          <w:color w:val="808080"/>
          <w:sz w:val="20"/>
          <w:szCs w:val="20"/>
        </w:rPr>
        <w:t xml:space="preserve"> entre le 1</w:t>
      </w:r>
      <w:r w:rsidRPr="00F22DC6">
        <w:rPr>
          <w:rFonts w:asciiTheme="minorHAnsi" w:hAnsiTheme="minorHAnsi" w:cstheme="minorHAnsi"/>
          <w:i/>
          <w:iCs/>
          <w:color w:val="808080"/>
          <w:sz w:val="20"/>
          <w:szCs w:val="20"/>
          <w:vertAlign w:val="superscript"/>
        </w:rPr>
        <w:t>er</w:t>
      </w:r>
      <w:r w:rsidRPr="00F22DC6">
        <w:rPr>
          <w:rFonts w:asciiTheme="minorHAnsi" w:hAnsiTheme="minorHAnsi" w:cstheme="minorHAnsi"/>
          <w:i/>
          <w:iCs/>
          <w:color w:val="808080"/>
          <w:sz w:val="20"/>
          <w:szCs w:val="20"/>
        </w:rPr>
        <w:t xml:space="preserve"> octobre et le </w:t>
      </w:r>
      <w:r w:rsidR="00F22DC6">
        <w:rPr>
          <w:rFonts w:asciiTheme="minorHAnsi" w:hAnsiTheme="minorHAnsi" w:cstheme="minorHAnsi"/>
          <w:i/>
          <w:iCs/>
          <w:color w:val="808080"/>
          <w:sz w:val="20"/>
          <w:szCs w:val="20"/>
        </w:rPr>
        <w:t>1</w:t>
      </w:r>
      <w:r w:rsidRPr="00F22DC6">
        <w:rPr>
          <w:rFonts w:asciiTheme="minorHAnsi" w:hAnsiTheme="minorHAnsi" w:cstheme="minorHAnsi"/>
          <w:i/>
          <w:iCs/>
          <w:color w:val="808080"/>
          <w:sz w:val="20"/>
          <w:szCs w:val="20"/>
        </w:rPr>
        <w:t xml:space="preserve"> décembre </w:t>
      </w:r>
      <w:r w:rsidR="0050145A" w:rsidRPr="00F22DC6">
        <w:rPr>
          <w:rFonts w:asciiTheme="minorHAnsi" w:hAnsiTheme="minorHAnsi" w:cstheme="minorHAnsi"/>
          <w:i/>
          <w:iCs/>
          <w:color w:val="808080"/>
          <w:sz w:val="20"/>
          <w:szCs w:val="20"/>
        </w:rPr>
        <w:t>202</w:t>
      </w:r>
      <w:r w:rsidR="0050145A">
        <w:rPr>
          <w:rFonts w:asciiTheme="minorHAnsi" w:hAnsiTheme="minorHAnsi" w:cstheme="minorHAnsi"/>
          <w:i/>
          <w:iCs/>
          <w:color w:val="808080"/>
          <w:sz w:val="20"/>
          <w:szCs w:val="20"/>
        </w:rPr>
        <w:t>5</w:t>
      </w:r>
      <w:r w:rsidRPr="00F22DC6">
        <w:rPr>
          <w:rFonts w:asciiTheme="minorHAnsi" w:hAnsiTheme="minorHAnsi" w:cstheme="minorHAnsi"/>
          <w:i/>
          <w:iCs/>
          <w:color w:val="808080"/>
          <w:sz w:val="20"/>
          <w:szCs w:val="20"/>
        </w:rPr>
        <w:t>.</w:t>
      </w:r>
    </w:p>
    <w:p w14:paraId="4B005A99" w14:textId="77777777" w:rsidR="00DB72A4" w:rsidRPr="00F22DC6" w:rsidRDefault="00DB72A4">
      <w:pPr>
        <w:rPr>
          <w:rFonts w:asciiTheme="minorHAnsi" w:hAnsiTheme="minorHAnsi" w:cstheme="minorHAnsi"/>
        </w:rPr>
      </w:pPr>
    </w:p>
    <w:p w14:paraId="67A06FE7" w14:textId="3E545D94" w:rsidR="00DB72A4" w:rsidRPr="00F22DC6" w:rsidRDefault="006677C0">
      <w:pPr>
        <w:rPr>
          <w:rFonts w:asciiTheme="minorHAnsi" w:hAnsiTheme="minorHAnsi" w:cstheme="minorHAnsi"/>
          <w:i/>
          <w:iCs/>
          <w:color w:val="808080"/>
          <w:sz w:val="20"/>
          <w:szCs w:val="20"/>
        </w:rPr>
      </w:pPr>
      <w:r w:rsidRPr="00F22DC6">
        <w:rPr>
          <w:rFonts w:asciiTheme="minorHAnsi" w:hAnsiTheme="minorHAnsi" w:cstheme="minorHAnsi"/>
          <w:b/>
        </w:rPr>
        <w:t>Démarrage</w:t>
      </w:r>
      <w:r w:rsidR="00DB72A4" w:rsidRPr="00F22DC6">
        <w:rPr>
          <w:rFonts w:asciiTheme="minorHAnsi" w:hAnsiTheme="minorHAnsi" w:cstheme="minorHAnsi"/>
          <w:b/>
        </w:rPr>
        <w:t xml:space="preserve"> du projet</w:t>
      </w:r>
      <w:r w:rsidR="004925E5" w:rsidRPr="00F22DC6">
        <w:rPr>
          <w:rFonts w:asciiTheme="minorHAnsi" w:hAnsiTheme="minorHAnsi" w:cstheme="minorHAnsi"/>
          <w:b/>
        </w:rPr>
        <w:t> :</w:t>
      </w:r>
      <w:r w:rsidR="003F3E30" w:rsidRPr="00F22DC6">
        <w:rPr>
          <w:rFonts w:asciiTheme="minorHAnsi" w:hAnsiTheme="minorHAnsi" w:cstheme="minorHAnsi"/>
        </w:rPr>
        <w:t xml:space="preserve"> </w:t>
      </w:r>
      <w:r w:rsidRPr="00F22DC6">
        <w:rPr>
          <w:rFonts w:asciiTheme="minorHAnsi" w:hAnsiTheme="minorHAnsi" w:cstheme="minorHAnsi"/>
        </w:rPr>
        <w:t>jj/mm/aaaa</w:t>
      </w:r>
    </w:p>
    <w:p w14:paraId="10FBEECE" w14:textId="0F35E4EA" w:rsidR="00352F61" w:rsidRPr="00F22DC6" w:rsidRDefault="00352F61">
      <w:pPr>
        <w:spacing w:before="62"/>
        <w:rPr>
          <w:rFonts w:asciiTheme="minorHAnsi" w:hAnsiTheme="minorHAnsi" w:cstheme="minorHAnsi"/>
          <w:color w:val="000000"/>
          <w:szCs w:val="22"/>
        </w:rPr>
      </w:pPr>
      <w:bookmarkStart w:id="358" w:name="__RefHeading__1048_296410584"/>
      <w:bookmarkStart w:id="359" w:name="__RefHeading__1055_1338712634"/>
      <w:bookmarkStart w:id="360" w:name="__RefHeading__1007_940877344"/>
      <w:bookmarkStart w:id="361" w:name="__RefHeading__8411_1378622865"/>
      <w:bookmarkStart w:id="362" w:name="__RefHeading__3002_1378622865"/>
      <w:bookmarkStart w:id="363" w:name="__RefHeading__897_1622893258"/>
      <w:bookmarkStart w:id="364" w:name="__RefHeading__889_746942823"/>
      <w:bookmarkStart w:id="365" w:name="__RefHeading__840_2068346959"/>
      <w:bookmarkStart w:id="366" w:name="__RefHeading__11901_2070677050"/>
      <w:bookmarkStart w:id="367" w:name="__RefHeading__864_840197702"/>
      <w:bookmarkStart w:id="368" w:name="__RefHeading__14566_313356584"/>
      <w:bookmarkStart w:id="369" w:name="__RefHeading__12904_313356584"/>
      <w:bookmarkStart w:id="370" w:name="__RefHeading__11354_313356584"/>
      <w:bookmarkStart w:id="371" w:name="__RefHeading__9916_313356584"/>
      <w:bookmarkStart w:id="372" w:name="__RefHeading__8061_313356584"/>
      <w:bookmarkStart w:id="373" w:name="__RefHeading__545_1973456737"/>
      <w:bookmarkStart w:id="374" w:name="__RefHeading__473_1462091452"/>
      <w:bookmarkStart w:id="375" w:name="__RefHeading__3688_2137508071"/>
      <w:bookmarkStart w:id="376" w:name="__RefHeading__3153_1488078753"/>
      <w:bookmarkStart w:id="377" w:name="__RefHeading__1794_1744149599"/>
      <w:bookmarkStart w:id="378" w:name="__RefHeading__341_1037130382"/>
      <w:bookmarkStart w:id="379" w:name="__RefHeading__281_528634967"/>
      <w:bookmarkStart w:id="380" w:name="__RefHeading__572_1616996356"/>
      <w:bookmarkStart w:id="381" w:name="__RefHeading__278_1403169175"/>
      <w:bookmarkStart w:id="382" w:name="__RefHeading__7924_1180481512"/>
      <w:bookmarkStart w:id="383" w:name="__RefHeading__253_1652688562"/>
      <w:bookmarkStart w:id="384" w:name="__RefHeading__3599_638885521"/>
      <w:bookmarkStart w:id="385" w:name="__RefHeading__42161_1322639838"/>
      <w:bookmarkStart w:id="386" w:name="__RefHeading__2015_638885521"/>
      <w:bookmarkStart w:id="387" w:name="__RefHeading__4869_638885521"/>
      <w:bookmarkStart w:id="388" w:name="__RefHeading__137_1069027205"/>
      <w:bookmarkStart w:id="389" w:name="__RefHeading__34562_1180481512"/>
      <w:bookmarkStart w:id="390" w:name="__RefHeading__191_1207516483"/>
      <w:bookmarkStart w:id="391" w:name="__RefHeading__667_1724803592"/>
      <w:bookmarkStart w:id="392" w:name="__RefHeading__1313_528634967"/>
      <w:bookmarkStart w:id="393" w:name="__RefHeading__312_742086832"/>
      <w:bookmarkStart w:id="394" w:name="__RefHeading__889_890753680"/>
      <w:bookmarkStart w:id="395" w:name="__RefHeading__2639_2137508071"/>
      <w:bookmarkStart w:id="396" w:name="__RefHeading__448_2099186206"/>
      <w:bookmarkStart w:id="397" w:name="__RefHeading__499_361555741"/>
      <w:bookmarkStart w:id="398" w:name="__RefHeading__2799_1973456737"/>
      <w:bookmarkStart w:id="399" w:name="__RefHeading__9239_313356584"/>
      <w:bookmarkStart w:id="400" w:name="__RefHeading__10621_313356584"/>
      <w:bookmarkStart w:id="401" w:name="__RefHeading__12115_313356584"/>
      <w:bookmarkStart w:id="402" w:name="__RefHeading__13721_313356584"/>
      <w:bookmarkStart w:id="403" w:name="__RefHeading__15439_313356584"/>
      <w:bookmarkStart w:id="404" w:name="__RefHeading__2247_840197702"/>
      <w:bookmarkStart w:id="405" w:name="__RefHeading__817_1655144338"/>
      <w:bookmarkStart w:id="406" w:name="__RefHeading__863_51179467"/>
      <w:bookmarkStart w:id="407" w:name="__RefHeading__913_1950444858"/>
      <w:bookmarkStart w:id="408" w:name="__RefHeading__1575_194657520"/>
      <w:bookmarkStart w:id="409" w:name="__RefHeading__5339_1378622865"/>
      <w:bookmarkStart w:id="410" w:name="__RefHeading__10433_1378622865"/>
      <w:bookmarkStart w:id="411" w:name="__RefHeading__2490_1354280005"/>
      <w:bookmarkStart w:id="412" w:name="__RefHeading__1092_887083246"/>
      <w:bookmarkStart w:id="413" w:name="__RefHeading__2136_296410584"/>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219BA094" w14:textId="2CD0057B" w:rsidR="00C922E0" w:rsidRPr="00F22DC6" w:rsidRDefault="00C922E0">
      <w:pPr>
        <w:widowControl/>
        <w:suppressAutoHyphens w:val="0"/>
        <w:rPr>
          <w:rFonts w:asciiTheme="minorHAnsi" w:hAnsiTheme="minorHAnsi" w:cstheme="minorHAnsi"/>
          <w:color w:val="000000"/>
          <w:szCs w:val="22"/>
        </w:rPr>
      </w:pPr>
      <w:r w:rsidRPr="00F22DC6">
        <w:rPr>
          <w:rFonts w:asciiTheme="minorHAnsi" w:hAnsiTheme="minorHAnsi" w:cstheme="minorHAnsi"/>
          <w:color w:val="000000"/>
          <w:szCs w:val="22"/>
        </w:rPr>
        <w:br w:type="page"/>
      </w:r>
    </w:p>
    <w:tbl>
      <w:tblPr>
        <w:tblW w:w="5000" w:type="pct"/>
        <w:tblLook w:val="0000" w:firstRow="0" w:lastRow="0" w:firstColumn="0" w:lastColumn="0" w:noHBand="0" w:noVBand="0"/>
      </w:tblPr>
      <w:tblGrid>
        <w:gridCol w:w="9062"/>
      </w:tblGrid>
      <w:tr w:rsidR="00352F61" w:rsidRPr="00F22DC6" w14:paraId="16EAD28D" w14:textId="77777777" w:rsidTr="00242C36">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78BBD53" w14:textId="226824FD" w:rsidR="00352F61" w:rsidRPr="00F22DC6" w:rsidRDefault="00612803" w:rsidP="00352F61">
            <w:pPr>
              <w:pStyle w:val="Heading2"/>
              <w:snapToGrid w:val="0"/>
              <w:rPr>
                <w:rFonts w:asciiTheme="minorHAnsi" w:hAnsiTheme="minorHAnsi" w:cstheme="minorHAnsi"/>
                <w:lang w:val="fr-BE"/>
              </w:rPr>
            </w:pPr>
            <w:r w:rsidRPr="00F22DC6">
              <w:rPr>
                <w:rFonts w:asciiTheme="minorHAnsi" w:hAnsiTheme="minorHAnsi" w:cstheme="minorHAnsi"/>
                <w:lang w:val="fr-BE"/>
              </w:rPr>
              <w:lastRenderedPageBreak/>
              <w:t xml:space="preserve"> </w:t>
            </w:r>
            <w:bookmarkStart w:id="414" w:name="_Toc112839928"/>
            <w:bookmarkStart w:id="415" w:name="_Toc147928767"/>
            <w:r w:rsidR="00352F61" w:rsidRPr="00F22DC6">
              <w:rPr>
                <w:rFonts w:asciiTheme="minorHAnsi" w:hAnsiTheme="minorHAnsi" w:cstheme="minorHAnsi"/>
                <w:lang w:val="fr-BE"/>
              </w:rPr>
              <w:t>EGALITE DES CHANCES</w:t>
            </w:r>
            <w:bookmarkEnd w:id="414"/>
            <w:bookmarkEnd w:id="415"/>
          </w:p>
        </w:tc>
      </w:tr>
    </w:tbl>
    <w:p w14:paraId="68CE1D2F" w14:textId="488C6CFC" w:rsidR="00352F61" w:rsidRPr="00F22DC6" w:rsidRDefault="00352F61" w:rsidP="00352F61">
      <w:pPr>
        <w:jc w:val="both"/>
        <w:rPr>
          <w:rFonts w:asciiTheme="minorHAnsi" w:hAnsiTheme="minorHAnsi" w:cstheme="minorHAnsi"/>
        </w:rPr>
      </w:pPr>
      <w:r w:rsidRPr="00F22DC6">
        <w:rPr>
          <w:rFonts w:asciiTheme="minorHAnsi" w:hAnsiTheme="minorHAnsi" w:cstheme="minorHAnsi"/>
        </w:rP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30B88263" w14:textId="77777777" w:rsidR="00A95B1E" w:rsidRPr="00F22DC6" w:rsidRDefault="00A95B1E" w:rsidP="00352F61">
      <w:pPr>
        <w:jc w:val="both"/>
        <w:rPr>
          <w:rFonts w:asciiTheme="minorHAnsi" w:eastAsia="DengXian" w:hAnsiTheme="minorHAnsi" w:cstheme="minorHAnsi"/>
        </w:rPr>
      </w:pPr>
    </w:p>
    <w:p w14:paraId="46429374" w14:textId="77777777" w:rsidR="00352F61" w:rsidRPr="00F22DC6" w:rsidRDefault="00352F61" w:rsidP="00352F61">
      <w:pPr>
        <w:pStyle w:val="ListParagraph"/>
        <w:rPr>
          <w:rFonts w:asciiTheme="minorHAnsi" w:hAnsiTheme="minorHAnsi" w:cstheme="minorHAnsi"/>
        </w:rPr>
      </w:pPr>
      <w:r w:rsidRPr="00F22DC6">
        <w:rPr>
          <w:rFonts w:asciiTheme="minorHAnsi" w:hAnsiTheme="minorHAnsi" w:cstheme="minorHAnsi"/>
        </w:rPr>
        <w:t xml:space="preserve">Si oui, </w:t>
      </w:r>
    </w:p>
    <w:p w14:paraId="031F9AE4" w14:textId="18D0AF50" w:rsidR="00352F61" w:rsidRPr="00F22DC6" w:rsidRDefault="00352F61" w:rsidP="00570E17">
      <w:pPr>
        <w:pStyle w:val="ListParagraph"/>
        <w:numPr>
          <w:ilvl w:val="1"/>
          <w:numId w:val="17"/>
        </w:numPr>
        <w:rPr>
          <w:rFonts w:asciiTheme="minorHAnsi" w:hAnsiTheme="minorHAnsi" w:cstheme="minorHAnsi"/>
        </w:rPr>
      </w:pPr>
      <w:r w:rsidRPr="00F22DC6">
        <w:rPr>
          <w:rFonts w:asciiTheme="minorHAnsi" w:hAnsiTheme="minorHAnsi" w:cstheme="minorHAnsi"/>
        </w:rPr>
        <w:t>Quel serait le type de discrimination en lien avec le projet ?</w:t>
      </w:r>
    </w:p>
    <w:p w14:paraId="6E85D6D2" w14:textId="77777777" w:rsidR="00352F61" w:rsidRPr="00F22DC6" w:rsidRDefault="00352F61" w:rsidP="00570E17">
      <w:pPr>
        <w:pStyle w:val="ListParagraph"/>
        <w:numPr>
          <w:ilvl w:val="1"/>
          <w:numId w:val="17"/>
        </w:numPr>
        <w:rPr>
          <w:rFonts w:asciiTheme="minorHAnsi" w:hAnsiTheme="minorHAnsi" w:cstheme="minorHAnsi"/>
        </w:rPr>
      </w:pPr>
      <w:r w:rsidRPr="00F22DC6">
        <w:rPr>
          <w:rFonts w:asciiTheme="minorHAnsi" w:hAnsiTheme="minorHAnsi" w:cstheme="minorHAnsi"/>
        </w:rPr>
        <w:t xml:space="preserve">Quel serait l’ampleur de son impact ? </w:t>
      </w:r>
    </w:p>
    <w:p w14:paraId="1F8F26C3" w14:textId="77777777" w:rsidR="00352F61" w:rsidRPr="00F22DC6" w:rsidRDefault="00352F61" w:rsidP="00570E17">
      <w:pPr>
        <w:pStyle w:val="ListParagraph"/>
        <w:numPr>
          <w:ilvl w:val="1"/>
          <w:numId w:val="17"/>
        </w:numPr>
        <w:rPr>
          <w:rFonts w:asciiTheme="minorHAnsi" w:hAnsiTheme="minorHAnsi" w:cstheme="minorHAnsi"/>
        </w:rPr>
      </w:pPr>
      <w:r w:rsidRPr="00F22DC6">
        <w:rPr>
          <w:rFonts w:asciiTheme="minorHAnsi" w:hAnsiTheme="minorHAnsi" w:cstheme="minorHAnsi"/>
        </w:rPr>
        <w:t>Comment en avez-vous tenu compte lors du montage de votre projet ?</w:t>
      </w:r>
    </w:p>
    <w:p w14:paraId="79722CEC" w14:textId="1327D30C" w:rsidR="002415A2" w:rsidRPr="00F22DC6" w:rsidRDefault="00352F61" w:rsidP="00570E17">
      <w:pPr>
        <w:pStyle w:val="ListParagraph"/>
        <w:numPr>
          <w:ilvl w:val="1"/>
          <w:numId w:val="17"/>
        </w:numPr>
        <w:rPr>
          <w:rFonts w:asciiTheme="minorHAnsi" w:hAnsiTheme="minorHAnsi" w:cstheme="minorHAnsi"/>
        </w:rPr>
      </w:pPr>
      <w:r w:rsidRPr="00F22DC6">
        <w:rPr>
          <w:rFonts w:asciiTheme="minorHAnsi" w:hAnsiTheme="minorHAnsi" w:cstheme="minorHAnsi"/>
        </w:rPr>
        <w:t>Comment allez-vous assurer le suivi de ces aspects au cours du projet ?</w:t>
      </w:r>
    </w:p>
    <w:p w14:paraId="37CDA193" w14:textId="77777777" w:rsidR="00AD71D1" w:rsidRPr="00771932" w:rsidRDefault="00AD71D1" w:rsidP="00AD71D1">
      <w:pPr>
        <w:spacing w:before="102" w:after="40"/>
        <w:rPr>
          <w:rFonts w:asciiTheme="minorHAnsi" w:hAnsiTheme="minorHAnsi" w:cstheme="minorHAnsi"/>
        </w:rPr>
      </w:pPr>
      <w:r w:rsidRPr="00AD71D1">
        <w:rPr>
          <w:rFonts w:asciiTheme="minorHAnsi" w:eastAsia="Times New Roman" w:hAnsiTheme="minorHAnsi" w:cstheme="minorHAnsi"/>
        </w:rPr>
        <w:t>…</w:t>
      </w:r>
      <w:r w:rsidRPr="00AD71D1">
        <w:rPr>
          <w:rFonts w:asciiTheme="minorHAnsi" w:hAnsiTheme="minorHAnsi" w:cstheme="minorHAnsi"/>
        </w:rPr>
        <w:t>...............................................................................................................................................................</w:t>
      </w:r>
      <w:r>
        <w:rPr>
          <w:rFonts w:asciiTheme="minorHAnsi" w:hAnsiTheme="minorHAnsi" w:cstheme="minorHAnsi"/>
        </w:rPr>
        <w:t>......................</w:t>
      </w:r>
      <w:r w:rsidRPr="00771932">
        <w:rPr>
          <w:rFonts w:asciiTheme="minorHAnsi" w:eastAsia="Times New Roman" w:hAnsiTheme="minorHAnsi" w:cstheme="minorHAnsi"/>
        </w:rPr>
        <w:t>…</w:t>
      </w:r>
      <w:r w:rsidRPr="00771932">
        <w:rPr>
          <w:rFonts w:asciiTheme="minorHAnsi" w:hAnsiTheme="minorHAnsi" w:cstheme="minorHAnsi"/>
        </w:rPr>
        <w:t>...............................................................................................................................................................</w:t>
      </w:r>
      <w:r>
        <w:rPr>
          <w:rFonts w:asciiTheme="minorHAnsi" w:hAnsiTheme="minorHAnsi" w:cstheme="minorHAnsi"/>
        </w:rPr>
        <w:t>..............</w:t>
      </w:r>
      <w:r w:rsidRPr="00771932">
        <w:rPr>
          <w:rFonts w:asciiTheme="minorHAnsi" w:eastAsia="Times New Roman" w:hAnsiTheme="minorHAnsi" w:cstheme="minorHAnsi"/>
        </w:rPr>
        <w:t>…</w:t>
      </w:r>
      <w:r w:rsidRPr="00771932">
        <w:rPr>
          <w:rFonts w:asciiTheme="minorHAnsi" w:hAnsiTheme="minorHAnsi" w:cstheme="minorHAnsi"/>
        </w:rPr>
        <w:t>...............................................................................................................................................................</w:t>
      </w:r>
      <w:r>
        <w:rPr>
          <w:rFonts w:asciiTheme="minorHAnsi" w:hAnsiTheme="minorHAnsi" w:cstheme="minorHAnsi"/>
        </w:rPr>
        <w:t>.......................</w:t>
      </w:r>
      <w:r w:rsidRPr="00771932">
        <w:rPr>
          <w:rFonts w:asciiTheme="minorHAnsi" w:hAnsiTheme="minorHAnsi" w:cstheme="minorHAnsi"/>
        </w:rPr>
        <w:t>.</w:t>
      </w:r>
    </w:p>
    <w:p w14:paraId="7E744315" w14:textId="77777777" w:rsidR="00AD71D1" w:rsidRDefault="00AD71D1">
      <w:pPr>
        <w:widowControl/>
        <w:suppressAutoHyphens w:val="0"/>
        <w:rPr>
          <w:rFonts w:asciiTheme="minorHAnsi" w:hAnsiTheme="minorHAnsi" w:cstheme="minorHAnsi"/>
        </w:rPr>
      </w:pPr>
    </w:p>
    <w:p w14:paraId="79D82F13" w14:textId="224CFC35" w:rsidR="00A81D9B" w:rsidRPr="00F22DC6" w:rsidRDefault="00A81D9B">
      <w:pPr>
        <w:widowControl/>
        <w:suppressAutoHyphens w:val="0"/>
        <w:rPr>
          <w:rFonts w:asciiTheme="minorHAnsi" w:eastAsia="Calibri" w:hAnsiTheme="minorHAnsi" w:cstheme="minorHAnsi"/>
          <w:kern w:val="0"/>
          <w:szCs w:val="22"/>
          <w:lang w:eastAsia="en-US" w:bidi="ar-SA"/>
        </w:rPr>
      </w:pPr>
      <w:r w:rsidRPr="00F22DC6">
        <w:rPr>
          <w:rFonts w:asciiTheme="minorHAnsi" w:hAnsiTheme="minorHAnsi" w:cstheme="minorHAnsi"/>
        </w:rPr>
        <w:br w:type="page"/>
      </w:r>
    </w:p>
    <w:p w14:paraId="0D324C26" w14:textId="68CDF960" w:rsidR="00DB72A4" w:rsidRPr="00F22DC6" w:rsidRDefault="00A81D9B" w:rsidP="00A81D9B">
      <w:pPr>
        <w:pStyle w:val="Heading1"/>
        <w:rPr>
          <w:rFonts w:asciiTheme="minorHAnsi" w:hAnsiTheme="minorHAnsi" w:cstheme="minorHAnsi"/>
        </w:rPr>
      </w:pPr>
      <w:bookmarkStart w:id="416" w:name="__RefHeading__1050_296410584"/>
      <w:bookmarkStart w:id="417" w:name="__RefHeading__4407_887083246"/>
      <w:bookmarkStart w:id="418" w:name="__RefHeading__2138_296410584"/>
      <w:bookmarkStart w:id="419" w:name="_Toc112839929"/>
      <w:bookmarkEnd w:id="416"/>
      <w:bookmarkEnd w:id="417"/>
      <w:bookmarkEnd w:id="418"/>
      <w:r w:rsidRPr="00F22DC6">
        <w:rPr>
          <w:rFonts w:asciiTheme="minorHAnsi" w:hAnsiTheme="minorHAnsi" w:cstheme="minorHAnsi"/>
        </w:rPr>
        <w:lastRenderedPageBreak/>
        <w:t xml:space="preserve"> </w:t>
      </w:r>
      <w:bookmarkStart w:id="420" w:name="_Toc147928768"/>
      <w:r w:rsidR="00DB72A4" w:rsidRPr="00F22DC6">
        <w:rPr>
          <w:rFonts w:asciiTheme="minorHAnsi" w:hAnsiTheme="minorHAnsi" w:cstheme="minorHAnsi"/>
        </w:rPr>
        <w:t>Présentation de l'équipe et d</w:t>
      </w:r>
      <w:r w:rsidR="00AC41BC" w:rsidRPr="00F22DC6">
        <w:rPr>
          <w:rFonts w:asciiTheme="minorHAnsi" w:hAnsiTheme="minorHAnsi" w:cstheme="minorHAnsi"/>
        </w:rPr>
        <w:t>es</w:t>
      </w:r>
      <w:r w:rsidR="00FE44A8" w:rsidRPr="00F22DC6">
        <w:rPr>
          <w:rFonts w:asciiTheme="minorHAnsi" w:hAnsiTheme="minorHAnsi" w:cstheme="minorHAnsi"/>
        </w:rPr>
        <w:t xml:space="preserve"> </w:t>
      </w:r>
      <w:r w:rsidR="00DB72A4" w:rsidRPr="00F22DC6">
        <w:rPr>
          <w:rFonts w:asciiTheme="minorHAnsi" w:hAnsiTheme="minorHAnsi" w:cstheme="minorHAnsi"/>
        </w:rPr>
        <w:t>structure</w:t>
      </w:r>
      <w:r w:rsidR="00AC41BC" w:rsidRPr="00F22DC6">
        <w:rPr>
          <w:rFonts w:asciiTheme="minorHAnsi" w:hAnsiTheme="minorHAnsi" w:cstheme="minorHAnsi"/>
        </w:rPr>
        <w:t>s</w:t>
      </w:r>
      <w:r w:rsidR="00DB72A4" w:rsidRPr="00F22DC6">
        <w:rPr>
          <w:rFonts w:asciiTheme="minorHAnsi" w:hAnsiTheme="minorHAnsi" w:cstheme="minorHAnsi"/>
        </w:rPr>
        <w:t xml:space="preserve"> d'accueil</w:t>
      </w:r>
      <w:bookmarkEnd w:id="419"/>
      <w:bookmarkEnd w:id="420"/>
    </w:p>
    <w:p w14:paraId="60977021" w14:textId="77777777" w:rsidR="00000A94" w:rsidRPr="00F22DC6" w:rsidRDefault="00000A94" w:rsidP="00000A94">
      <w:pPr>
        <w:rPr>
          <w:rFonts w:asciiTheme="minorHAnsi" w:hAnsiTheme="minorHAnsi" w:cstheme="minorHAnsi"/>
        </w:rPr>
      </w:pPr>
    </w:p>
    <w:tbl>
      <w:tblPr>
        <w:tblW w:w="5000" w:type="pct"/>
        <w:tblLook w:val="0000" w:firstRow="0" w:lastRow="0" w:firstColumn="0" w:lastColumn="0" w:noHBand="0" w:noVBand="0"/>
      </w:tblPr>
      <w:tblGrid>
        <w:gridCol w:w="9062"/>
      </w:tblGrid>
      <w:tr w:rsidR="00000A94" w:rsidRPr="00F22DC6" w14:paraId="306ADC83" w14:textId="77777777" w:rsidTr="00242C36">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55EAEBF4" w14:textId="77777777" w:rsidR="00000A94" w:rsidRPr="00F22DC6" w:rsidRDefault="00000A94" w:rsidP="002B59AC">
            <w:pPr>
              <w:pStyle w:val="Heading2"/>
              <w:rPr>
                <w:rFonts w:asciiTheme="minorHAnsi" w:hAnsiTheme="minorHAnsi" w:cstheme="minorHAnsi"/>
                <w:lang w:val="fr-BE"/>
              </w:rPr>
            </w:pPr>
            <w:bookmarkStart w:id="421" w:name="_Toc112839934"/>
            <w:bookmarkStart w:id="422" w:name="_Toc147928769"/>
            <w:r w:rsidRPr="00F22DC6">
              <w:rPr>
                <w:rFonts w:asciiTheme="minorHAnsi" w:hAnsiTheme="minorHAnsi" w:cstheme="minorHAnsi"/>
                <w:sz w:val="22"/>
                <w:szCs w:val="22"/>
                <w:lang w:val="fr-BE"/>
              </w:rPr>
              <w:t>PROFIL DU CANDIDAT</w:t>
            </w:r>
            <w:bookmarkEnd w:id="421"/>
            <w:bookmarkEnd w:id="422"/>
          </w:p>
        </w:tc>
      </w:tr>
    </w:tbl>
    <w:p w14:paraId="0E9A6483" w14:textId="31E8F06E" w:rsidR="00000A94" w:rsidRPr="00F22DC6" w:rsidRDefault="00000A94" w:rsidP="00000A94">
      <w:pPr>
        <w:rPr>
          <w:rFonts w:asciiTheme="minorHAnsi" w:eastAsia="Times New Roman" w:hAnsiTheme="minorHAnsi" w:cstheme="minorHAnsi"/>
          <w:color w:val="000000"/>
          <w:szCs w:val="22"/>
          <w:lang w:bidi="ar-SA"/>
        </w:rPr>
      </w:pPr>
      <w:bookmarkStart w:id="423" w:name="__RefHeading__1379_1354280005"/>
      <w:bookmarkEnd w:id="423"/>
      <w:r w:rsidRPr="00F22DC6">
        <w:rPr>
          <w:rFonts w:asciiTheme="minorHAnsi" w:eastAsia="Times New Roman" w:hAnsiTheme="minorHAnsi" w:cstheme="minorHAnsi"/>
          <w:i/>
          <w:iCs/>
          <w:color w:val="808080"/>
          <w:sz w:val="20"/>
          <w:szCs w:val="20"/>
        </w:rPr>
        <w:t>(</w:t>
      </w:r>
      <w:r w:rsidR="00AD71D1">
        <w:rPr>
          <w:rFonts w:asciiTheme="minorHAnsi" w:eastAsia="Times New Roman" w:hAnsiTheme="minorHAnsi" w:cstheme="minorHAnsi"/>
          <w:i/>
          <w:iCs/>
          <w:color w:val="808080"/>
          <w:sz w:val="20"/>
          <w:szCs w:val="20"/>
        </w:rPr>
        <w:t>2</w:t>
      </w:r>
      <w:r w:rsidRPr="00F22DC6">
        <w:rPr>
          <w:rFonts w:asciiTheme="minorHAnsi" w:eastAsia="Times New Roman" w:hAnsiTheme="minorHAnsi" w:cstheme="minorHAnsi"/>
          <w:i/>
          <w:iCs/>
          <w:color w:val="808080"/>
          <w:sz w:val="20"/>
          <w:szCs w:val="20"/>
        </w:rPr>
        <w:t xml:space="preserve"> page</w:t>
      </w:r>
      <w:r w:rsidR="00A27D1A">
        <w:rPr>
          <w:rFonts w:asciiTheme="minorHAnsi" w:eastAsia="Times New Roman" w:hAnsiTheme="minorHAnsi" w:cstheme="minorHAnsi"/>
          <w:i/>
          <w:iCs/>
          <w:color w:val="808080"/>
          <w:sz w:val="20"/>
          <w:szCs w:val="20"/>
        </w:rPr>
        <w:t>s</w:t>
      </w:r>
      <w:r w:rsidRPr="00F22DC6">
        <w:rPr>
          <w:rFonts w:asciiTheme="minorHAnsi" w:eastAsia="Times New Roman" w:hAnsiTheme="minorHAnsi" w:cstheme="minorHAnsi"/>
          <w:i/>
          <w:iCs/>
          <w:color w:val="808080"/>
          <w:sz w:val="20"/>
          <w:szCs w:val="20"/>
        </w:rPr>
        <w:t xml:space="preserve"> max)</w:t>
      </w:r>
    </w:p>
    <w:p w14:paraId="540E9DAD" w14:textId="77777777" w:rsidR="00000A94" w:rsidRPr="00F22DC6" w:rsidRDefault="00000A94" w:rsidP="00000A94">
      <w:pPr>
        <w:pStyle w:val="Heading3"/>
        <w:spacing w:before="238" w:after="0"/>
        <w:rPr>
          <w:rFonts w:asciiTheme="minorHAnsi" w:hAnsiTheme="minorHAnsi" w:cstheme="minorHAnsi"/>
          <w:b w:val="0"/>
          <w:bCs w:val="0"/>
          <w:i/>
          <w:iCs/>
          <w:sz w:val="20"/>
          <w:szCs w:val="20"/>
          <w:lang w:bidi="ar-SA"/>
        </w:rPr>
      </w:pPr>
      <w:bookmarkStart w:id="424" w:name="__RefHeading__1062_296410584"/>
      <w:bookmarkStart w:id="425" w:name="__RefHeading__1069_1338712634"/>
      <w:bookmarkStart w:id="426" w:name="__RefHeading__1106_887083246"/>
      <w:bookmarkStart w:id="427" w:name="__RefHeading__2150_296410584"/>
      <w:bookmarkEnd w:id="424"/>
      <w:bookmarkEnd w:id="425"/>
      <w:bookmarkEnd w:id="426"/>
      <w:bookmarkEnd w:id="427"/>
      <w:r w:rsidRPr="00F22DC6">
        <w:rPr>
          <w:rFonts w:asciiTheme="minorHAnsi" w:eastAsia="Times New Roman" w:hAnsiTheme="minorHAnsi" w:cstheme="minorHAnsi"/>
          <w:szCs w:val="22"/>
          <w:lang w:bidi="ar-SA"/>
        </w:rPr>
        <w:t xml:space="preserve"> </w:t>
      </w:r>
      <w:bookmarkStart w:id="428" w:name="_Toc147928770"/>
      <w:r w:rsidRPr="00F22DC6">
        <w:rPr>
          <w:rFonts w:asciiTheme="minorHAnsi" w:eastAsia="Times New Roman" w:hAnsiTheme="minorHAnsi" w:cstheme="minorHAnsi"/>
          <w:szCs w:val="22"/>
          <w:lang w:bidi="ar-SA"/>
        </w:rPr>
        <w:t>Motivation du chercheur</w:t>
      </w:r>
      <w:bookmarkEnd w:id="428"/>
    </w:p>
    <w:p w14:paraId="4FC3D681" w14:textId="77777777" w:rsidR="00000A94" w:rsidRPr="00F22DC6" w:rsidRDefault="00000A94" w:rsidP="00000A94">
      <w:pPr>
        <w:spacing w:before="45"/>
        <w:jc w:val="both"/>
        <w:rPr>
          <w:rFonts w:asciiTheme="minorHAnsi" w:hAnsiTheme="minorHAnsi" w:cstheme="minorHAnsi"/>
          <w:i/>
          <w:iCs/>
          <w:color w:val="808080"/>
          <w:sz w:val="20"/>
          <w:szCs w:val="20"/>
          <w:lang w:bidi="ar-SA"/>
        </w:rPr>
      </w:pPr>
      <w:r w:rsidRPr="00F22DC6">
        <w:rPr>
          <w:rFonts w:asciiTheme="minorHAnsi" w:hAnsiTheme="minorHAnsi" w:cstheme="minorHAnsi"/>
          <w:i/>
          <w:iCs/>
          <w:color w:val="808080"/>
          <w:sz w:val="20"/>
          <w:szCs w:val="20"/>
          <w:lang w:bidi="ar-SA"/>
        </w:rPr>
        <w:t>Expliquez ce qui motive le chercheur à mener à bien son projet au service de la Région de Bruxelles-Capitale.</w:t>
      </w:r>
    </w:p>
    <w:p w14:paraId="2708F8D8" w14:textId="14C1A655" w:rsidR="00000A94" w:rsidRPr="00F22DC6" w:rsidRDefault="00000A94" w:rsidP="00000A94">
      <w:pPr>
        <w:spacing w:before="102" w:after="40"/>
        <w:rPr>
          <w:rFonts w:asciiTheme="minorHAnsi" w:hAnsiTheme="minorHAnsi" w:cstheme="minorHAnsi"/>
          <w:szCs w:val="22"/>
        </w:rPr>
      </w:pPr>
      <w:r w:rsidRPr="00F22DC6">
        <w:rPr>
          <w:rFonts w:asciiTheme="minorHAnsi" w:eastAsia="Times New Roman" w:hAnsiTheme="minorHAnsi" w:cstheme="minorHAnsi"/>
          <w:szCs w:val="22"/>
        </w:rPr>
        <w:t>…</w:t>
      </w:r>
      <w:r w:rsidRPr="00F22DC6">
        <w:rPr>
          <w:rFonts w:asciiTheme="minorHAnsi" w:hAnsiTheme="minorHAnsi" w:cstheme="minorHAnsi"/>
          <w:szCs w:val="22"/>
        </w:rPr>
        <w:t>................................................................................................................................................................</w:t>
      </w:r>
    </w:p>
    <w:p w14:paraId="2DF50739" w14:textId="77777777" w:rsidR="00AD71D1" w:rsidRPr="008B5E05" w:rsidRDefault="00000A94" w:rsidP="00000A94">
      <w:pPr>
        <w:pStyle w:val="Heading3"/>
        <w:spacing w:before="238" w:after="45"/>
        <w:rPr>
          <w:rFonts w:asciiTheme="minorHAnsi" w:hAnsiTheme="minorHAnsi" w:cstheme="minorHAnsi"/>
          <w:i/>
          <w:color w:val="808080"/>
          <w:sz w:val="20"/>
          <w:szCs w:val="20"/>
          <w:lang w:bidi="ar-SA"/>
        </w:rPr>
      </w:pPr>
      <w:r w:rsidRPr="00F22DC6">
        <w:rPr>
          <w:rFonts w:asciiTheme="minorHAnsi" w:hAnsiTheme="minorHAnsi" w:cstheme="minorHAnsi"/>
          <w:color w:val="000000"/>
          <w:szCs w:val="22"/>
          <w:lang w:bidi="ar-SA"/>
        </w:rPr>
        <w:t xml:space="preserve"> </w:t>
      </w:r>
      <w:bookmarkStart w:id="429" w:name="_Toc147928771"/>
      <w:r w:rsidRPr="00F22DC6">
        <w:rPr>
          <w:rFonts w:asciiTheme="minorHAnsi" w:hAnsiTheme="minorHAnsi" w:cstheme="minorHAnsi"/>
          <w:color w:val="000000"/>
          <w:szCs w:val="22"/>
          <w:lang w:bidi="ar-SA"/>
        </w:rPr>
        <w:t>Expérience du chercheur</w:t>
      </w:r>
      <w:bookmarkEnd w:id="429"/>
    </w:p>
    <w:p w14:paraId="39DD7B89" w14:textId="77777777" w:rsidR="00AD71D1" w:rsidRDefault="00AD71D1" w:rsidP="00AD71D1">
      <w:pPr>
        <w:pStyle w:val="Heading4"/>
        <w:rPr>
          <w:lang w:bidi="ar-SA"/>
        </w:rPr>
      </w:pPr>
      <w:r>
        <w:rPr>
          <w:lang w:bidi="ar-SA"/>
        </w:rPr>
        <w:t>Parcours</w:t>
      </w:r>
    </w:p>
    <w:p w14:paraId="57806C30" w14:textId="6C208CA9" w:rsidR="00AD71D1" w:rsidRPr="00F22DC6" w:rsidRDefault="00AD71D1" w:rsidP="00AD71D1">
      <w:pPr>
        <w:jc w:val="both"/>
        <w:rPr>
          <w:rFonts w:asciiTheme="minorHAnsi" w:hAnsiTheme="minorHAnsi" w:cstheme="minorHAnsi"/>
          <w:i/>
          <w:iCs/>
          <w:color w:val="808080"/>
          <w:sz w:val="20"/>
          <w:szCs w:val="20"/>
          <w:lang w:bidi="ar-SA"/>
        </w:rPr>
      </w:pPr>
      <w:r w:rsidRPr="00F22DC6">
        <w:rPr>
          <w:rFonts w:asciiTheme="minorHAnsi" w:hAnsiTheme="minorHAnsi" w:cstheme="minorHAnsi"/>
          <w:i/>
          <w:color w:val="808080"/>
          <w:sz w:val="20"/>
          <w:szCs w:val="20"/>
          <w:lang w:bidi="ar-SA"/>
        </w:rPr>
        <w:t>Dé</w:t>
      </w:r>
      <w:r>
        <w:rPr>
          <w:rFonts w:asciiTheme="minorHAnsi" w:hAnsiTheme="minorHAnsi" w:cstheme="minorHAnsi"/>
          <w:i/>
          <w:color w:val="808080"/>
          <w:sz w:val="20"/>
          <w:szCs w:val="20"/>
          <w:lang w:bidi="ar-SA"/>
        </w:rPr>
        <w:t>taillez</w:t>
      </w:r>
      <w:r w:rsidRPr="00F22DC6">
        <w:rPr>
          <w:rFonts w:asciiTheme="minorHAnsi" w:hAnsiTheme="minorHAnsi" w:cstheme="minorHAnsi"/>
          <w:i/>
          <w:color w:val="808080"/>
          <w:sz w:val="20"/>
          <w:szCs w:val="20"/>
          <w:lang w:bidi="ar-SA"/>
        </w:rPr>
        <w:t xml:space="preserve"> </w:t>
      </w:r>
      <w:r>
        <w:rPr>
          <w:rFonts w:asciiTheme="minorHAnsi" w:hAnsiTheme="minorHAnsi" w:cstheme="minorHAnsi"/>
          <w:i/>
          <w:color w:val="808080"/>
          <w:sz w:val="20"/>
          <w:szCs w:val="20"/>
          <w:lang w:bidi="ar-SA"/>
        </w:rPr>
        <w:t>la situation du chercheur lors des trois dernières années qui corresponde aux critère</w:t>
      </w:r>
      <w:r w:rsidR="00857964">
        <w:rPr>
          <w:rFonts w:asciiTheme="minorHAnsi" w:hAnsiTheme="minorHAnsi" w:cstheme="minorHAnsi"/>
          <w:i/>
          <w:color w:val="808080"/>
          <w:sz w:val="20"/>
          <w:szCs w:val="20"/>
          <w:lang w:bidi="ar-SA"/>
        </w:rPr>
        <w:t>s</w:t>
      </w:r>
      <w:r>
        <w:rPr>
          <w:rFonts w:asciiTheme="minorHAnsi" w:hAnsiTheme="minorHAnsi" w:cstheme="minorHAnsi"/>
          <w:i/>
          <w:color w:val="808080"/>
          <w:sz w:val="20"/>
          <w:szCs w:val="20"/>
          <w:lang w:bidi="ar-SA"/>
        </w:rPr>
        <w:t xml:space="preserve"> du programme à savoir : </w:t>
      </w:r>
      <w:r w:rsidRPr="00AD71D1">
        <w:rPr>
          <w:rFonts w:asciiTheme="minorHAnsi" w:hAnsiTheme="minorHAnsi" w:cstheme="minorHAnsi"/>
          <w:i/>
          <w:color w:val="808080"/>
          <w:sz w:val="20"/>
          <w:szCs w:val="20"/>
          <w:lang w:bidi="ar-SA"/>
        </w:rPr>
        <w:t xml:space="preserve">Le chercheur exerce une fonction liée à la recherche académique à l’étranger depuis au moins les deux dernières années, à compter de la date de démarrage du projet </w:t>
      </w:r>
      <w:r>
        <w:rPr>
          <w:rFonts w:asciiTheme="minorHAnsi" w:hAnsiTheme="minorHAnsi" w:cstheme="minorHAnsi"/>
          <w:i/>
          <w:color w:val="808080"/>
          <w:sz w:val="20"/>
          <w:szCs w:val="20"/>
          <w:lang w:bidi="ar-SA"/>
        </w:rPr>
        <w:t xml:space="preserve">OU </w:t>
      </w:r>
      <w:r w:rsidRPr="00AD71D1">
        <w:rPr>
          <w:rFonts w:asciiTheme="minorHAnsi" w:hAnsiTheme="minorHAnsi" w:cstheme="minorHAnsi"/>
          <w:i/>
          <w:color w:val="808080"/>
          <w:sz w:val="20"/>
          <w:szCs w:val="20"/>
          <w:lang w:bidi="ar-SA"/>
        </w:rPr>
        <w:t>a exercé une fonction liée à la recherche industrielle, au développement expérimental ou à l'innovation au sein d'une entreprise belge ou étrangère pendant au moins deux des trois dernières années</w:t>
      </w:r>
      <w:r>
        <w:rPr>
          <w:rFonts w:asciiTheme="minorHAnsi" w:hAnsiTheme="minorHAnsi" w:cstheme="minorHAnsi"/>
          <w:i/>
          <w:color w:val="808080"/>
          <w:sz w:val="20"/>
          <w:szCs w:val="20"/>
          <w:lang w:bidi="ar-SA"/>
        </w:rPr>
        <w:t>.</w:t>
      </w:r>
    </w:p>
    <w:p w14:paraId="74C35C1B" w14:textId="77777777" w:rsidR="00AD71D1" w:rsidRPr="00F22DC6" w:rsidRDefault="00AD71D1" w:rsidP="00AD71D1">
      <w:pPr>
        <w:spacing w:before="102" w:after="40"/>
        <w:rPr>
          <w:rFonts w:asciiTheme="minorHAnsi" w:hAnsiTheme="minorHAnsi" w:cstheme="minorHAnsi"/>
          <w:szCs w:val="22"/>
        </w:rPr>
      </w:pPr>
      <w:r w:rsidRPr="00F22DC6">
        <w:rPr>
          <w:rFonts w:asciiTheme="minorHAnsi" w:eastAsia="Times New Roman" w:hAnsiTheme="minorHAnsi" w:cstheme="minorHAnsi"/>
          <w:szCs w:val="22"/>
        </w:rPr>
        <w:t>…</w:t>
      </w:r>
      <w:r w:rsidRPr="00F22DC6">
        <w:rPr>
          <w:rFonts w:asciiTheme="minorHAnsi" w:hAnsiTheme="minorHAnsi" w:cstheme="minorHAnsi"/>
          <w:szCs w:val="22"/>
        </w:rPr>
        <w:t>................................................................................................................................................................</w:t>
      </w:r>
    </w:p>
    <w:p w14:paraId="633B5C42" w14:textId="77777777" w:rsidR="00AD71D1" w:rsidRPr="00AD71D1" w:rsidRDefault="00AD71D1" w:rsidP="008B5E05">
      <w:pPr>
        <w:rPr>
          <w:lang w:bidi="ar-SA"/>
        </w:rPr>
      </w:pPr>
    </w:p>
    <w:p w14:paraId="1E3F321D" w14:textId="5E317EE7" w:rsidR="00000A94" w:rsidRPr="00F22DC6" w:rsidRDefault="00AD71D1" w:rsidP="0050145A">
      <w:pPr>
        <w:pStyle w:val="Heading4"/>
        <w:rPr>
          <w:color w:val="808080"/>
          <w:sz w:val="20"/>
          <w:szCs w:val="20"/>
          <w:lang w:bidi="ar-SA"/>
        </w:rPr>
      </w:pPr>
      <w:r>
        <w:rPr>
          <w:lang w:bidi="ar-SA"/>
        </w:rPr>
        <w:t>Expérience de recherche</w:t>
      </w:r>
      <w:r w:rsidR="00000A94" w:rsidRPr="00F22DC6">
        <w:rPr>
          <w:lang w:bidi="ar-SA"/>
        </w:rPr>
        <w:t xml:space="preserve"> </w:t>
      </w:r>
    </w:p>
    <w:p w14:paraId="79724C7C" w14:textId="16100A37" w:rsidR="00000A94" w:rsidRPr="00F22DC6" w:rsidRDefault="00000A94" w:rsidP="00000A94">
      <w:pPr>
        <w:jc w:val="both"/>
        <w:rPr>
          <w:rFonts w:asciiTheme="minorHAnsi" w:hAnsiTheme="minorHAnsi" w:cstheme="minorHAnsi"/>
          <w:i/>
          <w:iCs/>
          <w:color w:val="808080"/>
          <w:sz w:val="20"/>
          <w:szCs w:val="20"/>
          <w:lang w:bidi="ar-SA"/>
        </w:rPr>
      </w:pPr>
      <w:r w:rsidRPr="00F22DC6">
        <w:rPr>
          <w:rFonts w:asciiTheme="minorHAnsi" w:hAnsiTheme="minorHAnsi" w:cstheme="minorHAnsi"/>
          <w:i/>
          <w:color w:val="808080"/>
          <w:sz w:val="20"/>
          <w:szCs w:val="20"/>
          <w:lang w:bidi="ar-SA"/>
        </w:rPr>
        <w:t>Décrivez l'expérience du chercheur en rapport avec le présent projet.</w:t>
      </w:r>
      <w:r w:rsidRPr="00F22DC6">
        <w:rPr>
          <w:rFonts w:asciiTheme="minorHAnsi" w:hAnsiTheme="minorHAnsi" w:cstheme="minorHAnsi"/>
          <w:i/>
          <w:iCs/>
          <w:color w:val="808080"/>
          <w:sz w:val="20"/>
          <w:szCs w:val="20"/>
          <w:lang w:bidi="ar-SA"/>
        </w:rPr>
        <w:t xml:space="preserve"> </w:t>
      </w:r>
      <w:r w:rsidR="005E5BA8" w:rsidRPr="00F22DC6">
        <w:rPr>
          <w:rFonts w:asciiTheme="minorHAnsi" w:hAnsiTheme="minorHAnsi" w:cstheme="minorHAnsi"/>
          <w:i/>
          <w:iCs/>
          <w:color w:val="808080"/>
          <w:sz w:val="20"/>
          <w:szCs w:val="20"/>
          <w:lang w:bidi="ar-SA"/>
        </w:rPr>
        <w:t xml:space="preserve">Expliquez </w:t>
      </w:r>
      <w:r w:rsidRPr="00F22DC6">
        <w:rPr>
          <w:rFonts w:asciiTheme="minorHAnsi" w:hAnsiTheme="minorHAnsi" w:cstheme="minorHAnsi"/>
          <w:i/>
          <w:iCs/>
          <w:color w:val="808080"/>
          <w:sz w:val="20"/>
          <w:szCs w:val="20"/>
          <w:lang w:bidi="ar-SA"/>
        </w:rPr>
        <w:t>en quoi le candidat est compétent pour mettre en œuvre le programme</w:t>
      </w:r>
      <w:r w:rsidR="000207B6" w:rsidRPr="00F22DC6">
        <w:rPr>
          <w:rFonts w:asciiTheme="minorHAnsi" w:hAnsiTheme="minorHAnsi" w:cstheme="minorHAnsi"/>
          <w:i/>
          <w:iCs/>
          <w:color w:val="808080"/>
          <w:sz w:val="20"/>
          <w:szCs w:val="20"/>
          <w:lang w:bidi="ar-SA"/>
        </w:rPr>
        <w:t xml:space="preserve"> de travail</w:t>
      </w:r>
      <w:r w:rsidRPr="00F22DC6">
        <w:rPr>
          <w:rFonts w:asciiTheme="minorHAnsi" w:hAnsiTheme="minorHAnsi" w:cstheme="minorHAnsi"/>
          <w:i/>
          <w:iCs/>
          <w:color w:val="808080"/>
          <w:sz w:val="20"/>
          <w:szCs w:val="20"/>
          <w:lang w:bidi="ar-SA"/>
        </w:rPr>
        <w:t xml:space="preserve"> du projet.</w:t>
      </w:r>
    </w:p>
    <w:p w14:paraId="30ED3BF7" w14:textId="736203F0" w:rsidR="00000A94" w:rsidRPr="00F22DC6" w:rsidRDefault="00000A94" w:rsidP="00000A94">
      <w:pPr>
        <w:spacing w:before="102" w:after="40"/>
        <w:rPr>
          <w:rFonts w:asciiTheme="minorHAnsi" w:hAnsiTheme="minorHAnsi" w:cstheme="minorHAnsi"/>
          <w:szCs w:val="22"/>
        </w:rPr>
      </w:pPr>
      <w:r w:rsidRPr="00F22DC6">
        <w:rPr>
          <w:rFonts w:asciiTheme="minorHAnsi" w:eastAsia="Times New Roman" w:hAnsiTheme="minorHAnsi" w:cstheme="minorHAnsi"/>
          <w:szCs w:val="22"/>
        </w:rPr>
        <w:t>…</w:t>
      </w:r>
      <w:r w:rsidRPr="00F22DC6">
        <w:rPr>
          <w:rFonts w:asciiTheme="minorHAnsi" w:hAnsiTheme="minorHAnsi" w:cstheme="minorHAnsi"/>
          <w:szCs w:val="22"/>
        </w:rPr>
        <w:t>................................................................................................................................................................</w:t>
      </w:r>
    </w:p>
    <w:p w14:paraId="13A3458C" w14:textId="77777777" w:rsidR="0050145A" w:rsidRPr="00F927AB" w:rsidRDefault="0050145A" w:rsidP="00F927AB">
      <w:pPr>
        <w:pStyle w:val="Heading4"/>
        <w:numPr>
          <w:ilvl w:val="0"/>
          <w:numId w:val="0"/>
        </w:numPr>
        <w:rPr>
          <w:color w:val="808080"/>
          <w:sz w:val="20"/>
          <w:szCs w:val="20"/>
          <w:lang w:bidi="ar-SA"/>
        </w:rPr>
      </w:pPr>
    </w:p>
    <w:p w14:paraId="05A230BB" w14:textId="7AD973A1" w:rsidR="0050145A" w:rsidRPr="00F22DC6" w:rsidRDefault="0050145A" w:rsidP="0050145A">
      <w:pPr>
        <w:pStyle w:val="Heading4"/>
        <w:rPr>
          <w:color w:val="808080"/>
          <w:sz w:val="20"/>
          <w:szCs w:val="20"/>
          <w:lang w:bidi="ar-SA"/>
        </w:rPr>
      </w:pPr>
      <w:r>
        <w:rPr>
          <w:lang w:bidi="ar-SA"/>
        </w:rPr>
        <w:t xml:space="preserve">Expérience de </w:t>
      </w:r>
      <w:r w:rsidR="001D3D29">
        <w:rPr>
          <w:lang w:bidi="ar-SA"/>
        </w:rPr>
        <w:t>valorisation</w:t>
      </w:r>
      <w:r w:rsidRPr="00F22DC6">
        <w:rPr>
          <w:lang w:bidi="ar-SA"/>
        </w:rPr>
        <w:t xml:space="preserve"> </w:t>
      </w:r>
    </w:p>
    <w:p w14:paraId="3A341FF8" w14:textId="69E30917" w:rsidR="0050145A" w:rsidRPr="00F22DC6" w:rsidRDefault="0050145A" w:rsidP="0050145A">
      <w:pPr>
        <w:jc w:val="both"/>
        <w:rPr>
          <w:rFonts w:asciiTheme="minorHAnsi" w:hAnsiTheme="minorHAnsi" w:cstheme="minorHAnsi"/>
          <w:i/>
          <w:iCs/>
          <w:color w:val="808080"/>
          <w:sz w:val="20"/>
          <w:szCs w:val="20"/>
          <w:lang w:bidi="ar-SA"/>
        </w:rPr>
      </w:pPr>
      <w:r w:rsidRPr="00F22DC6">
        <w:rPr>
          <w:rFonts w:asciiTheme="minorHAnsi" w:hAnsiTheme="minorHAnsi" w:cstheme="minorHAnsi"/>
          <w:i/>
          <w:color w:val="808080"/>
          <w:sz w:val="20"/>
          <w:szCs w:val="20"/>
          <w:lang w:bidi="ar-SA"/>
        </w:rPr>
        <w:t xml:space="preserve">Décrivez l'expérience </w:t>
      </w:r>
      <w:r w:rsidR="001D3D29">
        <w:rPr>
          <w:rFonts w:asciiTheme="minorHAnsi" w:hAnsiTheme="minorHAnsi" w:cstheme="minorHAnsi"/>
          <w:i/>
          <w:color w:val="808080"/>
          <w:sz w:val="20"/>
          <w:szCs w:val="20"/>
          <w:lang w:bidi="ar-SA"/>
        </w:rPr>
        <w:t>qu’a le</w:t>
      </w:r>
      <w:r w:rsidRPr="00F22DC6">
        <w:rPr>
          <w:rFonts w:asciiTheme="minorHAnsi" w:hAnsiTheme="minorHAnsi" w:cstheme="minorHAnsi"/>
          <w:i/>
          <w:color w:val="808080"/>
          <w:sz w:val="20"/>
          <w:szCs w:val="20"/>
          <w:lang w:bidi="ar-SA"/>
        </w:rPr>
        <w:t xml:space="preserve"> chercheur </w:t>
      </w:r>
      <w:r w:rsidR="001D3D29">
        <w:rPr>
          <w:rFonts w:asciiTheme="minorHAnsi" w:hAnsiTheme="minorHAnsi" w:cstheme="minorHAnsi"/>
          <w:i/>
          <w:color w:val="808080"/>
          <w:sz w:val="20"/>
          <w:szCs w:val="20"/>
          <w:lang w:bidi="ar-SA"/>
        </w:rPr>
        <w:t>dans le domaine de la valorisation de ces activités de recherches</w:t>
      </w:r>
      <w:r w:rsidRPr="00F22DC6">
        <w:rPr>
          <w:rFonts w:asciiTheme="minorHAnsi" w:hAnsiTheme="minorHAnsi" w:cstheme="minorHAnsi"/>
          <w:i/>
          <w:color w:val="808080"/>
          <w:sz w:val="20"/>
          <w:szCs w:val="20"/>
          <w:lang w:bidi="ar-SA"/>
        </w:rPr>
        <w:t>.</w:t>
      </w:r>
      <w:r w:rsidRPr="00F22DC6">
        <w:rPr>
          <w:rFonts w:asciiTheme="minorHAnsi" w:hAnsiTheme="minorHAnsi" w:cstheme="minorHAnsi"/>
          <w:i/>
          <w:iCs/>
          <w:color w:val="808080"/>
          <w:sz w:val="20"/>
          <w:szCs w:val="20"/>
          <w:lang w:bidi="ar-SA"/>
        </w:rPr>
        <w:t xml:space="preserve"> Expliquez en quoi le candidat est compétent pour mettre en œuvre </w:t>
      </w:r>
      <w:r w:rsidR="001D3D29">
        <w:rPr>
          <w:rFonts w:asciiTheme="minorHAnsi" w:hAnsiTheme="minorHAnsi" w:cstheme="minorHAnsi"/>
          <w:i/>
          <w:iCs/>
          <w:color w:val="808080"/>
          <w:sz w:val="20"/>
          <w:szCs w:val="20"/>
          <w:lang w:bidi="ar-SA"/>
        </w:rPr>
        <w:t>la valorisation proposé</w:t>
      </w:r>
      <w:r w:rsidR="00857964">
        <w:rPr>
          <w:rFonts w:asciiTheme="minorHAnsi" w:hAnsiTheme="minorHAnsi" w:cstheme="minorHAnsi"/>
          <w:i/>
          <w:iCs/>
          <w:color w:val="808080"/>
          <w:sz w:val="20"/>
          <w:szCs w:val="20"/>
          <w:lang w:bidi="ar-SA"/>
        </w:rPr>
        <w:t>e</w:t>
      </w:r>
      <w:r w:rsidR="001D3D29">
        <w:rPr>
          <w:rFonts w:asciiTheme="minorHAnsi" w:hAnsiTheme="minorHAnsi" w:cstheme="minorHAnsi"/>
          <w:i/>
          <w:iCs/>
          <w:color w:val="808080"/>
          <w:sz w:val="20"/>
          <w:szCs w:val="20"/>
          <w:lang w:bidi="ar-SA"/>
        </w:rPr>
        <w:t xml:space="preserve"> pour ce</w:t>
      </w:r>
      <w:r w:rsidRPr="00F22DC6">
        <w:rPr>
          <w:rFonts w:asciiTheme="minorHAnsi" w:hAnsiTheme="minorHAnsi" w:cstheme="minorHAnsi"/>
          <w:i/>
          <w:iCs/>
          <w:color w:val="808080"/>
          <w:sz w:val="20"/>
          <w:szCs w:val="20"/>
          <w:lang w:bidi="ar-SA"/>
        </w:rPr>
        <w:t xml:space="preserve"> projet.</w:t>
      </w:r>
    </w:p>
    <w:p w14:paraId="7CBB431C" w14:textId="77777777" w:rsidR="0050145A" w:rsidRPr="00F22DC6" w:rsidRDefault="0050145A" w:rsidP="0050145A">
      <w:pPr>
        <w:spacing w:before="102" w:after="40"/>
        <w:rPr>
          <w:rFonts w:asciiTheme="minorHAnsi" w:hAnsiTheme="minorHAnsi" w:cstheme="minorHAnsi"/>
          <w:szCs w:val="22"/>
        </w:rPr>
      </w:pPr>
      <w:r w:rsidRPr="00F22DC6">
        <w:rPr>
          <w:rFonts w:asciiTheme="minorHAnsi" w:eastAsia="Times New Roman" w:hAnsiTheme="minorHAnsi" w:cstheme="minorHAnsi"/>
          <w:szCs w:val="22"/>
        </w:rPr>
        <w:t>…</w:t>
      </w:r>
      <w:r w:rsidRPr="00F22DC6">
        <w:rPr>
          <w:rFonts w:asciiTheme="minorHAnsi" w:hAnsiTheme="minorHAnsi" w:cstheme="minorHAnsi"/>
          <w:szCs w:val="22"/>
        </w:rPr>
        <w:t>................................................................................................................................................................</w:t>
      </w:r>
    </w:p>
    <w:p w14:paraId="18224395" w14:textId="77777777" w:rsidR="00000A94" w:rsidRDefault="00000A94" w:rsidP="00000A94">
      <w:pPr>
        <w:spacing w:before="45"/>
        <w:jc w:val="both"/>
        <w:rPr>
          <w:rFonts w:asciiTheme="minorHAnsi" w:hAnsiTheme="minorHAnsi" w:cstheme="minorHAnsi"/>
          <w:b/>
          <w:bCs/>
          <w:color w:val="000000"/>
          <w:szCs w:val="22"/>
          <w:lang w:bidi="ar-SA"/>
        </w:rPr>
      </w:pPr>
    </w:p>
    <w:p w14:paraId="56DD18B9" w14:textId="77777777" w:rsidR="0050145A" w:rsidRPr="00F22DC6" w:rsidRDefault="0050145A" w:rsidP="00000A94">
      <w:pPr>
        <w:spacing w:before="45"/>
        <w:jc w:val="both"/>
        <w:rPr>
          <w:rFonts w:asciiTheme="minorHAnsi" w:hAnsiTheme="minorHAnsi" w:cstheme="minorHAnsi"/>
          <w:b/>
          <w:bCs/>
          <w:color w:val="000000"/>
          <w:szCs w:val="22"/>
          <w:lang w:bidi="ar-SA"/>
        </w:rPr>
      </w:pPr>
    </w:p>
    <w:p w14:paraId="75875E3A" w14:textId="6FF8C18C" w:rsidR="00000A94" w:rsidRPr="00F22DC6" w:rsidRDefault="00000A94" w:rsidP="00000A94">
      <w:pPr>
        <w:spacing w:before="45"/>
        <w:jc w:val="both"/>
        <w:rPr>
          <w:rFonts w:asciiTheme="minorHAnsi" w:hAnsiTheme="minorHAnsi" w:cstheme="minorHAnsi"/>
          <w:i/>
          <w:iCs/>
          <w:color w:val="000000"/>
          <w:szCs w:val="22"/>
          <w:lang w:bidi="ar-SA"/>
        </w:rPr>
      </w:pPr>
      <w:r w:rsidRPr="00F22DC6">
        <w:rPr>
          <w:rFonts w:asciiTheme="minorHAnsi" w:hAnsiTheme="minorHAnsi" w:cstheme="minorHAnsi"/>
          <w:b/>
          <w:bCs/>
          <w:color w:val="000000"/>
          <w:szCs w:val="22"/>
          <w:lang w:bidi="ar-SA"/>
        </w:rPr>
        <w:t>Annexe à fournir</w:t>
      </w:r>
      <w:r w:rsidR="00122E91" w:rsidRPr="00F22DC6">
        <w:rPr>
          <w:rFonts w:asciiTheme="minorHAnsi" w:hAnsiTheme="minorHAnsi" w:cstheme="minorHAnsi"/>
          <w:b/>
          <w:bCs/>
          <w:color w:val="000000"/>
          <w:szCs w:val="22"/>
          <w:lang w:bidi="ar-SA"/>
        </w:rPr>
        <w:t xml:space="preserve"> </w:t>
      </w:r>
      <w:r w:rsidRPr="00F22DC6">
        <w:rPr>
          <w:rFonts w:asciiTheme="minorHAnsi" w:hAnsiTheme="minorHAnsi" w:cstheme="minorHAnsi"/>
          <w:b/>
          <w:bCs/>
          <w:color w:val="000000"/>
          <w:szCs w:val="22"/>
          <w:lang w:bidi="ar-SA"/>
        </w:rPr>
        <w:t>:</w:t>
      </w:r>
    </w:p>
    <w:p w14:paraId="6536D2A0" w14:textId="340AEE4B" w:rsidR="00000A94" w:rsidRPr="00F22DC6" w:rsidRDefault="00000A94" w:rsidP="00000A94">
      <w:p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CV (</w:t>
      </w:r>
      <w:r w:rsidR="00AD71D1">
        <w:rPr>
          <w:rFonts w:asciiTheme="minorHAnsi" w:hAnsiTheme="minorHAnsi" w:cstheme="minorHAnsi"/>
          <w:i/>
          <w:iCs/>
          <w:color w:val="000000"/>
          <w:szCs w:val="22"/>
          <w:lang w:bidi="ar-SA"/>
        </w:rPr>
        <w:t>2</w:t>
      </w:r>
      <w:r w:rsidRPr="00F22DC6">
        <w:rPr>
          <w:rFonts w:asciiTheme="minorHAnsi" w:hAnsiTheme="minorHAnsi" w:cstheme="minorHAnsi"/>
          <w:i/>
          <w:iCs/>
          <w:color w:val="000000"/>
          <w:szCs w:val="22"/>
          <w:lang w:bidi="ar-SA"/>
        </w:rPr>
        <w:t xml:space="preserve"> page</w:t>
      </w:r>
      <w:r w:rsidR="00AD71D1">
        <w:rPr>
          <w:rFonts w:asciiTheme="minorHAnsi" w:hAnsiTheme="minorHAnsi" w:cstheme="minorHAnsi"/>
          <w:i/>
          <w:iCs/>
          <w:color w:val="000000"/>
          <w:szCs w:val="22"/>
          <w:lang w:bidi="ar-SA"/>
        </w:rPr>
        <w:t>s</w:t>
      </w:r>
      <w:r w:rsidRPr="00F22DC6">
        <w:rPr>
          <w:rFonts w:asciiTheme="minorHAnsi" w:hAnsiTheme="minorHAnsi" w:cstheme="minorHAnsi"/>
          <w:i/>
          <w:iCs/>
          <w:color w:val="000000"/>
          <w:szCs w:val="22"/>
          <w:lang w:bidi="ar-SA"/>
        </w:rPr>
        <w:t xml:space="preserve"> max.) du chercheur, contenant les suivantes informations :</w:t>
      </w:r>
    </w:p>
    <w:p w14:paraId="033B3233" w14:textId="77777777" w:rsidR="00000A94" w:rsidRPr="00F22DC6" w:rsidRDefault="00000A94" w:rsidP="00000A94">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Formation académique (diplômes) : préciser les diplôme(s) obtenu(s) d'établissement(s) universitaire(s) avec les dates de début et de fin pour chaque formation</w:t>
      </w:r>
    </w:p>
    <w:p w14:paraId="11017B7D" w14:textId="77777777" w:rsidR="00000A94" w:rsidRPr="00F22DC6" w:rsidRDefault="00000A94" w:rsidP="00000A94">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Emploi(s) : préciser l’employeur ainsi que les dates de début et de fin </w:t>
      </w:r>
    </w:p>
    <w:p w14:paraId="00EB1D4B" w14:textId="77777777" w:rsidR="00000A94" w:rsidRPr="00F22DC6" w:rsidRDefault="00000A94" w:rsidP="00000A94">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Leadership  </w:t>
      </w:r>
    </w:p>
    <w:p w14:paraId="56CF772C" w14:textId="77777777" w:rsidR="00000A94" w:rsidRPr="00F22DC6" w:rsidRDefault="00000A94" w:rsidP="00000A94">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Activités d'encadrement de personnel hautement qualifié ; étudiants ; postdoctorants ; etc.</w:t>
      </w:r>
    </w:p>
    <w:p w14:paraId="701BC446" w14:textId="77777777" w:rsidR="00000A94" w:rsidRPr="00F22DC6" w:rsidRDefault="00000A94" w:rsidP="00000A94">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Gestion ou coordination d’évènements, de projets ou d’infrastructures </w:t>
      </w:r>
    </w:p>
    <w:p w14:paraId="7445AF4E" w14:textId="77777777" w:rsidR="00000A94" w:rsidRPr="00F22DC6" w:rsidRDefault="00000A94" w:rsidP="00000A94">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Exploits </w:t>
      </w:r>
    </w:p>
    <w:p w14:paraId="30634989" w14:textId="77777777" w:rsidR="00000A94" w:rsidRPr="00F22DC6" w:rsidRDefault="00000A94" w:rsidP="00000A94">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Financements (par ex. subventions / chaires / contrats de recherche)</w:t>
      </w:r>
    </w:p>
    <w:p w14:paraId="6C08CC88" w14:textId="77777777" w:rsidR="00000A94" w:rsidRPr="00F22DC6" w:rsidRDefault="00000A94" w:rsidP="00000A94">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Brevets ; prix ; distinctions </w:t>
      </w:r>
    </w:p>
    <w:p w14:paraId="289B6D5A" w14:textId="77777777" w:rsidR="00000A94" w:rsidRPr="00F22DC6" w:rsidRDefault="00000A94" w:rsidP="00000A94">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Diffusion académique (5 publications les plus récentes et pertinentes par rapport au projet)</w:t>
      </w:r>
    </w:p>
    <w:p w14:paraId="6DBED78E" w14:textId="77777777" w:rsidR="00000A94" w:rsidRPr="00F22DC6" w:rsidRDefault="00000A94" w:rsidP="00000A94">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Transfert de connaissances non académique (par ex. podcast, projet à Technopolis, etc.)</w:t>
      </w:r>
    </w:p>
    <w:p w14:paraId="4D6055D3" w14:textId="77777777" w:rsidR="00000A94" w:rsidRPr="00F22DC6" w:rsidRDefault="00000A94" w:rsidP="00B85015">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Autres expertises et contributions pertinentes par rapport au projet  </w:t>
      </w:r>
    </w:p>
    <w:p w14:paraId="5DA000FB" w14:textId="77777777" w:rsidR="00DB72A4" w:rsidRPr="00F22DC6" w:rsidRDefault="00DB72A4">
      <w:pPr>
        <w:ind w:left="-431"/>
        <w:rPr>
          <w:rFonts w:asciiTheme="minorHAnsi" w:hAnsiTheme="minorHAnsi" w:cstheme="minorHAnsi"/>
        </w:rPr>
      </w:pPr>
    </w:p>
    <w:tbl>
      <w:tblPr>
        <w:tblW w:w="5000" w:type="pct"/>
        <w:tblLook w:val="0000" w:firstRow="0" w:lastRow="0" w:firstColumn="0" w:lastColumn="0" w:noHBand="0" w:noVBand="0"/>
      </w:tblPr>
      <w:tblGrid>
        <w:gridCol w:w="9062"/>
      </w:tblGrid>
      <w:tr w:rsidR="00DB72A4" w:rsidRPr="00F22DC6" w14:paraId="1D060ED8" w14:textId="77777777" w:rsidTr="008E124E">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5E527958" w14:textId="77777777" w:rsidR="00DB72A4" w:rsidRPr="00F22DC6" w:rsidRDefault="00DB72A4">
            <w:pPr>
              <w:pStyle w:val="Heading2"/>
              <w:rPr>
                <w:rFonts w:asciiTheme="minorHAnsi" w:hAnsiTheme="minorHAnsi" w:cstheme="minorHAnsi"/>
                <w:lang w:val="fr-BE"/>
              </w:rPr>
            </w:pPr>
            <w:bookmarkStart w:id="430" w:name="__RefHeading__1052_296410584"/>
            <w:bookmarkStart w:id="431" w:name="__RefHeading__1059_1338712634"/>
            <w:bookmarkStart w:id="432" w:name="__RefHeading__2494_1354280005"/>
            <w:bookmarkStart w:id="433" w:name="__RefHeading__1096_887083246"/>
            <w:bookmarkStart w:id="434" w:name="__RefHeading__2140_296410584"/>
            <w:bookmarkEnd w:id="430"/>
            <w:bookmarkEnd w:id="431"/>
            <w:bookmarkEnd w:id="432"/>
            <w:bookmarkEnd w:id="433"/>
            <w:bookmarkEnd w:id="434"/>
            <w:r w:rsidRPr="00F22DC6">
              <w:rPr>
                <w:rFonts w:asciiTheme="minorHAnsi" w:eastAsia="Times New Roman" w:hAnsiTheme="minorHAnsi" w:cstheme="minorHAnsi"/>
                <w:lang w:val="fr-BE"/>
              </w:rPr>
              <w:lastRenderedPageBreak/>
              <w:t xml:space="preserve"> </w:t>
            </w:r>
            <w:bookmarkStart w:id="435" w:name="_Toc112839930"/>
            <w:bookmarkStart w:id="436" w:name="_Toc147928772"/>
            <w:r w:rsidRPr="00F22DC6">
              <w:rPr>
                <w:rFonts w:asciiTheme="minorHAnsi" w:hAnsiTheme="minorHAnsi" w:cstheme="minorHAnsi"/>
                <w:lang w:val="fr-BE"/>
              </w:rPr>
              <w:t>PROFIL DU PROMOTEUR ET DE SON UNITE DE RECHERCHE</w:t>
            </w:r>
            <w:bookmarkEnd w:id="435"/>
            <w:bookmarkEnd w:id="436"/>
            <w:r w:rsidRPr="00F22DC6">
              <w:rPr>
                <w:rFonts w:asciiTheme="minorHAnsi" w:hAnsiTheme="minorHAnsi" w:cstheme="minorHAnsi"/>
                <w:lang w:val="fr-BE"/>
              </w:rPr>
              <w:t xml:space="preserve"> </w:t>
            </w:r>
          </w:p>
        </w:tc>
      </w:tr>
    </w:tbl>
    <w:p w14:paraId="5E26338F" w14:textId="688A48FA" w:rsidR="00EA2B9B" w:rsidRPr="00F22DC6" w:rsidRDefault="00DB72A4" w:rsidP="006677C0">
      <w:pPr>
        <w:spacing w:before="45" w:after="40"/>
        <w:rPr>
          <w:rFonts w:asciiTheme="minorHAnsi" w:hAnsiTheme="minorHAnsi" w:cstheme="minorHAnsi"/>
          <w:i/>
          <w:iCs/>
          <w:color w:val="808080"/>
          <w:sz w:val="20"/>
          <w:szCs w:val="20"/>
        </w:rPr>
      </w:pPr>
      <w:bookmarkStart w:id="437" w:name="__RefHeading__2496_1354280005"/>
      <w:bookmarkEnd w:id="437"/>
      <w:r w:rsidRPr="00F22DC6">
        <w:rPr>
          <w:rFonts w:asciiTheme="minorHAnsi" w:hAnsiTheme="minorHAnsi" w:cstheme="minorHAnsi"/>
          <w:i/>
          <w:iCs/>
          <w:color w:val="808080"/>
          <w:sz w:val="20"/>
          <w:szCs w:val="20"/>
        </w:rPr>
        <w:t>(</w:t>
      </w:r>
      <w:r w:rsidR="00A81D9B" w:rsidRPr="00F22DC6">
        <w:rPr>
          <w:rFonts w:asciiTheme="minorHAnsi" w:hAnsiTheme="minorHAnsi" w:cstheme="minorHAnsi"/>
          <w:i/>
          <w:iCs/>
          <w:color w:val="808080"/>
          <w:sz w:val="20"/>
          <w:szCs w:val="20"/>
        </w:rPr>
        <w:t>1</w:t>
      </w:r>
      <w:r w:rsidRPr="00F22DC6">
        <w:rPr>
          <w:rFonts w:asciiTheme="minorHAnsi" w:hAnsiTheme="minorHAnsi" w:cstheme="minorHAnsi"/>
          <w:i/>
          <w:iCs/>
          <w:color w:val="808080"/>
          <w:sz w:val="20"/>
          <w:szCs w:val="20"/>
        </w:rPr>
        <w:t xml:space="preserve"> page ma</w:t>
      </w:r>
      <w:r w:rsidR="006677C0" w:rsidRPr="00F22DC6">
        <w:rPr>
          <w:rFonts w:asciiTheme="minorHAnsi" w:hAnsiTheme="minorHAnsi" w:cstheme="minorHAnsi"/>
          <w:i/>
          <w:iCs/>
          <w:color w:val="808080"/>
          <w:sz w:val="20"/>
          <w:szCs w:val="20"/>
        </w:rPr>
        <w:t>x. ; v</w:t>
      </w:r>
      <w:r w:rsidR="00625130" w:rsidRPr="00F22DC6">
        <w:rPr>
          <w:rFonts w:asciiTheme="minorHAnsi" w:hAnsiTheme="minorHAnsi" w:cstheme="minorHAnsi"/>
          <w:i/>
          <w:iCs/>
          <w:color w:val="808080"/>
          <w:sz w:val="20"/>
          <w:szCs w:val="20"/>
        </w:rPr>
        <w:t>euillez</w:t>
      </w:r>
      <w:r w:rsidR="00EA2B9B" w:rsidRPr="00F22DC6">
        <w:rPr>
          <w:rFonts w:asciiTheme="minorHAnsi" w:hAnsiTheme="minorHAnsi" w:cstheme="minorHAnsi"/>
          <w:i/>
          <w:iCs/>
          <w:color w:val="808080"/>
          <w:sz w:val="20"/>
          <w:szCs w:val="20"/>
        </w:rPr>
        <w:t xml:space="preserve"> remplir également ces informations pour l</w:t>
      </w:r>
      <w:r w:rsidR="006677C0" w:rsidRPr="00F22DC6">
        <w:rPr>
          <w:rFonts w:asciiTheme="minorHAnsi" w:hAnsiTheme="minorHAnsi" w:cstheme="minorHAnsi"/>
          <w:i/>
          <w:iCs/>
          <w:color w:val="808080"/>
          <w:sz w:val="20"/>
          <w:szCs w:val="20"/>
        </w:rPr>
        <w:t>’éventuel</w:t>
      </w:r>
      <w:r w:rsidR="00EA2B9B" w:rsidRPr="00F22DC6">
        <w:rPr>
          <w:rFonts w:asciiTheme="minorHAnsi" w:hAnsiTheme="minorHAnsi" w:cstheme="minorHAnsi"/>
          <w:i/>
          <w:iCs/>
          <w:color w:val="808080"/>
          <w:sz w:val="20"/>
          <w:szCs w:val="20"/>
        </w:rPr>
        <w:t xml:space="preserve"> co-promoteur </w:t>
      </w:r>
      <w:r w:rsidR="006677C0" w:rsidRPr="00F22DC6">
        <w:rPr>
          <w:rFonts w:asciiTheme="minorHAnsi" w:hAnsiTheme="minorHAnsi" w:cstheme="minorHAnsi"/>
          <w:i/>
          <w:iCs/>
          <w:color w:val="808080"/>
          <w:sz w:val="20"/>
          <w:szCs w:val="20"/>
        </w:rPr>
        <w:t>du projet)</w:t>
      </w:r>
      <w:r w:rsidR="00EA2B9B" w:rsidRPr="00F22DC6">
        <w:rPr>
          <w:rFonts w:asciiTheme="minorHAnsi" w:hAnsiTheme="minorHAnsi" w:cstheme="minorHAnsi"/>
          <w:i/>
          <w:iCs/>
          <w:color w:val="808080"/>
          <w:sz w:val="20"/>
          <w:szCs w:val="20"/>
        </w:rPr>
        <w:t xml:space="preserve">. </w:t>
      </w:r>
    </w:p>
    <w:p w14:paraId="6F92A7A8" w14:textId="2FAAB196" w:rsidR="00DB72A4" w:rsidRPr="00F22DC6" w:rsidRDefault="006677C0" w:rsidP="003D254E">
      <w:pPr>
        <w:pStyle w:val="Heading3"/>
        <w:spacing w:before="238" w:after="45"/>
        <w:rPr>
          <w:rFonts w:asciiTheme="minorHAnsi" w:hAnsiTheme="minorHAnsi" w:cstheme="minorHAnsi"/>
          <w:color w:val="000000"/>
          <w:szCs w:val="22"/>
          <w:lang w:bidi="ar-SA"/>
        </w:rPr>
      </w:pPr>
      <w:bookmarkStart w:id="438" w:name="__RefHeading__1054_296410584"/>
      <w:bookmarkStart w:id="439" w:name="__RefHeading__1061_1338712634"/>
      <w:bookmarkStart w:id="440" w:name="__RefHeading__1098_887083246"/>
      <w:bookmarkStart w:id="441" w:name="__RefHeading__2142_296410584"/>
      <w:bookmarkStart w:id="442" w:name="_Toc112839931"/>
      <w:bookmarkEnd w:id="438"/>
      <w:bookmarkEnd w:id="439"/>
      <w:bookmarkEnd w:id="440"/>
      <w:bookmarkEnd w:id="441"/>
      <w:r w:rsidRPr="00F22DC6">
        <w:rPr>
          <w:rFonts w:asciiTheme="minorHAnsi" w:hAnsiTheme="minorHAnsi" w:cstheme="minorHAnsi"/>
          <w:color w:val="000000"/>
          <w:szCs w:val="22"/>
          <w:lang w:bidi="ar-SA"/>
        </w:rPr>
        <w:t xml:space="preserve"> </w:t>
      </w:r>
      <w:bookmarkStart w:id="443" w:name="_Toc147928773"/>
      <w:r w:rsidR="00DB72A4" w:rsidRPr="00F22DC6">
        <w:rPr>
          <w:rFonts w:asciiTheme="minorHAnsi" w:hAnsiTheme="minorHAnsi" w:cstheme="minorHAnsi"/>
          <w:color w:val="000000"/>
          <w:szCs w:val="22"/>
          <w:lang w:bidi="ar-SA"/>
        </w:rPr>
        <w:t>Activités de</w:t>
      </w:r>
      <w:r w:rsidR="00BD1890" w:rsidRPr="00F22DC6">
        <w:rPr>
          <w:rFonts w:asciiTheme="minorHAnsi" w:hAnsiTheme="minorHAnsi" w:cstheme="minorHAnsi"/>
          <w:color w:val="000000"/>
          <w:szCs w:val="22"/>
          <w:lang w:bidi="ar-SA"/>
        </w:rPr>
        <w:t xml:space="preserve"> l’unité</w:t>
      </w:r>
      <w:r w:rsidR="00DB72A4" w:rsidRPr="00F22DC6">
        <w:rPr>
          <w:rFonts w:asciiTheme="minorHAnsi" w:hAnsiTheme="minorHAnsi" w:cstheme="minorHAnsi"/>
          <w:color w:val="000000"/>
          <w:szCs w:val="22"/>
          <w:lang w:bidi="ar-SA"/>
        </w:rPr>
        <w:t xml:space="preserve"> recherche</w:t>
      </w:r>
      <w:bookmarkEnd w:id="442"/>
      <w:bookmarkEnd w:id="443"/>
    </w:p>
    <w:p w14:paraId="6836CC9E" w14:textId="38680C4C" w:rsidR="00DB72A4" w:rsidRPr="00F22DC6" w:rsidRDefault="00DB72A4" w:rsidP="000C5057">
      <w:pPr>
        <w:spacing w:before="45" w:after="119"/>
        <w:jc w:val="both"/>
        <w:rPr>
          <w:rFonts w:asciiTheme="minorHAnsi" w:eastAsia="Times New Roman" w:hAnsiTheme="minorHAnsi" w:cstheme="minorHAnsi"/>
          <w:szCs w:val="22"/>
        </w:rPr>
      </w:pPr>
      <w:r w:rsidRPr="00F22DC6">
        <w:rPr>
          <w:rFonts w:asciiTheme="minorHAnsi" w:hAnsiTheme="minorHAnsi" w:cstheme="minorHAnsi"/>
          <w:i/>
          <w:iCs/>
          <w:color w:val="808080"/>
          <w:sz w:val="20"/>
          <w:szCs w:val="20"/>
          <w:lang w:bidi="ar-SA"/>
        </w:rPr>
        <w:t>Décrivez les domaines de recherche de l'unité du promoteur</w:t>
      </w:r>
      <w:r w:rsidR="006D157B" w:rsidRPr="00F22DC6">
        <w:rPr>
          <w:rFonts w:asciiTheme="minorHAnsi" w:hAnsiTheme="minorHAnsi" w:cstheme="minorHAnsi"/>
          <w:i/>
          <w:iCs/>
          <w:color w:val="808080"/>
          <w:sz w:val="20"/>
          <w:szCs w:val="20"/>
          <w:lang w:bidi="ar-SA"/>
        </w:rPr>
        <w:t xml:space="preserve"> et l’équipe dans laquelle le candidat va s’intégrer</w:t>
      </w:r>
      <w:r w:rsidRPr="00F22DC6">
        <w:rPr>
          <w:rFonts w:asciiTheme="minorHAnsi" w:hAnsiTheme="minorHAnsi" w:cstheme="minorHAnsi"/>
          <w:i/>
          <w:iCs/>
          <w:color w:val="808080"/>
          <w:sz w:val="20"/>
          <w:szCs w:val="20"/>
          <w:lang w:bidi="ar-SA"/>
        </w:rPr>
        <w:t>.</w:t>
      </w:r>
    </w:p>
    <w:p w14:paraId="1954BB84" w14:textId="7F300A84" w:rsidR="00DB72A4" w:rsidRPr="00F22DC6" w:rsidRDefault="00DB72A4">
      <w:pPr>
        <w:spacing w:before="102" w:after="40"/>
        <w:rPr>
          <w:rFonts w:asciiTheme="minorHAnsi" w:eastAsia="Times New Roman" w:hAnsiTheme="minorHAnsi" w:cstheme="minorHAnsi"/>
          <w:i/>
          <w:iCs/>
          <w:color w:val="000000"/>
          <w:szCs w:val="22"/>
          <w:lang w:bidi="ar-SA"/>
        </w:rPr>
      </w:pPr>
      <w:r w:rsidRPr="00F22DC6">
        <w:rPr>
          <w:rFonts w:asciiTheme="minorHAnsi" w:eastAsia="Times New Roman" w:hAnsiTheme="minorHAnsi" w:cstheme="minorHAnsi"/>
          <w:szCs w:val="22"/>
        </w:rPr>
        <w:t>…</w:t>
      </w:r>
      <w:r w:rsidRPr="00F22DC6">
        <w:rPr>
          <w:rFonts w:asciiTheme="minorHAnsi" w:hAnsiTheme="minorHAnsi" w:cstheme="minorHAnsi"/>
          <w:szCs w:val="22"/>
        </w:rPr>
        <w:t>................................................................................................................................................................</w:t>
      </w:r>
    </w:p>
    <w:p w14:paraId="426DC558" w14:textId="160F6CC1" w:rsidR="00DB72A4" w:rsidRPr="00F22DC6" w:rsidRDefault="000E13E2">
      <w:pPr>
        <w:pStyle w:val="Heading3"/>
        <w:spacing w:before="238" w:after="45"/>
        <w:rPr>
          <w:rFonts w:asciiTheme="minorHAnsi" w:hAnsiTheme="minorHAnsi" w:cstheme="minorHAnsi"/>
          <w:i/>
          <w:color w:val="808080"/>
          <w:sz w:val="20"/>
          <w:szCs w:val="20"/>
          <w:lang w:bidi="ar-SA"/>
        </w:rPr>
      </w:pPr>
      <w:bookmarkStart w:id="444" w:name="_Toc112839932"/>
      <w:r w:rsidRPr="00F22DC6">
        <w:rPr>
          <w:rFonts w:asciiTheme="minorHAnsi" w:hAnsiTheme="minorHAnsi" w:cstheme="minorHAnsi"/>
          <w:color w:val="000000"/>
          <w:szCs w:val="22"/>
          <w:lang w:bidi="ar-SA"/>
        </w:rPr>
        <w:t xml:space="preserve"> </w:t>
      </w:r>
      <w:bookmarkStart w:id="445" w:name="_Toc147928774"/>
      <w:r w:rsidR="00DB72A4" w:rsidRPr="00F22DC6">
        <w:rPr>
          <w:rFonts w:asciiTheme="minorHAnsi" w:hAnsiTheme="minorHAnsi" w:cstheme="minorHAnsi"/>
          <w:color w:val="000000"/>
          <w:szCs w:val="22"/>
          <w:lang w:bidi="ar-SA"/>
        </w:rPr>
        <w:t>Expérience du promoteur</w:t>
      </w:r>
      <w:bookmarkEnd w:id="445"/>
      <w:r w:rsidR="00DB72A4" w:rsidRPr="00F22DC6">
        <w:rPr>
          <w:rFonts w:asciiTheme="minorHAnsi" w:hAnsiTheme="minorHAnsi" w:cstheme="minorHAnsi"/>
          <w:color w:val="000000"/>
          <w:szCs w:val="22"/>
          <w:lang w:bidi="ar-SA"/>
        </w:rPr>
        <w:t xml:space="preserve"> </w:t>
      </w:r>
      <w:bookmarkEnd w:id="444"/>
    </w:p>
    <w:p w14:paraId="7DCBB20D" w14:textId="3067090C" w:rsidR="00DB72A4" w:rsidRPr="00F22DC6" w:rsidRDefault="00DB72A4">
      <w:pPr>
        <w:jc w:val="both"/>
        <w:rPr>
          <w:rFonts w:asciiTheme="minorHAnsi" w:eastAsia="Times New Roman" w:hAnsiTheme="minorHAnsi" w:cstheme="minorHAnsi"/>
          <w:szCs w:val="22"/>
        </w:rPr>
      </w:pPr>
      <w:r w:rsidRPr="00F22DC6">
        <w:rPr>
          <w:rFonts w:asciiTheme="minorHAnsi" w:hAnsiTheme="minorHAnsi" w:cstheme="minorHAnsi"/>
          <w:i/>
          <w:color w:val="808080"/>
          <w:sz w:val="20"/>
          <w:szCs w:val="20"/>
          <w:lang w:bidi="ar-SA"/>
        </w:rPr>
        <w:t>Décrivez l'expérience du promoteur en rapport avec le présent projet.</w:t>
      </w:r>
      <w:r w:rsidR="000E13E2" w:rsidRPr="00F22DC6">
        <w:rPr>
          <w:rFonts w:asciiTheme="minorHAnsi" w:hAnsiTheme="minorHAnsi" w:cstheme="minorHAnsi"/>
          <w:i/>
          <w:color w:val="808080"/>
          <w:sz w:val="20"/>
          <w:szCs w:val="20"/>
          <w:lang w:bidi="ar-SA"/>
        </w:rPr>
        <w:t xml:space="preserve"> </w:t>
      </w:r>
    </w:p>
    <w:p w14:paraId="0A7A8E2B" w14:textId="1E0CBAA3" w:rsidR="00DB72A4" w:rsidRPr="00F22DC6" w:rsidRDefault="00DB72A4">
      <w:pPr>
        <w:spacing w:before="102" w:after="40"/>
        <w:rPr>
          <w:rFonts w:asciiTheme="minorHAnsi" w:eastAsia="Times New Roman" w:hAnsiTheme="minorHAnsi" w:cstheme="minorHAnsi"/>
          <w:i/>
          <w:iCs/>
          <w:color w:val="000000"/>
          <w:szCs w:val="22"/>
          <w:lang w:bidi="ar-SA"/>
        </w:rPr>
      </w:pPr>
      <w:r w:rsidRPr="00F22DC6">
        <w:rPr>
          <w:rFonts w:asciiTheme="minorHAnsi" w:eastAsia="Times New Roman" w:hAnsiTheme="minorHAnsi" w:cstheme="minorHAnsi"/>
          <w:szCs w:val="22"/>
        </w:rPr>
        <w:t>…</w:t>
      </w:r>
      <w:r w:rsidRPr="00F22DC6">
        <w:rPr>
          <w:rFonts w:asciiTheme="minorHAnsi" w:hAnsiTheme="minorHAnsi" w:cstheme="minorHAnsi"/>
          <w:szCs w:val="22"/>
        </w:rPr>
        <w:t>................................................................................................................................................................</w:t>
      </w:r>
    </w:p>
    <w:p w14:paraId="6F9DFF3C" w14:textId="047139B6" w:rsidR="00DB72A4" w:rsidRPr="00F22DC6" w:rsidRDefault="000E13E2">
      <w:pPr>
        <w:pStyle w:val="Heading3"/>
        <w:spacing w:before="238" w:after="0"/>
        <w:rPr>
          <w:rFonts w:asciiTheme="minorHAnsi" w:hAnsiTheme="minorHAnsi" w:cstheme="minorHAnsi"/>
          <w:b w:val="0"/>
          <w:bCs w:val="0"/>
          <w:i/>
          <w:iCs/>
          <w:sz w:val="20"/>
          <w:szCs w:val="20"/>
          <w:lang w:bidi="ar-SA"/>
        </w:rPr>
      </w:pPr>
      <w:bookmarkStart w:id="446" w:name="_Toc112839933"/>
      <w:r w:rsidRPr="00F22DC6">
        <w:rPr>
          <w:rFonts w:asciiTheme="minorHAnsi" w:eastAsia="Times New Roman" w:hAnsiTheme="minorHAnsi" w:cstheme="minorHAnsi"/>
          <w:szCs w:val="22"/>
          <w:lang w:bidi="ar-SA"/>
        </w:rPr>
        <w:t xml:space="preserve"> </w:t>
      </w:r>
      <w:bookmarkStart w:id="447" w:name="_Toc147928775"/>
      <w:r w:rsidR="00C100E4" w:rsidRPr="00F22DC6">
        <w:rPr>
          <w:rFonts w:asciiTheme="minorHAnsi" w:eastAsia="Times New Roman" w:hAnsiTheme="minorHAnsi" w:cstheme="minorHAnsi"/>
          <w:szCs w:val="22"/>
          <w:lang w:bidi="ar-SA"/>
        </w:rPr>
        <w:t>Motivation</w:t>
      </w:r>
      <w:r w:rsidR="00DB72A4" w:rsidRPr="00F22DC6">
        <w:rPr>
          <w:rFonts w:asciiTheme="minorHAnsi" w:eastAsia="Times New Roman" w:hAnsiTheme="minorHAnsi" w:cstheme="minorHAnsi"/>
          <w:szCs w:val="22"/>
          <w:lang w:bidi="ar-SA"/>
        </w:rPr>
        <w:t xml:space="preserve"> du promoteur</w:t>
      </w:r>
      <w:bookmarkEnd w:id="446"/>
      <w:bookmarkEnd w:id="447"/>
    </w:p>
    <w:p w14:paraId="1B559011" w14:textId="18DFEA93" w:rsidR="00DB72A4" w:rsidRPr="00F22DC6" w:rsidRDefault="00DB72A4">
      <w:pPr>
        <w:spacing w:before="45"/>
        <w:jc w:val="both"/>
        <w:rPr>
          <w:rFonts w:asciiTheme="minorHAnsi" w:eastAsia="Times New Roman" w:hAnsiTheme="minorHAnsi" w:cstheme="minorHAnsi"/>
          <w:szCs w:val="22"/>
        </w:rPr>
      </w:pPr>
      <w:r w:rsidRPr="00F22DC6">
        <w:rPr>
          <w:rFonts w:asciiTheme="minorHAnsi" w:hAnsiTheme="minorHAnsi" w:cstheme="minorHAnsi"/>
          <w:i/>
          <w:iCs/>
          <w:color w:val="808080"/>
          <w:sz w:val="20"/>
          <w:szCs w:val="20"/>
          <w:lang w:bidi="ar-SA"/>
        </w:rPr>
        <w:t xml:space="preserve">Expliquez </w:t>
      </w:r>
      <w:r w:rsidR="00C100E4" w:rsidRPr="00F22DC6">
        <w:rPr>
          <w:rFonts w:asciiTheme="minorHAnsi" w:hAnsiTheme="minorHAnsi" w:cstheme="minorHAnsi"/>
          <w:i/>
          <w:iCs/>
          <w:color w:val="808080"/>
          <w:sz w:val="20"/>
          <w:szCs w:val="20"/>
          <w:lang w:bidi="ar-SA"/>
        </w:rPr>
        <w:t>l’intér</w:t>
      </w:r>
      <w:r w:rsidR="00D630D8" w:rsidRPr="00F22DC6">
        <w:rPr>
          <w:rFonts w:asciiTheme="minorHAnsi" w:hAnsiTheme="minorHAnsi" w:cstheme="minorHAnsi"/>
          <w:i/>
          <w:iCs/>
          <w:color w:val="808080"/>
          <w:sz w:val="20"/>
          <w:szCs w:val="20"/>
          <w:lang w:bidi="ar-SA"/>
        </w:rPr>
        <w:t>êt du</w:t>
      </w:r>
      <w:r w:rsidR="00C100E4" w:rsidRPr="00F22DC6">
        <w:rPr>
          <w:rFonts w:asciiTheme="minorHAnsi" w:hAnsiTheme="minorHAnsi" w:cstheme="minorHAnsi"/>
          <w:i/>
          <w:iCs/>
          <w:color w:val="808080"/>
          <w:sz w:val="20"/>
          <w:szCs w:val="20"/>
          <w:lang w:bidi="ar-SA"/>
        </w:rPr>
        <w:t xml:space="preserve"> promoteur pour le projet et sa motivation à encadrer le chercheur</w:t>
      </w:r>
      <w:r w:rsidR="004D0A1F" w:rsidRPr="00F22DC6">
        <w:rPr>
          <w:rFonts w:asciiTheme="minorHAnsi" w:hAnsiTheme="minorHAnsi" w:cstheme="minorHAnsi"/>
          <w:i/>
          <w:iCs/>
          <w:color w:val="808080"/>
          <w:sz w:val="20"/>
          <w:szCs w:val="20"/>
          <w:lang w:bidi="ar-SA"/>
        </w:rPr>
        <w:t>.</w:t>
      </w:r>
    </w:p>
    <w:p w14:paraId="3C84ABFA" w14:textId="54C63A2F" w:rsidR="00DB72A4" w:rsidRPr="00F22DC6" w:rsidRDefault="00DB72A4">
      <w:pPr>
        <w:spacing w:before="102" w:after="40"/>
        <w:rPr>
          <w:rFonts w:asciiTheme="minorHAnsi" w:eastAsia="Times New Roman" w:hAnsiTheme="minorHAnsi" w:cstheme="minorHAnsi"/>
          <w:i/>
          <w:iCs/>
          <w:color w:val="000000"/>
          <w:szCs w:val="22"/>
          <w:lang w:bidi="ar-SA"/>
        </w:rPr>
      </w:pPr>
      <w:r w:rsidRPr="00F22DC6">
        <w:rPr>
          <w:rFonts w:asciiTheme="minorHAnsi" w:eastAsia="Times New Roman" w:hAnsiTheme="minorHAnsi" w:cstheme="minorHAnsi"/>
          <w:szCs w:val="22"/>
        </w:rPr>
        <w:t>…</w:t>
      </w:r>
      <w:r w:rsidRPr="00F22DC6">
        <w:rPr>
          <w:rFonts w:asciiTheme="minorHAnsi" w:hAnsiTheme="minorHAnsi" w:cstheme="minorHAnsi"/>
          <w:szCs w:val="22"/>
        </w:rPr>
        <w:t>................................................................................................................................................................</w:t>
      </w:r>
    </w:p>
    <w:p w14:paraId="4822ACF2" w14:textId="77777777" w:rsidR="00F84362" w:rsidRPr="00F22DC6" w:rsidRDefault="00F84362">
      <w:pPr>
        <w:rPr>
          <w:rFonts w:asciiTheme="minorHAnsi" w:hAnsiTheme="minorHAnsi" w:cstheme="minorHAnsi"/>
          <w:i/>
          <w:iCs/>
          <w:color w:val="000000"/>
          <w:szCs w:val="22"/>
          <w:lang w:bidi="ar-SA"/>
        </w:rPr>
      </w:pPr>
    </w:p>
    <w:p w14:paraId="2E51EE82" w14:textId="4B100940" w:rsidR="00DB72A4" w:rsidRPr="00F22DC6" w:rsidRDefault="00DB72A4">
      <w:pPr>
        <w:spacing w:before="45"/>
        <w:jc w:val="both"/>
        <w:rPr>
          <w:rFonts w:asciiTheme="minorHAnsi" w:hAnsiTheme="minorHAnsi" w:cstheme="minorHAnsi"/>
          <w:i/>
          <w:iCs/>
          <w:color w:val="000000"/>
          <w:szCs w:val="22"/>
          <w:lang w:bidi="ar-SA"/>
        </w:rPr>
      </w:pPr>
      <w:r w:rsidRPr="00F22DC6">
        <w:rPr>
          <w:rFonts w:asciiTheme="minorHAnsi" w:hAnsiTheme="minorHAnsi" w:cstheme="minorHAnsi"/>
          <w:b/>
          <w:bCs/>
          <w:color w:val="000000"/>
          <w:szCs w:val="22"/>
          <w:lang w:bidi="ar-SA"/>
        </w:rPr>
        <w:t>Annexe à fournir</w:t>
      </w:r>
      <w:r w:rsidR="008E124E" w:rsidRPr="00F22DC6">
        <w:rPr>
          <w:rFonts w:asciiTheme="minorHAnsi" w:hAnsiTheme="minorHAnsi" w:cstheme="minorHAnsi"/>
          <w:b/>
          <w:bCs/>
          <w:color w:val="000000"/>
          <w:szCs w:val="22"/>
          <w:lang w:bidi="ar-SA"/>
        </w:rPr>
        <w:t> </w:t>
      </w:r>
      <w:r w:rsidR="008E124E" w:rsidRPr="00F22DC6">
        <w:rPr>
          <w:rFonts w:asciiTheme="minorHAnsi" w:hAnsiTheme="minorHAnsi" w:cstheme="minorHAnsi"/>
          <w:color w:val="000000"/>
          <w:szCs w:val="22"/>
          <w:lang w:bidi="ar-SA"/>
        </w:rPr>
        <w:t>:</w:t>
      </w:r>
    </w:p>
    <w:p w14:paraId="170F0314" w14:textId="6FBB7F53" w:rsidR="0010743E" w:rsidRPr="00F22DC6" w:rsidRDefault="00DB72A4" w:rsidP="003D6E6C">
      <w:p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CV </w:t>
      </w:r>
      <w:r w:rsidR="006677C0" w:rsidRPr="00F22DC6">
        <w:rPr>
          <w:rFonts w:asciiTheme="minorHAnsi" w:hAnsiTheme="minorHAnsi" w:cstheme="minorHAnsi"/>
          <w:i/>
          <w:iCs/>
          <w:color w:val="000000"/>
          <w:szCs w:val="22"/>
          <w:lang w:bidi="ar-SA"/>
        </w:rPr>
        <w:t>(</w:t>
      </w:r>
      <w:r w:rsidR="00463C55">
        <w:rPr>
          <w:rFonts w:asciiTheme="minorHAnsi" w:hAnsiTheme="minorHAnsi" w:cstheme="minorHAnsi"/>
          <w:i/>
          <w:iCs/>
          <w:color w:val="000000"/>
          <w:szCs w:val="22"/>
          <w:lang w:bidi="ar-SA"/>
        </w:rPr>
        <w:t>2</w:t>
      </w:r>
      <w:r w:rsidR="0010743E" w:rsidRPr="00F22DC6">
        <w:rPr>
          <w:rFonts w:asciiTheme="minorHAnsi" w:hAnsiTheme="minorHAnsi" w:cstheme="minorHAnsi"/>
          <w:i/>
          <w:iCs/>
          <w:color w:val="000000"/>
          <w:szCs w:val="22"/>
          <w:lang w:bidi="ar-SA"/>
        </w:rPr>
        <w:t xml:space="preserve"> page</w:t>
      </w:r>
      <w:r w:rsidR="00463C55">
        <w:rPr>
          <w:rFonts w:asciiTheme="minorHAnsi" w:hAnsiTheme="minorHAnsi" w:cstheme="minorHAnsi"/>
          <w:i/>
          <w:iCs/>
          <w:color w:val="000000"/>
          <w:szCs w:val="22"/>
          <w:lang w:bidi="ar-SA"/>
        </w:rPr>
        <w:t>s</w:t>
      </w:r>
      <w:r w:rsidR="0010743E" w:rsidRPr="00F22DC6">
        <w:rPr>
          <w:rFonts w:asciiTheme="minorHAnsi" w:hAnsiTheme="minorHAnsi" w:cstheme="minorHAnsi"/>
          <w:i/>
          <w:iCs/>
          <w:color w:val="000000"/>
          <w:szCs w:val="22"/>
          <w:lang w:bidi="ar-SA"/>
        </w:rPr>
        <w:t xml:space="preserve"> max.</w:t>
      </w:r>
      <w:r w:rsidR="006677C0" w:rsidRPr="00F22DC6">
        <w:rPr>
          <w:rFonts w:asciiTheme="minorHAnsi" w:hAnsiTheme="minorHAnsi" w:cstheme="minorHAnsi"/>
          <w:i/>
          <w:iCs/>
          <w:color w:val="000000"/>
          <w:szCs w:val="22"/>
          <w:lang w:bidi="ar-SA"/>
        </w:rPr>
        <w:t xml:space="preserve">) </w:t>
      </w:r>
      <w:r w:rsidRPr="00F22DC6">
        <w:rPr>
          <w:rFonts w:asciiTheme="minorHAnsi" w:hAnsiTheme="minorHAnsi" w:cstheme="minorHAnsi"/>
          <w:i/>
          <w:iCs/>
          <w:color w:val="000000"/>
          <w:szCs w:val="22"/>
          <w:lang w:bidi="ar-SA"/>
        </w:rPr>
        <w:t>du promoteur</w:t>
      </w:r>
      <w:r w:rsidR="006677C0" w:rsidRPr="00F22DC6">
        <w:rPr>
          <w:rFonts w:asciiTheme="minorHAnsi" w:hAnsiTheme="minorHAnsi" w:cstheme="minorHAnsi"/>
          <w:i/>
          <w:iCs/>
          <w:color w:val="000000"/>
          <w:szCs w:val="22"/>
          <w:lang w:bidi="ar-SA"/>
        </w:rPr>
        <w:t>,</w:t>
      </w:r>
      <w:r w:rsidR="00F13770" w:rsidRPr="00F22DC6">
        <w:rPr>
          <w:rFonts w:asciiTheme="minorHAnsi" w:hAnsiTheme="minorHAnsi" w:cstheme="minorHAnsi"/>
          <w:i/>
          <w:iCs/>
          <w:color w:val="000000"/>
          <w:szCs w:val="22"/>
          <w:lang w:bidi="ar-SA"/>
        </w:rPr>
        <w:t xml:space="preserve"> </w:t>
      </w:r>
      <w:r w:rsidR="0010743E" w:rsidRPr="00F22DC6">
        <w:rPr>
          <w:rFonts w:asciiTheme="minorHAnsi" w:hAnsiTheme="minorHAnsi" w:cstheme="minorHAnsi"/>
          <w:i/>
          <w:iCs/>
          <w:color w:val="000000"/>
          <w:szCs w:val="22"/>
          <w:lang w:bidi="ar-SA"/>
        </w:rPr>
        <w:t>contenan</w:t>
      </w:r>
      <w:r w:rsidR="00F13770" w:rsidRPr="00F22DC6">
        <w:rPr>
          <w:rFonts w:asciiTheme="minorHAnsi" w:hAnsiTheme="minorHAnsi" w:cstheme="minorHAnsi"/>
          <w:i/>
          <w:iCs/>
          <w:color w:val="000000"/>
          <w:szCs w:val="22"/>
          <w:lang w:bidi="ar-SA"/>
        </w:rPr>
        <w:t>t</w:t>
      </w:r>
      <w:r w:rsidR="003D6E6C" w:rsidRPr="00F22DC6">
        <w:rPr>
          <w:rFonts w:asciiTheme="minorHAnsi" w:hAnsiTheme="minorHAnsi" w:cstheme="minorHAnsi"/>
          <w:i/>
          <w:iCs/>
          <w:color w:val="000000"/>
          <w:szCs w:val="22"/>
          <w:lang w:bidi="ar-SA"/>
        </w:rPr>
        <w:t xml:space="preserve"> les suivantes informations</w:t>
      </w:r>
      <w:r w:rsidR="0010743E" w:rsidRPr="00F22DC6">
        <w:rPr>
          <w:rFonts w:asciiTheme="minorHAnsi" w:hAnsiTheme="minorHAnsi" w:cstheme="minorHAnsi"/>
          <w:i/>
          <w:iCs/>
          <w:color w:val="000000"/>
          <w:szCs w:val="22"/>
          <w:lang w:bidi="ar-SA"/>
        </w:rPr>
        <w:t> :</w:t>
      </w:r>
    </w:p>
    <w:p w14:paraId="1CF03FEB" w14:textId="712DA61A" w:rsidR="0010743E" w:rsidRPr="00F22DC6" w:rsidRDefault="0010743E" w:rsidP="00570E17">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Formation académique (diplômes) : préciser les diplôme(s) obtenu(s) d'établissement(s) universitaire(s) avec les dates de début et de fin pour chaque formation</w:t>
      </w:r>
    </w:p>
    <w:p w14:paraId="09E60764" w14:textId="423AD916" w:rsidR="0010743E" w:rsidRPr="00F22DC6" w:rsidRDefault="0010743E" w:rsidP="00570E17">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Emploi(s) : préciser l’employeur ainsi que les dates de début et de fin </w:t>
      </w:r>
    </w:p>
    <w:p w14:paraId="58B6375B" w14:textId="4629902F" w:rsidR="0010743E" w:rsidRPr="00F22DC6" w:rsidRDefault="00334269" w:rsidP="00570E17">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L</w:t>
      </w:r>
      <w:r w:rsidR="0010743E" w:rsidRPr="00F22DC6">
        <w:rPr>
          <w:rFonts w:asciiTheme="minorHAnsi" w:hAnsiTheme="minorHAnsi" w:cstheme="minorHAnsi"/>
          <w:i/>
          <w:iCs/>
          <w:color w:val="000000"/>
          <w:szCs w:val="22"/>
          <w:lang w:bidi="ar-SA"/>
        </w:rPr>
        <w:t>eadership</w:t>
      </w:r>
      <w:r w:rsidRPr="00F22DC6">
        <w:rPr>
          <w:rFonts w:asciiTheme="minorHAnsi" w:hAnsiTheme="minorHAnsi" w:cstheme="minorHAnsi"/>
          <w:i/>
          <w:iCs/>
          <w:color w:val="000000"/>
          <w:szCs w:val="22"/>
          <w:lang w:bidi="ar-SA"/>
        </w:rPr>
        <w:t xml:space="preserve"> (promoteur)</w:t>
      </w:r>
      <w:r w:rsidR="0010743E" w:rsidRPr="00F22DC6">
        <w:rPr>
          <w:rFonts w:asciiTheme="minorHAnsi" w:hAnsiTheme="minorHAnsi" w:cstheme="minorHAnsi"/>
          <w:i/>
          <w:iCs/>
          <w:color w:val="000000"/>
          <w:szCs w:val="22"/>
          <w:lang w:bidi="ar-SA"/>
        </w:rPr>
        <w:t xml:space="preserve">  </w:t>
      </w:r>
    </w:p>
    <w:p w14:paraId="3F3E8A5F" w14:textId="3E7E3880" w:rsidR="003D6E6C" w:rsidRPr="00F22DC6" w:rsidRDefault="003D6E6C" w:rsidP="00570E17">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Activités d'encadrement </w:t>
      </w:r>
      <w:r w:rsidR="00500DAC" w:rsidRPr="00F22DC6">
        <w:rPr>
          <w:rFonts w:asciiTheme="minorHAnsi" w:hAnsiTheme="minorHAnsi" w:cstheme="minorHAnsi"/>
          <w:i/>
          <w:iCs/>
          <w:color w:val="000000"/>
          <w:szCs w:val="22"/>
          <w:lang w:bidi="ar-SA"/>
        </w:rPr>
        <w:t xml:space="preserve">de </w:t>
      </w:r>
      <w:r w:rsidRPr="00F22DC6">
        <w:rPr>
          <w:rFonts w:asciiTheme="minorHAnsi" w:hAnsiTheme="minorHAnsi" w:cstheme="minorHAnsi"/>
          <w:i/>
          <w:iCs/>
          <w:color w:val="000000"/>
          <w:szCs w:val="22"/>
          <w:lang w:bidi="ar-SA"/>
        </w:rPr>
        <w:t xml:space="preserve">personnel hautement qualifié ; étudiants ; postdoctorants ; </w:t>
      </w:r>
      <w:r w:rsidR="00500DAC" w:rsidRPr="00F22DC6">
        <w:rPr>
          <w:rFonts w:asciiTheme="minorHAnsi" w:hAnsiTheme="minorHAnsi" w:cstheme="minorHAnsi"/>
          <w:i/>
          <w:iCs/>
          <w:color w:val="000000"/>
          <w:szCs w:val="22"/>
          <w:lang w:bidi="ar-SA"/>
        </w:rPr>
        <w:t>etc.</w:t>
      </w:r>
    </w:p>
    <w:p w14:paraId="2B5A4115" w14:textId="29AE95FA" w:rsidR="003D6E6C" w:rsidRPr="00F22DC6" w:rsidRDefault="003D6E6C" w:rsidP="00570E17">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Gestion ou coordination d’évènements, de projets ou d’infrastructures </w:t>
      </w:r>
    </w:p>
    <w:p w14:paraId="0C20869A" w14:textId="557288D1" w:rsidR="003D6E6C" w:rsidRPr="00F22DC6" w:rsidRDefault="00334269" w:rsidP="00570E17">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Exploits (</w:t>
      </w:r>
      <w:r w:rsidR="003D6E6C" w:rsidRPr="00F22DC6">
        <w:rPr>
          <w:rFonts w:asciiTheme="minorHAnsi" w:hAnsiTheme="minorHAnsi" w:cstheme="minorHAnsi"/>
          <w:i/>
          <w:iCs/>
          <w:color w:val="000000"/>
          <w:szCs w:val="22"/>
          <w:lang w:bidi="ar-SA"/>
        </w:rPr>
        <w:t>structure d’encadrement</w:t>
      </w:r>
      <w:r w:rsidRPr="00F22DC6">
        <w:rPr>
          <w:rFonts w:asciiTheme="minorHAnsi" w:hAnsiTheme="minorHAnsi" w:cstheme="minorHAnsi"/>
          <w:i/>
          <w:iCs/>
          <w:color w:val="000000"/>
          <w:szCs w:val="22"/>
          <w:lang w:bidi="ar-SA"/>
        </w:rPr>
        <w:t>)</w:t>
      </w:r>
    </w:p>
    <w:p w14:paraId="4D753516" w14:textId="2D78DEFE" w:rsidR="003D6E6C" w:rsidRPr="00F22DC6" w:rsidRDefault="0010743E" w:rsidP="00570E17">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Financement</w:t>
      </w:r>
      <w:r w:rsidR="003D6E6C" w:rsidRPr="00F22DC6">
        <w:rPr>
          <w:rFonts w:asciiTheme="minorHAnsi" w:hAnsiTheme="minorHAnsi" w:cstheme="minorHAnsi"/>
          <w:i/>
          <w:iCs/>
          <w:color w:val="000000"/>
          <w:szCs w:val="22"/>
          <w:lang w:bidi="ar-SA"/>
        </w:rPr>
        <w:t>s</w:t>
      </w:r>
      <w:r w:rsidRPr="00F22DC6">
        <w:rPr>
          <w:rFonts w:asciiTheme="minorHAnsi" w:hAnsiTheme="minorHAnsi" w:cstheme="minorHAnsi"/>
          <w:i/>
          <w:iCs/>
          <w:color w:val="000000"/>
          <w:szCs w:val="22"/>
          <w:lang w:bidi="ar-SA"/>
        </w:rPr>
        <w:t xml:space="preserve"> </w:t>
      </w:r>
      <w:r w:rsidR="003D6E6C" w:rsidRPr="00F22DC6">
        <w:rPr>
          <w:rFonts w:asciiTheme="minorHAnsi" w:hAnsiTheme="minorHAnsi" w:cstheme="minorHAnsi"/>
          <w:i/>
          <w:iCs/>
          <w:color w:val="000000"/>
          <w:szCs w:val="22"/>
          <w:lang w:bidi="ar-SA"/>
        </w:rPr>
        <w:t xml:space="preserve">obtenus récemment au sein de </w:t>
      </w:r>
      <w:r w:rsidR="003D6E6C" w:rsidRPr="00F22DC6">
        <w:rPr>
          <w:rFonts w:asciiTheme="minorHAnsi" w:hAnsiTheme="minorHAnsi" w:cstheme="minorHAnsi"/>
          <w:i/>
          <w:iCs/>
          <w:color w:val="000000"/>
          <w:szCs w:val="22"/>
          <w:u w:val="single"/>
          <w:lang w:bidi="ar-SA"/>
        </w:rPr>
        <w:t>l'unité de recherche</w:t>
      </w:r>
      <w:r w:rsidR="00334269" w:rsidRPr="00F22DC6">
        <w:rPr>
          <w:rFonts w:asciiTheme="minorHAnsi" w:hAnsiTheme="minorHAnsi" w:cstheme="minorHAnsi"/>
          <w:i/>
          <w:iCs/>
          <w:color w:val="000000"/>
          <w:szCs w:val="22"/>
          <w:u w:val="single"/>
          <w:lang w:bidi="ar-SA"/>
        </w:rPr>
        <w:t xml:space="preserve"> ou équivalent</w:t>
      </w:r>
      <w:r w:rsidR="003D6E6C" w:rsidRPr="00F22DC6">
        <w:rPr>
          <w:rFonts w:asciiTheme="minorHAnsi" w:hAnsiTheme="minorHAnsi" w:cstheme="minorHAnsi"/>
          <w:i/>
          <w:iCs/>
          <w:color w:val="000000"/>
          <w:szCs w:val="22"/>
          <w:lang w:bidi="ar-SA"/>
        </w:rPr>
        <w:t xml:space="preserve"> (par ex. subventions de recherche ; chaires de recherche ; contrats de recherche)</w:t>
      </w:r>
    </w:p>
    <w:p w14:paraId="1BA03D51" w14:textId="535AAB41" w:rsidR="0010743E" w:rsidRPr="00F22DC6" w:rsidRDefault="0010743E" w:rsidP="00570E17">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Brevets</w:t>
      </w:r>
      <w:r w:rsidR="003D6E6C" w:rsidRPr="00F22DC6">
        <w:rPr>
          <w:rFonts w:asciiTheme="minorHAnsi" w:hAnsiTheme="minorHAnsi" w:cstheme="minorHAnsi"/>
          <w:i/>
          <w:iCs/>
          <w:color w:val="000000"/>
          <w:szCs w:val="22"/>
          <w:lang w:bidi="ar-SA"/>
        </w:rPr>
        <w:t> ;</w:t>
      </w:r>
      <w:r w:rsidRPr="00F22DC6">
        <w:rPr>
          <w:rFonts w:asciiTheme="minorHAnsi" w:hAnsiTheme="minorHAnsi" w:cstheme="minorHAnsi"/>
          <w:i/>
          <w:iCs/>
          <w:color w:val="000000"/>
          <w:szCs w:val="22"/>
          <w:lang w:bidi="ar-SA"/>
        </w:rPr>
        <w:t xml:space="preserve"> </w:t>
      </w:r>
      <w:r w:rsidR="003D6E6C" w:rsidRPr="00F22DC6">
        <w:rPr>
          <w:rFonts w:asciiTheme="minorHAnsi" w:hAnsiTheme="minorHAnsi" w:cstheme="minorHAnsi"/>
          <w:i/>
          <w:iCs/>
          <w:color w:val="000000"/>
          <w:szCs w:val="22"/>
          <w:lang w:bidi="ar-SA"/>
        </w:rPr>
        <w:t>p</w:t>
      </w:r>
      <w:r w:rsidRPr="00F22DC6">
        <w:rPr>
          <w:rFonts w:asciiTheme="minorHAnsi" w:hAnsiTheme="minorHAnsi" w:cstheme="minorHAnsi"/>
          <w:i/>
          <w:iCs/>
          <w:color w:val="000000"/>
          <w:szCs w:val="22"/>
          <w:lang w:bidi="ar-SA"/>
        </w:rPr>
        <w:t>rix</w:t>
      </w:r>
      <w:r w:rsidR="003D6E6C" w:rsidRPr="00F22DC6">
        <w:rPr>
          <w:rFonts w:asciiTheme="minorHAnsi" w:hAnsiTheme="minorHAnsi" w:cstheme="minorHAnsi"/>
          <w:i/>
          <w:iCs/>
          <w:color w:val="000000"/>
          <w:szCs w:val="22"/>
          <w:lang w:bidi="ar-SA"/>
        </w:rPr>
        <w:t> ;</w:t>
      </w:r>
      <w:r w:rsidRPr="00F22DC6">
        <w:rPr>
          <w:rFonts w:asciiTheme="minorHAnsi" w:hAnsiTheme="minorHAnsi" w:cstheme="minorHAnsi"/>
          <w:i/>
          <w:iCs/>
          <w:color w:val="000000"/>
          <w:szCs w:val="22"/>
          <w:lang w:bidi="ar-SA"/>
        </w:rPr>
        <w:t xml:space="preserve"> distinctions</w:t>
      </w:r>
      <w:r w:rsidR="003D6E6C" w:rsidRPr="00F22DC6">
        <w:rPr>
          <w:rFonts w:asciiTheme="minorHAnsi" w:hAnsiTheme="minorHAnsi" w:cstheme="minorHAnsi"/>
          <w:i/>
          <w:iCs/>
          <w:color w:val="000000"/>
          <w:szCs w:val="22"/>
          <w:lang w:bidi="ar-SA"/>
        </w:rPr>
        <w:t xml:space="preserve"> obtenu</w:t>
      </w:r>
      <w:r w:rsidR="008E124E" w:rsidRPr="00F22DC6">
        <w:rPr>
          <w:rFonts w:asciiTheme="minorHAnsi" w:hAnsiTheme="minorHAnsi" w:cstheme="minorHAnsi"/>
          <w:i/>
          <w:iCs/>
          <w:color w:val="000000"/>
          <w:szCs w:val="22"/>
          <w:lang w:bidi="ar-SA"/>
        </w:rPr>
        <w:t>e</w:t>
      </w:r>
      <w:r w:rsidR="003D6E6C" w:rsidRPr="00F22DC6">
        <w:rPr>
          <w:rFonts w:asciiTheme="minorHAnsi" w:hAnsiTheme="minorHAnsi" w:cstheme="minorHAnsi"/>
          <w:i/>
          <w:iCs/>
          <w:color w:val="000000"/>
          <w:szCs w:val="22"/>
          <w:lang w:bidi="ar-SA"/>
        </w:rPr>
        <w:t xml:space="preserve">s récemment au sein de </w:t>
      </w:r>
      <w:r w:rsidR="003D6E6C" w:rsidRPr="00F22DC6">
        <w:rPr>
          <w:rFonts w:asciiTheme="minorHAnsi" w:hAnsiTheme="minorHAnsi" w:cstheme="minorHAnsi"/>
          <w:i/>
          <w:iCs/>
          <w:color w:val="000000"/>
          <w:szCs w:val="22"/>
          <w:u w:val="single"/>
          <w:lang w:bidi="ar-SA"/>
        </w:rPr>
        <w:t>l'unité de recherche</w:t>
      </w:r>
    </w:p>
    <w:p w14:paraId="4D297657" w14:textId="1412CD70" w:rsidR="0010743E" w:rsidRPr="00F22DC6" w:rsidRDefault="0010743E" w:rsidP="00570E17">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Activités de diffusion et de transfert de connaissances (</w:t>
      </w:r>
      <w:r w:rsidR="003D6E6C" w:rsidRPr="00F22DC6">
        <w:rPr>
          <w:rFonts w:asciiTheme="minorHAnsi" w:hAnsiTheme="minorHAnsi" w:cstheme="minorHAnsi"/>
          <w:i/>
          <w:iCs/>
          <w:color w:val="000000"/>
          <w:szCs w:val="22"/>
          <w:lang w:bidi="ar-SA"/>
        </w:rPr>
        <w:t>10</w:t>
      </w:r>
      <w:r w:rsidRPr="00F22DC6">
        <w:rPr>
          <w:rFonts w:asciiTheme="minorHAnsi" w:hAnsiTheme="minorHAnsi" w:cstheme="minorHAnsi"/>
          <w:i/>
          <w:iCs/>
          <w:color w:val="000000"/>
          <w:szCs w:val="22"/>
          <w:lang w:bidi="ar-SA"/>
        </w:rPr>
        <w:t xml:space="preserve"> publications de </w:t>
      </w:r>
      <w:r w:rsidRPr="00F22DC6">
        <w:rPr>
          <w:rFonts w:asciiTheme="minorHAnsi" w:hAnsiTheme="minorHAnsi" w:cstheme="minorHAnsi"/>
          <w:i/>
          <w:iCs/>
          <w:color w:val="000000"/>
          <w:szCs w:val="22"/>
          <w:u w:val="single"/>
          <w:lang w:bidi="ar-SA"/>
        </w:rPr>
        <w:t>l'unité de recherche</w:t>
      </w:r>
      <w:r w:rsidRPr="00F22DC6">
        <w:rPr>
          <w:rFonts w:asciiTheme="minorHAnsi" w:hAnsiTheme="minorHAnsi" w:cstheme="minorHAnsi"/>
          <w:i/>
          <w:iCs/>
          <w:color w:val="000000"/>
          <w:szCs w:val="22"/>
          <w:lang w:bidi="ar-SA"/>
        </w:rPr>
        <w:t xml:space="preserve"> les plus récentes et pertinentes par rapport </w:t>
      </w:r>
      <w:r w:rsidR="003D6E6C" w:rsidRPr="00F22DC6">
        <w:rPr>
          <w:rFonts w:asciiTheme="minorHAnsi" w:hAnsiTheme="minorHAnsi" w:cstheme="minorHAnsi"/>
          <w:i/>
          <w:iCs/>
          <w:color w:val="000000"/>
          <w:szCs w:val="22"/>
          <w:lang w:bidi="ar-SA"/>
        </w:rPr>
        <w:t>au projet</w:t>
      </w:r>
      <w:r w:rsidRPr="00F22DC6">
        <w:rPr>
          <w:rFonts w:asciiTheme="minorHAnsi" w:hAnsiTheme="minorHAnsi" w:cstheme="minorHAnsi"/>
          <w:i/>
          <w:iCs/>
          <w:color w:val="000000"/>
          <w:szCs w:val="22"/>
          <w:lang w:bidi="ar-SA"/>
        </w:rPr>
        <w:t>)</w:t>
      </w:r>
    </w:p>
    <w:p w14:paraId="30600460" w14:textId="7421DBC5" w:rsidR="004C7834" w:rsidRPr="00F22DC6" w:rsidRDefault="004C7834" w:rsidP="004C7834">
      <w:pPr>
        <w:numPr>
          <w:ilvl w:val="1"/>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Transfert de connaissances non académique de </w:t>
      </w:r>
      <w:r w:rsidRPr="00F22DC6">
        <w:rPr>
          <w:rFonts w:asciiTheme="minorHAnsi" w:hAnsiTheme="minorHAnsi" w:cstheme="minorHAnsi"/>
          <w:i/>
          <w:iCs/>
          <w:color w:val="000000"/>
          <w:szCs w:val="22"/>
          <w:u w:val="single"/>
          <w:lang w:bidi="ar-SA"/>
        </w:rPr>
        <w:t>l'unité de recherche</w:t>
      </w:r>
      <w:r w:rsidRPr="00F22DC6">
        <w:rPr>
          <w:rFonts w:asciiTheme="minorHAnsi" w:hAnsiTheme="minorHAnsi" w:cstheme="minorHAnsi"/>
          <w:i/>
          <w:iCs/>
          <w:color w:val="000000"/>
          <w:szCs w:val="22"/>
          <w:lang w:bidi="ar-SA"/>
        </w:rPr>
        <w:t xml:space="preserve"> (par ex. podcast, projet à Technopolis, etc.)</w:t>
      </w:r>
    </w:p>
    <w:p w14:paraId="27627472" w14:textId="243972BD" w:rsidR="00DB72A4" w:rsidRPr="00F22DC6" w:rsidRDefault="003D6E6C" w:rsidP="00AA2802">
      <w:pPr>
        <w:numPr>
          <w:ilvl w:val="0"/>
          <w:numId w:val="2"/>
        </w:numPr>
        <w:spacing w:before="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 xml:space="preserve">Autres expertises et contributions pertinentes de </w:t>
      </w:r>
      <w:r w:rsidRPr="00F22DC6">
        <w:rPr>
          <w:rFonts w:asciiTheme="minorHAnsi" w:hAnsiTheme="minorHAnsi" w:cstheme="minorHAnsi"/>
          <w:i/>
          <w:iCs/>
          <w:color w:val="000000"/>
          <w:szCs w:val="22"/>
          <w:u w:val="single"/>
          <w:lang w:bidi="ar-SA"/>
        </w:rPr>
        <w:t>l'unité de recherche</w:t>
      </w:r>
      <w:r w:rsidRPr="00F22DC6">
        <w:rPr>
          <w:rFonts w:asciiTheme="minorHAnsi" w:hAnsiTheme="minorHAnsi" w:cstheme="minorHAnsi"/>
          <w:i/>
          <w:iCs/>
          <w:color w:val="000000"/>
          <w:szCs w:val="22"/>
          <w:lang w:bidi="ar-SA"/>
        </w:rPr>
        <w:t xml:space="preserve"> par rapport au projet  </w:t>
      </w:r>
    </w:p>
    <w:p w14:paraId="071A02C6" w14:textId="77777777" w:rsidR="00D44875" w:rsidRPr="00F22DC6" w:rsidRDefault="00D44875">
      <w:pPr>
        <w:rPr>
          <w:rFonts w:asciiTheme="minorHAnsi" w:hAnsiTheme="minorHAnsi" w:cstheme="minorHAnsi"/>
          <w:color w:val="000000"/>
          <w:szCs w:val="22"/>
        </w:rPr>
      </w:pPr>
    </w:p>
    <w:p w14:paraId="14A57CEE" w14:textId="19EEF34E" w:rsidR="00334269" w:rsidRPr="00F22DC6" w:rsidRDefault="00334269">
      <w:pPr>
        <w:widowControl/>
        <w:suppressAutoHyphens w:val="0"/>
        <w:rPr>
          <w:rFonts w:asciiTheme="minorHAnsi" w:hAnsiTheme="minorHAnsi" w:cstheme="minorHAnsi"/>
          <w:i/>
          <w:iCs/>
          <w:color w:val="000000"/>
          <w:szCs w:val="22"/>
          <w:lang w:bidi="ar-SA"/>
        </w:rPr>
      </w:pPr>
      <w:bookmarkStart w:id="448" w:name="__RefHeading__1060_296410584"/>
      <w:bookmarkStart w:id="449" w:name="__RefHeading__1067_1338712634"/>
      <w:bookmarkStart w:id="450" w:name="__RefHeading__15912_940877344"/>
      <w:bookmarkStart w:id="451" w:name="__RefHeading__5327_380201425"/>
      <w:bookmarkStart w:id="452" w:name="__RefHeading__384_669119232"/>
      <w:bookmarkStart w:id="453" w:name="__RefHeading__2117_1037130382"/>
      <w:bookmarkStart w:id="454" w:name="__RefHeading__7936_1180481512"/>
      <w:bookmarkStart w:id="455" w:name="__RefHeading__259_1652688562"/>
      <w:bookmarkStart w:id="456" w:name="__RefHeading__3605_638885521"/>
      <w:bookmarkStart w:id="457" w:name="__RefHeading__42167_1322639838"/>
      <w:bookmarkStart w:id="458" w:name="__RefHeading__2021_638885521"/>
      <w:bookmarkStart w:id="459" w:name="__RefHeading__4875_638885521"/>
      <w:bookmarkStart w:id="460" w:name="__RefHeading__149_1069027205"/>
      <w:bookmarkStart w:id="461" w:name="__RefHeading__34574_1180481512"/>
      <w:bookmarkStart w:id="462" w:name="__RefHeading__1848_1914858911"/>
      <w:bookmarkStart w:id="463" w:name="__RefHeading__4526_1989075678"/>
      <w:bookmarkStart w:id="464" w:name="__RefHeading__478_1262397684"/>
      <w:bookmarkStart w:id="465" w:name="__RefHeading__2200_229888057"/>
      <w:bookmarkStart w:id="466" w:name="__RefHeading__1377_1354280005"/>
      <w:bookmarkStart w:id="467" w:name="__RefHeading__1104_887083246"/>
      <w:bookmarkStart w:id="468" w:name="__RefHeading__2148_296410584"/>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F22DC6">
        <w:rPr>
          <w:rFonts w:asciiTheme="minorHAnsi" w:hAnsiTheme="minorHAnsi" w:cstheme="minorHAnsi"/>
          <w:i/>
          <w:iCs/>
          <w:color w:val="000000"/>
          <w:szCs w:val="22"/>
          <w:lang w:bidi="ar-SA"/>
        </w:rPr>
        <w:br w:type="page"/>
      </w:r>
    </w:p>
    <w:p w14:paraId="72405C69" w14:textId="40E4C485" w:rsidR="007B100F" w:rsidRPr="00F22DC6" w:rsidRDefault="007B100F" w:rsidP="00BB2FC8">
      <w:pPr>
        <w:pStyle w:val="Heading1"/>
        <w:rPr>
          <w:rFonts w:asciiTheme="minorHAnsi" w:hAnsiTheme="minorHAnsi" w:cstheme="minorHAnsi"/>
        </w:rPr>
      </w:pPr>
      <w:bookmarkStart w:id="469" w:name="__RefHeading__1064_296410584"/>
      <w:bookmarkStart w:id="470" w:name="__RefHeading__1071_1338712634"/>
      <w:bookmarkStart w:id="471" w:name="__RefHeading__1108_887083246"/>
      <w:bookmarkStart w:id="472" w:name="__RefHeading__2152_296410584"/>
      <w:bookmarkStart w:id="473" w:name="__RefHeading__1072_296410584"/>
      <w:bookmarkStart w:id="474" w:name="__RefHeading__4411_887083246"/>
      <w:bookmarkStart w:id="475" w:name="__RefHeading__2160_296410584"/>
      <w:bookmarkStart w:id="476" w:name="_Toc112839941"/>
      <w:bookmarkEnd w:id="469"/>
      <w:bookmarkEnd w:id="470"/>
      <w:bookmarkEnd w:id="471"/>
      <w:bookmarkEnd w:id="472"/>
      <w:bookmarkEnd w:id="473"/>
      <w:bookmarkEnd w:id="474"/>
      <w:bookmarkEnd w:id="475"/>
      <w:r w:rsidRPr="00F22DC6">
        <w:rPr>
          <w:rFonts w:asciiTheme="minorHAnsi" w:hAnsiTheme="minorHAnsi" w:cstheme="minorHAnsi"/>
        </w:rPr>
        <w:lastRenderedPageBreak/>
        <w:t xml:space="preserve"> </w:t>
      </w:r>
      <w:bookmarkStart w:id="477" w:name="_Toc147928776"/>
      <w:r w:rsidRPr="00F22DC6">
        <w:rPr>
          <w:rFonts w:asciiTheme="minorHAnsi" w:hAnsiTheme="minorHAnsi" w:cstheme="minorHAnsi"/>
        </w:rPr>
        <w:t>Présentation du projet</w:t>
      </w:r>
      <w:bookmarkEnd w:id="476"/>
      <w:bookmarkEnd w:id="477"/>
    </w:p>
    <w:p w14:paraId="2A262C65" w14:textId="377C0212" w:rsidR="00DB72A4" w:rsidRPr="00F22DC6" w:rsidRDefault="00321102" w:rsidP="007B100F">
      <w:pPr>
        <w:rPr>
          <w:rFonts w:asciiTheme="minorHAnsi" w:hAnsiTheme="minorHAnsi" w:cstheme="minorHAnsi"/>
          <w:i/>
          <w:color w:val="767171"/>
        </w:rPr>
      </w:pPr>
      <w:r w:rsidRPr="00F22DC6">
        <w:rPr>
          <w:rFonts w:asciiTheme="minorHAnsi" w:hAnsiTheme="minorHAnsi" w:cstheme="minorHAnsi"/>
          <w:i/>
          <w:color w:val="767171"/>
        </w:rPr>
        <w:t>(12</w:t>
      </w:r>
      <w:r w:rsidR="00DB72A4" w:rsidRPr="00F22DC6">
        <w:rPr>
          <w:rFonts w:asciiTheme="minorHAnsi" w:hAnsiTheme="minorHAnsi" w:cstheme="minorHAnsi"/>
          <w:i/>
          <w:color w:val="767171"/>
        </w:rPr>
        <w:t xml:space="preserve"> pages max)</w:t>
      </w:r>
    </w:p>
    <w:p w14:paraId="1581E919" w14:textId="77777777" w:rsidR="00DB72A4" w:rsidRPr="00F22DC6" w:rsidRDefault="00DB72A4" w:rsidP="00AC792A">
      <w:pPr>
        <w:jc w:val="both"/>
        <w:rPr>
          <w:rFonts w:asciiTheme="minorHAnsi" w:hAnsiTheme="minorHAnsi" w:cstheme="minorHAnsi"/>
          <w:i/>
          <w:sz w:val="16"/>
          <w:szCs w:val="16"/>
        </w:rPr>
      </w:pPr>
    </w:p>
    <w:tbl>
      <w:tblPr>
        <w:tblW w:w="5000" w:type="pct"/>
        <w:tblLook w:val="0000" w:firstRow="0" w:lastRow="0" w:firstColumn="0" w:lastColumn="0" w:noHBand="0" w:noVBand="0"/>
      </w:tblPr>
      <w:tblGrid>
        <w:gridCol w:w="9062"/>
      </w:tblGrid>
      <w:tr w:rsidR="00DB72A4" w:rsidRPr="00F22DC6" w14:paraId="062BE22F" w14:textId="77777777" w:rsidTr="008E124E">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33D825B8" w14:textId="77777777" w:rsidR="00DB72A4" w:rsidRPr="00F22DC6" w:rsidRDefault="00DB72A4" w:rsidP="00BB2FC8">
            <w:pPr>
              <w:pStyle w:val="Heading2"/>
              <w:rPr>
                <w:rFonts w:asciiTheme="minorHAnsi" w:hAnsiTheme="minorHAnsi" w:cstheme="minorHAnsi"/>
                <w:lang w:val="fr-BE"/>
              </w:rPr>
            </w:pPr>
            <w:bookmarkStart w:id="478" w:name="__RefHeading__1074_296410584"/>
            <w:bookmarkStart w:id="479" w:name="__RefHeading__1081_1338712634"/>
            <w:bookmarkStart w:id="480" w:name="__RefHeading__1011_940877344"/>
            <w:bookmarkStart w:id="481" w:name="__RefHeading__8415_1378622865"/>
            <w:bookmarkStart w:id="482" w:name="__RefHeading__3006_1378622865"/>
            <w:bookmarkStart w:id="483" w:name="__RefHeading__905_1622893258"/>
            <w:bookmarkStart w:id="484" w:name="__RefHeading__897_746942823"/>
            <w:bookmarkStart w:id="485" w:name="__RefHeading__846_2068346959"/>
            <w:bookmarkStart w:id="486" w:name="__RefHeading__11907_2070677050"/>
            <w:bookmarkStart w:id="487" w:name="__RefHeading__880_840197702"/>
            <w:bookmarkStart w:id="488" w:name="__RefHeading__14582_313356584"/>
            <w:bookmarkStart w:id="489" w:name="__RefHeading__12920_313356584"/>
            <w:bookmarkStart w:id="490" w:name="__RefHeading__11370_313356584"/>
            <w:bookmarkStart w:id="491" w:name="__RefHeading__9932_313356584"/>
            <w:bookmarkStart w:id="492" w:name="__RefHeading__8077_313356584"/>
            <w:bookmarkStart w:id="493" w:name="__RefHeading__561_1973456737"/>
            <w:bookmarkStart w:id="494" w:name="__RefHeading__485_1462091452"/>
            <w:bookmarkStart w:id="495" w:name="__RefHeading__3700_2137508071"/>
            <w:bookmarkStart w:id="496" w:name="__RefHeading__3165_1488078753"/>
            <w:bookmarkStart w:id="497" w:name="__RefHeading__1804_1744149599"/>
            <w:bookmarkStart w:id="498" w:name="__RefHeading__361_1037130382"/>
            <w:bookmarkStart w:id="499" w:name="__RefHeading__301_528634967"/>
            <w:bookmarkStart w:id="500" w:name="__RefHeading__592_1616996356"/>
            <w:bookmarkStart w:id="501" w:name="__RefHeading__322_1403169175"/>
            <w:bookmarkStart w:id="502" w:name="__RefHeading__7968_1180481512"/>
            <w:bookmarkStart w:id="503" w:name="__RefHeading__269_1652688562"/>
            <w:bookmarkStart w:id="504" w:name="__RefHeading__3611_638885521"/>
            <w:bookmarkStart w:id="505" w:name="__RefHeading__2027_638885521"/>
            <w:bookmarkStart w:id="506" w:name="__RefHeading__4883_638885521"/>
            <w:bookmarkStart w:id="507" w:name="__RefHeading__181_1069027205"/>
            <w:bookmarkStart w:id="508" w:name="__RefHeading__34606_1180481512"/>
            <w:bookmarkStart w:id="509" w:name="__RefHeading__211_1207516483"/>
            <w:bookmarkStart w:id="510" w:name="__RefHeading__687_1724803592"/>
            <w:bookmarkStart w:id="511" w:name="__RefHeading__1333_528634967"/>
            <w:bookmarkStart w:id="512" w:name="__RefHeading__322_742086832"/>
            <w:bookmarkStart w:id="513" w:name="__RefHeading__899_890753680"/>
            <w:bookmarkStart w:id="514" w:name="__RefHeading__2651_2137508071"/>
            <w:bookmarkStart w:id="515" w:name="__RefHeading__460_2099186206"/>
            <w:bookmarkStart w:id="516" w:name="__RefHeading__511_361555741"/>
            <w:bookmarkStart w:id="517" w:name="__RefHeading__2815_1973456737"/>
            <w:bookmarkStart w:id="518" w:name="__RefHeading__9255_313356584"/>
            <w:bookmarkStart w:id="519" w:name="__RefHeading__10637_313356584"/>
            <w:bookmarkStart w:id="520" w:name="__RefHeading__12131_313356584"/>
            <w:bookmarkStart w:id="521" w:name="__RefHeading__13737_313356584"/>
            <w:bookmarkStart w:id="522" w:name="__RefHeading__15455_313356584"/>
            <w:bookmarkStart w:id="523" w:name="__RefHeading__2253_840197702"/>
            <w:bookmarkStart w:id="524" w:name="__RefHeading__823_1655144338"/>
            <w:bookmarkStart w:id="525" w:name="__RefHeading__869_51179467"/>
            <w:bookmarkStart w:id="526" w:name="__RefHeading__921_1950444858"/>
            <w:bookmarkStart w:id="527" w:name="__RefHeading__1583_194657520"/>
            <w:bookmarkStart w:id="528" w:name="__RefHeading__5343_1378622865"/>
            <w:bookmarkStart w:id="529" w:name="__RefHeading__10437_1378622865"/>
            <w:bookmarkStart w:id="530" w:name="__RefHeading__2504_1354280005"/>
            <w:bookmarkStart w:id="531" w:name="__RefHeading__1118_887083246"/>
            <w:bookmarkStart w:id="532" w:name="__RefHeading__2162_29641058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F22DC6">
              <w:rPr>
                <w:rFonts w:asciiTheme="minorHAnsi" w:eastAsia="Times New Roman" w:hAnsiTheme="minorHAnsi" w:cstheme="minorHAnsi"/>
                <w:lang w:val="fr-BE"/>
              </w:rPr>
              <w:t xml:space="preserve"> </w:t>
            </w:r>
            <w:bookmarkStart w:id="533" w:name="_Toc112839942"/>
            <w:bookmarkStart w:id="534" w:name="_Toc147928777"/>
            <w:r w:rsidRPr="00F22DC6">
              <w:rPr>
                <w:rFonts w:asciiTheme="minorHAnsi" w:hAnsiTheme="minorHAnsi" w:cstheme="minorHAnsi"/>
                <w:lang w:val="fr-BE"/>
              </w:rPr>
              <w:t xml:space="preserve">CONTEXTE, ETAT DE L'ART ET </w:t>
            </w:r>
            <w:r w:rsidRPr="00F22DC6">
              <w:rPr>
                <w:rFonts w:asciiTheme="minorHAnsi" w:eastAsia="Verdana" w:hAnsiTheme="minorHAnsi" w:cstheme="minorHAnsi"/>
                <w:lang w:val="fr-BE"/>
              </w:rPr>
              <w:t>OBJECTIFS DU PROJET</w:t>
            </w:r>
            <w:bookmarkEnd w:id="533"/>
            <w:bookmarkEnd w:id="534"/>
          </w:p>
        </w:tc>
      </w:tr>
    </w:tbl>
    <w:p w14:paraId="2DA2A221" w14:textId="2BEC412C" w:rsidR="008E124E" w:rsidRPr="00F22DC6" w:rsidRDefault="008E124E" w:rsidP="008E124E">
      <w:pPr>
        <w:pStyle w:val="Heading3"/>
        <w:spacing w:before="238" w:after="45"/>
        <w:rPr>
          <w:rFonts w:asciiTheme="minorHAnsi" w:hAnsiTheme="minorHAnsi" w:cstheme="minorHAnsi"/>
          <w:color w:val="000000"/>
          <w:szCs w:val="22"/>
          <w:lang w:bidi="ar-SA"/>
        </w:rPr>
      </w:pPr>
      <w:bookmarkStart w:id="535" w:name="_Toc147928778"/>
      <w:r w:rsidRPr="00F22DC6">
        <w:rPr>
          <w:rFonts w:asciiTheme="minorHAnsi" w:hAnsiTheme="minorHAnsi" w:cstheme="minorHAnsi"/>
          <w:color w:val="000000"/>
          <w:szCs w:val="22"/>
          <w:lang w:bidi="ar-SA"/>
        </w:rPr>
        <w:t>Contexte Régional</w:t>
      </w:r>
      <w:bookmarkEnd w:id="535"/>
    </w:p>
    <w:p w14:paraId="3A908533" w14:textId="7AB1C646" w:rsidR="001D3D29" w:rsidRPr="00F22DC6" w:rsidRDefault="001D3D29" w:rsidP="00570E17">
      <w:pPr>
        <w:numPr>
          <w:ilvl w:val="0"/>
          <w:numId w:val="12"/>
        </w:numPr>
        <w:rPr>
          <w:rFonts w:asciiTheme="minorHAnsi" w:hAnsiTheme="minorHAnsi" w:cstheme="minorHAnsi"/>
          <w:i/>
          <w:color w:val="808080"/>
          <w:sz w:val="20"/>
          <w:szCs w:val="20"/>
        </w:rPr>
      </w:pPr>
      <w:r w:rsidRPr="001D3D29">
        <w:rPr>
          <w:rFonts w:asciiTheme="minorHAnsi" w:hAnsiTheme="minorHAnsi" w:cstheme="minorHAnsi"/>
          <w:i/>
          <w:color w:val="808080"/>
          <w:sz w:val="20"/>
          <w:szCs w:val="20"/>
        </w:rPr>
        <w:t xml:space="preserve">Décrivez en quoi la proposition est importante pour les objectifs stratégiques de la Région de Bruxelles-Capitale et comment elle s'aligne sur les compétences politiques de la région. Pour plus d'informations sur les objectifs stratégiques et les défis définis par la Région de Bruxelles-Capitale, </w:t>
      </w:r>
      <w:r>
        <w:rPr>
          <w:rFonts w:asciiTheme="minorHAnsi" w:hAnsiTheme="minorHAnsi" w:cstheme="minorHAnsi"/>
          <w:i/>
          <w:color w:val="808080"/>
          <w:sz w:val="20"/>
          <w:szCs w:val="20"/>
        </w:rPr>
        <w:t xml:space="preserve">voyez </w:t>
      </w:r>
      <w:r w:rsidRPr="00F22DC6">
        <w:rPr>
          <w:rFonts w:asciiTheme="minorHAnsi" w:hAnsiTheme="minorHAnsi" w:cstheme="minorHAnsi"/>
          <w:i/>
          <w:color w:val="808080"/>
          <w:sz w:val="20"/>
          <w:szCs w:val="20"/>
        </w:rPr>
        <w:t xml:space="preserve">le </w:t>
      </w:r>
      <w:hyperlink r:id="rId17" w:history="1">
        <w:r w:rsidRPr="00F22DC6">
          <w:rPr>
            <w:rStyle w:val="Hyperlink"/>
            <w:rFonts w:asciiTheme="minorHAnsi" w:hAnsiTheme="minorHAnsi" w:cstheme="minorHAnsi"/>
            <w:i/>
            <w:sz w:val="20"/>
            <w:szCs w:val="20"/>
          </w:rPr>
          <w:t>Plan Régional pour l’Innovation</w:t>
        </w:r>
      </w:hyperlink>
    </w:p>
    <w:p w14:paraId="259FCCDE" w14:textId="2FC9282F" w:rsidR="008E124E" w:rsidRPr="00F22DC6" w:rsidRDefault="008E124E" w:rsidP="008E124E">
      <w:pPr>
        <w:pStyle w:val="Heading3"/>
        <w:spacing w:before="238" w:after="45"/>
        <w:rPr>
          <w:rFonts w:asciiTheme="minorHAnsi" w:hAnsiTheme="minorHAnsi" w:cstheme="minorHAnsi"/>
          <w:color w:val="000000"/>
          <w:szCs w:val="22"/>
          <w:lang w:bidi="ar-SA"/>
        </w:rPr>
      </w:pPr>
      <w:bookmarkStart w:id="536" w:name="_Toc147928779"/>
      <w:r w:rsidRPr="00F22DC6">
        <w:rPr>
          <w:rFonts w:asciiTheme="minorHAnsi" w:hAnsiTheme="minorHAnsi" w:cstheme="minorHAnsi"/>
          <w:color w:val="000000"/>
          <w:szCs w:val="22"/>
          <w:lang w:bidi="ar-SA"/>
        </w:rPr>
        <w:t>Objectifs du projet et état de l'art</w:t>
      </w:r>
      <w:bookmarkEnd w:id="536"/>
    </w:p>
    <w:p w14:paraId="3A019FB7" w14:textId="7E832401" w:rsidR="00DB72A4" w:rsidRPr="00F22DC6" w:rsidRDefault="008E124E" w:rsidP="008E124E">
      <w:pPr>
        <w:numPr>
          <w:ilvl w:val="0"/>
          <w:numId w:val="4"/>
        </w:numPr>
        <w:spacing w:before="45"/>
        <w:rPr>
          <w:rFonts w:asciiTheme="minorHAnsi" w:hAnsiTheme="minorHAnsi" w:cstheme="minorHAnsi"/>
          <w:i/>
          <w:iCs/>
          <w:color w:val="808080"/>
          <w:sz w:val="20"/>
          <w:szCs w:val="20"/>
        </w:rPr>
      </w:pPr>
      <w:r w:rsidRPr="00F22DC6">
        <w:rPr>
          <w:rFonts w:asciiTheme="minorHAnsi" w:hAnsiTheme="minorHAnsi" w:cstheme="minorHAnsi"/>
          <w:i/>
          <w:iCs/>
          <w:color w:val="808080"/>
          <w:sz w:val="20"/>
          <w:szCs w:val="20"/>
          <w:lang w:bidi="ar-SA"/>
        </w:rPr>
        <w:t xml:space="preserve">Décrivez </w:t>
      </w:r>
      <w:r w:rsidR="00F909ED" w:rsidRPr="00F22DC6">
        <w:rPr>
          <w:rFonts w:asciiTheme="minorHAnsi" w:hAnsiTheme="minorHAnsi" w:cstheme="minorHAnsi"/>
          <w:i/>
          <w:iCs/>
          <w:color w:val="808080"/>
          <w:sz w:val="20"/>
          <w:szCs w:val="20"/>
        </w:rPr>
        <w:t>É</w:t>
      </w:r>
      <w:r w:rsidR="00DB72A4" w:rsidRPr="00F22DC6">
        <w:rPr>
          <w:rFonts w:asciiTheme="minorHAnsi" w:hAnsiTheme="minorHAnsi" w:cstheme="minorHAnsi"/>
          <w:i/>
          <w:iCs/>
          <w:color w:val="808080"/>
          <w:sz w:val="20"/>
          <w:szCs w:val="20"/>
        </w:rPr>
        <w:t>tat de l'art dans le domaine du projet</w:t>
      </w:r>
    </w:p>
    <w:p w14:paraId="48196630" w14:textId="034AA7B0" w:rsidR="00F909ED" w:rsidRPr="00F22DC6" w:rsidRDefault="00F909ED" w:rsidP="00570E17">
      <w:pPr>
        <w:pStyle w:val="ListParagraph"/>
        <w:numPr>
          <w:ilvl w:val="0"/>
          <w:numId w:val="4"/>
        </w:numPr>
        <w:spacing w:before="45"/>
        <w:rPr>
          <w:rFonts w:asciiTheme="minorHAnsi" w:hAnsiTheme="minorHAnsi" w:cstheme="minorHAnsi"/>
          <w:i/>
          <w:iCs/>
          <w:color w:val="808080"/>
          <w:sz w:val="20"/>
          <w:szCs w:val="20"/>
        </w:rPr>
      </w:pPr>
      <w:r w:rsidRPr="00F22DC6">
        <w:rPr>
          <w:rFonts w:asciiTheme="minorHAnsi" w:hAnsiTheme="minorHAnsi" w:cstheme="minorHAnsi"/>
          <w:i/>
          <w:iCs/>
          <w:color w:val="808080"/>
          <w:sz w:val="20"/>
          <w:szCs w:val="20"/>
        </w:rPr>
        <w:t>Innovation disruptive du</w:t>
      </w:r>
      <w:r w:rsidR="00DB72A4" w:rsidRPr="00F22DC6">
        <w:rPr>
          <w:rFonts w:asciiTheme="minorHAnsi" w:hAnsiTheme="minorHAnsi" w:cstheme="minorHAnsi"/>
          <w:i/>
          <w:iCs/>
          <w:color w:val="808080"/>
          <w:sz w:val="20"/>
          <w:szCs w:val="20"/>
        </w:rPr>
        <w:t xml:space="preserve"> projet</w:t>
      </w:r>
      <w:r w:rsidRPr="00F22DC6">
        <w:rPr>
          <w:rFonts w:asciiTheme="minorHAnsi" w:hAnsiTheme="minorHAnsi" w:cstheme="minorHAnsi"/>
          <w:i/>
          <w:iCs/>
          <w:color w:val="808080"/>
          <w:sz w:val="20"/>
          <w:szCs w:val="20"/>
        </w:rPr>
        <w:t xml:space="preserve"> par rapport à l’état de l’art</w:t>
      </w:r>
      <w:r w:rsidR="00DB72A4" w:rsidRPr="00F22DC6">
        <w:rPr>
          <w:rFonts w:asciiTheme="minorHAnsi" w:hAnsiTheme="minorHAnsi" w:cstheme="minorHAnsi"/>
          <w:i/>
          <w:iCs/>
          <w:color w:val="808080"/>
          <w:sz w:val="20"/>
          <w:szCs w:val="20"/>
        </w:rPr>
        <w:t xml:space="preserve"> </w:t>
      </w:r>
      <w:r w:rsidRPr="00F22DC6">
        <w:rPr>
          <w:rFonts w:asciiTheme="minorHAnsi" w:hAnsiTheme="minorHAnsi" w:cstheme="minorHAnsi"/>
          <w:i/>
          <w:iCs/>
          <w:color w:val="808080"/>
          <w:sz w:val="20"/>
          <w:szCs w:val="20"/>
        </w:rPr>
        <w:t>(</w:t>
      </w:r>
      <w:r w:rsidRPr="00F22DC6">
        <w:rPr>
          <w:rFonts w:asciiTheme="minorHAnsi" w:hAnsiTheme="minorHAnsi" w:cstheme="minorHAnsi"/>
          <w:i/>
          <w:color w:val="808080"/>
          <w:sz w:val="20"/>
          <w:szCs w:val="20"/>
        </w:rPr>
        <w:t>c.à.d. les théories et/ou pratiques développées qui sont en rupture avec les usages)</w:t>
      </w:r>
    </w:p>
    <w:p w14:paraId="53682DB5" w14:textId="0ECF93CB" w:rsidR="00981DC4" w:rsidRPr="00F22DC6" w:rsidRDefault="00F909ED" w:rsidP="00570E17">
      <w:pPr>
        <w:pStyle w:val="ListParagraph"/>
        <w:numPr>
          <w:ilvl w:val="0"/>
          <w:numId w:val="4"/>
        </w:numPr>
        <w:spacing w:before="45"/>
        <w:rPr>
          <w:rFonts w:asciiTheme="minorHAnsi" w:hAnsiTheme="minorHAnsi" w:cstheme="minorHAnsi"/>
          <w:i/>
          <w:iCs/>
          <w:color w:val="808080"/>
          <w:sz w:val="20"/>
          <w:szCs w:val="20"/>
        </w:rPr>
      </w:pPr>
      <w:r w:rsidRPr="00F22DC6">
        <w:rPr>
          <w:rFonts w:asciiTheme="minorHAnsi" w:hAnsiTheme="minorHAnsi" w:cstheme="minorHAnsi"/>
          <w:i/>
          <w:iCs/>
          <w:color w:val="808080"/>
          <w:sz w:val="20"/>
          <w:szCs w:val="20"/>
        </w:rPr>
        <w:t>O</w:t>
      </w:r>
      <w:r w:rsidR="00981DC4" w:rsidRPr="00F22DC6">
        <w:rPr>
          <w:rFonts w:asciiTheme="minorHAnsi" w:hAnsiTheme="minorHAnsi" w:cstheme="minorHAnsi"/>
          <w:i/>
          <w:iCs/>
          <w:color w:val="808080"/>
          <w:sz w:val="20"/>
          <w:szCs w:val="20"/>
        </w:rPr>
        <w:t>bjectifs du projet</w:t>
      </w:r>
      <w:r w:rsidR="00105058" w:rsidRPr="00F22DC6">
        <w:rPr>
          <w:rFonts w:asciiTheme="minorHAnsi" w:hAnsiTheme="minorHAnsi" w:cstheme="minorHAnsi"/>
          <w:i/>
          <w:iCs/>
          <w:color w:val="808080"/>
          <w:sz w:val="20"/>
          <w:szCs w:val="20"/>
        </w:rPr>
        <w:t xml:space="preserve"> et les questions de recherche sous-jacentes</w:t>
      </w:r>
    </w:p>
    <w:p w14:paraId="5EAE627A" w14:textId="77777777" w:rsidR="00DB72A4" w:rsidRPr="00F22DC6" w:rsidRDefault="00DB72A4">
      <w:pPr>
        <w:rPr>
          <w:rFonts w:asciiTheme="minorHAnsi" w:hAnsiTheme="minorHAnsi" w:cstheme="minorHAnsi"/>
          <w:color w:val="000000"/>
          <w:szCs w:val="22"/>
        </w:rPr>
      </w:pPr>
    </w:p>
    <w:p w14:paraId="16F007FA" w14:textId="58808DBF" w:rsidR="00F909ED" w:rsidRPr="00F22DC6" w:rsidRDefault="00DB72A4" w:rsidP="0041749C">
      <w:pPr>
        <w:pStyle w:val="BodyText"/>
        <w:rPr>
          <w:rFonts w:asciiTheme="minorHAnsi" w:hAnsiTheme="minorHAnsi" w:cstheme="minorHAnsi"/>
          <w:i/>
          <w:iCs/>
          <w:color w:val="000000"/>
          <w:szCs w:val="22"/>
        </w:rPr>
      </w:pPr>
      <w:r w:rsidRPr="00F22DC6">
        <w:rPr>
          <w:rFonts w:asciiTheme="minorHAnsi" w:hAnsiTheme="minorHAnsi" w:cstheme="minorHAnsi"/>
          <w:i/>
          <w:iCs/>
          <w:color w:val="000000"/>
          <w:szCs w:val="22"/>
        </w:rPr>
        <w:t>..................................................................................................................................................................................................................................................................................................................................................</w:t>
      </w:r>
      <w:r w:rsidR="0041749C" w:rsidRPr="00F22DC6">
        <w:rPr>
          <w:rFonts w:asciiTheme="minorHAnsi" w:hAnsiTheme="minorHAnsi" w:cstheme="minorHAnsi"/>
          <w:i/>
          <w:iCs/>
          <w:color w:val="000000"/>
          <w:szCs w:val="22"/>
        </w:rPr>
        <w:t>..................................................................................................................................................................................................................................................................................................................................................</w:t>
      </w:r>
    </w:p>
    <w:p w14:paraId="78A1ACC9" w14:textId="13A5EA11" w:rsidR="0041749C" w:rsidRPr="00F22DC6" w:rsidRDefault="0041749C" w:rsidP="0041749C">
      <w:pPr>
        <w:pStyle w:val="BodyText"/>
        <w:spacing w:before="160"/>
        <w:rPr>
          <w:rFonts w:asciiTheme="minorHAnsi" w:hAnsiTheme="minorHAnsi" w:cstheme="minorHAnsi"/>
          <w:i/>
          <w:iCs/>
          <w:color w:val="7F7F7F" w:themeColor="text1" w:themeTint="80"/>
          <w:sz w:val="20"/>
          <w:szCs w:val="20"/>
        </w:rPr>
      </w:pPr>
      <w:r w:rsidRPr="00F22DC6">
        <w:rPr>
          <w:rFonts w:asciiTheme="minorHAnsi" w:hAnsiTheme="minorHAnsi" w:cstheme="minorHAnsi"/>
          <w:i/>
          <w:iCs/>
          <w:color w:val="7F7F7F" w:themeColor="text1" w:themeTint="80"/>
          <w:sz w:val="20"/>
          <w:szCs w:val="20"/>
        </w:rPr>
        <w:t>Veuillez résumer les informations ci-dessus dans l’encadré suivant :</w:t>
      </w:r>
    </w:p>
    <w:tbl>
      <w:tblPr>
        <w:tblStyle w:val="TableGrid"/>
        <w:tblW w:w="9639" w:type="dxa"/>
        <w:tblInd w:w="-5" w:type="dxa"/>
        <w:tblLook w:val="04A0" w:firstRow="1" w:lastRow="0" w:firstColumn="1" w:lastColumn="0" w:noHBand="0" w:noVBand="1"/>
      </w:tblPr>
      <w:tblGrid>
        <w:gridCol w:w="2268"/>
        <w:gridCol w:w="7371"/>
      </w:tblGrid>
      <w:tr w:rsidR="00A81D9B" w:rsidRPr="00F22DC6" w14:paraId="7C274D5A" w14:textId="77777777" w:rsidTr="00D623B9">
        <w:tc>
          <w:tcPr>
            <w:tcW w:w="2268" w:type="dxa"/>
            <w:shd w:val="clear" w:color="auto" w:fill="E7E6E6" w:themeFill="background2"/>
          </w:tcPr>
          <w:p w14:paraId="3A9AA1AC" w14:textId="77777777" w:rsidR="00A81D9B" w:rsidRPr="00F22DC6" w:rsidRDefault="00A81D9B" w:rsidP="00D623B9">
            <w:pPr>
              <w:spacing w:before="113"/>
              <w:jc w:val="both"/>
              <w:rPr>
                <w:rFonts w:asciiTheme="minorHAnsi" w:hAnsiTheme="minorHAnsi" w:cstheme="minorHAnsi"/>
                <w:b/>
                <w:bCs/>
                <w:i/>
                <w:iCs/>
                <w:color w:val="000000"/>
                <w:sz w:val="20"/>
                <w:szCs w:val="20"/>
              </w:rPr>
            </w:pPr>
            <w:r w:rsidRPr="00F22DC6">
              <w:rPr>
                <w:rFonts w:asciiTheme="minorHAnsi" w:hAnsiTheme="minorHAnsi" w:cstheme="minorHAnsi"/>
                <w:b/>
                <w:bCs/>
                <w:i/>
                <w:iCs/>
                <w:color w:val="000000"/>
                <w:sz w:val="20"/>
                <w:szCs w:val="20"/>
              </w:rPr>
              <w:t>Recherche hors-piste</w:t>
            </w:r>
          </w:p>
        </w:tc>
        <w:tc>
          <w:tcPr>
            <w:tcW w:w="7371" w:type="dxa"/>
            <w:shd w:val="clear" w:color="auto" w:fill="E7E6E6" w:themeFill="background2"/>
          </w:tcPr>
          <w:p w14:paraId="59390951" w14:textId="28D221AA" w:rsidR="00A81D9B" w:rsidRPr="00F22DC6" w:rsidRDefault="00A81D9B" w:rsidP="00D623B9">
            <w:pPr>
              <w:spacing w:before="113"/>
              <w:jc w:val="both"/>
              <w:rPr>
                <w:rFonts w:asciiTheme="minorHAnsi" w:hAnsiTheme="minorHAnsi" w:cstheme="minorHAnsi"/>
                <w:b/>
                <w:bCs/>
                <w:i/>
                <w:iCs/>
                <w:color w:val="000000"/>
                <w:sz w:val="20"/>
                <w:szCs w:val="20"/>
              </w:rPr>
            </w:pPr>
            <w:r w:rsidRPr="00F22DC6">
              <w:rPr>
                <w:rFonts w:asciiTheme="minorHAnsi" w:hAnsiTheme="minorHAnsi" w:cstheme="minorHAnsi"/>
                <w:b/>
                <w:bCs/>
                <w:i/>
                <w:iCs/>
                <w:color w:val="000000"/>
                <w:sz w:val="20"/>
                <w:szCs w:val="20"/>
              </w:rPr>
              <w:t>…</w:t>
            </w:r>
          </w:p>
        </w:tc>
      </w:tr>
      <w:tr w:rsidR="00A81D9B" w:rsidRPr="00F22DC6" w14:paraId="24E6C4AE" w14:textId="77777777" w:rsidTr="00D623B9">
        <w:tc>
          <w:tcPr>
            <w:tcW w:w="2268" w:type="dxa"/>
          </w:tcPr>
          <w:p w14:paraId="0ACF693D" w14:textId="3D98E189" w:rsidR="00A81D9B" w:rsidRPr="00F22DC6" w:rsidRDefault="00A81D9B" w:rsidP="00D623B9">
            <w:p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Objectifs</w:t>
            </w:r>
          </w:p>
        </w:tc>
        <w:tc>
          <w:tcPr>
            <w:tcW w:w="7371" w:type="dxa"/>
          </w:tcPr>
          <w:p w14:paraId="2414A5F7" w14:textId="77777777" w:rsidR="00A81D9B" w:rsidRPr="00F22DC6" w:rsidRDefault="00A81D9B" w:rsidP="00A81D9B">
            <w:pPr>
              <w:pStyle w:val="ListParagraph"/>
              <w:numPr>
                <w:ilvl w:val="0"/>
                <w:numId w:val="28"/>
              </w:num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w:t>
            </w:r>
          </w:p>
          <w:p w14:paraId="5205003B" w14:textId="193EDD48" w:rsidR="00A81D9B" w:rsidRPr="00F22DC6" w:rsidRDefault="00A81D9B" w:rsidP="00A81D9B">
            <w:pPr>
              <w:pStyle w:val="ListParagraph"/>
              <w:numPr>
                <w:ilvl w:val="0"/>
                <w:numId w:val="28"/>
              </w:num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w:t>
            </w:r>
          </w:p>
        </w:tc>
      </w:tr>
      <w:tr w:rsidR="00A81D9B" w:rsidRPr="00F22DC6" w14:paraId="0414867D" w14:textId="77777777" w:rsidTr="00D623B9">
        <w:tc>
          <w:tcPr>
            <w:tcW w:w="2268" w:type="dxa"/>
          </w:tcPr>
          <w:p w14:paraId="7927B1B5" w14:textId="77777777" w:rsidR="00A81D9B" w:rsidRPr="00F22DC6" w:rsidRDefault="00A81D9B" w:rsidP="00A81D9B">
            <w:pPr>
              <w:spacing w:before="113"/>
              <w:rPr>
                <w:rFonts w:asciiTheme="minorHAnsi" w:hAnsiTheme="minorHAnsi" w:cstheme="minorHAnsi"/>
                <w:i/>
                <w:iCs/>
                <w:color w:val="000000"/>
                <w:szCs w:val="22"/>
              </w:rPr>
            </w:pPr>
            <w:r w:rsidRPr="00F22DC6">
              <w:rPr>
                <w:rFonts w:asciiTheme="minorHAnsi" w:hAnsiTheme="minorHAnsi" w:cstheme="minorHAnsi"/>
                <w:i/>
                <w:iCs/>
                <w:color w:val="000000"/>
                <w:szCs w:val="22"/>
              </w:rPr>
              <w:t>Questions de recherche sous-jacentes </w:t>
            </w:r>
          </w:p>
          <w:p w14:paraId="44141A9B" w14:textId="6FE32C4E" w:rsidR="004512E5" w:rsidRPr="00F22DC6" w:rsidRDefault="004512E5" w:rsidP="00A81D9B">
            <w:pPr>
              <w:spacing w:before="113"/>
              <w:rPr>
                <w:rFonts w:asciiTheme="minorHAnsi" w:hAnsiTheme="minorHAnsi" w:cstheme="minorHAnsi"/>
                <w:i/>
                <w:iCs/>
                <w:color w:val="000000"/>
                <w:sz w:val="20"/>
                <w:szCs w:val="20"/>
              </w:rPr>
            </w:pPr>
          </w:p>
        </w:tc>
        <w:tc>
          <w:tcPr>
            <w:tcW w:w="7371" w:type="dxa"/>
          </w:tcPr>
          <w:p w14:paraId="3BA38B2B" w14:textId="77777777" w:rsidR="00A81D9B" w:rsidRPr="00F22DC6" w:rsidRDefault="00A81D9B" w:rsidP="00A81D9B">
            <w:pPr>
              <w:pStyle w:val="ListParagraph"/>
              <w:numPr>
                <w:ilvl w:val="0"/>
                <w:numId w:val="27"/>
              </w:num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w:t>
            </w:r>
          </w:p>
          <w:p w14:paraId="524D8C84" w14:textId="68768BF0" w:rsidR="00A81D9B" w:rsidRPr="00F22DC6" w:rsidRDefault="00A81D9B" w:rsidP="00A81D9B">
            <w:pPr>
              <w:pStyle w:val="ListParagraph"/>
              <w:numPr>
                <w:ilvl w:val="0"/>
                <w:numId w:val="27"/>
              </w:num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w:t>
            </w:r>
          </w:p>
        </w:tc>
      </w:tr>
      <w:tr w:rsidR="00A81D9B" w:rsidRPr="00F22DC6" w14:paraId="1BE652FD" w14:textId="77777777" w:rsidTr="00D623B9">
        <w:tc>
          <w:tcPr>
            <w:tcW w:w="2268" w:type="dxa"/>
          </w:tcPr>
          <w:p w14:paraId="2278176B" w14:textId="22510CBF" w:rsidR="00A81D9B" w:rsidRPr="00F22DC6" w:rsidRDefault="00A81D9B" w:rsidP="00D623B9">
            <w:p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Cs w:val="22"/>
              </w:rPr>
              <w:t>Principales innovations </w:t>
            </w:r>
          </w:p>
        </w:tc>
        <w:tc>
          <w:tcPr>
            <w:tcW w:w="7371" w:type="dxa"/>
          </w:tcPr>
          <w:p w14:paraId="521632C3" w14:textId="77777777" w:rsidR="00A81D9B" w:rsidRPr="00F22DC6" w:rsidRDefault="00A81D9B" w:rsidP="00A81D9B">
            <w:pPr>
              <w:pStyle w:val="ListParagraph"/>
              <w:numPr>
                <w:ilvl w:val="0"/>
                <w:numId w:val="26"/>
              </w:numPr>
              <w:spacing w:before="113" w:line="260" w:lineRule="atLeast"/>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w:t>
            </w:r>
          </w:p>
          <w:p w14:paraId="0A05CF17" w14:textId="7684FF8B" w:rsidR="00A81D9B" w:rsidRPr="00F22DC6" w:rsidRDefault="00A81D9B" w:rsidP="00A81D9B">
            <w:pPr>
              <w:pStyle w:val="ListParagraph"/>
              <w:numPr>
                <w:ilvl w:val="0"/>
                <w:numId w:val="26"/>
              </w:numPr>
              <w:spacing w:before="113" w:line="260" w:lineRule="atLeast"/>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w:t>
            </w:r>
          </w:p>
        </w:tc>
      </w:tr>
    </w:tbl>
    <w:p w14:paraId="3C37A658" w14:textId="77777777" w:rsidR="00105058" w:rsidRPr="00F22DC6" w:rsidRDefault="00105058">
      <w:pPr>
        <w:jc w:val="both"/>
        <w:rPr>
          <w:rFonts w:asciiTheme="minorHAnsi" w:hAnsiTheme="minorHAnsi" w:cstheme="minorHAnsi"/>
          <w:i/>
          <w:iCs/>
          <w:color w:val="000000"/>
          <w:szCs w:val="22"/>
        </w:rPr>
      </w:pPr>
    </w:p>
    <w:p w14:paraId="3DF55A6E" w14:textId="77777777" w:rsidR="00DB72A4" w:rsidRPr="00F22DC6" w:rsidRDefault="00DB72A4">
      <w:pPr>
        <w:jc w:val="both"/>
        <w:rPr>
          <w:rFonts w:asciiTheme="minorHAnsi" w:hAnsiTheme="minorHAnsi" w:cstheme="minorHAnsi"/>
          <w:i/>
          <w:iCs/>
          <w:color w:val="000000"/>
          <w:szCs w:val="22"/>
        </w:rPr>
      </w:pPr>
    </w:p>
    <w:tbl>
      <w:tblPr>
        <w:tblW w:w="0" w:type="auto"/>
        <w:tblInd w:w="-201" w:type="dxa"/>
        <w:tblLayout w:type="fixed"/>
        <w:tblLook w:val="0000" w:firstRow="0" w:lastRow="0" w:firstColumn="0" w:lastColumn="0" w:noHBand="0" w:noVBand="0"/>
      </w:tblPr>
      <w:tblGrid>
        <w:gridCol w:w="10283"/>
      </w:tblGrid>
      <w:tr w:rsidR="00DB72A4" w:rsidRPr="00F22DC6" w14:paraId="3F5BCB93"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89B0D59" w14:textId="77777777" w:rsidR="00DB72A4" w:rsidRPr="00F22DC6" w:rsidRDefault="00DB72A4" w:rsidP="00BB2FC8">
            <w:pPr>
              <w:pStyle w:val="Heading2"/>
              <w:rPr>
                <w:rFonts w:asciiTheme="minorHAnsi" w:hAnsiTheme="minorHAnsi" w:cstheme="minorHAnsi"/>
                <w:lang w:val="fr-BE"/>
              </w:rPr>
            </w:pPr>
            <w:bookmarkStart w:id="537" w:name="__RefHeading__1076_296410584"/>
            <w:bookmarkStart w:id="538" w:name="__RefHeading__1083_1338712634"/>
            <w:bookmarkStart w:id="539" w:name="__RefHeading__1013_940877344"/>
            <w:bookmarkStart w:id="540" w:name="__RefHeading__8417_1378622865"/>
            <w:bookmarkStart w:id="541" w:name="__RefHeading__3008_1378622865"/>
            <w:bookmarkStart w:id="542" w:name="__RefHeading__907_1622893258"/>
            <w:bookmarkStart w:id="543" w:name="__RefHeading__899_746942823"/>
            <w:bookmarkStart w:id="544" w:name="__RefHeading__848_2068346959"/>
            <w:bookmarkStart w:id="545" w:name="__RefHeading__11909_2070677050"/>
            <w:bookmarkStart w:id="546" w:name="__RefHeading__882_840197702"/>
            <w:bookmarkStart w:id="547" w:name="__RefHeading__14584_313356584"/>
            <w:bookmarkStart w:id="548" w:name="__RefHeading__12922_313356584"/>
            <w:bookmarkStart w:id="549" w:name="__RefHeading__11372_313356584"/>
            <w:bookmarkStart w:id="550" w:name="__RefHeading__9934_313356584"/>
            <w:bookmarkStart w:id="551" w:name="__RefHeading__8079_313356584"/>
            <w:bookmarkStart w:id="552" w:name="__RefHeading__563_1973456737"/>
            <w:bookmarkStart w:id="553" w:name="__RefHeading__487_1462091452"/>
            <w:bookmarkStart w:id="554" w:name="__RefHeading__3702_2137508071"/>
            <w:bookmarkStart w:id="555" w:name="__RefHeading__3167_1488078753"/>
            <w:bookmarkStart w:id="556" w:name="__RefHeading__1806_1744149599"/>
            <w:bookmarkStart w:id="557" w:name="__RefHeading__363_1037130382"/>
            <w:bookmarkStart w:id="558" w:name="__RefHeading__303_528634967"/>
            <w:bookmarkStart w:id="559" w:name="__RefHeading__594_1616996356"/>
            <w:bookmarkStart w:id="560" w:name="__RefHeading__324_1403169175"/>
            <w:bookmarkStart w:id="561" w:name="__RefHeading__7970_1180481512"/>
            <w:bookmarkStart w:id="562" w:name="__RefHeading__271_1652688562"/>
            <w:bookmarkStart w:id="563" w:name="__RefHeading__3613_638885521"/>
            <w:bookmarkStart w:id="564" w:name="__RefHeading__2029_638885521"/>
            <w:bookmarkStart w:id="565" w:name="__RefHeading__4885_638885521"/>
            <w:bookmarkStart w:id="566" w:name="__RefHeading__183_1069027205"/>
            <w:bookmarkStart w:id="567" w:name="__RefHeading__34608_1180481512"/>
            <w:bookmarkStart w:id="568" w:name="__RefHeading__213_1207516483"/>
            <w:bookmarkStart w:id="569" w:name="__RefHeading__689_1724803592"/>
            <w:bookmarkStart w:id="570" w:name="__RefHeading__1335_528634967"/>
            <w:bookmarkStart w:id="571" w:name="__RefHeading__324_742086832"/>
            <w:bookmarkStart w:id="572" w:name="__RefHeading__901_890753680"/>
            <w:bookmarkStart w:id="573" w:name="__RefHeading__2653_2137508071"/>
            <w:bookmarkStart w:id="574" w:name="__RefHeading__462_2099186206"/>
            <w:bookmarkStart w:id="575" w:name="__RefHeading__513_361555741"/>
            <w:bookmarkStart w:id="576" w:name="__RefHeading__2817_1973456737"/>
            <w:bookmarkStart w:id="577" w:name="__RefHeading__9257_313356584"/>
            <w:bookmarkStart w:id="578" w:name="__RefHeading__10639_313356584"/>
            <w:bookmarkStart w:id="579" w:name="__RefHeading__12133_313356584"/>
            <w:bookmarkStart w:id="580" w:name="__RefHeading__13739_313356584"/>
            <w:bookmarkStart w:id="581" w:name="__RefHeading__15457_313356584"/>
            <w:bookmarkStart w:id="582" w:name="__RefHeading__2255_840197702"/>
            <w:bookmarkStart w:id="583" w:name="__RefHeading__825_1655144338"/>
            <w:bookmarkStart w:id="584" w:name="__RefHeading__871_51179467"/>
            <w:bookmarkStart w:id="585" w:name="__RefHeading__923_1950444858"/>
            <w:bookmarkStart w:id="586" w:name="__RefHeading__1585_194657520"/>
            <w:bookmarkStart w:id="587" w:name="__RefHeading__5345_1378622865"/>
            <w:bookmarkStart w:id="588" w:name="__RefHeading__10439_1378622865"/>
            <w:bookmarkStart w:id="589" w:name="__RefHeading__2506_1354280005"/>
            <w:bookmarkStart w:id="590" w:name="__RefHeading__1120_887083246"/>
            <w:bookmarkStart w:id="591" w:name="__RefHeading__2164_296410584"/>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r w:rsidRPr="00F22DC6">
              <w:rPr>
                <w:rFonts w:asciiTheme="minorHAnsi" w:eastAsia="Times New Roman" w:hAnsiTheme="minorHAnsi" w:cstheme="minorHAnsi"/>
                <w:lang w:val="fr-BE"/>
              </w:rPr>
              <w:t xml:space="preserve"> </w:t>
            </w:r>
            <w:bookmarkStart w:id="592" w:name="_Toc112839943"/>
            <w:bookmarkStart w:id="593" w:name="_Toc147928780"/>
            <w:r w:rsidRPr="00F22DC6">
              <w:rPr>
                <w:rFonts w:asciiTheme="minorHAnsi" w:hAnsiTheme="minorHAnsi" w:cstheme="minorHAnsi"/>
                <w:lang w:val="fr-BE"/>
              </w:rPr>
              <w:t>PROGRAMME DU PROJE</w:t>
            </w:r>
            <w:r w:rsidRPr="00F22DC6">
              <w:rPr>
                <w:rStyle w:val="Marquedecommentaire1"/>
                <w:rFonts w:asciiTheme="minorHAnsi" w:hAnsiTheme="minorHAnsi" w:cstheme="minorHAnsi"/>
                <w:color w:val="auto"/>
                <w:sz w:val="22"/>
                <w:szCs w:val="22"/>
                <w:lang w:val="fr-BE"/>
              </w:rPr>
              <w:t>T</w:t>
            </w:r>
            <w:bookmarkEnd w:id="592"/>
            <w:bookmarkEnd w:id="593"/>
          </w:p>
        </w:tc>
      </w:tr>
    </w:tbl>
    <w:p w14:paraId="0ADA90C6" w14:textId="77777777" w:rsidR="00EC5845" w:rsidRPr="00F22DC6" w:rsidRDefault="00DB72A4"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Décrivez le programme de travail sur la durée totale du projet</w:t>
      </w:r>
      <w:r w:rsidR="007C2C97" w:rsidRPr="00F22DC6">
        <w:rPr>
          <w:rFonts w:asciiTheme="minorHAnsi" w:hAnsiTheme="minorHAnsi" w:cstheme="minorHAnsi"/>
          <w:i/>
          <w:color w:val="808080"/>
          <w:sz w:val="20"/>
          <w:szCs w:val="20"/>
        </w:rPr>
        <w:t xml:space="preserve"> (</w:t>
      </w:r>
      <w:r w:rsidR="00F909ED" w:rsidRPr="00F22DC6">
        <w:rPr>
          <w:rFonts w:asciiTheme="minorHAnsi" w:hAnsiTheme="minorHAnsi" w:cstheme="minorHAnsi"/>
          <w:i/>
          <w:color w:val="808080"/>
          <w:sz w:val="20"/>
          <w:szCs w:val="20"/>
        </w:rPr>
        <w:t>36</w:t>
      </w:r>
      <w:r w:rsidR="007C2C97" w:rsidRPr="00F22DC6">
        <w:rPr>
          <w:rFonts w:asciiTheme="minorHAnsi" w:hAnsiTheme="minorHAnsi" w:cstheme="minorHAnsi"/>
          <w:i/>
          <w:color w:val="808080"/>
          <w:sz w:val="20"/>
          <w:szCs w:val="20"/>
        </w:rPr>
        <w:t xml:space="preserve"> mois)</w:t>
      </w:r>
      <w:r w:rsidRPr="00F22DC6">
        <w:rPr>
          <w:rFonts w:asciiTheme="minorHAnsi" w:hAnsiTheme="minorHAnsi" w:cstheme="minorHAnsi"/>
          <w:i/>
          <w:color w:val="808080"/>
          <w:sz w:val="20"/>
          <w:szCs w:val="20"/>
        </w:rPr>
        <w:t xml:space="preserve">. </w:t>
      </w:r>
      <w:bookmarkStart w:id="594" w:name="_Hlk122087267"/>
      <w:r w:rsidR="006219E8" w:rsidRPr="00F22DC6">
        <w:rPr>
          <w:rFonts w:asciiTheme="minorHAnsi" w:hAnsiTheme="minorHAnsi" w:cstheme="minorHAnsi"/>
          <w:i/>
          <w:color w:val="808080"/>
          <w:sz w:val="20"/>
          <w:szCs w:val="20"/>
        </w:rPr>
        <w:t>Cette partie est un des élément</w:t>
      </w:r>
      <w:r w:rsidR="00EF7E86" w:rsidRPr="00F22DC6">
        <w:rPr>
          <w:rFonts w:asciiTheme="minorHAnsi" w:hAnsiTheme="minorHAnsi" w:cstheme="minorHAnsi"/>
          <w:i/>
          <w:color w:val="808080"/>
          <w:sz w:val="20"/>
          <w:szCs w:val="20"/>
        </w:rPr>
        <w:t xml:space="preserve">s essentiels du document et doit être rédigée et détaillée </w:t>
      </w:r>
      <w:r w:rsidR="006219E8" w:rsidRPr="00F22DC6">
        <w:rPr>
          <w:rFonts w:asciiTheme="minorHAnsi" w:hAnsiTheme="minorHAnsi" w:cstheme="minorHAnsi"/>
          <w:i/>
          <w:color w:val="808080"/>
          <w:sz w:val="20"/>
          <w:szCs w:val="20"/>
        </w:rPr>
        <w:t>correctement.</w:t>
      </w:r>
    </w:p>
    <w:p w14:paraId="5BC3D1AD" w14:textId="79E6890C" w:rsidR="00EC5845" w:rsidRDefault="006219E8"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 xml:space="preserve">Veuillez fournir un paragraphe introductif décrivant la structure du programme de travail </w:t>
      </w:r>
      <w:r w:rsidR="00EC5845" w:rsidRPr="00F22DC6">
        <w:rPr>
          <w:rFonts w:asciiTheme="minorHAnsi" w:hAnsiTheme="minorHAnsi" w:cstheme="minorHAnsi"/>
          <w:i/>
          <w:color w:val="808080"/>
          <w:sz w:val="20"/>
          <w:szCs w:val="20"/>
        </w:rPr>
        <w:t xml:space="preserve">et le </w:t>
      </w:r>
      <w:r w:rsidRPr="00F22DC6">
        <w:rPr>
          <w:rFonts w:asciiTheme="minorHAnsi" w:hAnsiTheme="minorHAnsi" w:cstheme="minorHAnsi"/>
          <w:i/>
          <w:color w:val="808080"/>
          <w:sz w:val="20"/>
          <w:szCs w:val="20"/>
        </w:rPr>
        <w:t xml:space="preserve">lien entre les </w:t>
      </w:r>
      <w:r w:rsidRPr="00F22DC6">
        <w:rPr>
          <w:rFonts w:asciiTheme="minorHAnsi" w:hAnsiTheme="minorHAnsi" w:cstheme="minorHAnsi"/>
          <w:iCs/>
          <w:color w:val="808080"/>
          <w:sz w:val="20"/>
          <w:szCs w:val="20"/>
        </w:rPr>
        <w:t>work</w:t>
      </w:r>
      <w:r w:rsidR="00F909ED" w:rsidRPr="00F22DC6">
        <w:rPr>
          <w:rFonts w:asciiTheme="minorHAnsi" w:hAnsiTheme="minorHAnsi" w:cstheme="minorHAnsi"/>
          <w:iCs/>
          <w:color w:val="808080"/>
          <w:sz w:val="20"/>
          <w:szCs w:val="20"/>
        </w:rPr>
        <w:t xml:space="preserve"> </w:t>
      </w:r>
      <w:r w:rsidRPr="00F22DC6">
        <w:rPr>
          <w:rFonts w:asciiTheme="minorHAnsi" w:hAnsiTheme="minorHAnsi" w:cstheme="minorHAnsi"/>
          <w:iCs/>
          <w:color w:val="808080"/>
          <w:sz w:val="20"/>
          <w:szCs w:val="20"/>
        </w:rPr>
        <w:t>packages</w:t>
      </w:r>
      <w:r w:rsidR="00EC5845" w:rsidRPr="00F22DC6">
        <w:rPr>
          <w:rFonts w:asciiTheme="minorHAnsi" w:hAnsiTheme="minorHAnsi" w:cstheme="minorHAnsi"/>
          <w:i/>
          <w:color w:val="808080"/>
          <w:sz w:val="20"/>
          <w:szCs w:val="20"/>
        </w:rPr>
        <w:t>.</w:t>
      </w:r>
    </w:p>
    <w:p w14:paraId="4EF61AA7" w14:textId="16B877AC" w:rsidR="001D3D29" w:rsidRPr="00F22DC6" w:rsidRDefault="001D3D29"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 xml:space="preserve">Veuillez </w:t>
      </w:r>
      <w:r>
        <w:rPr>
          <w:rFonts w:asciiTheme="minorHAnsi" w:hAnsiTheme="minorHAnsi" w:cstheme="minorHAnsi"/>
          <w:i/>
          <w:color w:val="808080"/>
          <w:sz w:val="20"/>
          <w:szCs w:val="20"/>
        </w:rPr>
        <w:t>i</w:t>
      </w:r>
      <w:r w:rsidRPr="001D3D29">
        <w:rPr>
          <w:rFonts w:asciiTheme="minorHAnsi" w:hAnsiTheme="minorHAnsi" w:cstheme="minorHAnsi"/>
          <w:i/>
          <w:color w:val="808080"/>
          <w:sz w:val="20"/>
          <w:szCs w:val="20"/>
        </w:rPr>
        <w:t>ndique</w:t>
      </w:r>
      <w:r>
        <w:rPr>
          <w:rFonts w:asciiTheme="minorHAnsi" w:hAnsiTheme="minorHAnsi" w:cstheme="minorHAnsi"/>
          <w:i/>
          <w:color w:val="808080"/>
          <w:sz w:val="20"/>
          <w:szCs w:val="20"/>
        </w:rPr>
        <w:t>r</w:t>
      </w:r>
      <w:r w:rsidRPr="001D3D29">
        <w:rPr>
          <w:rFonts w:asciiTheme="minorHAnsi" w:hAnsiTheme="minorHAnsi" w:cstheme="minorHAnsi"/>
          <w:i/>
          <w:color w:val="808080"/>
          <w:sz w:val="20"/>
          <w:szCs w:val="20"/>
        </w:rPr>
        <w:t xml:space="preserve"> pour chaque tâche qui sera impliqué, ce qu'il fera et le temps qu'il consacrera à cette tâche. Cela inclut le candidat, le superviseur, le personnel de recherche (doctorants ou autres), tant ceux qui sont financés par le projet que ceux qui ne sont pas financés par le projet.</w:t>
      </w:r>
    </w:p>
    <w:p w14:paraId="09A7695F" w14:textId="426343BD" w:rsidR="00DB72A4" w:rsidRPr="00F22DC6" w:rsidRDefault="001D3D29"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rPr>
      </w:pPr>
      <w:r>
        <w:rPr>
          <w:rFonts w:asciiTheme="minorHAnsi" w:hAnsiTheme="minorHAnsi" w:cstheme="minorHAnsi"/>
          <w:i/>
          <w:color w:val="808080"/>
          <w:sz w:val="20"/>
          <w:szCs w:val="20"/>
        </w:rPr>
        <w:t>Veuillez utiliser la structure suivante pour chaque work package</w:t>
      </w:r>
      <w:r w:rsidR="00DB72A4" w:rsidRPr="00F22DC6">
        <w:rPr>
          <w:rFonts w:asciiTheme="minorHAnsi" w:hAnsiTheme="minorHAnsi" w:cstheme="minorHAnsi"/>
          <w:i/>
          <w:color w:val="808080"/>
          <w:sz w:val="20"/>
          <w:szCs w:val="20"/>
        </w:rPr>
        <w:t xml:space="preserve"> :</w:t>
      </w:r>
    </w:p>
    <w:bookmarkEnd w:id="594"/>
    <w:p w14:paraId="3A5B64E9" w14:textId="4297FAA8" w:rsidR="00D73CBC" w:rsidRPr="00F22DC6" w:rsidRDefault="00000A94" w:rsidP="00000A94">
      <w:pPr>
        <w:pStyle w:val="StyleJustifi"/>
        <w:spacing w:before="238" w:after="0"/>
        <w:jc w:val="left"/>
        <w:rPr>
          <w:rFonts w:asciiTheme="minorHAnsi" w:hAnsiTheme="minorHAnsi" w:cstheme="minorHAnsi"/>
          <w:b/>
          <w:bCs/>
          <w:i/>
          <w:iCs/>
          <w:sz w:val="22"/>
          <w:szCs w:val="22"/>
          <w:lang w:val="fr-BE"/>
        </w:rPr>
      </w:pPr>
      <w:r w:rsidRPr="00F22DC6">
        <w:rPr>
          <w:rFonts w:asciiTheme="minorHAnsi" w:hAnsiTheme="minorHAnsi" w:cstheme="minorHAnsi"/>
          <w:b/>
          <w:bCs/>
          <w:i/>
          <w:iCs/>
          <w:sz w:val="22"/>
          <w:szCs w:val="22"/>
          <w:lang w:val="fr-BE"/>
        </w:rPr>
        <w:t>WP X : Titre</w:t>
      </w:r>
    </w:p>
    <w:tbl>
      <w:tblPr>
        <w:tblW w:w="921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418"/>
        <w:gridCol w:w="7796"/>
      </w:tblGrid>
      <w:tr w:rsidR="00000A94" w:rsidRPr="00F22DC6" w14:paraId="0CCCDEEE" w14:textId="77777777" w:rsidTr="00E240B2">
        <w:tc>
          <w:tcPr>
            <w:tcW w:w="1418" w:type="dxa"/>
            <w:shd w:val="clear" w:color="auto" w:fill="auto"/>
          </w:tcPr>
          <w:p w14:paraId="720E07B5" w14:textId="77777777" w:rsidR="00000A94" w:rsidRPr="00F22DC6" w:rsidRDefault="00000A94" w:rsidP="00000A94">
            <w:pPr>
              <w:pStyle w:val="Contenudetableau"/>
              <w:snapToGrid w:val="0"/>
              <w:rPr>
                <w:rFonts w:asciiTheme="minorHAnsi" w:hAnsiTheme="minorHAnsi" w:cstheme="minorHAnsi"/>
                <w:b/>
                <w:i/>
                <w:iCs/>
                <w:szCs w:val="22"/>
              </w:rPr>
            </w:pPr>
            <w:r w:rsidRPr="00F22DC6">
              <w:rPr>
                <w:rFonts w:asciiTheme="minorHAnsi" w:hAnsiTheme="minorHAnsi" w:cstheme="minorHAnsi"/>
                <w:b/>
                <w:i/>
                <w:iCs/>
                <w:szCs w:val="22"/>
              </w:rPr>
              <w:lastRenderedPageBreak/>
              <w:t>ETP</w:t>
            </w:r>
          </w:p>
        </w:tc>
        <w:tc>
          <w:tcPr>
            <w:tcW w:w="7796" w:type="dxa"/>
            <w:shd w:val="clear" w:color="auto" w:fill="auto"/>
          </w:tcPr>
          <w:p w14:paraId="1F4A9F45" w14:textId="187CCC5E" w:rsidR="00000A94" w:rsidRPr="00F22DC6" w:rsidRDefault="00000A94" w:rsidP="00000A94">
            <w:pPr>
              <w:pStyle w:val="Contenudetableau"/>
              <w:snapToGrid w:val="0"/>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Nombre de mois dédiés au WP</w:t>
            </w:r>
            <w:r w:rsidR="001D3D29">
              <w:rPr>
                <w:rFonts w:asciiTheme="minorHAnsi" w:hAnsiTheme="minorHAnsi" w:cstheme="minorHAnsi"/>
                <w:i/>
                <w:color w:val="808080"/>
                <w:sz w:val="20"/>
                <w:szCs w:val="20"/>
              </w:rPr>
              <w:t xml:space="preserve"> (en ETP), distinguez pour chaque personne (soit fonction, si future recrutement)</w:t>
            </w:r>
          </w:p>
        </w:tc>
      </w:tr>
      <w:tr w:rsidR="00000A94" w:rsidRPr="00F22DC6" w14:paraId="7ADE37C8" w14:textId="77777777" w:rsidTr="00E240B2">
        <w:tc>
          <w:tcPr>
            <w:tcW w:w="1418" w:type="dxa"/>
            <w:shd w:val="clear" w:color="auto" w:fill="auto"/>
          </w:tcPr>
          <w:p w14:paraId="2A91012A" w14:textId="77777777" w:rsidR="00000A94" w:rsidRPr="00F22DC6" w:rsidRDefault="00000A94" w:rsidP="00000A94">
            <w:pPr>
              <w:pStyle w:val="Contenudetableau"/>
              <w:snapToGrid w:val="0"/>
              <w:rPr>
                <w:rFonts w:asciiTheme="minorHAnsi" w:hAnsiTheme="minorHAnsi" w:cstheme="minorHAnsi"/>
                <w:b/>
                <w:i/>
                <w:iCs/>
                <w:szCs w:val="22"/>
              </w:rPr>
            </w:pPr>
            <w:r w:rsidRPr="00F22DC6">
              <w:rPr>
                <w:rFonts w:asciiTheme="minorHAnsi" w:hAnsiTheme="minorHAnsi" w:cstheme="minorHAnsi"/>
                <w:b/>
                <w:i/>
                <w:iCs/>
                <w:szCs w:val="22"/>
              </w:rPr>
              <w:t>Durée</w:t>
            </w:r>
          </w:p>
        </w:tc>
        <w:tc>
          <w:tcPr>
            <w:tcW w:w="7796" w:type="dxa"/>
            <w:shd w:val="clear" w:color="auto" w:fill="auto"/>
          </w:tcPr>
          <w:p w14:paraId="017B865C" w14:textId="362903E7" w:rsidR="00000A94" w:rsidRPr="00F22DC6" w:rsidRDefault="00000A94" w:rsidP="00000A94">
            <w:pPr>
              <w:pStyle w:val="Contenudetableau"/>
              <w:snapToGrid w:val="0"/>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 xml:space="preserve">XX mois (entre le XX/XX/XXXX et le XX/XX/XXXX) </w:t>
            </w:r>
          </w:p>
        </w:tc>
      </w:tr>
      <w:tr w:rsidR="00D50C2F" w:rsidRPr="00F22DC6" w14:paraId="2AF667CB" w14:textId="77777777" w:rsidTr="00E240B2">
        <w:tc>
          <w:tcPr>
            <w:tcW w:w="1418" w:type="dxa"/>
            <w:shd w:val="clear" w:color="auto" w:fill="auto"/>
          </w:tcPr>
          <w:p w14:paraId="16E8A664" w14:textId="67D50080" w:rsidR="00D50C2F" w:rsidRPr="00F22DC6" w:rsidRDefault="00D50C2F" w:rsidP="00000A94">
            <w:pPr>
              <w:pStyle w:val="Contenudetableau"/>
              <w:snapToGrid w:val="0"/>
              <w:rPr>
                <w:rFonts w:asciiTheme="minorHAnsi" w:hAnsiTheme="minorHAnsi" w:cstheme="minorHAnsi"/>
                <w:b/>
                <w:i/>
                <w:iCs/>
                <w:szCs w:val="22"/>
              </w:rPr>
            </w:pPr>
            <w:r>
              <w:rPr>
                <w:rFonts w:asciiTheme="minorHAnsi" w:hAnsiTheme="minorHAnsi" w:cstheme="minorHAnsi"/>
                <w:b/>
                <w:i/>
                <w:iCs/>
                <w:szCs w:val="22"/>
              </w:rPr>
              <w:t>Location</w:t>
            </w:r>
          </w:p>
        </w:tc>
        <w:tc>
          <w:tcPr>
            <w:tcW w:w="7796" w:type="dxa"/>
            <w:shd w:val="clear" w:color="auto" w:fill="auto"/>
          </w:tcPr>
          <w:p w14:paraId="76440811" w14:textId="2C9BA8EF" w:rsidR="00D50C2F" w:rsidRPr="00F22DC6" w:rsidRDefault="00D50C2F" w:rsidP="00000A94">
            <w:pPr>
              <w:pStyle w:val="Contenudetableau"/>
              <w:snapToGrid w:val="0"/>
              <w:rPr>
                <w:rFonts w:asciiTheme="minorHAnsi" w:hAnsiTheme="minorHAnsi" w:cstheme="minorHAnsi"/>
                <w:i/>
                <w:color w:val="808080"/>
                <w:sz w:val="20"/>
                <w:szCs w:val="20"/>
              </w:rPr>
            </w:pPr>
            <w:r>
              <w:rPr>
                <w:rFonts w:asciiTheme="minorHAnsi" w:hAnsiTheme="minorHAnsi" w:cstheme="minorHAnsi"/>
                <w:i/>
                <w:color w:val="808080"/>
                <w:sz w:val="20"/>
                <w:szCs w:val="20"/>
              </w:rPr>
              <w:t>Bureau ou labo o</w:t>
            </w:r>
            <w:r w:rsidR="00857964">
              <w:rPr>
                <w:rFonts w:asciiTheme="minorHAnsi" w:hAnsiTheme="minorHAnsi" w:cstheme="minorHAnsi"/>
                <w:i/>
                <w:color w:val="808080"/>
                <w:sz w:val="20"/>
                <w:szCs w:val="20"/>
              </w:rPr>
              <w:t>ù</w:t>
            </w:r>
            <w:r>
              <w:rPr>
                <w:rFonts w:asciiTheme="minorHAnsi" w:hAnsiTheme="minorHAnsi" w:cstheme="minorHAnsi"/>
                <w:i/>
                <w:color w:val="808080"/>
                <w:sz w:val="20"/>
                <w:szCs w:val="20"/>
              </w:rPr>
              <w:t xml:space="preserve"> la recherche aura lieu</w:t>
            </w:r>
          </w:p>
        </w:tc>
      </w:tr>
      <w:tr w:rsidR="00000A94" w:rsidRPr="00F22DC6" w14:paraId="7D24453F" w14:textId="77777777" w:rsidTr="00E240B2">
        <w:tc>
          <w:tcPr>
            <w:tcW w:w="1418" w:type="dxa"/>
            <w:shd w:val="clear" w:color="auto" w:fill="auto"/>
          </w:tcPr>
          <w:p w14:paraId="3A0EF4FC" w14:textId="77777777" w:rsidR="00000A94" w:rsidRPr="00F22DC6" w:rsidRDefault="00000A94" w:rsidP="00000A94">
            <w:pPr>
              <w:pStyle w:val="Contenudetableau"/>
              <w:snapToGrid w:val="0"/>
              <w:rPr>
                <w:rFonts w:asciiTheme="minorHAnsi" w:hAnsiTheme="minorHAnsi" w:cstheme="minorHAnsi"/>
                <w:b/>
                <w:i/>
                <w:iCs/>
                <w:szCs w:val="22"/>
              </w:rPr>
            </w:pPr>
            <w:r w:rsidRPr="00F22DC6">
              <w:rPr>
                <w:rFonts w:asciiTheme="minorHAnsi" w:hAnsiTheme="minorHAnsi" w:cstheme="minorHAnsi"/>
                <w:b/>
                <w:i/>
                <w:iCs/>
                <w:szCs w:val="22"/>
              </w:rPr>
              <w:t>Objectifs</w:t>
            </w:r>
          </w:p>
        </w:tc>
        <w:tc>
          <w:tcPr>
            <w:tcW w:w="7796" w:type="dxa"/>
            <w:shd w:val="clear" w:color="auto" w:fill="auto"/>
          </w:tcPr>
          <w:p w14:paraId="2A9A510E" w14:textId="5C00C699" w:rsidR="00000A94" w:rsidRPr="00F22DC6" w:rsidRDefault="00000A94" w:rsidP="00000A94">
            <w:pPr>
              <w:pStyle w:val="Corpsdetexte21"/>
              <w:spacing w:before="45" w:after="0" w:line="240" w:lineRule="auto"/>
              <w:rPr>
                <w:rFonts w:asciiTheme="minorHAnsi" w:eastAsia="Times New Roman" w:hAnsiTheme="minorHAnsi" w:cstheme="minorHAnsi"/>
                <w:szCs w:val="22"/>
                <w:lang w:val="fr-BE"/>
              </w:rPr>
            </w:pPr>
            <w:r w:rsidRPr="00F22DC6">
              <w:rPr>
                <w:rFonts w:asciiTheme="minorHAnsi" w:hAnsiTheme="minorHAnsi" w:cstheme="minorHAnsi"/>
                <w:i/>
                <w:color w:val="808080"/>
                <w:sz w:val="20"/>
                <w:lang w:val="fr-BE"/>
              </w:rPr>
              <w:t xml:space="preserve">Brève description de l’objectif du </w:t>
            </w:r>
            <w:r w:rsidRPr="00F22DC6">
              <w:rPr>
                <w:rFonts w:asciiTheme="minorHAnsi" w:hAnsiTheme="minorHAnsi" w:cstheme="minorHAnsi"/>
                <w:iCs/>
                <w:color w:val="808080"/>
                <w:sz w:val="20"/>
                <w:lang w:val="fr-BE"/>
              </w:rPr>
              <w:t>work package</w:t>
            </w:r>
          </w:p>
        </w:tc>
      </w:tr>
      <w:tr w:rsidR="00000A94" w:rsidRPr="00F22DC6" w14:paraId="49117ADC" w14:textId="77777777" w:rsidTr="00E240B2">
        <w:tc>
          <w:tcPr>
            <w:tcW w:w="1418" w:type="dxa"/>
            <w:shd w:val="clear" w:color="auto" w:fill="auto"/>
          </w:tcPr>
          <w:p w14:paraId="738186CF" w14:textId="77777777" w:rsidR="00000A94" w:rsidRPr="00F22DC6" w:rsidRDefault="00000A94" w:rsidP="00000A94">
            <w:pPr>
              <w:pStyle w:val="Contenudetableau"/>
              <w:snapToGrid w:val="0"/>
              <w:rPr>
                <w:rFonts w:asciiTheme="minorHAnsi" w:hAnsiTheme="minorHAnsi" w:cstheme="minorHAnsi"/>
                <w:b/>
                <w:i/>
                <w:iCs/>
                <w:szCs w:val="22"/>
              </w:rPr>
            </w:pPr>
            <w:r w:rsidRPr="00F22DC6">
              <w:rPr>
                <w:rFonts w:asciiTheme="minorHAnsi" w:hAnsiTheme="minorHAnsi" w:cstheme="minorHAnsi"/>
                <w:b/>
                <w:i/>
                <w:iCs/>
                <w:szCs w:val="22"/>
              </w:rPr>
              <w:t xml:space="preserve">Tâches à effectuer </w:t>
            </w:r>
          </w:p>
        </w:tc>
        <w:tc>
          <w:tcPr>
            <w:tcW w:w="7796" w:type="dxa"/>
            <w:shd w:val="clear" w:color="auto" w:fill="auto"/>
          </w:tcPr>
          <w:p w14:paraId="4B1D9607" w14:textId="6AACB236" w:rsidR="00000A94" w:rsidRPr="00F22DC6" w:rsidRDefault="007665DD" w:rsidP="007665DD">
            <w:pPr>
              <w:pStyle w:val="Corpsdetexte21"/>
              <w:spacing w:before="45" w:after="0" w:line="240" w:lineRule="auto"/>
              <w:jc w:val="both"/>
              <w:rPr>
                <w:rFonts w:asciiTheme="minorHAnsi" w:hAnsiTheme="minorHAnsi" w:cstheme="minorHAnsi"/>
                <w:i/>
                <w:color w:val="808080"/>
                <w:sz w:val="20"/>
                <w:lang w:val="fr-BE"/>
              </w:rPr>
            </w:pPr>
            <w:r w:rsidRPr="00F22DC6">
              <w:rPr>
                <w:rFonts w:asciiTheme="minorHAnsi" w:hAnsiTheme="minorHAnsi" w:cstheme="minorHAnsi"/>
                <w:i/>
                <w:color w:val="808080"/>
                <w:sz w:val="20"/>
                <w:lang w:val="fr-BE"/>
              </w:rPr>
              <w:t>Brève explication de la façon dont la tâche doit être réalisée et dans quelles mesures il doit être fait usage de méthodes / outils / techniques / logiciels existants et / ou à développer.</w:t>
            </w:r>
            <w:r w:rsidR="00D50C2F">
              <w:rPr>
                <w:rFonts w:asciiTheme="minorHAnsi" w:hAnsiTheme="minorHAnsi" w:cstheme="minorHAnsi"/>
                <w:i/>
                <w:color w:val="808080"/>
                <w:sz w:val="20"/>
                <w:lang w:val="fr-BE"/>
              </w:rPr>
              <w:t xml:space="preserve"> Veuillez bien décrire qui sera impliqué dans quel tache, et ce qu’ils feront</w:t>
            </w:r>
          </w:p>
        </w:tc>
      </w:tr>
      <w:tr w:rsidR="00000A94" w:rsidRPr="00F22DC6" w14:paraId="0C24BE59" w14:textId="77777777" w:rsidTr="00E240B2">
        <w:tc>
          <w:tcPr>
            <w:tcW w:w="1418" w:type="dxa"/>
            <w:shd w:val="clear" w:color="auto" w:fill="auto"/>
          </w:tcPr>
          <w:p w14:paraId="3EA32E7A" w14:textId="70127779" w:rsidR="00000A94" w:rsidRPr="00F22DC6" w:rsidRDefault="009208C0" w:rsidP="00000A94">
            <w:pPr>
              <w:pStyle w:val="Contenudetableau"/>
              <w:snapToGrid w:val="0"/>
              <w:rPr>
                <w:rFonts w:asciiTheme="minorHAnsi" w:hAnsiTheme="minorHAnsi" w:cstheme="minorHAnsi"/>
                <w:b/>
                <w:i/>
                <w:iCs/>
                <w:szCs w:val="22"/>
              </w:rPr>
            </w:pPr>
            <w:r w:rsidRPr="00F22DC6">
              <w:rPr>
                <w:rFonts w:asciiTheme="minorHAnsi" w:hAnsiTheme="minorHAnsi" w:cstheme="minorHAnsi"/>
                <w:b/>
                <w:i/>
                <w:iCs/>
                <w:szCs w:val="22"/>
              </w:rPr>
              <w:t>Livrables</w:t>
            </w:r>
            <w:r w:rsidR="00000A94" w:rsidRPr="00F22DC6">
              <w:rPr>
                <w:rFonts w:asciiTheme="minorHAnsi" w:hAnsiTheme="minorHAnsi" w:cstheme="minorHAnsi"/>
                <w:b/>
                <w:i/>
                <w:iCs/>
                <w:szCs w:val="22"/>
              </w:rPr>
              <w:t xml:space="preserve"> </w:t>
            </w:r>
          </w:p>
        </w:tc>
        <w:tc>
          <w:tcPr>
            <w:tcW w:w="7796" w:type="dxa"/>
            <w:shd w:val="clear" w:color="auto" w:fill="auto"/>
          </w:tcPr>
          <w:p w14:paraId="153ACF05" w14:textId="51BEE5FE" w:rsidR="00000A94" w:rsidRPr="00F22DC6" w:rsidRDefault="007665DD" w:rsidP="00000A94">
            <w:pPr>
              <w:pStyle w:val="Contenudetableau"/>
              <w:snapToGrid w:val="0"/>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Les</w:t>
            </w:r>
            <w:r w:rsidR="00000A94" w:rsidRPr="00F22DC6">
              <w:rPr>
                <w:rFonts w:asciiTheme="minorHAnsi" w:hAnsiTheme="minorHAnsi" w:cstheme="minorHAnsi"/>
                <w:i/>
                <w:color w:val="808080"/>
                <w:sz w:val="20"/>
                <w:szCs w:val="20"/>
              </w:rPr>
              <w:t xml:space="preserve"> résultats visibles</w:t>
            </w:r>
            <w:r w:rsidR="0038388B" w:rsidRPr="00F22DC6">
              <w:rPr>
                <w:rFonts w:asciiTheme="minorHAnsi" w:hAnsiTheme="minorHAnsi" w:cstheme="minorHAnsi"/>
                <w:i/>
                <w:color w:val="808080"/>
                <w:sz w:val="20"/>
                <w:szCs w:val="20"/>
              </w:rPr>
              <w:t xml:space="preserve"> </w:t>
            </w:r>
            <w:r w:rsidR="00000A94" w:rsidRPr="00F22DC6">
              <w:rPr>
                <w:rFonts w:asciiTheme="minorHAnsi" w:hAnsiTheme="minorHAnsi" w:cstheme="minorHAnsi"/>
                <w:i/>
                <w:color w:val="808080"/>
                <w:sz w:val="20"/>
                <w:szCs w:val="20"/>
              </w:rPr>
              <w:t xml:space="preserve">attendus au terme du </w:t>
            </w:r>
            <w:r w:rsidR="00000A94" w:rsidRPr="00F22DC6">
              <w:rPr>
                <w:rFonts w:asciiTheme="minorHAnsi" w:hAnsiTheme="minorHAnsi" w:cstheme="minorHAnsi"/>
                <w:iCs/>
                <w:color w:val="808080"/>
                <w:sz w:val="20"/>
                <w:szCs w:val="20"/>
              </w:rPr>
              <w:t>work</w:t>
            </w:r>
            <w:r w:rsidRPr="00F22DC6">
              <w:rPr>
                <w:rFonts w:asciiTheme="minorHAnsi" w:hAnsiTheme="minorHAnsi" w:cstheme="minorHAnsi"/>
                <w:iCs/>
                <w:color w:val="808080"/>
                <w:sz w:val="20"/>
                <w:szCs w:val="20"/>
              </w:rPr>
              <w:t xml:space="preserve"> </w:t>
            </w:r>
            <w:r w:rsidR="00000A94" w:rsidRPr="00F22DC6">
              <w:rPr>
                <w:rFonts w:asciiTheme="minorHAnsi" w:hAnsiTheme="minorHAnsi" w:cstheme="minorHAnsi"/>
                <w:iCs/>
                <w:color w:val="808080"/>
                <w:sz w:val="20"/>
                <w:szCs w:val="20"/>
              </w:rPr>
              <w:t>package</w:t>
            </w:r>
          </w:p>
        </w:tc>
      </w:tr>
      <w:tr w:rsidR="00000A94" w:rsidRPr="00F22DC6" w14:paraId="6B50A44D" w14:textId="77777777" w:rsidTr="00E240B2">
        <w:tc>
          <w:tcPr>
            <w:tcW w:w="1418" w:type="dxa"/>
            <w:shd w:val="clear" w:color="auto" w:fill="auto"/>
          </w:tcPr>
          <w:p w14:paraId="78A71367" w14:textId="77777777" w:rsidR="00000A94" w:rsidRPr="00F22DC6" w:rsidRDefault="00000A94" w:rsidP="00000A94">
            <w:pPr>
              <w:pStyle w:val="Contenudetableau"/>
              <w:snapToGrid w:val="0"/>
              <w:rPr>
                <w:rFonts w:asciiTheme="minorHAnsi" w:hAnsiTheme="minorHAnsi" w:cstheme="minorHAnsi"/>
                <w:b/>
                <w:i/>
                <w:iCs/>
                <w:szCs w:val="22"/>
              </w:rPr>
            </w:pPr>
            <w:r w:rsidRPr="00F22DC6">
              <w:rPr>
                <w:rFonts w:asciiTheme="minorHAnsi" w:hAnsiTheme="minorHAnsi" w:cstheme="minorHAnsi"/>
                <w:b/>
                <w:i/>
                <w:iCs/>
                <w:szCs w:val="22"/>
              </w:rPr>
              <w:t>Analyse des risques</w:t>
            </w:r>
          </w:p>
        </w:tc>
        <w:tc>
          <w:tcPr>
            <w:tcW w:w="7796" w:type="dxa"/>
            <w:shd w:val="clear" w:color="auto" w:fill="auto"/>
          </w:tcPr>
          <w:p w14:paraId="31B179A5" w14:textId="1EB4CB66" w:rsidR="00583756" w:rsidRPr="00F22DC6" w:rsidRDefault="007665DD" w:rsidP="00000A94">
            <w:pPr>
              <w:pStyle w:val="Contenudetableau"/>
              <w:snapToGrid w:val="0"/>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Les</w:t>
            </w:r>
            <w:r w:rsidR="00000A94" w:rsidRPr="00F22DC6">
              <w:rPr>
                <w:rFonts w:asciiTheme="minorHAnsi" w:hAnsiTheme="minorHAnsi" w:cstheme="minorHAnsi"/>
                <w:i/>
                <w:color w:val="808080"/>
                <w:sz w:val="20"/>
                <w:szCs w:val="20"/>
              </w:rPr>
              <w:t xml:space="preserve"> risques spécifiques liés à l'exécution des tâches du </w:t>
            </w:r>
            <w:r w:rsidRPr="00F22DC6">
              <w:rPr>
                <w:rFonts w:asciiTheme="minorHAnsi" w:hAnsiTheme="minorHAnsi" w:cstheme="minorHAnsi"/>
                <w:iCs/>
                <w:color w:val="808080"/>
                <w:sz w:val="20"/>
                <w:szCs w:val="20"/>
              </w:rPr>
              <w:t>work package</w:t>
            </w:r>
          </w:p>
          <w:p w14:paraId="5FAEFADC" w14:textId="25B26525" w:rsidR="00583756" w:rsidRPr="00F22DC6" w:rsidRDefault="00D50C2F" w:rsidP="00583756">
            <w:pPr>
              <w:pStyle w:val="Contenudetableau"/>
              <w:numPr>
                <w:ilvl w:val="0"/>
                <w:numId w:val="30"/>
              </w:numPr>
              <w:snapToGrid w:val="0"/>
              <w:rPr>
                <w:rFonts w:asciiTheme="minorHAnsi" w:hAnsiTheme="minorHAnsi" w:cstheme="minorHAnsi"/>
                <w:i/>
                <w:color w:val="808080"/>
                <w:sz w:val="20"/>
                <w:szCs w:val="20"/>
              </w:rPr>
            </w:pPr>
            <w:r>
              <w:rPr>
                <w:rFonts w:asciiTheme="minorHAnsi" w:hAnsiTheme="minorHAnsi" w:cstheme="minorHAnsi"/>
                <w:i/>
                <w:color w:val="808080"/>
                <w:sz w:val="20"/>
                <w:szCs w:val="20"/>
              </w:rPr>
              <w:t>Quel</w:t>
            </w:r>
            <w:r w:rsidR="00857964">
              <w:rPr>
                <w:rFonts w:asciiTheme="minorHAnsi" w:hAnsiTheme="minorHAnsi" w:cstheme="minorHAnsi"/>
                <w:i/>
                <w:color w:val="808080"/>
                <w:sz w:val="20"/>
                <w:szCs w:val="20"/>
              </w:rPr>
              <w:t>le</w:t>
            </w:r>
            <w:r>
              <w:rPr>
                <w:rFonts w:asciiTheme="minorHAnsi" w:hAnsiTheme="minorHAnsi" w:cstheme="minorHAnsi"/>
                <w:i/>
                <w:color w:val="808080"/>
                <w:sz w:val="20"/>
                <w:szCs w:val="20"/>
              </w:rPr>
              <w:t xml:space="preserve">s mesures </w:t>
            </w:r>
            <w:r w:rsidR="00857964">
              <w:rPr>
                <w:rFonts w:asciiTheme="minorHAnsi" w:hAnsiTheme="minorHAnsi" w:cstheme="minorHAnsi"/>
                <w:i/>
                <w:color w:val="808080"/>
                <w:sz w:val="20"/>
                <w:szCs w:val="20"/>
              </w:rPr>
              <w:t>mettez</w:t>
            </w:r>
            <w:r>
              <w:rPr>
                <w:rFonts w:asciiTheme="minorHAnsi" w:hAnsiTheme="minorHAnsi" w:cstheme="minorHAnsi"/>
                <w:i/>
                <w:color w:val="808080"/>
                <w:sz w:val="20"/>
                <w:szCs w:val="20"/>
              </w:rPr>
              <w:t xml:space="preserve">-vous </w:t>
            </w:r>
            <w:r w:rsidR="00857964">
              <w:rPr>
                <w:rFonts w:asciiTheme="minorHAnsi" w:hAnsiTheme="minorHAnsi" w:cstheme="minorHAnsi"/>
                <w:i/>
                <w:color w:val="808080"/>
                <w:sz w:val="20"/>
                <w:szCs w:val="20"/>
              </w:rPr>
              <w:t>en place</w:t>
            </w:r>
            <w:r>
              <w:rPr>
                <w:rFonts w:asciiTheme="minorHAnsi" w:hAnsiTheme="minorHAnsi" w:cstheme="minorHAnsi"/>
                <w:i/>
                <w:color w:val="808080"/>
                <w:sz w:val="20"/>
                <w:szCs w:val="20"/>
              </w:rPr>
              <w:t xml:space="preserve"> pour</w:t>
            </w:r>
            <w:r w:rsidR="00000A94" w:rsidRPr="00F22DC6">
              <w:rPr>
                <w:rFonts w:asciiTheme="minorHAnsi" w:hAnsiTheme="minorHAnsi" w:cstheme="minorHAnsi"/>
                <w:i/>
                <w:color w:val="808080"/>
                <w:sz w:val="20"/>
                <w:szCs w:val="20"/>
              </w:rPr>
              <w:t xml:space="preserve"> les éviter</w:t>
            </w:r>
            <w:r w:rsidR="001C6A85" w:rsidRPr="00F22DC6">
              <w:rPr>
                <w:rFonts w:asciiTheme="minorHAnsi" w:hAnsiTheme="minorHAnsi" w:cstheme="minorHAnsi"/>
                <w:i/>
                <w:color w:val="808080"/>
                <w:sz w:val="20"/>
                <w:szCs w:val="20"/>
              </w:rPr>
              <w:t xml:space="preserve"> </w:t>
            </w:r>
            <w:r w:rsidR="00000A94" w:rsidRPr="00F22DC6">
              <w:rPr>
                <w:rFonts w:asciiTheme="minorHAnsi" w:hAnsiTheme="minorHAnsi" w:cstheme="minorHAnsi"/>
                <w:i/>
                <w:color w:val="808080"/>
                <w:sz w:val="20"/>
                <w:szCs w:val="20"/>
              </w:rPr>
              <w:t xml:space="preserve">? </w:t>
            </w:r>
          </w:p>
          <w:p w14:paraId="3CA043AA" w14:textId="14D1EACD" w:rsidR="00000A94" w:rsidRPr="00F22DC6" w:rsidRDefault="001C6A85" w:rsidP="00583756">
            <w:pPr>
              <w:pStyle w:val="Contenudetableau"/>
              <w:numPr>
                <w:ilvl w:val="0"/>
                <w:numId w:val="30"/>
              </w:numPr>
              <w:snapToGrid w:val="0"/>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Quel est le</w:t>
            </w:r>
            <w:r w:rsidR="00000A94" w:rsidRPr="00F22DC6">
              <w:rPr>
                <w:rFonts w:asciiTheme="minorHAnsi" w:hAnsiTheme="minorHAnsi" w:cstheme="minorHAnsi"/>
                <w:i/>
                <w:color w:val="808080"/>
                <w:sz w:val="20"/>
                <w:szCs w:val="20"/>
              </w:rPr>
              <w:t xml:space="preserve"> plan B pour les très grands risques</w:t>
            </w:r>
            <w:r w:rsidRPr="00F22DC6">
              <w:rPr>
                <w:rFonts w:asciiTheme="minorHAnsi" w:hAnsiTheme="minorHAnsi" w:cstheme="minorHAnsi"/>
                <w:i/>
                <w:color w:val="808080"/>
                <w:sz w:val="20"/>
                <w:szCs w:val="20"/>
              </w:rPr>
              <w:t> ?</w:t>
            </w:r>
          </w:p>
        </w:tc>
      </w:tr>
      <w:tr w:rsidR="00000A94" w:rsidRPr="00F22DC6" w14:paraId="271E874D" w14:textId="77777777" w:rsidTr="00E240B2">
        <w:tc>
          <w:tcPr>
            <w:tcW w:w="1418" w:type="dxa"/>
            <w:shd w:val="clear" w:color="auto" w:fill="auto"/>
          </w:tcPr>
          <w:p w14:paraId="0FBC0C1F" w14:textId="77777777" w:rsidR="00000A94" w:rsidRPr="00F22DC6" w:rsidRDefault="00000A94" w:rsidP="00000A94">
            <w:pPr>
              <w:pStyle w:val="Contenudetableau"/>
              <w:snapToGrid w:val="0"/>
              <w:rPr>
                <w:rFonts w:asciiTheme="minorHAnsi" w:hAnsiTheme="minorHAnsi" w:cstheme="minorHAnsi"/>
                <w:b/>
                <w:i/>
                <w:iCs/>
                <w:szCs w:val="22"/>
              </w:rPr>
            </w:pPr>
            <w:r w:rsidRPr="00F22DC6">
              <w:rPr>
                <w:rFonts w:asciiTheme="minorHAnsi" w:hAnsiTheme="minorHAnsi" w:cstheme="minorHAnsi"/>
                <w:b/>
                <w:i/>
                <w:iCs/>
                <w:szCs w:val="22"/>
              </w:rPr>
              <w:t>Indicateurs de suivi</w:t>
            </w:r>
          </w:p>
        </w:tc>
        <w:tc>
          <w:tcPr>
            <w:tcW w:w="7796" w:type="dxa"/>
            <w:shd w:val="clear" w:color="auto" w:fill="auto"/>
          </w:tcPr>
          <w:p w14:paraId="3C29B556" w14:textId="03E1758A" w:rsidR="00000A94" w:rsidRPr="00F22DC6" w:rsidRDefault="00583756" w:rsidP="00000A94">
            <w:pPr>
              <w:pStyle w:val="Contenudetableau"/>
              <w:snapToGrid w:val="0"/>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L</w:t>
            </w:r>
            <w:r w:rsidR="00000A94" w:rsidRPr="00F22DC6">
              <w:rPr>
                <w:rFonts w:asciiTheme="minorHAnsi" w:hAnsiTheme="minorHAnsi" w:cstheme="minorHAnsi"/>
                <w:i/>
                <w:color w:val="808080"/>
                <w:sz w:val="20"/>
                <w:szCs w:val="20"/>
              </w:rPr>
              <w:t xml:space="preserve">e(s) critère(s) quantitatif(s) ou qualitatif(s) pour l'évaluation de l'exécution du </w:t>
            </w:r>
            <w:r w:rsidR="007665DD" w:rsidRPr="00F22DC6">
              <w:rPr>
                <w:rFonts w:asciiTheme="minorHAnsi" w:hAnsiTheme="minorHAnsi" w:cstheme="minorHAnsi"/>
                <w:iCs/>
                <w:color w:val="808080"/>
                <w:sz w:val="20"/>
                <w:szCs w:val="20"/>
              </w:rPr>
              <w:t>work package</w:t>
            </w:r>
          </w:p>
        </w:tc>
      </w:tr>
    </w:tbl>
    <w:p w14:paraId="72635A32" w14:textId="0FC0C9B0" w:rsidR="00000A94" w:rsidRPr="00F22DC6" w:rsidRDefault="00000A94">
      <w:pPr>
        <w:pStyle w:val="Corpsdetexte21"/>
        <w:spacing w:before="238" w:after="0" w:line="240" w:lineRule="auto"/>
        <w:rPr>
          <w:rFonts w:asciiTheme="minorHAnsi" w:hAnsiTheme="minorHAnsi" w:cstheme="minorHAnsi"/>
          <w:bCs/>
          <w:szCs w:val="22"/>
          <w:lang w:val="fr-BE"/>
        </w:rPr>
      </w:pPr>
    </w:p>
    <w:p w14:paraId="45D6B888" w14:textId="24EC144F" w:rsidR="00DB72A4" w:rsidRPr="00F22DC6" w:rsidRDefault="00DB72A4">
      <w:pPr>
        <w:pStyle w:val="Corpsdetexte21"/>
        <w:spacing w:before="238" w:after="0" w:line="240" w:lineRule="auto"/>
        <w:rPr>
          <w:rFonts w:asciiTheme="minorHAnsi" w:eastAsia="Times New Roman" w:hAnsiTheme="minorHAnsi" w:cstheme="minorHAnsi"/>
          <w:i/>
          <w:iCs/>
          <w:color w:val="000000"/>
          <w:szCs w:val="22"/>
          <w:lang w:val="fr-BE" w:bidi="ar-SA"/>
        </w:rPr>
      </w:pPr>
      <w:r w:rsidRPr="00F22DC6">
        <w:rPr>
          <w:rFonts w:asciiTheme="minorHAnsi" w:hAnsiTheme="minorHAnsi" w:cstheme="minorHAnsi"/>
          <w:b/>
          <w:bCs/>
          <w:szCs w:val="22"/>
          <w:lang w:val="fr-BE"/>
        </w:rPr>
        <w:t>Annexe à fourni</w:t>
      </w:r>
      <w:r w:rsidRPr="00F22DC6">
        <w:rPr>
          <w:rFonts w:asciiTheme="minorHAnsi" w:hAnsiTheme="minorHAnsi" w:cstheme="minorHAnsi"/>
          <w:b/>
          <w:bCs/>
          <w:color w:val="000000"/>
          <w:szCs w:val="22"/>
          <w:lang w:val="fr-BE"/>
        </w:rPr>
        <w:t>r</w:t>
      </w:r>
      <w:r w:rsidR="008E124E" w:rsidRPr="00F22DC6">
        <w:rPr>
          <w:rFonts w:asciiTheme="minorHAnsi" w:hAnsiTheme="minorHAnsi" w:cstheme="minorHAnsi"/>
          <w:b/>
          <w:bCs/>
          <w:color w:val="000000"/>
          <w:szCs w:val="22"/>
          <w:lang w:val="fr-BE"/>
        </w:rPr>
        <w:t> :</w:t>
      </w:r>
    </w:p>
    <w:p w14:paraId="59720AED" w14:textId="7AB5F166" w:rsidR="005807DB" w:rsidRPr="00F22DC6" w:rsidRDefault="00EC5845" w:rsidP="00570E17">
      <w:pPr>
        <w:numPr>
          <w:ilvl w:val="0"/>
          <w:numId w:val="5"/>
        </w:numPr>
        <w:spacing w:before="45"/>
        <w:rPr>
          <w:rFonts w:asciiTheme="minorHAnsi" w:hAnsiTheme="minorHAnsi" w:cstheme="minorHAnsi"/>
          <w:szCs w:val="22"/>
        </w:rPr>
      </w:pPr>
      <w:r w:rsidRPr="00F22DC6">
        <w:rPr>
          <w:rFonts w:asciiTheme="minorHAnsi" w:eastAsia="Times New Roman" w:hAnsiTheme="minorHAnsi" w:cstheme="minorHAnsi"/>
          <w:i/>
          <w:iCs/>
          <w:color w:val="000000"/>
          <w:szCs w:val="22"/>
          <w:lang w:bidi="ar-SA"/>
        </w:rPr>
        <w:t>D</w:t>
      </w:r>
      <w:r w:rsidR="00DB72A4" w:rsidRPr="00F22DC6">
        <w:rPr>
          <w:rFonts w:asciiTheme="minorHAnsi" w:eastAsia="Times New Roman" w:hAnsiTheme="minorHAnsi" w:cstheme="minorHAnsi"/>
          <w:i/>
          <w:iCs/>
          <w:color w:val="000000"/>
          <w:szCs w:val="22"/>
          <w:lang w:bidi="ar-SA"/>
        </w:rPr>
        <w:t xml:space="preserve">iagramme </w:t>
      </w:r>
      <w:r w:rsidR="008E124E" w:rsidRPr="00F22DC6">
        <w:rPr>
          <w:rFonts w:asciiTheme="minorHAnsi" w:eastAsia="Times New Roman" w:hAnsiTheme="minorHAnsi" w:cstheme="minorHAnsi"/>
          <w:i/>
          <w:iCs/>
          <w:color w:val="000000"/>
          <w:szCs w:val="22"/>
          <w:lang w:bidi="ar-SA"/>
        </w:rPr>
        <w:t>(</w:t>
      </w:r>
      <w:r w:rsidR="00DB72A4" w:rsidRPr="00F22DC6">
        <w:rPr>
          <w:rFonts w:asciiTheme="minorHAnsi" w:eastAsia="Times New Roman" w:hAnsiTheme="minorHAnsi" w:cstheme="minorHAnsi"/>
          <w:i/>
          <w:iCs/>
          <w:color w:val="000000"/>
          <w:szCs w:val="22"/>
          <w:lang w:bidi="ar-SA"/>
        </w:rPr>
        <w:t>de Gantt</w:t>
      </w:r>
      <w:r w:rsidR="008E124E" w:rsidRPr="00F22DC6">
        <w:rPr>
          <w:rFonts w:asciiTheme="minorHAnsi" w:eastAsia="Times New Roman" w:hAnsiTheme="minorHAnsi" w:cstheme="minorHAnsi"/>
          <w:i/>
          <w:iCs/>
          <w:color w:val="000000"/>
          <w:szCs w:val="22"/>
          <w:lang w:bidi="ar-SA"/>
        </w:rPr>
        <w:t>)</w:t>
      </w:r>
      <w:r w:rsidR="00DB72A4" w:rsidRPr="00F22DC6">
        <w:rPr>
          <w:rFonts w:asciiTheme="minorHAnsi" w:eastAsia="Times New Roman" w:hAnsiTheme="minorHAnsi" w:cstheme="minorHAnsi"/>
          <w:i/>
          <w:iCs/>
          <w:color w:val="000000"/>
          <w:szCs w:val="22"/>
          <w:lang w:bidi="ar-SA"/>
        </w:rPr>
        <w:t xml:space="preserve"> décrivant le planning du programme proposé</w:t>
      </w:r>
      <w:bookmarkStart w:id="595" w:name="__RefHeading__1078_296410584"/>
      <w:bookmarkStart w:id="596" w:name="__RefHeading__4413_887083246"/>
      <w:bookmarkStart w:id="597" w:name="__RefHeading__2166_296410584"/>
      <w:bookmarkEnd w:id="595"/>
      <w:bookmarkEnd w:id="596"/>
      <w:bookmarkEnd w:id="597"/>
    </w:p>
    <w:p w14:paraId="0F14427A" w14:textId="3E0D0959" w:rsidR="00E0772E" w:rsidRPr="00F22DC6" w:rsidRDefault="00E0772E" w:rsidP="00E0772E">
      <w:pPr>
        <w:spacing w:before="45"/>
        <w:rPr>
          <w:rFonts w:asciiTheme="minorHAnsi" w:hAnsiTheme="minorHAnsi" w:cstheme="minorHAnsi"/>
          <w:szCs w:val="22"/>
        </w:rPr>
      </w:pPr>
    </w:p>
    <w:p w14:paraId="152C7CE4" w14:textId="5CDA02ED" w:rsidR="0041749C" w:rsidRPr="00F22DC6" w:rsidRDefault="0041749C" w:rsidP="00E0772E">
      <w:pPr>
        <w:spacing w:before="45"/>
        <w:rPr>
          <w:rFonts w:asciiTheme="minorHAnsi" w:hAnsiTheme="minorHAnsi" w:cstheme="minorHAnsi"/>
          <w:szCs w:val="22"/>
        </w:rPr>
      </w:pPr>
    </w:p>
    <w:p w14:paraId="32AF329D" w14:textId="2F3BBB79" w:rsidR="002C1FED" w:rsidRPr="00F22DC6" w:rsidRDefault="002C1FED">
      <w:pPr>
        <w:widowControl/>
        <w:suppressAutoHyphens w:val="0"/>
        <w:rPr>
          <w:rFonts w:asciiTheme="minorHAnsi" w:hAnsiTheme="minorHAnsi" w:cstheme="minorHAnsi"/>
          <w:szCs w:val="22"/>
        </w:rPr>
      </w:pPr>
      <w:r w:rsidRPr="00F22DC6">
        <w:rPr>
          <w:rFonts w:asciiTheme="minorHAnsi" w:hAnsiTheme="minorHAnsi" w:cstheme="minorHAnsi"/>
          <w:szCs w:val="22"/>
        </w:rPr>
        <w:br w:type="page"/>
      </w:r>
    </w:p>
    <w:p w14:paraId="23DCF360" w14:textId="23540AB2" w:rsidR="00FC7831" w:rsidRPr="00F22DC6" w:rsidRDefault="00FC7831" w:rsidP="00FC7831">
      <w:pPr>
        <w:pStyle w:val="Heading1"/>
        <w:rPr>
          <w:rFonts w:asciiTheme="minorHAnsi" w:hAnsiTheme="minorHAnsi" w:cstheme="minorHAnsi"/>
        </w:rPr>
      </w:pPr>
      <w:bookmarkStart w:id="598" w:name="_Toc112839948"/>
      <w:r w:rsidRPr="00F22DC6">
        <w:rPr>
          <w:rFonts w:asciiTheme="minorHAnsi" w:hAnsiTheme="minorHAnsi" w:cstheme="minorHAnsi"/>
        </w:rPr>
        <w:lastRenderedPageBreak/>
        <w:t xml:space="preserve"> </w:t>
      </w:r>
      <w:bookmarkStart w:id="599" w:name="_Toc147928781"/>
      <w:r w:rsidR="002C1FED" w:rsidRPr="00F22DC6">
        <w:rPr>
          <w:rFonts w:asciiTheme="minorHAnsi" w:hAnsiTheme="minorHAnsi" w:cstheme="minorHAnsi"/>
        </w:rPr>
        <w:t>Valorisation</w:t>
      </w:r>
      <w:r w:rsidRPr="00F22DC6">
        <w:rPr>
          <w:rFonts w:asciiTheme="minorHAnsi" w:hAnsiTheme="minorHAnsi" w:cstheme="minorHAnsi"/>
        </w:rPr>
        <w:t xml:space="preserve"> des résultats</w:t>
      </w:r>
      <w:bookmarkEnd w:id="599"/>
      <w:r w:rsidRPr="00F22DC6">
        <w:rPr>
          <w:rFonts w:asciiTheme="minorHAnsi" w:hAnsiTheme="minorHAnsi" w:cstheme="minorHAnsi"/>
        </w:rPr>
        <w:t xml:space="preserve"> </w:t>
      </w:r>
      <w:bookmarkEnd w:id="598"/>
    </w:p>
    <w:p w14:paraId="6E71752D" w14:textId="205D53BB" w:rsidR="00FC7831" w:rsidRPr="00F22DC6" w:rsidRDefault="00FC7831" w:rsidP="00FC7831">
      <w:pPr>
        <w:rPr>
          <w:rFonts w:asciiTheme="minorHAnsi" w:hAnsiTheme="minorHAnsi" w:cstheme="minorHAnsi"/>
          <w:i/>
          <w:color w:val="767171"/>
          <w:sz w:val="20"/>
          <w:szCs w:val="20"/>
        </w:rPr>
      </w:pPr>
      <w:r w:rsidRPr="00F22DC6">
        <w:rPr>
          <w:rFonts w:asciiTheme="minorHAnsi" w:hAnsiTheme="minorHAnsi" w:cstheme="minorHAnsi"/>
          <w:i/>
          <w:color w:val="767171"/>
          <w:sz w:val="20"/>
          <w:szCs w:val="20"/>
        </w:rPr>
        <w:t>(</w:t>
      </w:r>
      <w:r w:rsidR="00A40C8A" w:rsidRPr="00F22DC6">
        <w:rPr>
          <w:rFonts w:asciiTheme="minorHAnsi" w:hAnsiTheme="minorHAnsi" w:cstheme="minorHAnsi"/>
          <w:i/>
          <w:color w:val="767171"/>
          <w:sz w:val="20"/>
          <w:szCs w:val="20"/>
        </w:rPr>
        <w:t>3</w:t>
      </w:r>
      <w:r w:rsidRPr="00F22DC6">
        <w:rPr>
          <w:rFonts w:asciiTheme="minorHAnsi" w:hAnsiTheme="minorHAnsi" w:cstheme="minorHAnsi"/>
          <w:i/>
          <w:color w:val="767171"/>
          <w:sz w:val="20"/>
          <w:szCs w:val="20"/>
        </w:rPr>
        <w:t xml:space="preserve"> pages max)</w:t>
      </w:r>
    </w:p>
    <w:p w14:paraId="064C58CE" w14:textId="66C365CC" w:rsidR="00FC7831" w:rsidRPr="00F22DC6" w:rsidRDefault="00FC7831" w:rsidP="002C1FED">
      <w:pPr>
        <w:spacing w:after="45"/>
        <w:rPr>
          <w:rFonts w:asciiTheme="minorHAnsi" w:eastAsia="Times New Roman" w:hAnsiTheme="minorHAnsi" w:cstheme="minorHAnsi"/>
        </w:rPr>
      </w:pPr>
      <w:bookmarkStart w:id="600" w:name="__RefHeading__1086_296410584"/>
      <w:bookmarkStart w:id="601" w:name="__RefHeading__1093_1338712634"/>
      <w:bookmarkStart w:id="602" w:name="__RefHeading__1019_940877344"/>
      <w:bookmarkStart w:id="603" w:name="__RefHeading__8423_1378622865"/>
      <w:bookmarkStart w:id="604" w:name="__RefHeading__3014_1378622865"/>
      <w:bookmarkStart w:id="605" w:name="__RefHeading__911_1622893258"/>
      <w:bookmarkStart w:id="606" w:name="__RefHeading__903_746942823"/>
      <w:bookmarkStart w:id="607" w:name="__RefHeading__852_2068346959"/>
      <w:bookmarkStart w:id="608" w:name="__RefHeading__11913_2070677050"/>
      <w:bookmarkStart w:id="609" w:name="__RefHeading__886_840197702"/>
      <w:bookmarkStart w:id="610" w:name="__RefHeading__14588_313356584"/>
      <w:bookmarkStart w:id="611" w:name="__RefHeading__12926_313356584"/>
      <w:bookmarkStart w:id="612" w:name="__RefHeading__11376_313356584"/>
      <w:bookmarkStart w:id="613" w:name="__RefHeading__9938_313356584"/>
      <w:bookmarkStart w:id="614" w:name="__RefHeading__8083_313356584"/>
      <w:bookmarkStart w:id="615" w:name="__RefHeading__567_1973456737"/>
      <w:bookmarkStart w:id="616" w:name="__RefHeading__491_1462091452"/>
      <w:bookmarkStart w:id="617" w:name="__RefHeading__3706_2137508071"/>
      <w:bookmarkStart w:id="618" w:name="__RefHeading__3171_1488078753"/>
      <w:bookmarkStart w:id="619" w:name="__RefHeading__1818_1744149599"/>
      <w:bookmarkStart w:id="620" w:name="__RefHeading__3068_1037130382"/>
      <w:bookmarkStart w:id="621" w:name="__RefHeading__336_742086832"/>
      <w:bookmarkStart w:id="622" w:name="__RefHeading__905_890753680"/>
      <w:bookmarkStart w:id="623" w:name="__RefHeading__2657_2137508071"/>
      <w:bookmarkStart w:id="624" w:name="__RefHeading__466_2099186206"/>
      <w:bookmarkStart w:id="625" w:name="__RefHeading__517_361555741"/>
      <w:bookmarkStart w:id="626" w:name="__RefHeading__2821_1973456737"/>
      <w:bookmarkStart w:id="627" w:name="__RefHeading__9261_313356584"/>
      <w:bookmarkStart w:id="628" w:name="__RefHeading__10643_313356584"/>
      <w:bookmarkStart w:id="629" w:name="__RefHeading__12137_313356584"/>
      <w:bookmarkStart w:id="630" w:name="__RefHeading__13743_313356584"/>
      <w:bookmarkStart w:id="631" w:name="__RefHeading__15461_313356584"/>
      <w:bookmarkStart w:id="632" w:name="__RefHeading__2259_840197702"/>
      <w:bookmarkStart w:id="633" w:name="__RefHeading__829_1655144338"/>
      <w:bookmarkStart w:id="634" w:name="__RefHeading__875_51179467"/>
      <w:bookmarkStart w:id="635" w:name="__RefHeading__927_1950444858"/>
      <w:bookmarkStart w:id="636" w:name="__RefHeading__1589_194657520"/>
      <w:bookmarkStart w:id="637" w:name="__RefHeading__5351_1378622865"/>
      <w:bookmarkStart w:id="638" w:name="__RefHeading__10445_1378622865"/>
      <w:bookmarkStart w:id="639" w:name="__RefHeading__2512_1354280005"/>
      <w:bookmarkStart w:id="640" w:name="__RefHeading__1130_887083246"/>
      <w:bookmarkStart w:id="641" w:name="__RefHeading__2174_296410584"/>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tbl>
      <w:tblPr>
        <w:tblW w:w="10250" w:type="dxa"/>
        <w:tblInd w:w="-184" w:type="dxa"/>
        <w:tblLayout w:type="fixed"/>
        <w:tblLook w:val="0000" w:firstRow="0" w:lastRow="0" w:firstColumn="0" w:lastColumn="0" w:noHBand="0" w:noVBand="0"/>
      </w:tblPr>
      <w:tblGrid>
        <w:gridCol w:w="10250"/>
      </w:tblGrid>
      <w:tr w:rsidR="002C1FED" w:rsidRPr="00F22DC6" w14:paraId="3A1E8F6D" w14:textId="77777777" w:rsidTr="00D623B9">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A2009A2" w14:textId="77777777" w:rsidR="002C1FED" w:rsidRPr="00F22DC6" w:rsidRDefault="002C1FED" w:rsidP="00D623B9">
            <w:pPr>
              <w:pStyle w:val="Heading2"/>
              <w:rPr>
                <w:rFonts w:asciiTheme="minorHAnsi" w:hAnsiTheme="minorHAnsi" w:cstheme="minorHAnsi"/>
                <w:caps/>
                <w:kern w:val="21"/>
                <w:lang w:val="fr-BE"/>
              </w:rPr>
            </w:pPr>
            <w:bookmarkStart w:id="642" w:name="_Toc147928782"/>
            <w:r w:rsidRPr="00F22DC6">
              <w:rPr>
                <w:rFonts w:asciiTheme="minorHAnsi" w:hAnsiTheme="minorHAnsi" w:cstheme="minorHAnsi"/>
                <w:caps/>
                <w:kern w:val="21"/>
                <w:lang w:val="fr-BE"/>
              </w:rPr>
              <w:t>Trajet de valorisation</w:t>
            </w:r>
            <w:bookmarkEnd w:id="642"/>
          </w:p>
        </w:tc>
      </w:tr>
    </w:tbl>
    <w:p w14:paraId="30DE6DEF" w14:textId="77777777" w:rsidR="00852539" w:rsidRPr="00F22DC6" w:rsidRDefault="00570E17" w:rsidP="00852539">
      <w:pPr>
        <w:pStyle w:val="ListParagraph"/>
        <w:numPr>
          <w:ilvl w:val="0"/>
          <w:numId w:val="23"/>
        </w:numPr>
        <w:spacing w:before="45"/>
        <w:jc w:val="both"/>
        <w:rPr>
          <w:rFonts w:asciiTheme="minorHAnsi" w:hAnsiTheme="minorHAnsi" w:cstheme="minorHAnsi"/>
          <w:i/>
          <w:color w:val="808080"/>
          <w:sz w:val="20"/>
          <w:szCs w:val="20"/>
        </w:rPr>
      </w:pPr>
      <w:r w:rsidRPr="00F22DC6">
        <w:rPr>
          <w:rFonts w:asciiTheme="minorHAnsi" w:hAnsiTheme="minorHAnsi" w:cstheme="minorHAnsi"/>
          <w:i/>
          <w:iCs/>
          <w:color w:val="808080"/>
          <w:sz w:val="20"/>
          <w:szCs w:val="20"/>
        </w:rPr>
        <w:t>Décrivez les perspectives de valorisation des résultats du projet dans la Région de Bruxelles-Capitale</w:t>
      </w:r>
      <w:r w:rsidR="002C1FED" w:rsidRPr="00F22DC6">
        <w:rPr>
          <w:rFonts w:asciiTheme="minorHAnsi" w:hAnsiTheme="minorHAnsi" w:cstheme="minorHAnsi"/>
          <w:i/>
          <w:color w:val="808080"/>
          <w:sz w:val="20"/>
          <w:szCs w:val="20"/>
        </w:rPr>
        <w:t>.</w:t>
      </w:r>
      <w:r w:rsidR="00852539" w:rsidRPr="00F22DC6">
        <w:rPr>
          <w:rFonts w:asciiTheme="minorHAnsi" w:hAnsiTheme="minorHAnsi" w:cstheme="minorHAnsi"/>
          <w:i/>
          <w:color w:val="808080"/>
          <w:sz w:val="20"/>
          <w:szCs w:val="20"/>
        </w:rPr>
        <w:t xml:space="preserve"> Cette partie est un des éléments essentiels du document et doit être rédigée et détaillée correctement.</w:t>
      </w:r>
    </w:p>
    <w:p w14:paraId="0AB37C56" w14:textId="0823B422" w:rsidR="00570E17" w:rsidRPr="00F22DC6" w:rsidRDefault="002C1FED" w:rsidP="00570E17">
      <w:pPr>
        <w:pStyle w:val="ListParagraph"/>
        <w:numPr>
          <w:ilvl w:val="0"/>
          <w:numId w:val="23"/>
        </w:numPr>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 xml:space="preserve">Le trajet de valorisation du projet fait preuve de la logique suivante : </w:t>
      </w:r>
    </w:p>
    <w:p w14:paraId="235EE4E4" w14:textId="27FF5F0F" w:rsidR="00570E17" w:rsidRPr="00F22DC6" w:rsidRDefault="00F936BC" w:rsidP="00570E17">
      <w:pPr>
        <w:pStyle w:val="ListParagraph"/>
        <w:numPr>
          <w:ilvl w:val="1"/>
          <w:numId w:val="23"/>
        </w:numPr>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Le</w:t>
      </w:r>
      <w:r w:rsidR="00570E17" w:rsidRPr="00F22DC6">
        <w:rPr>
          <w:rFonts w:asciiTheme="minorHAnsi" w:hAnsiTheme="minorHAnsi" w:cstheme="minorHAnsi"/>
          <w:i/>
          <w:color w:val="808080"/>
          <w:sz w:val="20"/>
          <w:szCs w:val="20"/>
        </w:rPr>
        <w:t xml:space="preserve"> projet produira à court terme (c.à.d. à partir de la 1ère année) des livrables (« outputs ») qui seront essentiellement scientifiques. </w:t>
      </w:r>
    </w:p>
    <w:p w14:paraId="0A7FC018" w14:textId="77777777" w:rsidR="00570E17" w:rsidRPr="00F22DC6" w:rsidRDefault="00570E17" w:rsidP="00570E17">
      <w:pPr>
        <w:pStyle w:val="ListParagraph"/>
        <w:numPr>
          <w:ilvl w:val="1"/>
          <w:numId w:val="23"/>
        </w:numPr>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 xml:space="preserve">Les changements (« outcomes ») que ces livrables causeront à moyen terme (c.à.d. à partir de la 4ème année) seront tant académiques que sociétaux (c.à.d. ils auront lieu au sein du monde académique mais aussi en dehors de ce dernier). Ils implémenteront les résultats scientifiques du projet sur le terrain. </w:t>
      </w:r>
    </w:p>
    <w:p w14:paraId="5B3E25B9" w14:textId="1CBB2580" w:rsidR="002C1FED" w:rsidRDefault="00570E17" w:rsidP="00570E17">
      <w:pPr>
        <w:pStyle w:val="ListParagraph"/>
        <w:numPr>
          <w:ilvl w:val="1"/>
          <w:numId w:val="23"/>
        </w:numPr>
        <w:jc w:val="both"/>
        <w:rPr>
          <w:rFonts w:asciiTheme="minorHAnsi" w:hAnsiTheme="minorHAnsi" w:cstheme="minorHAnsi"/>
          <w:i/>
          <w:color w:val="808080"/>
          <w:sz w:val="20"/>
          <w:szCs w:val="20"/>
        </w:rPr>
      </w:pPr>
      <w:r w:rsidRPr="00F22DC6">
        <w:rPr>
          <w:rFonts w:asciiTheme="minorHAnsi" w:hAnsiTheme="minorHAnsi" w:cstheme="minorHAnsi"/>
          <w:i/>
          <w:color w:val="808080"/>
          <w:sz w:val="20"/>
          <w:szCs w:val="20"/>
        </w:rPr>
        <w:t>Les bénéfices (« impacts ») à long terme découleront de l’ensemble des changements causés par les livrables du projet et seront environnementaux, sociaux, politiques et/ou économiques (c.à.d. ils auront lieu en dehors du monde académique). Ils fourniront un apport positif au développement de la Région de Bruxelles-Capitale.</w:t>
      </w:r>
    </w:p>
    <w:p w14:paraId="4F11346F" w14:textId="47DF0CFD" w:rsidR="00D50C2F" w:rsidRPr="00F22DC6" w:rsidRDefault="00D50C2F" w:rsidP="00F927AB">
      <w:pPr>
        <w:pStyle w:val="ListParagraph"/>
        <w:numPr>
          <w:ilvl w:val="0"/>
          <w:numId w:val="23"/>
        </w:numPr>
        <w:jc w:val="both"/>
        <w:rPr>
          <w:rFonts w:asciiTheme="minorHAnsi" w:hAnsiTheme="minorHAnsi" w:cstheme="minorHAnsi"/>
          <w:i/>
          <w:color w:val="808080"/>
          <w:sz w:val="20"/>
          <w:szCs w:val="20"/>
        </w:rPr>
      </w:pPr>
      <w:r w:rsidRPr="00D50C2F">
        <w:rPr>
          <w:rFonts w:asciiTheme="minorHAnsi" w:hAnsiTheme="minorHAnsi" w:cstheme="minorHAnsi"/>
          <w:i/>
          <w:color w:val="808080"/>
          <w:sz w:val="20"/>
          <w:szCs w:val="20"/>
        </w:rPr>
        <w:t>Décrivez clairement et succinctement à quoi ressembleront les réalisations et les résultats attendus (stratégies de publication, type de revues ou de conférences à cibler), quelles stratégies seront employées pour le transfert de connaissances (ateliers, séminaires, publications vulgarisées, podcasts ou webcasts...). En ce qui concerne les impacts, décrivez à la fois l'impact attendu et la manière dont les actions entreprises contribueront à atteindre cet impact.</w:t>
      </w:r>
    </w:p>
    <w:p w14:paraId="141C7A7E" w14:textId="79E45A42" w:rsidR="00175E7A" w:rsidRPr="00F22DC6" w:rsidRDefault="002C1FED" w:rsidP="008E124E">
      <w:pPr>
        <w:pStyle w:val="Corpsdetexte21"/>
        <w:spacing w:before="113" w:after="0" w:line="240" w:lineRule="auto"/>
        <w:rPr>
          <w:rFonts w:asciiTheme="minorHAnsi" w:hAnsiTheme="minorHAnsi" w:cstheme="minorHAnsi"/>
          <w:szCs w:val="22"/>
          <w:lang w:val="fr-BE"/>
        </w:rPr>
      </w:pPr>
      <w:r w:rsidRPr="00F22DC6">
        <w:rPr>
          <w:rFonts w:asciiTheme="minorHAnsi" w:hAnsiTheme="minorHAnsi" w:cstheme="minorHAnsi"/>
          <w:szCs w:val="22"/>
          <w:lang w:val="fr-BE"/>
        </w:rPr>
        <w:t>................................................................................................................................................................................................................................................................................................................................................</w:t>
      </w:r>
    </w:p>
    <w:p w14:paraId="15A745D7" w14:textId="77777777" w:rsidR="00175E7A" w:rsidRPr="00F22DC6" w:rsidRDefault="00175E7A" w:rsidP="00175E7A">
      <w:pPr>
        <w:pStyle w:val="BodyText"/>
        <w:spacing w:before="160"/>
        <w:rPr>
          <w:rFonts w:asciiTheme="minorHAnsi" w:hAnsiTheme="minorHAnsi" w:cstheme="minorHAnsi"/>
          <w:i/>
          <w:iCs/>
          <w:color w:val="7F7F7F" w:themeColor="text1" w:themeTint="80"/>
          <w:sz w:val="20"/>
          <w:szCs w:val="20"/>
        </w:rPr>
      </w:pPr>
      <w:r w:rsidRPr="00F22DC6">
        <w:rPr>
          <w:rFonts w:asciiTheme="minorHAnsi" w:hAnsiTheme="minorHAnsi" w:cstheme="minorHAnsi"/>
          <w:i/>
          <w:iCs/>
          <w:color w:val="7F7F7F" w:themeColor="text1" w:themeTint="80"/>
          <w:sz w:val="20"/>
          <w:szCs w:val="20"/>
        </w:rPr>
        <w:t>Veuillez résumer les informations ci-dessus dans l’encadré suivant :</w:t>
      </w:r>
    </w:p>
    <w:tbl>
      <w:tblPr>
        <w:tblStyle w:val="TableGrid"/>
        <w:tblW w:w="9639" w:type="dxa"/>
        <w:tblInd w:w="-5" w:type="dxa"/>
        <w:tblLook w:val="04A0" w:firstRow="1" w:lastRow="0" w:firstColumn="1" w:lastColumn="0" w:noHBand="0" w:noVBand="1"/>
      </w:tblPr>
      <w:tblGrid>
        <w:gridCol w:w="2268"/>
        <w:gridCol w:w="7371"/>
      </w:tblGrid>
      <w:tr w:rsidR="00175E7A" w:rsidRPr="00F22DC6" w14:paraId="1B67B16C" w14:textId="77777777" w:rsidTr="00E240B2">
        <w:tc>
          <w:tcPr>
            <w:tcW w:w="2268" w:type="dxa"/>
            <w:shd w:val="clear" w:color="auto" w:fill="E7E6E6" w:themeFill="background2"/>
          </w:tcPr>
          <w:p w14:paraId="4D2F0F63" w14:textId="01EDD91C" w:rsidR="00175E7A" w:rsidRPr="00F22DC6" w:rsidRDefault="00D50C2F" w:rsidP="00E240B2">
            <w:pPr>
              <w:spacing w:before="113"/>
              <w:jc w:val="both"/>
              <w:rPr>
                <w:rFonts w:asciiTheme="minorHAnsi" w:hAnsiTheme="minorHAnsi" w:cstheme="minorHAnsi"/>
                <w:b/>
                <w:bCs/>
                <w:i/>
                <w:iCs/>
                <w:color w:val="000000"/>
                <w:sz w:val="20"/>
                <w:szCs w:val="20"/>
              </w:rPr>
            </w:pPr>
            <w:r>
              <w:rPr>
                <w:rFonts w:asciiTheme="minorHAnsi" w:hAnsiTheme="minorHAnsi" w:cstheme="minorHAnsi"/>
                <w:b/>
                <w:bCs/>
                <w:i/>
                <w:iCs/>
                <w:color w:val="000000"/>
                <w:sz w:val="20"/>
                <w:szCs w:val="20"/>
              </w:rPr>
              <w:t>Titre du projet</w:t>
            </w:r>
          </w:p>
        </w:tc>
        <w:tc>
          <w:tcPr>
            <w:tcW w:w="7371" w:type="dxa"/>
            <w:shd w:val="clear" w:color="auto" w:fill="E7E6E6" w:themeFill="background2"/>
          </w:tcPr>
          <w:p w14:paraId="216E3158" w14:textId="77777777" w:rsidR="00175E7A" w:rsidRPr="00F22DC6" w:rsidRDefault="00175E7A" w:rsidP="00E240B2">
            <w:pPr>
              <w:spacing w:before="113"/>
              <w:jc w:val="both"/>
              <w:rPr>
                <w:rFonts w:asciiTheme="minorHAnsi" w:hAnsiTheme="minorHAnsi" w:cstheme="minorHAnsi"/>
                <w:b/>
                <w:bCs/>
                <w:i/>
                <w:iCs/>
                <w:color w:val="000000"/>
                <w:sz w:val="20"/>
                <w:szCs w:val="20"/>
              </w:rPr>
            </w:pPr>
            <w:r w:rsidRPr="00F22DC6">
              <w:rPr>
                <w:rFonts w:asciiTheme="minorHAnsi" w:hAnsiTheme="minorHAnsi" w:cstheme="minorHAnsi"/>
                <w:b/>
                <w:bCs/>
                <w:i/>
                <w:iCs/>
                <w:color w:val="000000"/>
                <w:sz w:val="20"/>
                <w:szCs w:val="20"/>
              </w:rPr>
              <w:t>…</w:t>
            </w:r>
          </w:p>
        </w:tc>
      </w:tr>
      <w:tr w:rsidR="008B2BBF" w:rsidRPr="00F22DC6" w14:paraId="14D545B6" w14:textId="77777777" w:rsidTr="00E240B2">
        <w:tc>
          <w:tcPr>
            <w:tcW w:w="2268" w:type="dxa"/>
            <w:shd w:val="clear" w:color="auto" w:fill="E7E6E6" w:themeFill="background2"/>
          </w:tcPr>
          <w:p w14:paraId="70890AD3" w14:textId="4D4BA8A9" w:rsidR="008B2BBF" w:rsidRPr="00F22DC6" w:rsidRDefault="008B2BBF" w:rsidP="00E240B2">
            <w:pPr>
              <w:spacing w:before="113"/>
              <w:jc w:val="both"/>
              <w:rPr>
                <w:rFonts w:asciiTheme="minorHAnsi" w:hAnsiTheme="minorHAnsi" w:cstheme="minorHAnsi"/>
                <w:b/>
                <w:bCs/>
                <w:i/>
                <w:iCs/>
                <w:color w:val="000000"/>
                <w:sz w:val="20"/>
                <w:szCs w:val="20"/>
              </w:rPr>
            </w:pPr>
            <w:r w:rsidRPr="00F22DC6">
              <w:rPr>
                <w:rFonts w:asciiTheme="minorHAnsi" w:hAnsiTheme="minorHAnsi" w:cstheme="minorHAnsi"/>
                <w:b/>
                <w:bCs/>
                <w:i/>
                <w:iCs/>
                <w:color w:val="000000"/>
                <w:sz w:val="20"/>
                <w:szCs w:val="20"/>
              </w:rPr>
              <w:t>Enjeux</w:t>
            </w:r>
          </w:p>
        </w:tc>
        <w:tc>
          <w:tcPr>
            <w:tcW w:w="7371" w:type="dxa"/>
            <w:shd w:val="clear" w:color="auto" w:fill="E7E6E6" w:themeFill="background2"/>
          </w:tcPr>
          <w:p w14:paraId="54712CEC" w14:textId="77777777" w:rsidR="008B2BBF" w:rsidRPr="00F22DC6" w:rsidRDefault="008B2BBF" w:rsidP="00E240B2">
            <w:pPr>
              <w:spacing w:before="113"/>
              <w:jc w:val="both"/>
              <w:rPr>
                <w:rFonts w:asciiTheme="minorHAnsi" w:hAnsiTheme="minorHAnsi" w:cstheme="minorHAnsi"/>
                <w:b/>
                <w:bCs/>
                <w:i/>
                <w:iCs/>
                <w:color w:val="000000"/>
                <w:sz w:val="20"/>
                <w:szCs w:val="20"/>
              </w:rPr>
            </w:pPr>
          </w:p>
        </w:tc>
      </w:tr>
      <w:tr w:rsidR="00175E7A" w:rsidRPr="00F22DC6" w14:paraId="51E2D09D" w14:textId="77777777" w:rsidTr="00E240B2">
        <w:tc>
          <w:tcPr>
            <w:tcW w:w="2268" w:type="dxa"/>
          </w:tcPr>
          <w:p w14:paraId="740E3567" w14:textId="77777777" w:rsidR="00175E7A" w:rsidRPr="00F22DC6" w:rsidRDefault="00175E7A" w:rsidP="00E240B2">
            <w:p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Outputs (années 1-…)</w:t>
            </w:r>
          </w:p>
        </w:tc>
        <w:tc>
          <w:tcPr>
            <w:tcW w:w="7371" w:type="dxa"/>
          </w:tcPr>
          <w:p w14:paraId="6023A0F5" w14:textId="77777777" w:rsidR="00175E7A" w:rsidRPr="00F22DC6" w:rsidRDefault="00175E7A" w:rsidP="00E240B2">
            <w:p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Par ex. articles, séminaires, colloques, création d’un centre de recherche, etc.</w:t>
            </w:r>
          </w:p>
        </w:tc>
      </w:tr>
      <w:tr w:rsidR="00175E7A" w:rsidRPr="00F22DC6" w14:paraId="623045CA" w14:textId="77777777" w:rsidTr="00E240B2">
        <w:tc>
          <w:tcPr>
            <w:tcW w:w="2268" w:type="dxa"/>
          </w:tcPr>
          <w:p w14:paraId="0569E94F" w14:textId="77777777" w:rsidR="00175E7A" w:rsidRPr="00F22DC6" w:rsidRDefault="00175E7A" w:rsidP="00E240B2">
            <w:p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Outcomes (années 4-…)</w:t>
            </w:r>
          </w:p>
        </w:tc>
        <w:tc>
          <w:tcPr>
            <w:tcW w:w="7371" w:type="dxa"/>
          </w:tcPr>
          <w:p w14:paraId="4B28401C" w14:textId="5679011C" w:rsidR="00175E7A" w:rsidRPr="00F22DC6" w:rsidRDefault="00175E7A" w:rsidP="00E240B2">
            <w:p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 xml:space="preserve">Par ex. </w:t>
            </w:r>
            <w:r w:rsidR="008B2BBF" w:rsidRPr="00F22DC6">
              <w:rPr>
                <w:rFonts w:asciiTheme="minorHAnsi" w:hAnsiTheme="minorHAnsi" w:cstheme="minorHAnsi"/>
                <w:i/>
                <w:iCs/>
                <w:color w:val="000000"/>
                <w:sz w:val="20"/>
                <w:szCs w:val="20"/>
              </w:rPr>
              <w:t>utilisation</w:t>
            </w:r>
            <w:r w:rsidRPr="00F22DC6">
              <w:rPr>
                <w:rFonts w:asciiTheme="minorHAnsi" w:hAnsiTheme="minorHAnsi" w:cstheme="minorHAnsi"/>
                <w:i/>
                <w:iCs/>
                <w:color w:val="000000"/>
                <w:sz w:val="20"/>
                <w:szCs w:val="20"/>
              </w:rPr>
              <w:t xml:space="preserve"> des résultats scientifiques du projet dans la Région de Bruxelles-Capitale.</w:t>
            </w:r>
          </w:p>
        </w:tc>
      </w:tr>
      <w:tr w:rsidR="00175E7A" w:rsidRPr="00F22DC6" w14:paraId="00BA3821" w14:textId="77777777" w:rsidTr="00E240B2">
        <w:tc>
          <w:tcPr>
            <w:tcW w:w="2268" w:type="dxa"/>
          </w:tcPr>
          <w:p w14:paraId="70F24B7E" w14:textId="7B2C8422" w:rsidR="00175E7A" w:rsidRPr="00F22DC6" w:rsidRDefault="00175E7A" w:rsidP="00E240B2">
            <w:pPr>
              <w:spacing w:before="113"/>
              <w:jc w:val="both"/>
              <w:rPr>
                <w:rFonts w:asciiTheme="minorHAnsi" w:hAnsiTheme="minorHAnsi" w:cstheme="minorHAnsi"/>
                <w:i/>
                <w:iCs/>
                <w:color w:val="000000"/>
                <w:sz w:val="20"/>
                <w:szCs w:val="20"/>
              </w:rPr>
            </w:pPr>
            <w:r w:rsidRPr="00F22DC6">
              <w:rPr>
                <w:rFonts w:asciiTheme="minorHAnsi" w:hAnsiTheme="minorHAnsi" w:cstheme="minorHAnsi"/>
                <w:i/>
                <w:iCs/>
                <w:color w:val="000000"/>
                <w:sz w:val="20"/>
                <w:szCs w:val="20"/>
              </w:rPr>
              <w:t>Impacts (</w:t>
            </w:r>
            <w:r w:rsidR="008B2BBF" w:rsidRPr="00F22DC6">
              <w:rPr>
                <w:rFonts w:asciiTheme="minorHAnsi" w:hAnsiTheme="minorHAnsi" w:cstheme="minorHAnsi"/>
                <w:i/>
                <w:iCs/>
                <w:color w:val="000000"/>
                <w:sz w:val="20"/>
                <w:szCs w:val="20"/>
              </w:rPr>
              <w:t>long terme</w:t>
            </w:r>
            <w:r w:rsidRPr="00F22DC6">
              <w:rPr>
                <w:rFonts w:asciiTheme="minorHAnsi" w:hAnsiTheme="minorHAnsi" w:cstheme="minorHAnsi"/>
                <w:i/>
                <w:iCs/>
                <w:color w:val="000000"/>
                <w:sz w:val="20"/>
                <w:szCs w:val="20"/>
              </w:rPr>
              <w:t>-…)</w:t>
            </w:r>
          </w:p>
        </w:tc>
        <w:tc>
          <w:tcPr>
            <w:tcW w:w="7371" w:type="dxa"/>
          </w:tcPr>
          <w:p w14:paraId="1A471D4F" w14:textId="0E55A29D" w:rsidR="00175E7A" w:rsidRPr="00F22DC6" w:rsidRDefault="00175E7A" w:rsidP="00E240B2">
            <w:pPr>
              <w:pStyle w:val="ListParagraph"/>
              <w:widowControl w:val="0"/>
              <w:numPr>
                <w:ilvl w:val="0"/>
                <w:numId w:val="24"/>
              </w:numPr>
              <w:spacing w:before="113" w:after="0" w:line="260" w:lineRule="atLeast"/>
              <w:jc w:val="both"/>
              <w:rPr>
                <w:rFonts w:asciiTheme="minorHAnsi" w:eastAsia="SimSun" w:hAnsiTheme="minorHAnsi" w:cstheme="minorHAnsi"/>
                <w:i/>
                <w:iCs/>
                <w:color w:val="000000"/>
                <w:kern w:val="1"/>
                <w:sz w:val="20"/>
                <w:szCs w:val="20"/>
                <w:lang w:eastAsia="zh-CN" w:bidi="hi-IN"/>
              </w:rPr>
            </w:pPr>
            <w:r w:rsidRPr="00F22DC6">
              <w:rPr>
                <w:rFonts w:asciiTheme="minorHAnsi" w:eastAsia="SimSun" w:hAnsiTheme="minorHAnsi" w:cstheme="minorHAnsi"/>
                <w:i/>
                <w:iCs/>
                <w:color w:val="000000"/>
                <w:kern w:val="1"/>
                <w:sz w:val="20"/>
                <w:szCs w:val="20"/>
                <w:lang w:eastAsia="zh-CN" w:bidi="hi-IN"/>
              </w:rPr>
              <w:t>Environnemental (par ex. amélioration de la qualité du sol dans la RBC grâce aux changements causés par le projet BFB)</w:t>
            </w:r>
            <w:r w:rsidR="008B2BBF" w:rsidRPr="00F22DC6">
              <w:rPr>
                <w:rFonts w:asciiTheme="minorHAnsi" w:eastAsia="SimSun" w:hAnsiTheme="minorHAnsi" w:cstheme="minorHAnsi"/>
                <w:i/>
                <w:iCs/>
                <w:color w:val="000000"/>
                <w:kern w:val="1"/>
                <w:sz w:val="20"/>
                <w:szCs w:val="20"/>
                <w:lang w:eastAsia="zh-CN" w:bidi="hi-IN"/>
              </w:rPr>
              <w:t> </w:t>
            </w:r>
            <w:r w:rsidRPr="00F22DC6">
              <w:rPr>
                <w:rFonts w:asciiTheme="minorHAnsi" w:eastAsia="SimSun" w:hAnsiTheme="minorHAnsi" w:cstheme="minorHAnsi"/>
                <w:i/>
                <w:iCs/>
                <w:color w:val="000000"/>
                <w:kern w:val="1"/>
                <w:sz w:val="20"/>
                <w:szCs w:val="20"/>
                <w:lang w:eastAsia="zh-CN" w:bidi="hi-IN"/>
              </w:rPr>
              <w:t>;</w:t>
            </w:r>
          </w:p>
          <w:p w14:paraId="353C0EFB" w14:textId="32B574FE" w:rsidR="00175E7A" w:rsidRPr="00F22DC6" w:rsidRDefault="00175E7A" w:rsidP="00E240B2">
            <w:pPr>
              <w:pStyle w:val="ListParagraph"/>
              <w:widowControl w:val="0"/>
              <w:numPr>
                <w:ilvl w:val="0"/>
                <w:numId w:val="24"/>
              </w:numPr>
              <w:spacing w:before="113" w:after="0" w:line="260" w:lineRule="atLeast"/>
              <w:jc w:val="both"/>
              <w:rPr>
                <w:rFonts w:asciiTheme="minorHAnsi" w:eastAsia="SimSun" w:hAnsiTheme="minorHAnsi" w:cstheme="minorHAnsi"/>
                <w:i/>
                <w:iCs/>
                <w:color w:val="000000"/>
                <w:kern w:val="1"/>
                <w:sz w:val="20"/>
                <w:szCs w:val="20"/>
                <w:lang w:eastAsia="zh-CN" w:bidi="hi-IN"/>
              </w:rPr>
            </w:pPr>
            <w:r w:rsidRPr="00F22DC6">
              <w:rPr>
                <w:rFonts w:asciiTheme="minorHAnsi" w:eastAsia="SimSun" w:hAnsiTheme="minorHAnsi" w:cstheme="minorHAnsi"/>
                <w:i/>
                <w:iCs/>
                <w:color w:val="000000"/>
                <w:kern w:val="1"/>
                <w:sz w:val="20"/>
                <w:szCs w:val="20"/>
                <w:lang w:eastAsia="zh-CN" w:bidi="hi-IN"/>
              </w:rPr>
              <w:t>et/ou social (par ex. changement d’attitude des communautés locales par rapport à la thématique hors-piste grâce aux changements causés par le projet BFB)</w:t>
            </w:r>
            <w:r w:rsidR="008B2BBF" w:rsidRPr="00F22DC6">
              <w:rPr>
                <w:rFonts w:asciiTheme="minorHAnsi" w:eastAsia="SimSun" w:hAnsiTheme="minorHAnsi" w:cstheme="minorHAnsi"/>
                <w:i/>
                <w:iCs/>
                <w:color w:val="000000"/>
                <w:kern w:val="1"/>
                <w:sz w:val="20"/>
                <w:szCs w:val="20"/>
                <w:lang w:eastAsia="zh-CN" w:bidi="hi-IN"/>
              </w:rPr>
              <w:t> </w:t>
            </w:r>
            <w:r w:rsidRPr="00F22DC6">
              <w:rPr>
                <w:rFonts w:asciiTheme="minorHAnsi" w:eastAsia="SimSun" w:hAnsiTheme="minorHAnsi" w:cstheme="minorHAnsi"/>
                <w:i/>
                <w:iCs/>
                <w:color w:val="000000"/>
                <w:kern w:val="1"/>
                <w:sz w:val="20"/>
                <w:szCs w:val="20"/>
                <w:lang w:eastAsia="zh-CN" w:bidi="hi-IN"/>
              </w:rPr>
              <w:t>;</w:t>
            </w:r>
          </w:p>
          <w:p w14:paraId="5C177E43" w14:textId="5BA7FFE4" w:rsidR="00175E7A" w:rsidRPr="00F22DC6" w:rsidRDefault="00175E7A" w:rsidP="00E240B2">
            <w:pPr>
              <w:pStyle w:val="ListParagraph"/>
              <w:widowControl w:val="0"/>
              <w:numPr>
                <w:ilvl w:val="0"/>
                <w:numId w:val="24"/>
              </w:numPr>
              <w:spacing w:before="113" w:after="0" w:line="260" w:lineRule="atLeast"/>
              <w:jc w:val="both"/>
              <w:rPr>
                <w:rFonts w:asciiTheme="minorHAnsi" w:eastAsia="SimSun" w:hAnsiTheme="minorHAnsi" w:cstheme="minorHAnsi"/>
                <w:i/>
                <w:iCs/>
                <w:color w:val="000000"/>
                <w:kern w:val="1"/>
                <w:sz w:val="20"/>
                <w:szCs w:val="20"/>
                <w:lang w:eastAsia="zh-CN" w:bidi="hi-IN"/>
              </w:rPr>
            </w:pPr>
            <w:r w:rsidRPr="00F22DC6">
              <w:rPr>
                <w:rFonts w:asciiTheme="minorHAnsi" w:eastAsia="SimSun" w:hAnsiTheme="minorHAnsi" w:cstheme="minorHAnsi"/>
                <w:i/>
                <w:iCs/>
                <w:color w:val="000000"/>
                <w:kern w:val="1"/>
                <w:sz w:val="20"/>
                <w:szCs w:val="20"/>
                <w:lang w:eastAsia="zh-CN" w:bidi="hi-IN"/>
              </w:rPr>
              <w:t>et/ou politique (par ex. adaptation des décrets régionaux courants par rapport à la thématique hors-piste grâce aux changements causés par le projet BFB)</w:t>
            </w:r>
            <w:r w:rsidR="008B2BBF" w:rsidRPr="00F22DC6">
              <w:rPr>
                <w:rFonts w:asciiTheme="minorHAnsi" w:eastAsia="SimSun" w:hAnsiTheme="minorHAnsi" w:cstheme="minorHAnsi"/>
                <w:i/>
                <w:iCs/>
                <w:color w:val="000000"/>
                <w:kern w:val="1"/>
                <w:sz w:val="20"/>
                <w:szCs w:val="20"/>
                <w:lang w:eastAsia="zh-CN" w:bidi="hi-IN"/>
              </w:rPr>
              <w:t> </w:t>
            </w:r>
            <w:r w:rsidRPr="00F22DC6">
              <w:rPr>
                <w:rFonts w:asciiTheme="minorHAnsi" w:eastAsia="SimSun" w:hAnsiTheme="minorHAnsi" w:cstheme="minorHAnsi"/>
                <w:i/>
                <w:iCs/>
                <w:color w:val="000000"/>
                <w:kern w:val="1"/>
                <w:sz w:val="20"/>
                <w:szCs w:val="20"/>
                <w:lang w:eastAsia="zh-CN" w:bidi="hi-IN"/>
              </w:rPr>
              <w:t>;</w:t>
            </w:r>
          </w:p>
          <w:p w14:paraId="0C53AA55" w14:textId="2E2191A5" w:rsidR="00140F33" w:rsidRPr="00F22DC6" w:rsidRDefault="00175E7A" w:rsidP="00140F33">
            <w:pPr>
              <w:pStyle w:val="ListParagraph"/>
              <w:widowControl w:val="0"/>
              <w:numPr>
                <w:ilvl w:val="0"/>
                <w:numId w:val="24"/>
              </w:numPr>
              <w:spacing w:before="113" w:after="0" w:line="260" w:lineRule="atLeast"/>
              <w:jc w:val="both"/>
              <w:rPr>
                <w:rFonts w:asciiTheme="minorHAnsi" w:eastAsia="SimSun" w:hAnsiTheme="minorHAnsi" w:cstheme="minorHAnsi"/>
                <w:i/>
                <w:iCs/>
                <w:color w:val="000000"/>
                <w:kern w:val="1"/>
                <w:sz w:val="20"/>
                <w:szCs w:val="20"/>
                <w:lang w:eastAsia="zh-CN" w:bidi="hi-IN"/>
              </w:rPr>
            </w:pPr>
            <w:r w:rsidRPr="00F22DC6">
              <w:rPr>
                <w:rFonts w:asciiTheme="minorHAnsi" w:eastAsia="SimSun" w:hAnsiTheme="minorHAnsi" w:cstheme="minorHAnsi"/>
                <w:i/>
                <w:iCs/>
                <w:color w:val="000000"/>
                <w:kern w:val="1"/>
                <w:sz w:val="20"/>
                <w:szCs w:val="20"/>
                <w:lang w:eastAsia="zh-CN" w:bidi="hi-IN"/>
              </w:rPr>
              <w:t>et/ou économique (par ex. création d’une chaine de valeur locale grâce aux changements causés par le projet BFB)</w:t>
            </w:r>
          </w:p>
        </w:tc>
      </w:tr>
    </w:tbl>
    <w:p w14:paraId="7D4798C2" w14:textId="01E383F1" w:rsidR="000E4F04" w:rsidRDefault="000E4F04">
      <w:pPr>
        <w:widowControl/>
        <w:suppressAutoHyphens w:val="0"/>
        <w:rPr>
          <w:rFonts w:asciiTheme="minorHAnsi" w:hAnsiTheme="minorHAnsi" w:cstheme="minorHAnsi"/>
        </w:rPr>
      </w:pPr>
      <w:r>
        <w:rPr>
          <w:rFonts w:asciiTheme="minorHAnsi" w:hAnsiTheme="minorHAnsi" w:cstheme="minorHAnsi"/>
        </w:rPr>
        <w:br w:type="page"/>
      </w:r>
    </w:p>
    <w:p w14:paraId="04B31DF0" w14:textId="6A2B031D" w:rsidR="00DB72A4" w:rsidRPr="00F22DC6" w:rsidRDefault="005807DB" w:rsidP="001C7AE1">
      <w:pPr>
        <w:pStyle w:val="Heading1"/>
        <w:rPr>
          <w:rFonts w:asciiTheme="minorHAnsi" w:hAnsiTheme="minorHAnsi" w:cstheme="minorHAnsi"/>
        </w:rPr>
      </w:pPr>
      <w:bookmarkStart w:id="643" w:name="__RefHeading__1090_296410584"/>
      <w:bookmarkStart w:id="644" w:name="__RefHeading__1095_1338712634"/>
      <w:bookmarkStart w:id="645" w:name="__RefHeading__1134_887083246"/>
      <w:bookmarkStart w:id="646" w:name="__RefHeading__2178_296410584"/>
      <w:bookmarkStart w:id="647" w:name="_Toc112839945"/>
      <w:bookmarkEnd w:id="643"/>
      <w:bookmarkEnd w:id="644"/>
      <w:bookmarkEnd w:id="645"/>
      <w:bookmarkEnd w:id="646"/>
      <w:r w:rsidRPr="00F22DC6">
        <w:rPr>
          <w:rFonts w:asciiTheme="minorHAnsi" w:hAnsiTheme="minorHAnsi" w:cstheme="minorHAnsi"/>
        </w:rPr>
        <w:lastRenderedPageBreak/>
        <w:t xml:space="preserve"> </w:t>
      </w:r>
      <w:bookmarkStart w:id="648" w:name="_Toc147928783"/>
      <w:r w:rsidR="00F87BB6" w:rsidRPr="00F22DC6">
        <w:rPr>
          <w:rFonts w:asciiTheme="minorHAnsi" w:hAnsiTheme="minorHAnsi" w:cstheme="minorHAnsi"/>
        </w:rPr>
        <w:t>Budget du projet</w:t>
      </w:r>
      <w:bookmarkEnd w:id="647"/>
      <w:bookmarkEnd w:id="648"/>
    </w:p>
    <w:p w14:paraId="66902E6B" w14:textId="77777777" w:rsidR="00DB72A4" w:rsidRPr="00F22DC6" w:rsidRDefault="00DB72A4">
      <w:pPr>
        <w:ind w:hanging="431"/>
        <w:rPr>
          <w:rFonts w:asciiTheme="minorHAnsi" w:hAnsiTheme="minorHAnsi" w:cstheme="minorHAnsi"/>
        </w:rPr>
      </w:pPr>
    </w:p>
    <w:tbl>
      <w:tblPr>
        <w:tblW w:w="0" w:type="auto"/>
        <w:tblInd w:w="-201" w:type="dxa"/>
        <w:tblLayout w:type="fixed"/>
        <w:tblLook w:val="0000" w:firstRow="0" w:lastRow="0" w:firstColumn="0" w:lastColumn="0" w:noHBand="0" w:noVBand="0"/>
      </w:tblPr>
      <w:tblGrid>
        <w:gridCol w:w="10283"/>
      </w:tblGrid>
      <w:tr w:rsidR="00DB72A4" w:rsidRPr="00F22DC6" w14:paraId="09C6AB02"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4519B7C" w14:textId="77777777" w:rsidR="00DB72A4" w:rsidRPr="00F22DC6" w:rsidRDefault="00DB72A4" w:rsidP="00BB2FC8">
            <w:pPr>
              <w:pStyle w:val="Heading2"/>
              <w:rPr>
                <w:rFonts w:asciiTheme="minorHAnsi" w:hAnsiTheme="minorHAnsi" w:cstheme="minorHAnsi"/>
                <w:lang w:val="fr-BE"/>
              </w:rPr>
            </w:pPr>
            <w:bookmarkStart w:id="649" w:name="__RefHeading__1080_296410584"/>
            <w:bookmarkStart w:id="650" w:name="__RefHeading__1087_1338712634"/>
            <w:bookmarkStart w:id="651" w:name="__RefHeading__1124_887083246"/>
            <w:bookmarkStart w:id="652" w:name="__RefHeading__2168_296410584"/>
            <w:bookmarkEnd w:id="649"/>
            <w:bookmarkEnd w:id="650"/>
            <w:bookmarkEnd w:id="651"/>
            <w:bookmarkEnd w:id="652"/>
            <w:r w:rsidRPr="00F22DC6">
              <w:rPr>
                <w:rFonts w:asciiTheme="minorHAnsi" w:eastAsia="Times New Roman" w:hAnsiTheme="minorHAnsi" w:cstheme="minorHAnsi"/>
                <w:lang w:val="fr-BE"/>
              </w:rPr>
              <w:t xml:space="preserve"> </w:t>
            </w:r>
            <w:bookmarkStart w:id="653" w:name="_Toc112839946"/>
            <w:bookmarkStart w:id="654" w:name="_Toc147928784"/>
            <w:r w:rsidRPr="00F22DC6">
              <w:rPr>
                <w:rStyle w:val="Marquedecommentaire1"/>
                <w:rFonts w:asciiTheme="minorHAnsi" w:hAnsiTheme="minorHAnsi" w:cstheme="minorHAnsi"/>
                <w:sz w:val="21"/>
                <w:lang w:val="fr-BE"/>
              </w:rPr>
              <w:t>BUDGET</w:t>
            </w:r>
            <w:r w:rsidRPr="00F22DC6">
              <w:rPr>
                <w:rStyle w:val="Marquedecommentaire1"/>
                <w:rFonts w:asciiTheme="minorHAnsi" w:hAnsiTheme="minorHAnsi" w:cstheme="minorHAnsi"/>
                <w:color w:val="auto"/>
                <w:sz w:val="22"/>
                <w:szCs w:val="22"/>
                <w:lang w:val="fr-BE"/>
              </w:rPr>
              <w:t xml:space="preserve"> DE L'ORGANISME DE RECHERCHE</w:t>
            </w:r>
            <w:bookmarkEnd w:id="653"/>
            <w:bookmarkEnd w:id="654"/>
          </w:p>
        </w:tc>
      </w:tr>
    </w:tbl>
    <w:p w14:paraId="0DE4F400" w14:textId="399702FB" w:rsidR="004B1CD0" w:rsidRPr="00F22DC6" w:rsidRDefault="00DB72A4">
      <w:pPr>
        <w:rPr>
          <w:rFonts w:asciiTheme="minorHAnsi" w:hAnsiTheme="minorHAnsi" w:cstheme="minorHAnsi"/>
          <w:i/>
          <w:iCs/>
          <w:color w:val="808080"/>
          <w:sz w:val="20"/>
          <w:szCs w:val="20"/>
        </w:rPr>
      </w:pPr>
      <w:r w:rsidRPr="00F22DC6">
        <w:rPr>
          <w:rFonts w:asciiTheme="minorHAnsi" w:hAnsiTheme="minorHAnsi" w:cstheme="minorHAnsi"/>
          <w:i/>
          <w:iCs/>
          <w:color w:val="808080"/>
          <w:sz w:val="20"/>
          <w:szCs w:val="20"/>
        </w:rPr>
        <w:t>Indique</w:t>
      </w:r>
      <w:r w:rsidR="00342576" w:rsidRPr="00F22DC6">
        <w:rPr>
          <w:rFonts w:asciiTheme="minorHAnsi" w:hAnsiTheme="minorHAnsi" w:cstheme="minorHAnsi"/>
          <w:i/>
          <w:iCs/>
          <w:color w:val="808080"/>
          <w:sz w:val="20"/>
          <w:szCs w:val="20"/>
        </w:rPr>
        <w:t>z</w:t>
      </w:r>
      <w:r w:rsidRPr="00F22DC6">
        <w:rPr>
          <w:rFonts w:asciiTheme="minorHAnsi" w:hAnsiTheme="minorHAnsi" w:cstheme="minorHAnsi"/>
          <w:i/>
          <w:iCs/>
          <w:color w:val="808080"/>
          <w:sz w:val="20"/>
          <w:szCs w:val="20"/>
        </w:rPr>
        <w:t xml:space="preserve"> le budget détaillé par an sur toute la durée du projet (maximum </w:t>
      </w:r>
      <w:r w:rsidR="00FC7831" w:rsidRPr="00F22DC6">
        <w:rPr>
          <w:rFonts w:asciiTheme="minorHAnsi" w:hAnsiTheme="minorHAnsi" w:cstheme="minorHAnsi"/>
          <w:i/>
          <w:iCs/>
          <w:color w:val="808080"/>
          <w:sz w:val="20"/>
          <w:szCs w:val="20"/>
        </w:rPr>
        <w:t xml:space="preserve">3 </w:t>
      </w:r>
      <w:r w:rsidRPr="00F22DC6">
        <w:rPr>
          <w:rFonts w:asciiTheme="minorHAnsi" w:hAnsiTheme="minorHAnsi" w:cstheme="minorHAnsi"/>
          <w:i/>
          <w:iCs/>
          <w:color w:val="808080"/>
          <w:sz w:val="20"/>
          <w:szCs w:val="20"/>
        </w:rPr>
        <w:t>ans).</w:t>
      </w:r>
    </w:p>
    <w:p w14:paraId="5B19E44C" w14:textId="1F3F0E06" w:rsidR="00C23B45" w:rsidRPr="00F22DC6" w:rsidRDefault="00C23B45">
      <w:pPr>
        <w:rPr>
          <w:rFonts w:asciiTheme="minorHAnsi" w:hAnsiTheme="minorHAnsi" w:cstheme="minorHAnsi"/>
          <w:i/>
          <w:iCs/>
          <w:color w:val="808080"/>
          <w:sz w:val="20"/>
          <w:szCs w:val="20"/>
        </w:rPr>
      </w:pPr>
    </w:p>
    <w:tbl>
      <w:tblPr>
        <w:tblW w:w="9744" w:type="dxa"/>
        <w:tblInd w:w="-5" w:type="dxa"/>
        <w:tblLayout w:type="fixed"/>
        <w:tblLook w:val="0000" w:firstRow="0" w:lastRow="0" w:firstColumn="0" w:lastColumn="0" w:noHBand="0" w:noVBand="0"/>
      </w:tblPr>
      <w:tblGrid>
        <w:gridCol w:w="2436"/>
        <w:gridCol w:w="102"/>
        <w:gridCol w:w="1129"/>
        <w:gridCol w:w="1206"/>
        <w:gridCol w:w="1256"/>
        <w:gridCol w:w="1052"/>
        <w:gridCol w:w="1110"/>
        <w:gridCol w:w="1110"/>
        <w:gridCol w:w="343"/>
      </w:tblGrid>
      <w:tr w:rsidR="00C23B45" w:rsidRPr="00F22DC6" w14:paraId="51DF8E9B" w14:textId="77777777" w:rsidTr="00785B50">
        <w:trPr>
          <w:trHeight w:val="387"/>
        </w:trPr>
        <w:tc>
          <w:tcPr>
            <w:tcW w:w="9744" w:type="dxa"/>
            <w:gridSpan w:val="9"/>
            <w:tcBorders>
              <w:top w:val="single" w:sz="4" w:space="0" w:color="808080"/>
              <w:left w:val="single" w:sz="4" w:space="0" w:color="808080"/>
              <w:bottom w:val="single" w:sz="4" w:space="0" w:color="808080"/>
              <w:right w:val="single" w:sz="4" w:space="0" w:color="808080"/>
            </w:tcBorders>
            <w:shd w:val="clear" w:color="auto" w:fill="E6E6E6"/>
            <w:vAlign w:val="center"/>
          </w:tcPr>
          <w:p w14:paraId="446631BE" w14:textId="3B7468D4" w:rsidR="00C23B45" w:rsidRPr="00F22DC6" w:rsidRDefault="0003380D" w:rsidP="00E139F8">
            <w:pPr>
              <w:pStyle w:val="Contenudetableau"/>
              <w:snapToGrid w:val="0"/>
              <w:jc w:val="both"/>
              <w:rPr>
                <w:rFonts w:asciiTheme="minorHAnsi" w:hAnsiTheme="minorHAnsi" w:cstheme="minorHAnsi"/>
                <w:i/>
                <w:iCs/>
                <w:color w:val="404040"/>
                <w:sz w:val="17"/>
                <w:szCs w:val="17"/>
              </w:rPr>
            </w:pPr>
            <w:bookmarkStart w:id="655" w:name="_Hlk75169135"/>
            <w:r w:rsidRPr="00F22DC6">
              <w:rPr>
                <w:rFonts w:asciiTheme="minorHAnsi" w:hAnsiTheme="minorHAnsi" w:cstheme="minorHAnsi"/>
                <w:i/>
                <w:iCs/>
                <w:color w:val="404040"/>
                <w:sz w:val="17"/>
                <w:szCs w:val="17"/>
              </w:rPr>
              <w:t>Frais</w:t>
            </w:r>
            <w:r w:rsidR="00C23B45" w:rsidRPr="00F22DC6">
              <w:rPr>
                <w:rFonts w:asciiTheme="minorHAnsi" w:hAnsiTheme="minorHAnsi" w:cstheme="minorHAnsi"/>
                <w:i/>
                <w:iCs/>
                <w:color w:val="404040"/>
                <w:sz w:val="17"/>
                <w:szCs w:val="17"/>
              </w:rPr>
              <w:t xml:space="preserve"> éligibles (voir </w:t>
            </w:r>
            <w:hyperlink r:id="rId18" w:history="1">
              <w:r w:rsidR="00C23B45" w:rsidRPr="00F22DC6">
                <w:rPr>
                  <w:rStyle w:val="Hyperlink"/>
                  <w:rFonts w:asciiTheme="minorHAnsi" w:hAnsiTheme="minorHAnsi" w:cstheme="minorHAnsi"/>
                  <w:i/>
                  <w:iCs/>
                  <w:color w:val="5B9BD5" w:themeColor="accent1"/>
                  <w:sz w:val="17"/>
                  <w:szCs w:val="17"/>
                </w:rPr>
                <w:t>directives comptables</w:t>
              </w:r>
            </w:hyperlink>
            <w:r w:rsidR="00C23B45" w:rsidRPr="00F22DC6">
              <w:rPr>
                <w:rFonts w:asciiTheme="minorHAnsi" w:hAnsiTheme="minorHAnsi" w:cstheme="minorHAnsi"/>
                <w:i/>
                <w:iCs/>
                <w:color w:val="404040"/>
                <w:sz w:val="17"/>
                <w:szCs w:val="17"/>
              </w:rPr>
              <w:t xml:space="preserve"> pour plus d'informations)</w:t>
            </w:r>
            <w:r w:rsidR="00873B6A" w:rsidRPr="00F22DC6">
              <w:rPr>
                <w:rFonts w:asciiTheme="minorHAnsi" w:hAnsiTheme="minorHAnsi" w:cstheme="minorHAnsi"/>
                <w:i/>
                <w:iCs/>
                <w:color w:val="404040"/>
                <w:sz w:val="17"/>
                <w:szCs w:val="17"/>
              </w:rPr>
              <w:t> :</w:t>
            </w:r>
          </w:p>
          <w:p w14:paraId="4F08A700" w14:textId="105221D5" w:rsidR="00C23B45" w:rsidRPr="00F22DC6" w:rsidRDefault="00C23B45" w:rsidP="00E139F8">
            <w:pPr>
              <w:pStyle w:val="Contenudetableau"/>
              <w:numPr>
                <w:ilvl w:val="0"/>
                <w:numId w:val="18"/>
              </w:numPr>
              <w:ind w:left="360"/>
              <w:jc w:val="both"/>
              <w:rPr>
                <w:rFonts w:asciiTheme="minorHAnsi" w:hAnsiTheme="minorHAnsi" w:cstheme="minorHAnsi"/>
                <w:i/>
                <w:iCs/>
                <w:color w:val="404040"/>
                <w:sz w:val="17"/>
                <w:szCs w:val="17"/>
              </w:rPr>
            </w:pPr>
            <w:r w:rsidRPr="00F22DC6">
              <w:rPr>
                <w:rFonts w:asciiTheme="minorHAnsi" w:hAnsiTheme="minorHAnsi" w:cstheme="minorHAnsi"/>
                <w:color w:val="404040"/>
                <w:sz w:val="17"/>
                <w:szCs w:val="17"/>
              </w:rPr>
              <w:t xml:space="preserve">Frais de personnel </w:t>
            </w:r>
            <w:r w:rsidR="00873B6A" w:rsidRPr="00F22DC6">
              <w:rPr>
                <w:rFonts w:asciiTheme="minorHAnsi" w:hAnsiTheme="minorHAnsi" w:cstheme="minorHAnsi"/>
                <w:color w:val="404040"/>
                <w:sz w:val="17"/>
                <w:szCs w:val="17"/>
              </w:rPr>
              <w:sym w:font="Wingdings" w:char="F0E8"/>
            </w:r>
            <w:r w:rsidR="00873B6A" w:rsidRPr="00F22DC6">
              <w:rPr>
                <w:rFonts w:asciiTheme="minorHAnsi" w:hAnsiTheme="minorHAnsi" w:cstheme="minorHAnsi"/>
                <w:color w:val="404040"/>
                <w:sz w:val="17"/>
                <w:szCs w:val="17"/>
              </w:rPr>
              <w:t xml:space="preserve"> </w:t>
            </w:r>
            <w:r w:rsidR="00873B6A" w:rsidRPr="00F22DC6">
              <w:rPr>
                <w:rFonts w:asciiTheme="minorHAnsi" w:hAnsiTheme="minorHAnsi" w:cstheme="minorHAnsi"/>
                <w:i/>
                <w:iCs/>
                <w:color w:val="404040"/>
                <w:sz w:val="17"/>
                <w:szCs w:val="17"/>
              </w:rPr>
              <w:t>Les</w:t>
            </w:r>
            <w:r w:rsidRPr="00F22DC6">
              <w:rPr>
                <w:rFonts w:asciiTheme="minorHAnsi" w:hAnsiTheme="minorHAnsi" w:cstheme="minorHAnsi"/>
                <w:i/>
                <w:iCs/>
                <w:color w:val="404040"/>
                <w:sz w:val="17"/>
                <w:szCs w:val="17"/>
              </w:rPr>
              <w:t xml:space="preserve"> dépenses liées au salaire du chercheur</w:t>
            </w:r>
            <w:r w:rsidR="007109F8" w:rsidRPr="00F22DC6">
              <w:rPr>
                <w:rFonts w:asciiTheme="minorHAnsi" w:hAnsiTheme="minorHAnsi" w:cstheme="minorHAnsi"/>
                <w:i/>
                <w:iCs/>
                <w:color w:val="404040"/>
                <w:sz w:val="17"/>
                <w:szCs w:val="17"/>
              </w:rPr>
              <w:t xml:space="preserve"> (</w:t>
            </w:r>
            <w:r w:rsidR="00765821" w:rsidRPr="00F22DC6">
              <w:rPr>
                <w:rFonts w:asciiTheme="minorHAnsi" w:hAnsiTheme="minorHAnsi" w:cstheme="minorHAnsi"/>
                <w:i/>
                <w:iCs/>
                <w:color w:val="404040"/>
                <w:sz w:val="17"/>
                <w:szCs w:val="17"/>
              </w:rPr>
              <w:t xml:space="preserve">+ </w:t>
            </w:r>
            <w:r w:rsidR="007109F8" w:rsidRPr="00F22DC6">
              <w:rPr>
                <w:rFonts w:asciiTheme="minorHAnsi" w:hAnsiTheme="minorHAnsi" w:cstheme="minorHAnsi"/>
                <w:i/>
                <w:iCs/>
                <w:color w:val="404040"/>
                <w:sz w:val="17"/>
                <w:szCs w:val="17"/>
              </w:rPr>
              <w:t>éventuels doctorants</w:t>
            </w:r>
            <w:r w:rsidR="002238C3" w:rsidRPr="00F22DC6">
              <w:rPr>
                <w:rFonts w:asciiTheme="minorHAnsi" w:hAnsiTheme="minorHAnsi" w:cstheme="minorHAnsi"/>
                <w:i/>
                <w:iCs/>
                <w:color w:val="404040"/>
                <w:sz w:val="17"/>
                <w:szCs w:val="17"/>
              </w:rPr>
              <w:t xml:space="preserve"> et/ou</w:t>
            </w:r>
            <w:r w:rsidR="00C14F3A" w:rsidRPr="00F22DC6">
              <w:rPr>
                <w:rFonts w:asciiTheme="minorHAnsi" w:hAnsiTheme="minorHAnsi" w:cstheme="minorHAnsi"/>
                <w:i/>
                <w:iCs/>
                <w:color w:val="404040"/>
                <w:sz w:val="17"/>
                <w:szCs w:val="17"/>
              </w:rPr>
              <w:t xml:space="preserve"> </w:t>
            </w:r>
            <w:r w:rsidR="007109F8" w:rsidRPr="00F22DC6">
              <w:rPr>
                <w:rFonts w:asciiTheme="minorHAnsi" w:hAnsiTheme="minorHAnsi" w:cstheme="minorHAnsi"/>
                <w:i/>
                <w:iCs/>
                <w:color w:val="404040"/>
                <w:sz w:val="17"/>
                <w:szCs w:val="17"/>
              </w:rPr>
              <w:t>postdocs)</w:t>
            </w:r>
            <w:r w:rsidRPr="00F22DC6">
              <w:rPr>
                <w:rFonts w:asciiTheme="minorHAnsi" w:hAnsiTheme="minorHAnsi" w:cstheme="minorHAnsi"/>
                <w:i/>
                <w:iCs/>
                <w:color w:val="404040"/>
                <w:sz w:val="17"/>
                <w:szCs w:val="17"/>
              </w:rPr>
              <w:t>.</w:t>
            </w:r>
          </w:p>
          <w:p w14:paraId="78005350" w14:textId="0D7E81F5" w:rsidR="007C77A9" w:rsidRPr="00F22DC6" w:rsidRDefault="00FE468E" w:rsidP="00E139F8">
            <w:pPr>
              <w:pStyle w:val="Contenudetableau"/>
              <w:numPr>
                <w:ilvl w:val="0"/>
                <w:numId w:val="18"/>
              </w:numPr>
              <w:ind w:left="360"/>
              <w:jc w:val="both"/>
              <w:rPr>
                <w:rFonts w:asciiTheme="minorHAnsi" w:hAnsiTheme="minorHAnsi" w:cstheme="minorHAnsi"/>
                <w:i/>
                <w:iCs/>
                <w:color w:val="404040"/>
                <w:sz w:val="17"/>
                <w:szCs w:val="17"/>
              </w:rPr>
            </w:pPr>
            <w:r w:rsidRPr="00F22DC6">
              <w:rPr>
                <w:rFonts w:asciiTheme="minorHAnsi" w:hAnsiTheme="minorHAnsi" w:cstheme="minorHAnsi"/>
                <w:color w:val="404040"/>
                <w:sz w:val="17"/>
                <w:szCs w:val="17"/>
              </w:rPr>
              <w:t>F</w:t>
            </w:r>
            <w:r w:rsidR="00C23B45" w:rsidRPr="00F22DC6">
              <w:rPr>
                <w:rFonts w:asciiTheme="minorHAnsi" w:hAnsiTheme="minorHAnsi" w:cstheme="minorHAnsi"/>
                <w:color w:val="404040"/>
                <w:sz w:val="17"/>
                <w:szCs w:val="17"/>
              </w:rPr>
              <w:t xml:space="preserve">rais </w:t>
            </w:r>
            <w:r w:rsidRPr="00F22DC6">
              <w:rPr>
                <w:rFonts w:asciiTheme="minorHAnsi" w:hAnsiTheme="minorHAnsi" w:cstheme="minorHAnsi"/>
                <w:color w:val="404040"/>
                <w:sz w:val="17"/>
                <w:szCs w:val="17"/>
              </w:rPr>
              <w:t>d’exploitation</w:t>
            </w:r>
            <w:r w:rsidR="0044202C" w:rsidRPr="00F22DC6">
              <w:rPr>
                <w:rFonts w:asciiTheme="minorHAnsi" w:hAnsiTheme="minorHAnsi" w:cstheme="minorHAnsi"/>
                <w:color w:val="404040"/>
                <w:sz w:val="17"/>
                <w:szCs w:val="17"/>
              </w:rPr>
              <w:t xml:space="preserve"> </w:t>
            </w:r>
            <w:r w:rsidR="00873B6A" w:rsidRPr="00F22DC6">
              <w:rPr>
                <w:rFonts w:asciiTheme="minorHAnsi" w:hAnsiTheme="minorHAnsi" w:cstheme="minorHAnsi"/>
                <w:color w:val="404040"/>
                <w:sz w:val="17"/>
                <w:szCs w:val="17"/>
              </w:rPr>
              <w:sym w:font="Wingdings" w:char="F0E8"/>
            </w:r>
            <w:r w:rsidR="00873B6A" w:rsidRPr="00F22DC6">
              <w:rPr>
                <w:rFonts w:asciiTheme="minorHAnsi" w:hAnsiTheme="minorHAnsi" w:cstheme="minorHAnsi"/>
                <w:color w:val="404040"/>
                <w:sz w:val="17"/>
                <w:szCs w:val="17"/>
              </w:rPr>
              <w:t xml:space="preserve"> </w:t>
            </w:r>
            <w:r w:rsidR="00873B6A" w:rsidRPr="00F22DC6">
              <w:rPr>
                <w:rFonts w:asciiTheme="minorHAnsi" w:hAnsiTheme="minorHAnsi" w:cstheme="minorHAnsi"/>
                <w:i/>
                <w:iCs/>
                <w:color w:val="404040"/>
                <w:sz w:val="17"/>
                <w:szCs w:val="17"/>
              </w:rPr>
              <w:t>Les</w:t>
            </w:r>
            <w:r w:rsidR="00C23B45" w:rsidRPr="00F22DC6">
              <w:rPr>
                <w:rFonts w:asciiTheme="minorHAnsi" w:hAnsiTheme="minorHAnsi" w:cstheme="minorHAnsi"/>
                <w:i/>
                <w:iCs/>
                <w:color w:val="404040"/>
                <w:sz w:val="17"/>
                <w:szCs w:val="17"/>
              </w:rPr>
              <w:t xml:space="preserve"> dépenses courantes</w:t>
            </w:r>
            <w:r w:rsidR="00F621A5" w:rsidRPr="00F22DC6">
              <w:rPr>
                <w:rFonts w:asciiTheme="minorHAnsi" w:hAnsiTheme="minorHAnsi" w:cstheme="minorHAnsi"/>
                <w:i/>
                <w:iCs/>
                <w:color w:val="404040"/>
                <w:sz w:val="17"/>
                <w:szCs w:val="17"/>
              </w:rPr>
              <w:t xml:space="preserve"> et</w:t>
            </w:r>
            <w:r w:rsidR="007C021E" w:rsidRPr="00F22DC6">
              <w:rPr>
                <w:rFonts w:asciiTheme="minorHAnsi" w:hAnsiTheme="minorHAnsi" w:cstheme="minorHAnsi"/>
                <w:i/>
                <w:iCs/>
                <w:color w:val="404040"/>
                <w:sz w:val="17"/>
                <w:szCs w:val="17"/>
              </w:rPr>
              <w:t xml:space="preserve"> éligibles</w:t>
            </w:r>
            <w:r w:rsidR="00F621A5" w:rsidRPr="00F22DC6">
              <w:rPr>
                <w:rFonts w:asciiTheme="minorHAnsi" w:hAnsiTheme="minorHAnsi" w:cstheme="minorHAnsi"/>
                <w:i/>
                <w:iCs/>
                <w:color w:val="404040"/>
                <w:sz w:val="17"/>
                <w:szCs w:val="17"/>
              </w:rPr>
              <w:t>,</w:t>
            </w:r>
            <w:r w:rsidR="007C021E" w:rsidRPr="00F22DC6">
              <w:rPr>
                <w:rFonts w:asciiTheme="minorHAnsi" w:hAnsiTheme="minorHAnsi" w:cstheme="minorHAnsi"/>
                <w:i/>
                <w:iCs/>
                <w:color w:val="404040"/>
                <w:sz w:val="17"/>
                <w:szCs w:val="17"/>
              </w:rPr>
              <w:t xml:space="preserve"> </w:t>
            </w:r>
            <w:r w:rsidR="00C23B45" w:rsidRPr="00F22DC6">
              <w:rPr>
                <w:rFonts w:asciiTheme="minorHAnsi" w:hAnsiTheme="minorHAnsi" w:cstheme="minorHAnsi"/>
                <w:i/>
                <w:iCs/>
                <w:color w:val="404040"/>
                <w:sz w:val="17"/>
                <w:szCs w:val="17"/>
              </w:rPr>
              <w:t>directement liées à l'exécution du projet au sein de l'organisme de recherche</w:t>
            </w:r>
            <w:r w:rsidR="003241DA" w:rsidRPr="00F22DC6">
              <w:rPr>
                <w:rFonts w:asciiTheme="minorHAnsi" w:hAnsiTheme="minorHAnsi" w:cstheme="minorHAnsi"/>
                <w:i/>
                <w:iCs/>
                <w:color w:val="404040"/>
                <w:sz w:val="17"/>
                <w:szCs w:val="17"/>
              </w:rPr>
              <w:t>.</w:t>
            </w:r>
          </w:p>
          <w:p w14:paraId="04402F56" w14:textId="489DA7E2" w:rsidR="00460611" w:rsidRPr="00F22DC6" w:rsidRDefault="006D54B7" w:rsidP="00E139F8">
            <w:pPr>
              <w:pStyle w:val="Contenudetableau"/>
              <w:numPr>
                <w:ilvl w:val="0"/>
                <w:numId w:val="18"/>
              </w:numPr>
              <w:ind w:left="360"/>
              <w:jc w:val="both"/>
              <w:rPr>
                <w:rFonts w:asciiTheme="minorHAnsi" w:hAnsiTheme="minorHAnsi" w:cstheme="minorHAnsi"/>
                <w:i/>
                <w:iCs/>
                <w:color w:val="404040"/>
                <w:sz w:val="17"/>
                <w:szCs w:val="17"/>
              </w:rPr>
            </w:pPr>
            <w:r w:rsidRPr="00F22DC6">
              <w:rPr>
                <w:rFonts w:asciiTheme="minorHAnsi" w:hAnsiTheme="minorHAnsi" w:cstheme="minorHAnsi"/>
                <w:color w:val="404040"/>
                <w:sz w:val="17"/>
                <w:szCs w:val="17"/>
              </w:rPr>
              <w:t xml:space="preserve">Frais de sous-traitance </w:t>
            </w:r>
            <w:r w:rsidRPr="00F22DC6">
              <w:rPr>
                <w:rFonts w:asciiTheme="minorHAnsi" w:hAnsiTheme="minorHAnsi" w:cstheme="minorHAnsi"/>
                <w:color w:val="404040"/>
                <w:sz w:val="17"/>
                <w:szCs w:val="17"/>
              </w:rPr>
              <w:sym w:font="Wingdings" w:char="F0E8"/>
            </w:r>
            <w:r w:rsidR="007C77A9" w:rsidRPr="00F22DC6">
              <w:rPr>
                <w:rFonts w:asciiTheme="minorHAnsi" w:hAnsiTheme="minorHAnsi" w:cstheme="minorHAnsi"/>
                <w:color w:val="404040"/>
                <w:sz w:val="17"/>
                <w:szCs w:val="17"/>
              </w:rPr>
              <w:t xml:space="preserve"> </w:t>
            </w:r>
            <w:r w:rsidR="007C77A9" w:rsidRPr="00F22DC6">
              <w:rPr>
                <w:rFonts w:asciiTheme="minorHAnsi" w:hAnsiTheme="minorHAnsi" w:cstheme="minorHAnsi"/>
                <w:i/>
                <w:iCs/>
                <w:color w:val="404040"/>
                <w:sz w:val="17"/>
                <w:szCs w:val="17"/>
              </w:rPr>
              <w:t>Les</w:t>
            </w:r>
            <w:r w:rsidRPr="00F22DC6">
              <w:rPr>
                <w:rFonts w:asciiTheme="minorHAnsi" w:hAnsiTheme="minorHAnsi" w:cstheme="minorHAnsi"/>
                <w:i/>
                <w:iCs/>
                <w:color w:val="404040"/>
                <w:sz w:val="17"/>
                <w:szCs w:val="17"/>
              </w:rPr>
              <w:t xml:space="preserve"> </w:t>
            </w:r>
            <w:r w:rsidR="007C77A9" w:rsidRPr="00F22DC6">
              <w:rPr>
                <w:rFonts w:asciiTheme="minorHAnsi" w:hAnsiTheme="minorHAnsi" w:cstheme="minorHAnsi"/>
                <w:i/>
                <w:iCs/>
                <w:color w:val="404040"/>
                <w:sz w:val="17"/>
                <w:szCs w:val="17"/>
              </w:rPr>
              <w:t>coûts de la recherche contractuelle, des connaissances et des brevets achetés ou pris sous licence auprès de sources extérieures à des conditions de pleine concurrence, ainsi que les coûts des services de conseil et des services équivalents utilisés exclusivement aux fins du projet.</w:t>
            </w:r>
          </w:p>
          <w:p w14:paraId="19B9D845" w14:textId="389DDC54" w:rsidR="006D54B7" w:rsidRPr="00F22DC6" w:rsidRDefault="00E934A4" w:rsidP="00E139F8">
            <w:pPr>
              <w:pStyle w:val="Contenudetableau"/>
              <w:numPr>
                <w:ilvl w:val="0"/>
                <w:numId w:val="18"/>
              </w:numPr>
              <w:ind w:left="360"/>
              <w:jc w:val="both"/>
              <w:rPr>
                <w:rFonts w:asciiTheme="minorHAnsi" w:hAnsiTheme="minorHAnsi" w:cstheme="minorHAnsi"/>
                <w:i/>
                <w:iCs/>
                <w:color w:val="404040"/>
                <w:sz w:val="17"/>
                <w:szCs w:val="17"/>
              </w:rPr>
            </w:pPr>
            <w:r w:rsidRPr="00F22DC6">
              <w:rPr>
                <w:rFonts w:asciiTheme="minorHAnsi" w:hAnsiTheme="minorHAnsi" w:cstheme="minorHAnsi"/>
                <w:color w:val="404040"/>
                <w:sz w:val="17"/>
                <w:szCs w:val="17"/>
              </w:rPr>
              <w:t xml:space="preserve">Frais des coûts des instruments et du matériel </w:t>
            </w:r>
            <w:r w:rsidR="00460611" w:rsidRPr="00F22DC6">
              <w:rPr>
                <w:rFonts w:asciiTheme="minorHAnsi" w:hAnsiTheme="minorHAnsi" w:cstheme="minorHAnsi"/>
                <w:color w:val="404040"/>
                <w:sz w:val="17"/>
                <w:szCs w:val="17"/>
              </w:rPr>
              <w:sym w:font="Wingdings" w:char="F0E8"/>
            </w:r>
            <w:r w:rsidR="00460611" w:rsidRPr="00F22DC6">
              <w:rPr>
                <w:rFonts w:asciiTheme="minorHAnsi" w:hAnsiTheme="minorHAnsi" w:cstheme="minorHAnsi"/>
                <w:color w:val="404040"/>
                <w:sz w:val="17"/>
                <w:szCs w:val="17"/>
              </w:rPr>
              <w:t xml:space="preserve"> </w:t>
            </w:r>
            <w:r w:rsidR="00460611" w:rsidRPr="00F22DC6">
              <w:rPr>
                <w:rFonts w:asciiTheme="minorHAnsi" w:hAnsiTheme="minorHAnsi" w:cstheme="minorHAnsi"/>
                <w:i/>
                <w:iCs/>
                <w:color w:val="404040"/>
                <w:sz w:val="17"/>
                <w:szCs w:val="17"/>
              </w:rPr>
              <w:t>L’amortissement de l’équipement et du matériel utilisé dans le cadre du projet, dont la valeur est supérieure à 999 euros et selon les règles d’évaluation de la société.</w:t>
            </w:r>
          </w:p>
          <w:p w14:paraId="73E9228E" w14:textId="55363501" w:rsidR="00C23B45" w:rsidRPr="00F22DC6" w:rsidRDefault="00C23B45" w:rsidP="00E139F8">
            <w:pPr>
              <w:pStyle w:val="Contenudetableau"/>
              <w:numPr>
                <w:ilvl w:val="0"/>
                <w:numId w:val="18"/>
              </w:numPr>
              <w:ind w:left="360"/>
              <w:jc w:val="both"/>
              <w:rPr>
                <w:rFonts w:asciiTheme="minorHAnsi" w:hAnsiTheme="minorHAnsi" w:cstheme="minorHAnsi"/>
                <w:i/>
                <w:iCs/>
                <w:color w:val="404040"/>
                <w:sz w:val="20"/>
                <w:szCs w:val="20"/>
              </w:rPr>
            </w:pPr>
            <w:r w:rsidRPr="00F22DC6">
              <w:rPr>
                <w:rFonts w:asciiTheme="minorHAnsi" w:hAnsiTheme="minorHAnsi" w:cstheme="minorHAnsi"/>
                <w:color w:val="404040"/>
                <w:sz w:val="17"/>
                <w:szCs w:val="17"/>
              </w:rPr>
              <w:t>Frais généraux forfaitaires</w:t>
            </w:r>
            <w:r w:rsidR="00873B6A" w:rsidRPr="00F22DC6">
              <w:rPr>
                <w:rFonts w:asciiTheme="minorHAnsi" w:hAnsiTheme="minorHAnsi" w:cstheme="minorHAnsi"/>
                <w:color w:val="404040"/>
                <w:sz w:val="17"/>
                <w:szCs w:val="17"/>
              </w:rPr>
              <w:t> </w:t>
            </w:r>
            <w:r w:rsidR="00873B6A" w:rsidRPr="00F22DC6">
              <w:rPr>
                <w:rFonts w:asciiTheme="minorHAnsi" w:hAnsiTheme="minorHAnsi" w:cstheme="minorHAnsi"/>
                <w:color w:val="404040"/>
                <w:sz w:val="17"/>
                <w:szCs w:val="17"/>
              </w:rPr>
              <w:sym w:font="Wingdings" w:char="F0E8"/>
            </w:r>
            <w:r w:rsidR="00873B6A" w:rsidRPr="00F22DC6">
              <w:rPr>
                <w:rFonts w:asciiTheme="minorHAnsi" w:hAnsiTheme="minorHAnsi" w:cstheme="minorHAnsi"/>
                <w:color w:val="404040"/>
                <w:sz w:val="17"/>
                <w:szCs w:val="17"/>
              </w:rPr>
              <w:t xml:space="preserve"> </w:t>
            </w:r>
            <w:r w:rsidRPr="00F22DC6">
              <w:rPr>
                <w:rFonts w:asciiTheme="minorHAnsi" w:hAnsiTheme="minorHAnsi" w:cstheme="minorHAnsi"/>
                <w:i/>
                <w:iCs/>
                <w:color w:val="404040"/>
                <w:sz w:val="17"/>
                <w:szCs w:val="17"/>
              </w:rPr>
              <w:t xml:space="preserve">Un montant forfaitaire correspondant à maximum </w:t>
            </w:r>
            <w:r w:rsidRPr="00F22DC6">
              <w:rPr>
                <w:rFonts w:asciiTheme="minorHAnsi" w:hAnsiTheme="minorHAnsi" w:cstheme="minorHAnsi"/>
                <w:b/>
                <w:bCs/>
                <w:i/>
                <w:iCs/>
                <w:color w:val="404040"/>
                <w:sz w:val="17"/>
                <w:szCs w:val="17"/>
              </w:rPr>
              <w:t>10%</w:t>
            </w:r>
            <w:r w:rsidRPr="00F22DC6">
              <w:rPr>
                <w:rFonts w:asciiTheme="minorHAnsi" w:hAnsiTheme="minorHAnsi" w:cstheme="minorHAnsi"/>
                <w:i/>
                <w:iCs/>
                <w:color w:val="404040"/>
                <w:sz w:val="17"/>
                <w:szCs w:val="17"/>
              </w:rPr>
              <w:t xml:space="preserve"> du total des frais </w:t>
            </w:r>
            <w:r w:rsidR="0044202C" w:rsidRPr="00F22DC6">
              <w:rPr>
                <w:rFonts w:asciiTheme="minorHAnsi" w:hAnsiTheme="minorHAnsi" w:cstheme="minorHAnsi"/>
                <w:i/>
                <w:iCs/>
                <w:color w:val="404040"/>
                <w:sz w:val="17"/>
                <w:szCs w:val="17"/>
              </w:rPr>
              <w:t>d’exploitation</w:t>
            </w:r>
            <w:r w:rsidRPr="00F22DC6">
              <w:rPr>
                <w:rFonts w:asciiTheme="minorHAnsi" w:hAnsiTheme="minorHAnsi" w:cstheme="minorHAnsi"/>
                <w:i/>
                <w:iCs/>
                <w:color w:val="404040"/>
                <w:sz w:val="17"/>
                <w:szCs w:val="17"/>
              </w:rPr>
              <w:t xml:space="preserve"> et des frais de personnel </w:t>
            </w:r>
            <w:r w:rsidR="003241DA" w:rsidRPr="00F22DC6">
              <w:rPr>
                <w:rFonts w:asciiTheme="minorHAnsi" w:hAnsiTheme="minorHAnsi" w:cstheme="minorHAnsi"/>
                <w:i/>
                <w:iCs/>
                <w:color w:val="404040"/>
                <w:sz w:val="17"/>
                <w:szCs w:val="17"/>
              </w:rPr>
              <w:t>pour couvrir les frais généraux additionnels supportés indirectement du fait de l’exécution du projet.</w:t>
            </w:r>
            <w:r w:rsidR="003241DA" w:rsidRPr="00F22DC6">
              <w:rPr>
                <w:rFonts w:asciiTheme="minorHAnsi" w:hAnsiTheme="minorHAnsi" w:cstheme="minorHAnsi"/>
                <w:i/>
                <w:iCs/>
                <w:color w:val="404040"/>
                <w:sz w:val="20"/>
                <w:szCs w:val="20"/>
              </w:rPr>
              <w:t xml:space="preserve"> </w:t>
            </w:r>
            <w:r w:rsidRPr="00F22DC6">
              <w:rPr>
                <w:rFonts w:asciiTheme="minorHAnsi" w:hAnsiTheme="minorHAnsi" w:cstheme="minorHAnsi"/>
                <w:i/>
                <w:iCs/>
                <w:color w:val="404040"/>
                <w:sz w:val="20"/>
                <w:szCs w:val="20"/>
              </w:rPr>
              <w:t xml:space="preserve"> </w:t>
            </w:r>
          </w:p>
        </w:tc>
      </w:tr>
      <w:bookmarkEnd w:id="655"/>
      <w:tr w:rsidR="00785B50" w:rsidRPr="00F22DC6" w14:paraId="165039F6" w14:textId="77777777" w:rsidTr="00785B50">
        <w:tblPrEx>
          <w:tblCellMar>
            <w:left w:w="70" w:type="dxa"/>
            <w:right w:w="70" w:type="dxa"/>
          </w:tblCellMar>
          <w:tblLook w:val="04A0" w:firstRow="1" w:lastRow="0" w:firstColumn="1" w:lastColumn="0" w:noHBand="0" w:noVBand="1"/>
        </w:tblPrEx>
        <w:trPr>
          <w:gridAfter w:val="1"/>
          <w:wAfter w:w="343" w:type="dxa"/>
          <w:trHeight w:val="300"/>
        </w:trPr>
        <w:tc>
          <w:tcPr>
            <w:tcW w:w="2538" w:type="dxa"/>
            <w:gridSpan w:val="2"/>
            <w:tcBorders>
              <w:top w:val="nil"/>
              <w:left w:val="nil"/>
              <w:bottom w:val="nil"/>
              <w:right w:val="nil"/>
            </w:tcBorders>
            <w:shd w:val="clear" w:color="auto" w:fill="auto"/>
            <w:noWrap/>
            <w:vAlign w:val="bottom"/>
            <w:hideMark/>
          </w:tcPr>
          <w:p w14:paraId="5E7C9EC7"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c>
          <w:tcPr>
            <w:tcW w:w="1129" w:type="dxa"/>
            <w:tcBorders>
              <w:top w:val="nil"/>
              <w:left w:val="nil"/>
              <w:bottom w:val="nil"/>
              <w:right w:val="nil"/>
            </w:tcBorders>
            <w:shd w:val="clear" w:color="auto" w:fill="auto"/>
            <w:noWrap/>
            <w:vAlign w:val="bottom"/>
            <w:hideMark/>
          </w:tcPr>
          <w:p w14:paraId="6DE42084"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c>
          <w:tcPr>
            <w:tcW w:w="1206" w:type="dxa"/>
            <w:tcBorders>
              <w:top w:val="nil"/>
              <w:left w:val="nil"/>
              <w:bottom w:val="nil"/>
              <w:right w:val="nil"/>
            </w:tcBorders>
            <w:shd w:val="clear" w:color="auto" w:fill="auto"/>
            <w:noWrap/>
            <w:vAlign w:val="bottom"/>
            <w:hideMark/>
          </w:tcPr>
          <w:p w14:paraId="63C05B31"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c>
          <w:tcPr>
            <w:tcW w:w="1256" w:type="dxa"/>
            <w:tcBorders>
              <w:top w:val="nil"/>
              <w:left w:val="nil"/>
              <w:bottom w:val="nil"/>
              <w:right w:val="nil"/>
            </w:tcBorders>
            <w:shd w:val="clear" w:color="auto" w:fill="auto"/>
            <w:noWrap/>
            <w:vAlign w:val="bottom"/>
            <w:hideMark/>
          </w:tcPr>
          <w:p w14:paraId="65774EB9"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c>
          <w:tcPr>
            <w:tcW w:w="105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140CF0" w14:textId="77777777" w:rsidR="00785B50" w:rsidRPr="00F22DC6" w:rsidRDefault="00785B50" w:rsidP="00785B50">
            <w:pPr>
              <w:widowControl/>
              <w:suppressAutoHyphens w:val="0"/>
              <w:jc w:val="center"/>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kern w:val="0"/>
                <w:sz w:val="20"/>
                <w:szCs w:val="20"/>
                <w:lang w:eastAsia="fr-BE" w:bidi="ar-SA"/>
              </w:rPr>
              <w:t>Année 1</w:t>
            </w:r>
          </w:p>
        </w:tc>
        <w:tc>
          <w:tcPr>
            <w:tcW w:w="1110" w:type="dxa"/>
            <w:tcBorders>
              <w:top w:val="single" w:sz="4" w:space="0" w:color="000000"/>
              <w:left w:val="nil"/>
              <w:bottom w:val="single" w:sz="4" w:space="0" w:color="000000"/>
              <w:right w:val="single" w:sz="4" w:space="0" w:color="000000"/>
            </w:tcBorders>
            <w:shd w:val="clear" w:color="auto" w:fill="auto"/>
            <w:noWrap/>
            <w:vAlign w:val="bottom"/>
            <w:hideMark/>
          </w:tcPr>
          <w:p w14:paraId="75412515" w14:textId="77777777" w:rsidR="00785B50" w:rsidRPr="00F22DC6" w:rsidRDefault="00785B50" w:rsidP="00785B50">
            <w:pPr>
              <w:widowControl/>
              <w:suppressAutoHyphens w:val="0"/>
              <w:jc w:val="center"/>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kern w:val="0"/>
                <w:sz w:val="20"/>
                <w:szCs w:val="20"/>
                <w:lang w:eastAsia="fr-BE" w:bidi="ar-SA"/>
              </w:rPr>
              <w:t>Année 2</w:t>
            </w:r>
          </w:p>
        </w:tc>
        <w:tc>
          <w:tcPr>
            <w:tcW w:w="1110" w:type="dxa"/>
            <w:tcBorders>
              <w:top w:val="single" w:sz="4" w:space="0" w:color="000000"/>
              <w:left w:val="nil"/>
              <w:bottom w:val="single" w:sz="4" w:space="0" w:color="000000"/>
              <w:right w:val="single" w:sz="4" w:space="0" w:color="000000"/>
            </w:tcBorders>
            <w:shd w:val="clear" w:color="auto" w:fill="auto"/>
            <w:noWrap/>
            <w:vAlign w:val="bottom"/>
            <w:hideMark/>
          </w:tcPr>
          <w:p w14:paraId="5F3884EC" w14:textId="77777777" w:rsidR="00785B50" w:rsidRPr="00F22DC6" w:rsidRDefault="00785B50" w:rsidP="00785B50">
            <w:pPr>
              <w:widowControl/>
              <w:suppressAutoHyphens w:val="0"/>
              <w:jc w:val="center"/>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kern w:val="0"/>
                <w:sz w:val="20"/>
                <w:szCs w:val="20"/>
                <w:lang w:eastAsia="fr-BE" w:bidi="ar-SA"/>
              </w:rPr>
              <w:t>Année 3</w:t>
            </w:r>
          </w:p>
        </w:tc>
      </w:tr>
      <w:tr w:rsidR="00785B50" w:rsidRPr="00F22DC6" w14:paraId="23306E22"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6129" w:type="dxa"/>
            <w:gridSpan w:val="5"/>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1ECC5F3F" w14:textId="77777777" w:rsidR="00785B50" w:rsidRPr="00F22DC6" w:rsidRDefault="00785B50" w:rsidP="00785B50">
            <w:pPr>
              <w:widowControl/>
              <w:suppressAutoHyphens w:val="0"/>
              <w:rPr>
                <w:rFonts w:asciiTheme="minorHAnsi" w:eastAsia="Times New Roman" w:hAnsiTheme="minorHAnsi" w:cstheme="minorHAnsi"/>
                <w:b/>
                <w:bCs/>
                <w:kern w:val="0"/>
                <w:sz w:val="21"/>
                <w:szCs w:val="21"/>
                <w:lang w:eastAsia="fr-BE" w:bidi="ar-SA"/>
              </w:rPr>
            </w:pPr>
            <w:r w:rsidRPr="00F22DC6">
              <w:rPr>
                <w:rFonts w:asciiTheme="minorHAnsi" w:eastAsia="Times New Roman" w:hAnsiTheme="minorHAnsi" w:cstheme="minorHAnsi"/>
                <w:b/>
                <w:bCs/>
                <w:kern w:val="0"/>
                <w:sz w:val="21"/>
                <w:szCs w:val="21"/>
                <w:lang w:eastAsia="fr-BE" w:bidi="ar-SA"/>
              </w:rPr>
              <w:t>Frais de personnel</w:t>
            </w:r>
          </w:p>
        </w:tc>
        <w:tc>
          <w:tcPr>
            <w:tcW w:w="1052" w:type="dxa"/>
            <w:tcBorders>
              <w:top w:val="nil"/>
              <w:left w:val="nil"/>
              <w:bottom w:val="single" w:sz="4" w:space="0" w:color="000000"/>
              <w:right w:val="single" w:sz="4" w:space="0" w:color="000000"/>
            </w:tcBorders>
            <w:shd w:val="clear" w:color="FFFFCC" w:fill="F2F2F2"/>
            <w:noWrap/>
            <w:vAlign w:val="center"/>
            <w:hideMark/>
          </w:tcPr>
          <w:p w14:paraId="216EB54D"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000000"/>
            </w:tcBorders>
            <w:shd w:val="clear" w:color="FFFFCC" w:fill="F2F2F2"/>
            <w:noWrap/>
            <w:vAlign w:val="center"/>
            <w:hideMark/>
          </w:tcPr>
          <w:p w14:paraId="2F2E1467"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auto"/>
            </w:tcBorders>
            <w:shd w:val="clear" w:color="FFFFCC" w:fill="F2F2F2"/>
            <w:noWrap/>
            <w:vAlign w:val="center"/>
            <w:hideMark/>
          </w:tcPr>
          <w:p w14:paraId="15D18D8F"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r>
      <w:tr w:rsidR="00D01C01" w:rsidRPr="00F22DC6" w14:paraId="2DF6D584"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24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CC7FA6" w14:textId="77777777" w:rsidR="00D01C01" w:rsidRPr="00F22DC6" w:rsidRDefault="00D01C01" w:rsidP="00785B50">
            <w:pPr>
              <w:widowControl/>
              <w:suppressAutoHyphens w:val="0"/>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Nom</w:t>
            </w:r>
          </w:p>
        </w:tc>
        <w:tc>
          <w:tcPr>
            <w:tcW w:w="243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13FDD743" w14:textId="0F475F22" w:rsidR="00D01C01" w:rsidRPr="00F22DC6" w:rsidRDefault="00D01C01" w:rsidP="00785B50">
            <w:pPr>
              <w:widowControl/>
              <w:suppressAutoHyphens w:val="0"/>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Fonction</w:t>
            </w:r>
          </w:p>
        </w:tc>
        <w:tc>
          <w:tcPr>
            <w:tcW w:w="1256" w:type="dxa"/>
            <w:tcBorders>
              <w:top w:val="nil"/>
              <w:left w:val="nil"/>
              <w:bottom w:val="single" w:sz="4" w:space="0" w:color="000000"/>
              <w:right w:val="single" w:sz="4" w:space="0" w:color="000000"/>
            </w:tcBorders>
            <w:shd w:val="clear" w:color="auto" w:fill="auto"/>
            <w:noWrap/>
            <w:vAlign w:val="center"/>
            <w:hideMark/>
          </w:tcPr>
          <w:p w14:paraId="0C37CEB4" w14:textId="77777777" w:rsidR="00D01C01" w:rsidRPr="00F22DC6" w:rsidRDefault="00D01C01" w:rsidP="00785B50">
            <w:pPr>
              <w:widowControl/>
              <w:suppressAutoHyphens w:val="0"/>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Affectation</w:t>
            </w:r>
          </w:p>
        </w:tc>
        <w:tc>
          <w:tcPr>
            <w:tcW w:w="1052" w:type="dxa"/>
            <w:tcBorders>
              <w:top w:val="nil"/>
              <w:left w:val="nil"/>
              <w:bottom w:val="single" w:sz="4" w:space="0" w:color="000000"/>
              <w:right w:val="single" w:sz="4" w:space="0" w:color="000000"/>
            </w:tcBorders>
            <w:shd w:val="clear" w:color="FFFFCC" w:fill="FFFFFF"/>
            <w:noWrap/>
            <w:vAlign w:val="center"/>
            <w:hideMark/>
          </w:tcPr>
          <w:p w14:paraId="54018D0E" w14:textId="77777777" w:rsidR="00D01C01" w:rsidRPr="00F22DC6" w:rsidRDefault="00D01C01"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000000"/>
            </w:tcBorders>
            <w:shd w:val="clear" w:color="FFFFCC" w:fill="FFFFFF"/>
            <w:noWrap/>
            <w:vAlign w:val="center"/>
            <w:hideMark/>
          </w:tcPr>
          <w:p w14:paraId="5A8D3EBB" w14:textId="77777777" w:rsidR="00D01C01" w:rsidRPr="00F22DC6" w:rsidRDefault="00D01C01"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auto"/>
            </w:tcBorders>
            <w:shd w:val="clear" w:color="FFFFCC" w:fill="FFFFFF"/>
            <w:noWrap/>
            <w:vAlign w:val="center"/>
            <w:hideMark/>
          </w:tcPr>
          <w:p w14:paraId="77AC744E" w14:textId="77777777" w:rsidR="00D01C01" w:rsidRPr="00F22DC6" w:rsidRDefault="00D01C01"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r>
      <w:tr w:rsidR="00D01C01" w:rsidRPr="00F22DC6" w14:paraId="5FF64C22"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24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7A9794" w14:textId="77777777" w:rsidR="00D01C01" w:rsidRPr="00F22DC6" w:rsidRDefault="00D01C01" w:rsidP="00785B50">
            <w:pPr>
              <w:widowControl/>
              <w:suppressAutoHyphens w:val="0"/>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kern w:val="0"/>
                <w:sz w:val="20"/>
                <w:szCs w:val="20"/>
                <w:lang w:eastAsia="fr-BE" w:bidi="ar-SA"/>
              </w:rPr>
              <w:t> </w:t>
            </w:r>
          </w:p>
        </w:tc>
        <w:tc>
          <w:tcPr>
            <w:tcW w:w="243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7169E21F" w14:textId="2801287A" w:rsidR="00D01C01" w:rsidRPr="00F22DC6" w:rsidRDefault="00D01C01" w:rsidP="00785B50">
            <w:pPr>
              <w:widowControl/>
              <w:suppressAutoHyphens w:val="0"/>
              <w:rPr>
                <w:rFonts w:asciiTheme="minorHAnsi" w:eastAsia="Times New Roman" w:hAnsiTheme="minorHAnsi" w:cstheme="minorHAnsi"/>
                <w:kern w:val="0"/>
                <w:sz w:val="20"/>
                <w:szCs w:val="20"/>
                <w:lang w:eastAsia="fr-BE" w:bidi="ar-SA"/>
              </w:rPr>
            </w:pPr>
          </w:p>
        </w:tc>
        <w:tc>
          <w:tcPr>
            <w:tcW w:w="1256" w:type="dxa"/>
            <w:tcBorders>
              <w:top w:val="nil"/>
              <w:left w:val="nil"/>
              <w:bottom w:val="single" w:sz="4" w:space="0" w:color="000000"/>
              <w:right w:val="single" w:sz="4" w:space="0" w:color="000000"/>
            </w:tcBorders>
            <w:shd w:val="clear" w:color="auto" w:fill="auto"/>
            <w:noWrap/>
            <w:vAlign w:val="center"/>
            <w:hideMark/>
          </w:tcPr>
          <w:p w14:paraId="0614AFCF" w14:textId="7041CFF1" w:rsidR="00D01C01" w:rsidRPr="00F22DC6" w:rsidRDefault="00D01C01" w:rsidP="00785B50">
            <w:pPr>
              <w:widowControl/>
              <w:suppressAutoHyphens w:val="0"/>
              <w:rPr>
                <w:rFonts w:asciiTheme="minorHAnsi" w:eastAsia="Times New Roman" w:hAnsiTheme="minorHAnsi" w:cstheme="minorHAnsi"/>
                <w:kern w:val="0"/>
                <w:sz w:val="20"/>
                <w:szCs w:val="20"/>
                <w:lang w:eastAsia="fr-BE" w:bidi="ar-SA"/>
              </w:rPr>
            </w:pPr>
          </w:p>
        </w:tc>
        <w:tc>
          <w:tcPr>
            <w:tcW w:w="1052" w:type="dxa"/>
            <w:tcBorders>
              <w:top w:val="nil"/>
              <w:left w:val="nil"/>
              <w:bottom w:val="single" w:sz="4" w:space="0" w:color="000000"/>
              <w:right w:val="single" w:sz="4" w:space="0" w:color="000000"/>
            </w:tcBorders>
            <w:shd w:val="clear" w:color="auto" w:fill="auto"/>
            <w:noWrap/>
            <w:vAlign w:val="bottom"/>
            <w:hideMark/>
          </w:tcPr>
          <w:p w14:paraId="62A94514" w14:textId="77777777" w:rsidR="00D01C01" w:rsidRPr="00F22DC6" w:rsidRDefault="00D01C01" w:rsidP="00785B50">
            <w:pPr>
              <w:widowControl/>
              <w:suppressAutoHyphens w:val="0"/>
              <w:jc w:val="right"/>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kern w:val="0"/>
                <w:sz w:val="20"/>
                <w:szCs w:val="20"/>
                <w:lang w:eastAsia="fr-BE" w:bidi="ar-SA"/>
              </w:rPr>
              <w:t> </w:t>
            </w:r>
          </w:p>
        </w:tc>
        <w:tc>
          <w:tcPr>
            <w:tcW w:w="1110" w:type="dxa"/>
            <w:tcBorders>
              <w:top w:val="nil"/>
              <w:left w:val="nil"/>
              <w:bottom w:val="single" w:sz="4" w:space="0" w:color="000000"/>
              <w:right w:val="single" w:sz="4" w:space="0" w:color="000000"/>
            </w:tcBorders>
            <w:shd w:val="clear" w:color="auto" w:fill="auto"/>
            <w:noWrap/>
            <w:vAlign w:val="bottom"/>
            <w:hideMark/>
          </w:tcPr>
          <w:p w14:paraId="12CC08E7" w14:textId="77777777" w:rsidR="00D01C01" w:rsidRPr="00F22DC6" w:rsidRDefault="00D01C01" w:rsidP="00785B50">
            <w:pPr>
              <w:widowControl/>
              <w:suppressAutoHyphens w:val="0"/>
              <w:jc w:val="right"/>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kern w:val="0"/>
                <w:sz w:val="20"/>
                <w:szCs w:val="20"/>
                <w:lang w:eastAsia="fr-BE" w:bidi="ar-SA"/>
              </w:rPr>
              <w:t> </w:t>
            </w:r>
          </w:p>
        </w:tc>
        <w:tc>
          <w:tcPr>
            <w:tcW w:w="1110" w:type="dxa"/>
            <w:tcBorders>
              <w:top w:val="nil"/>
              <w:left w:val="nil"/>
              <w:bottom w:val="single" w:sz="4" w:space="0" w:color="000000"/>
              <w:right w:val="single" w:sz="4" w:space="0" w:color="auto"/>
            </w:tcBorders>
            <w:shd w:val="clear" w:color="auto" w:fill="auto"/>
            <w:noWrap/>
            <w:vAlign w:val="bottom"/>
            <w:hideMark/>
          </w:tcPr>
          <w:p w14:paraId="387E4A54" w14:textId="77777777" w:rsidR="00D01C01" w:rsidRPr="00F22DC6" w:rsidRDefault="00D01C01" w:rsidP="00785B50">
            <w:pPr>
              <w:widowControl/>
              <w:suppressAutoHyphens w:val="0"/>
              <w:jc w:val="right"/>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kern w:val="0"/>
                <w:sz w:val="20"/>
                <w:szCs w:val="20"/>
                <w:lang w:eastAsia="fr-BE" w:bidi="ar-SA"/>
              </w:rPr>
              <w:t> </w:t>
            </w:r>
          </w:p>
        </w:tc>
      </w:tr>
      <w:tr w:rsidR="00785B50" w:rsidRPr="00F22DC6" w14:paraId="01191067"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9401" w:type="dxa"/>
            <w:gridSpan w:val="8"/>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06D3A978" w14:textId="77777777" w:rsidR="00785B50" w:rsidRPr="00F22DC6" w:rsidRDefault="00785B50" w:rsidP="00785B50">
            <w:pPr>
              <w:widowControl/>
              <w:suppressAutoHyphens w:val="0"/>
              <w:jc w:val="center"/>
              <w:rPr>
                <w:rFonts w:asciiTheme="minorHAnsi" w:eastAsia="Times New Roman" w:hAnsiTheme="minorHAnsi" w:cstheme="minorHAnsi"/>
                <w:color w:val="000000"/>
                <w:kern w:val="0"/>
                <w:sz w:val="20"/>
                <w:szCs w:val="20"/>
                <w:lang w:eastAsia="fr-BE" w:bidi="ar-SA"/>
              </w:rPr>
            </w:pPr>
            <w:r w:rsidRPr="00F22DC6">
              <w:rPr>
                <w:rFonts w:asciiTheme="minorHAnsi" w:eastAsia="Times New Roman" w:hAnsiTheme="minorHAnsi" w:cstheme="minorHAnsi"/>
                <w:color w:val="000000"/>
                <w:kern w:val="0"/>
                <w:sz w:val="20"/>
                <w:szCs w:val="20"/>
                <w:lang w:eastAsia="fr-BE" w:bidi="ar-SA"/>
              </w:rPr>
              <w:t> </w:t>
            </w:r>
          </w:p>
        </w:tc>
      </w:tr>
      <w:tr w:rsidR="00785B50" w:rsidRPr="00F22DC6" w14:paraId="0F0F3C87"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6129" w:type="dxa"/>
            <w:gridSpan w:val="5"/>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3996EE8C" w14:textId="77777777" w:rsidR="00785B50" w:rsidRPr="00F22DC6" w:rsidRDefault="00785B50" w:rsidP="00785B50">
            <w:pPr>
              <w:widowControl/>
              <w:suppressAutoHyphens w:val="0"/>
              <w:rPr>
                <w:rFonts w:asciiTheme="minorHAnsi" w:eastAsia="Times New Roman" w:hAnsiTheme="minorHAnsi" w:cstheme="minorHAnsi"/>
                <w:b/>
                <w:bCs/>
                <w:kern w:val="0"/>
                <w:sz w:val="21"/>
                <w:szCs w:val="21"/>
                <w:lang w:eastAsia="fr-BE" w:bidi="ar-SA"/>
              </w:rPr>
            </w:pPr>
            <w:r w:rsidRPr="00F22DC6">
              <w:rPr>
                <w:rFonts w:asciiTheme="minorHAnsi" w:eastAsia="Times New Roman" w:hAnsiTheme="minorHAnsi" w:cstheme="minorHAnsi"/>
                <w:b/>
                <w:bCs/>
                <w:kern w:val="0"/>
                <w:sz w:val="21"/>
                <w:szCs w:val="21"/>
                <w:lang w:eastAsia="fr-BE" w:bidi="ar-SA"/>
              </w:rPr>
              <w:t xml:space="preserve">Frais d'exploitation </w:t>
            </w:r>
          </w:p>
        </w:tc>
        <w:tc>
          <w:tcPr>
            <w:tcW w:w="1052" w:type="dxa"/>
            <w:tcBorders>
              <w:top w:val="nil"/>
              <w:left w:val="nil"/>
              <w:bottom w:val="single" w:sz="4" w:space="0" w:color="000000"/>
              <w:right w:val="single" w:sz="4" w:space="0" w:color="000000"/>
            </w:tcBorders>
            <w:shd w:val="clear" w:color="FFFFCC" w:fill="F2F2F2"/>
            <w:noWrap/>
            <w:vAlign w:val="center"/>
            <w:hideMark/>
          </w:tcPr>
          <w:p w14:paraId="6E4A545D"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000000"/>
            </w:tcBorders>
            <w:shd w:val="clear" w:color="FFFFCC" w:fill="F2F2F2"/>
            <w:noWrap/>
            <w:vAlign w:val="center"/>
            <w:hideMark/>
          </w:tcPr>
          <w:p w14:paraId="3493617B"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auto"/>
            </w:tcBorders>
            <w:shd w:val="clear" w:color="FFFFCC" w:fill="F2F2F2"/>
            <w:noWrap/>
            <w:vAlign w:val="center"/>
            <w:hideMark/>
          </w:tcPr>
          <w:p w14:paraId="150F8287"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r>
      <w:tr w:rsidR="00785B50" w:rsidRPr="00F22DC6" w14:paraId="4AE42417" w14:textId="77777777" w:rsidTr="008B5E05">
        <w:tblPrEx>
          <w:tblCellMar>
            <w:left w:w="70" w:type="dxa"/>
            <w:right w:w="70" w:type="dxa"/>
          </w:tblCellMar>
          <w:tblLook w:val="04A0" w:firstRow="1" w:lastRow="0" w:firstColumn="1" w:lastColumn="0" w:noHBand="0" w:noVBand="1"/>
        </w:tblPrEx>
        <w:trPr>
          <w:gridAfter w:val="1"/>
          <w:wAfter w:w="343" w:type="dxa"/>
          <w:trHeight w:val="510"/>
        </w:trPr>
        <w:tc>
          <w:tcPr>
            <w:tcW w:w="2538" w:type="dxa"/>
            <w:gridSpan w:val="2"/>
            <w:tcBorders>
              <w:top w:val="nil"/>
              <w:left w:val="single" w:sz="4" w:space="0" w:color="000000"/>
              <w:bottom w:val="single" w:sz="4" w:space="0" w:color="000000"/>
              <w:right w:val="single" w:sz="4" w:space="0" w:color="000000"/>
            </w:tcBorders>
            <w:shd w:val="clear" w:color="FFFFCC" w:fill="FFFFFF"/>
            <w:noWrap/>
            <w:vAlign w:val="center"/>
            <w:hideMark/>
          </w:tcPr>
          <w:p w14:paraId="5691C575" w14:textId="77777777" w:rsidR="00785B50" w:rsidRPr="00F22DC6" w:rsidRDefault="00785B50" w:rsidP="00785B50">
            <w:pPr>
              <w:widowControl/>
              <w:suppressAutoHyphens w:val="0"/>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 </w:t>
            </w:r>
          </w:p>
        </w:tc>
        <w:tc>
          <w:tcPr>
            <w:tcW w:w="1129" w:type="dxa"/>
            <w:tcBorders>
              <w:top w:val="nil"/>
              <w:left w:val="nil"/>
              <w:bottom w:val="single" w:sz="4" w:space="0" w:color="000000"/>
              <w:right w:val="single" w:sz="4" w:space="0" w:color="000000"/>
            </w:tcBorders>
            <w:shd w:val="clear" w:color="FFFFCC" w:fill="FFFFFF"/>
            <w:noWrap/>
            <w:vAlign w:val="center"/>
            <w:hideMark/>
          </w:tcPr>
          <w:p w14:paraId="3150FF1C" w14:textId="77777777" w:rsidR="00785B50" w:rsidRPr="00F22DC6" w:rsidRDefault="00785B50" w:rsidP="00785B50">
            <w:pPr>
              <w:widowControl/>
              <w:suppressAutoHyphens w:val="0"/>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Détail</w:t>
            </w:r>
          </w:p>
        </w:tc>
        <w:tc>
          <w:tcPr>
            <w:tcW w:w="1206" w:type="dxa"/>
            <w:tcBorders>
              <w:top w:val="nil"/>
              <w:left w:val="nil"/>
              <w:bottom w:val="single" w:sz="4" w:space="0" w:color="000000"/>
              <w:right w:val="single" w:sz="4" w:space="0" w:color="000000"/>
            </w:tcBorders>
            <w:shd w:val="clear" w:color="FFFFCC" w:fill="FFFFFF"/>
            <w:vAlign w:val="center"/>
            <w:hideMark/>
          </w:tcPr>
          <w:p w14:paraId="0B579457" w14:textId="77777777" w:rsidR="00785B50" w:rsidRPr="00F22DC6" w:rsidRDefault="00785B50" w:rsidP="00785B50">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Coût unitaire</w:t>
            </w:r>
          </w:p>
        </w:tc>
        <w:tc>
          <w:tcPr>
            <w:tcW w:w="1256" w:type="dxa"/>
            <w:tcBorders>
              <w:top w:val="nil"/>
              <w:left w:val="nil"/>
              <w:bottom w:val="single" w:sz="4" w:space="0" w:color="000000"/>
              <w:right w:val="single" w:sz="4" w:space="0" w:color="000000"/>
            </w:tcBorders>
            <w:shd w:val="clear" w:color="FFFFCC" w:fill="FFFFFF"/>
            <w:noWrap/>
            <w:vAlign w:val="center"/>
            <w:hideMark/>
          </w:tcPr>
          <w:p w14:paraId="39E285CD" w14:textId="77777777" w:rsidR="00785B50" w:rsidRPr="00F22DC6" w:rsidRDefault="00785B50" w:rsidP="00785B50">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Unités</w:t>
            </w:r>
          </w:p>
        </w:tc>
        <w:tc>
          <w:tcPr>
            <w:tcW w:w="1052" w:type="dxa"/>
            <w:tcBorders>
              <w:top w:val="nil"/>
              <w:left w:val="nil"/>
              <w:bottom w:val="single" w:sz="4" w:space="0" w:color="000000"/>
              <w:right w:val="single" w:sz="4" w:space="0" w:color="000000"/>
            </w:tcBorders>
            <w:shd w:val="clear" w:color="FFFFCC" w:fill="FFFFFF"/>
            <w:noWrap/>
            <w:vAlign w:val="center"/>
            <w:hideMark/>
          </w:tcPr>
          <w:p w14:paraId="4233EC27"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000000"/>
            </w:tcBorders>
            <w:shd w:val="clear" w:color="FFFFCC" w:fill="FFFFFF"/>
            <w:noWrap/>
            <w:vAlign w:val="center"/>
            <w:hideMark/>
          </w:tcPr>
          <w:p w14:paraId="5CF77679"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auto"/>
            </w:tcBorders>
            <w:shd w:val="clear" w:color="FFFFCC" w:fill="FFFFFF"/>
            <w:noWrap/>
            <w:vAlign w:val="center"/>
            <w:hideMark/>
          </w:tcPr>
          <w:p w14:paraId="1C88E5C9"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r>
      <w:tr w:rsidR="00814513" w:rsidRPr="00F22DC6" w14:paraId="73021255"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2538" w:type="dxa"/>
            <w:gridSpan w:val="2"/>
            <w:tcBorders>
              <w:top w:val="nil"/>
              <w:left w:val="single" w:sz="4" w:space="0" w:color="000000"/>
              <w:bottom w:val="single" w:sz="4" w:space="0" w:color="000000"/>
              <w:right w:val="single" w:sz="4" w:space="0" w:color="000000"/>
            </w:tcBorders>
            <w:shd w:val="clear" w:color="FFFFCC" w:fill="FFFFFF"/>
            <w:noWrap/>
            <w:vAlign w:val="center"/>
            <w:hideMark/>
          </w:tcPr>
          <w:p w14:paraId="128C459A" w14:textId="77777777" w:rsidR="00814513" w:rsidRPr="00F22DC6" w:rsidRDefault="00814513" w:rsidP="00294686">
            <w:pPr>
              <w:widowControl/>
              <w:suppressAutoHyphens w:val="0"/>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 </w:t>
            </w:r>
          </w:p>
        </w:tc>
        <w:tc>
          <w:tcPr>
            <w:tcW w:w="1129" w:type="dxa"/>
            <w:tcBorders>
              <w:top w:val="nil"/>
              <w:left w:val="nil"/>
              <w:bottom w:val="single" w:sz="4" w:space="0" w:color="000000"/>
              <w:right w:val="single" w:sz="4" w:space="0" w:color="000000"/>
            </w:tcBorders>
            <w:shd w:val="clear" w:color="FFFFCC" w:fill="FFFFFF"/>
            <w:noWrap/>
            <w:vAlign w:val="center"/>
            <w:hideMark/>
          </w:tcPr>
          <w:p w14:paraId="2A56EB9B" w14:textId="77777777" w:rsidR="00814513" w:rsidRPr="00F22DC6" w:rsidRDefault="00814513" w:rsidP="00294686">
            <w:pPr>
              <w:widowControl/>
              <w:suppressAutoHyphens w:val="0"/>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206" w:type="dxa"/>
            <w:tcBorders>
              <w:top w:val="nil"/>
              <w:left w:val="nil"/>
              <w:bottom w:val="single" w:sz="4" w:space="0" w:color="000000"/>
              <w:right w:val="single" w:sz="4" w:space="0" w:color="000000"/>
            </w:tcBorders>
            <w:shd w:val="clear" w:color="FFFFCC" w:fill="FFFFFF"/>
            <w:vAlign w:val="center"/>
            <w:hideMark/>
          </w:tcPr>
          <w:p w14:paraId="639957CC" w14:textId="77777777" w:rsidR="00814513" w:rsidRPr="00F22DC6" w:rsidRDefault="00814513" w:rsidP="00294686">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256" w:type="dxa"/>
            <w:tcBorders>
              <w:top w:val="nil"/>
              <w:left w:val="nil"/>
              <w:bottom w:val="single" w:sz="4" w:space="0" w:color="000000"/>
              <w:right w:val="single" w:sz="4" w:space="0" w:color="000000"/>
            </w:tcBorders>
            <w:shd w:val="clear" w:color="FFFFCC" w:fill="FFFFFF"/>
            <w:noWrap/>
            <w:vAlign w:val="center"/>
            <w:hideMark/>
          </w:tcPr>
          <w:p w14:paraId="0CCA19AF" w14:textId="77777777" w:rsidR="00814513" w:rsidRPr="00F22DC6" w:rsidRDefault="00814513" w:rsidP="00294686">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052" w:type="dxa"/>
            <w:tcBorders>
              <w:top w:val="nil"/>
              <w:left w:val="nil"/>
              <w:bottom w:val="single" w:sz="4" w:space="0" w:color="000000"/>
              <w:right w:val="single" w:sz="4" w:space="0" w:color="000000"/>
            </w:tcBorders>
            <w:shd w:val="clear" w:color="FFFFCC" w:fill="FFFFFF"/>
            <w:noWrap/>
            <w:vAlign w:val="center"/>
            <w:hideMark/>
          </w:tcPr>
          <w:p w14:paraId="4048099E" w14:textId="77777777" w:rsidR="00814513" w:rsidRPr="00F22DC6" w:rsidRDefault="00814513" w:rsidP="00294686">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110" w:type="dxa"/>
            <w:tcBorders>
              <w:top w:val="nil"/>
              <w:left w:val="nil"/>
              <w:bottom w:val="single" w:sz="4" w:space="0" w:color="000000"/>
              <w:right w:val="single" w:sz="4" w:space="0" w:color="000000"/>
            </w:tcBorders>
            <w:shd w:val="clear" w:color="FFFFCC" w:fill="FFFFFF"/>
            <w:noWrap/>
            <w:vAlign w:val="center"/>
            <w:hideMark/>
          </w:tcPr>
          <w:p w14:paraId="26A5D156" w14:textId="77777777" w:rsidR="00814513" w:rsidRPr="00F22DC6" w:rsidRDefault="00814513" w:rsidP="00294686">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110" w:type="dxa"/>
            <w:tcBorders>
              <w:top w:val="nil"/>
              <w:left w:val="nil"/>
              <w:bottom w:val="single" w:sz="4" w:space="0" w:color="000000"/>
              <w:right w:val="single" w:sz="4" w:space="0" w:color="auto"/>
            </w:tcBorders>
            <w:shd w:val="clear" w:color="FFFFCC" w:fill="FFFFFF"/>
            <w:noWrap/>
            <w:vAlign w:val="center"/>
            <w:hideMark/>
          </w:tcPr>
          <w:p w14:paraId="425C890A" w14:textId="77777777" w:rsidR="00814513" w:rsidRPr="00F22DC6" w:rsidRDefault="00814513" w:rsidP="00294686">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r>
      <w:tr w:rsidR="00814513" w:rsidRPr="00F22DC6" w14:paraId="03B5CC98"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9401" w:type="dxa"/>
            <w:gridSpan w:val="8"/>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31862E95" w14:textId="77777777" w:rsidR="00814513" w:rsidRPr="00F22DC6" w:rsidRDefault="00814513" w:rsidP="00294686">
            <w:pPr>
              <w:widowControl/>
              <w:suppressAutoHyphens w:val="0"/>
              <w:jc w:val="center"/>
              <w:rPr>
                <w:rFonts w:asciiTheme="minorHAnsi" w:eastAsia="Times New Roman" w:hAnsiTheme="minorHAnsi" w:cstheme="minorHAnsi"/>
                <w:color w:val="000000"/>
                <w:kern w:val="0"/>
                <w:sz w:val="20"/>
                <w:szCs w:val="20"/>
                <w:lang w:eastAsia="fr-BE" w:bidi="ar-SA"/>
              </w:rPr>
            </w:pPr>
            <w:r w:rsidRPr="00F22DC6">
              <w:rPr>
                <w:rFonts w:asciiTheme="minorHAnsi" w:eastAsia="Times New Roman" w:hAnsiTheme="minorHAnsi" w:cstheme="minorHAnsi"/>
                <w:color w:val="000000"/>
                <w:kern w:val="0"/>
                <w:sz w:val="20"/>
                <w:szCs w:val="20"/>
                <w:lang w:eastAsia="fr-BE" w:bidi="ar-SA"/>
              </w:rPr>
              <w:t> </w:t>
            </w:r>
          </w:p>
        </w:tc>
      </w:tr>
      <w:tr w:rsidR="00785B50" w:rsidRPr="00F22DC6" w14:paraId="57CA7F6F"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6129" w:type="dxa"/>
            <w:gridSpan w:val="5"/>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6EAEE174" w14:textId="77777777" w:rsidR="00785B50" w:rsidRPr="00F22DC6" w:rsidRDefault="00785B50" w:rsidP="00785B50">
            <w:pPr>
              <w:widowControl/>
              <w:suppressAutoHyphens w:val="0"/>
              <w:rPr>
                <w:rFonts w:asciiTheme="minorHAnsi" w:eastAsia="Times New Roman" w:hAnsiTheme="minorHAnsi" w:cstheme="minorHAnsi"/>
                <w:b/>
                <w:bCs/>
                <w:kern w:val="0"/>
                <w:sz w:val="21"/>
                <w:szCs w:val="21"/>
                <w:lang w:eastAsia="fr-BE" w:bidi="ar-SA"/>
              </w:rPr>
            </w:pPr>
            <w:r w:rsidRPr="00F22DC6">
              <w:rPr>
                <w:rFonts w:asciiTheme="minorHAnsi" w:eastAsia="Times New Roman" w:hAnsiTheme="minorHAnsi" w:cstheme="minorHAnsi"/>
                <w:b/>
                <w:bCs/>
                <w:kern w:val="0"/>
                <w:sz w:val="21"/>
                <w:szCs w:val="21"/>
                <w:lang w:eastAsia="fr-BE" w:bidi="ar-SA"/>
              </w:rPr>
              <w:t xml:space="preserve">Frais de sous-traitance </w:t>
            </w:r>
          </w:p>
        </w:tc>
        <w:tc>
          <w:tcPr>
            <w:tcW w:w="1052" w:type="dxa"/>
            <w:tcBorders>
              <w:top w:val="nil"/>
              <w:left w:val="nil"/>
              <w:bottom w:val="single" w:sz="4" w:space="0" w:color="000000"/>
              <w:right w:val="single" w:sz="4" w:space="0" w:color="000000"/>
            </w:tcBorders>
            <w:shd w:val="clear" w:color="FFFFCC" w:fill="F2F2F2"/>
            <w:noWrap/>
            <w:vAlign w:val="center"/>
            <w:hideMark/>
          </w:tcPr>
          <w:p w14:paraId="460C19BA"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000000"/>
            </w:tcBorders>
            <w:shd w:val="clear" w:color="FFFFCC" w:fill="F2F2F2"/>
            <w:noWrap/>
            <w:vAlign w:val="center"/>
            <w:hideMark/>
          </w:tcPr>
          <w:p w14:paraId="5943C56B"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auto"/>
            </w:tcBorders>
            <w:shd w:val="clear" w:color="FFFFCC" w:fill="F2F2F2"/>
            <w:noWrap/>
            <w:vAlign w:val="center"/>
            <w:hideMark/>
          </w:tcPr>
          <w:p w14:paraId="17F97357"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r>
      <w:tr w:rsidR="00785B50" w:rsidRPr="00F22DC6" w14:paraId="13A9C60A" w14:textId="77777777" w:rsidTr="008B5E05">
        <w:tblPrEx>
          <w:tblCellMar>
            <w:left w:w="70" w:type="dxa"/>
            <w:right w:w="70" w:type="dxa"/>
          </w:tblCellMar>
          <w:tblLook w:val="04A0" w:firstRow="1" w:lastRow="0" w:firstColumn="1" w:lastColumn="0" w:noHBand="0" w:noVBand="1"/>
        </w:tblPrEx>
        <w:trPr>
          <w:gridAfter w:val="1"/>
          <w:wAfter w:w="343" w:type="dxa"/>
          <w:trHeight w:val="510"/>
        </w:trPr>
        <w:tc>
          <w:tcPr>
            <w:tcW w:w="2538" w:type="dxa"/>
            <w:gridSpan w:val="2"/>
            <w:tcBorders>
              <w:top w:val="nil"/>
              <w:left w:val="single" w:sz="4" w:space="0" w:color="000000"/>
              <w:bottom w:val="single" w:sz="4" w:space="0" w:color="000000"/>
              <w:right w:val="single" w:sz="4" w:space="0" w:color="000000"/>
            </w:tcBorders>
            <w:shd w:val="clear" w:color="FFFFCC" w:fill="FFFFFF"/>
            <w:noWrap/>
            <w:vAlign w:val="center"/>
            <w:hideMark/>
          </w:tcPr>
          <w:p w14:paraId="0E87B353" w14:textId="77777777" w:rsidR="00785B50" w:rsidRPr="00F22DC6" w:rsidRDefault="00785B50" w:rsidP="00785B50">
            <w:pPr>
              <w:widowControl/>
              <w:suppressAutoHyphens w:val="0"/>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 </w:t>
            </w:r>
          </w:p>
        </w:tc>
        <w:tc>
          <w:tcPr>
            <w:tcW w:w="1129" w:type="dxa"/>
            <w:tcBorders>
              <w:top w:val="nil"/>
              <w:left w:val="nil"/>
              <w:bottom w:val="single" w:sz="4" w:space="0" w:color="000000"/>
              <w:right w:val="single" w:sz="4" w:space="0" w:color="000000"/>
            </w:tcBorders>
            <w:shd w:val="clear" w:color="FFFFCC" w:fill="FFFFFF"/>
            <w:noWrap/>
            <w:vAlign w:val="center"/>
            <w:hideMark/>
          </w:tcPr>
          <w:p w14:paraId="06F71D25" w14:textId="77777777" w:rsidR="00785B50" w:rsidRPr="00F22DC6" w:rsidRDefault="00785B50" w:rsidP="00785B50">
            <w:pPr>
              <w:widowControl/>
              <w:suppressAutoHyphens w:val="0"/>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Détail</w:t>
            </w:r>
          </w:p>
        </w:tc>
        <w:tc>
          <w:tcPr>
            <w:tcW w:w="1206" w:type="dxa"/>
            <w:tcBorders>
              <w:top w:val="nil"/>
              <w:left w:val="nil"/>
              <w:bottom w:val="single" w:sz="4" w:space="0" w:color="000000"/>
              <w:right w:val="single" w:sz="4" w:space="0" w:color="000000"/>
            </w:tcBorders>
            <w:shd w:val="clear" w:color="FFFFCC" w:fill="FFFFFF"/>
            <w:vAlign w:val="center"/>
            <w:hideMark/>
          </w:tcPr>
          <w:p w14:paraId="5125CB70" w14:textId="77777777" w:rsidR="00785B50" w:rsidRPr="00F22DC6" w:rsidRDefault="00785B50" w:rsidP="00785B50">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Coût unitaire</w:t>
            </w:r>
          </w:p>
        </w:tc>
        <w:tc>
          <w:tcPr>
            <w:tcW w:w="1256" w:type="dxa"/>
            <w:tcBorders>
              <w:top w:val="nil"/>
              <w:left w:val="nil"/>
              <w:bottom w:val="single" w:sz="4" w:space="0" w:color="000000"/>
              <w:right w:val="single" w:sz="4" w:space="0" w:color="000000"/>
            </w:tcBorders>
            <w:shd w:val="clear" w:color="FFFFCC" w:fill="FFFFFF"/>
            <w:noWrap/>
            <w:vAlign w:val="center"/>
            <w:hideMark/>
          </w:tcPr>
          <w:p w14:paraId="31FA6DF7" w14:textId="77777777" w:rsidR="00785B50" w:rsidRPr="00F22DC6" w:rsidRDefault="00785B50" w:rsidP="00785B50">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Unités</w:t>
            </w:r>
          </w:p>
        </w:tc>
        <w:tc>
          <w:tcPr>
            <w:tcW w:w="1052" w:type="dxa"/>
            <w:tcBorders>
              <w:top w:val="nil"/>
              <w:left w:val="nil"/>
              <w:bottom w:val="single" w:sz="4" w:space="0" w:color="000000"/>
              <w:right w:val="single" w:sz="4" w:space="0" w:color="000000"/>
            </w:tcBorders>
            <w:shd w:val="clear" w:color="FFFFCC" w:fill="FFFFFF"/>
            <w:noWrap/>
            <w:vAlign w:val="center"/>
            <w:hideMark/>
          </w:tcPr>
          <w:p w14:paraId="6F59743F"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000000"/>
            </w:tcBorders>
            <w:shd w:val="clear" w:color="FFFFCC" w:fill="FFFFFF"/>
            <w:noWrap/>
            <w:vAlign w:val="center"/>
            <w:hideMark/>
          </w:tcPr>
          <w:p w14:paraId="55CD74B8"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auto"/>
            </w:tcBorders>
            <w:shd w:val="clear" w:color="FFFFCC" w:fill="FFFFFF"/>
            <w:noWrap/>
            <w:vAlign w:val="center"/>
            <w:hideMark/>
          </w:tcPr>
          <w:p w14:paraId="46039CF9"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r>
      <w:tr w:rsidR="00785B50" w:rsidRPr="00F22DC6" w14:paraId="149E49FC"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2538" w:type="dxa"/>
            <w:gridSpan w:val="2"/>
            <w:tcBorders>
              <w:top w:val="nil"/>
              <w:left w:val="single" w:sz="4" w:space="0" w:color="000000"/>
              <w:bottom w:val="single" w:sz="4" w:space="0" w:color="000000"/>
              <w:right w:val="single" w:sz="4" w:space="0" w:color="000000"/>
            </w:tcBorders>
            <w:shd w:val="clear" w:color="FFFFCC" w:fill="FFFFFF"/>
            <w:noWrap/>
            <w:vAlign w:val="center"/>
            <w:hideMark/>
          </w:tcPr>
          <w:p w14:paraId="731F2F58" w14:textId="77777777" w:rsidR="00785B50" w:rsidRPr="00F22DC6" w:rsidRDefault="00785B50" w:rsidP="00785B50">
            <w:pPr>
              <w:widowControl/>
              <w:suppressAutoHyphens w:val="0"/>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 </w:t>
            </w:r>
          </w:p>
        </w:tc>
        <w:tc>
          <w:tcPr>
            <w:tcW w:w="1129" w:type="dxa"/>
            <w:tcBorders>
              <w:top w:val="nil"/>
              <w:left w:val="nil"/>
              <w:bottom w:val="single" w:sz="4" w:space="0" w:color="000000"/>
              <w:right w:val="single" w:sz="4" w:space="0" w:color="000000"/>
            </w:tcBorders>
            <w:shd w:val="clear" w:color="FFFFCC" w:fill="FFFFFF"/>
            <w:noWrap/>
            <w:vAlign w:val="center"/>
            <w:hideMark/>
          </w:tcPr>
          <w:p w14:paraId="0E682846" w14:textId="77777777" w:rsidR="00785B50" w:rsidRPr="00F22DC6" w:rsidRDefault="00785B50" w:rsidP="00785B50">
            <w:pPr>
              <w:widowControl/>
              <w:suppressAutoHyphens w:val="0"/>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206" w:type="dxa"/>
            <w:tcBorders>
              <w:top w:val="nil"/>
              <w:left w:val="nil"/>
              <w:bottom w:val="single" w:sz="4" w:space="0" w:color="000000"/>
              <w:right w:val="single" w:sz="4" w:space="0" w:color="000000"/>
            </w:tcBorders>
            <w:shd w:val="clear" w:color="FFFFCC" w:fill="FFFFFF"/>
            <w:vAlign w:val="center"/>
            <w:hideMark/>
          </w:tcPr>
          <w:p w14:paraId="4CDDCF15" w14:textId="77777777" w:rsidR="00785B50" w:rsidRPr="00F22DC6" w:rsidRDefault="00785B50" w:rsidP="00785B50">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256" w:type="dxa"/>
            <w:tcBorders>
              <w:top w:val="nil"/>
              <w:left w:val="nil"/>
              <w:bottom w:val="single" w:sz="4" w:space="0" w:color="000000"/>
              <w:right w:val="single" w:sz="4" w:space="0" w:color="000000"/>
            </w:tcBorders>
            <w:shd w:val="clear" w:color="FFFFCC" w:fill="FFFFFF"/>
            <w:noWrap/>
            <w:vAlign w:val="center"/>
            <w:hideMark/>
          </w:tcPr>
          <w:p w14:paraId="745E47AB" w14:textId="77777777" w:rsidR="00785B50" w:rsidRPr="00F22DC6" w:rsidRDefault="00785B50" w:rsidP="00785B50">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052" w:type="dxa"/>
            <w:tcBorders>
              <w:top w:val="nil"/>
              <w:left w:val="nil"/>
              <w:bottom w:val="single" w:sz="4" w:space="0" w:color="000000"/>
              <w:right w:val="single" w:sz="4" w:space="0" w:color="000000"/>
            </w:tcBorders>
            <w:shd w:val="clear" w:color="FFFFCC" w:fill="FFFFFF"/>
            <w:noWrap/>
            <w:vAlign w:val="center"/>
            <w:hideMark/>
          </w:tcPr>
          <w:p w14:paraId="5FF072AA"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110" w:type="dxa"/>
            <w:tcBorders>
              <w:top w:val="nil"/>
              <w:left w:val="nil"/>
              <w:bottom w:val="single" w:sz="4" w:space="0" w:color="000000"/>
              <w:right w:val="single" w:sz="4" w:space="0" w:color="000000"/>
            </w:tcBorders>
            <w:shd w:val="clear" w:color="FFFFCC" w:fill="FFFFFF"/>
            <w:noWrap/>
            <w:vAlign w:val="center"/>
            <w:hideMark/>
          </w:tcPr>
          <w:p w14:paraId="266BD43A"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110" w:type="dxa"/>
            <w:tcBorders>
              <w:top w:val="nil"/>
              <w:left w:val="nil"/>
              <w:bottom w:val="single" w:sz="4" w:space="0" w:color="000000"/>
              <w:right w:val="single" w:sz="4" w:space="0" w:color="auto"/>
            </w:tcBorders>
            <w:shd w:val="clear" w:color="FFFFCC" w:fill="FFFFFF"/>
            <w:noWrap/>
            <w:vAlign w:val="center"/>
            <w:hideMark/>
          </w:tcPr>
          <w:p w14:paraId="11B98133"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r>
      <w:tr w:rsidR="00814513" w:rsidRPr="00F22DC6" w14:paraId="278F11A8"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9401" w:type="dxa"/>
            <w:gridSpan w:val="8"/>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72B1BC3B" w14:textId="77777777" w:rsidR="00814513" w:rsidRPr="00F22DC6" w:rsidRDefault="00814513" w:rsidP="00294686">
            <w:pPr>
              <w:widowControl/>
              <w:suppressAutoHyphens w:val="0"/>
              <w:jc w:val="center"/>
              <w:rPr>
                <w:rFonts w:asciiTheme="minorHAnsi" w:eastAsia="Times New Roman" w:hAnsiTheme="minorHAnsi" w:cstheme="minorHAnsi"/>
                <w:color w:val="000000"/>
                <w:kern w:val="0"/>
                <w:sz w:val="20"/>
                <w:szCs w:val="20"/>
                <w:lang w:eastAsia="fr-BE" w:bidi="ar-SA"/>
              </w:rPr>
            </w:pPr>
            <w:r w:rsidRPr="00F22DC6">
              <w:rPr>
                <w:rFonts w:asciiTheme="minorHAnsi" w:eastAsia="Times New Roman" w:hAnsiTheme="minorHAnsi" w:cstheme="minorHAnsi"/>
                <w:color w:val="000000"/>
                <w:kern w:val="0"/>
                <w:sz w:val="20"/>
                <w:szCs w:val="20"/>
                <w:lang w:eastAsia="fr-BE" w:bidi="ar-SA"/>
              </w:rPr>
              <w:t> </w:t>
            </w:r>
          </w:p>
        </w:tc>
      </w:tr>
      <w:tr w:rsidR="00785B50" w:rsidRPr="00F22DC6" w14:paraId="374EDB77"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6129" w:type="dxa"/>
            <w:gridSpan w:val="5"/>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770005FB" w14:textId="77777777" w:rsidR="00785B50" w:rsidRPr="00F22DC6" w:rsidRDefault="00785B50" w:rsidP="00785B50">
            <w:pPr>
              <w:widowControl/>
              <w:suppressAutoHyphens w:val="0"/>
              <w:rPr>
                <w:rFonts w:asciiTheme="minorHAnsi" w:eastAsia="Times New Roman" w:hAnsiTheme="minorHAnsi" w:cstheme="minorHAnsi"/>
                <w:b/>
                <w:bCs/>
                <w:kern w:val="0"/>
                <w:sz w:val="21"/>
                <w:szCs w:val="21"/>
                <w:lang w:eastAsia="fr-BE" w:bidi="ar-SA"/>
              </w:rPr>
            </w:pPr>
            <w:r w:rsidRPr="00F22DC6">
              <w:rPr>
                <w:rFonts w:asciiTheme="minorHAnsi" w:eastAsia="Times New Roman" w:hAnsiTheme="minorHAnsi" w:cstheme="minorHAnsi"/>
                <w:b/>
                <w:bCs/>
                <w:kern w:val="0"/>
                <w:sz w:val="21"/>
                <w:szCs w:val="21"/>
                <w:lang w:eastAsia="fr-BE" w:bidi="ar-SA"/>
              </w:rPr>
              <w:t xml:space="preserve">Frais des coûts des instruments et du matériel </w:t>
            </w:r>
          </w:p>
          <w:p w14:paraId="797093BE" w14:textId="66E84084" w:rsidR="00785B50" w:rsidRPr="00F22DC6" w:rsidRDefault="00785B50" w:rsidP="00785B50">
            <w:pPr>
              <w:widowControl/>
              <w:suppressAutoHyphens w:val="0"/>
              <w:rPr>
                <w:rFonts w:asciiTheme="minorHAnsi" w:eastAsia="Times New Roman" w:hAnsiTheme="minorHAnsi" w:cstheme="minorHAnsi"/>
                <w:b/>
                <w:bCs/>
                <w:kern w:val="0"/>
                <w:sz w:val="21"/>
                <w:szCs w:val="21"/>
                <w:lang w:eastAsia="fr-BE" w:bidi="ar-SA"/>
              </w:rPr>
            </w:pPr>
            <w:r w:rsidRPr="00F22DC6">
              <w:rPr>
                <w:rFonts w:asciiTheme="minorHAnsi" w:eastAsia="Times New Roman" w:hAnsiTheme="minorHAnsi" w:cstheme="minorHAnsi"/>
                <w:b/>
                <w:bCs/>
                <w:kern w:val="0"/>
                <w:sz w:val="21"/>
                <w:szCs w:val="21"/>
                <w:lang w:eastAsia="fr-BE" w:bidi="ar-SA"/>
              </w:rPr>
              <w:t>(amortir à 36 ou 60 mois)</w:t>
            </w:r>
          </w:p>
        </w:tc>
        <w:tc>
          <w:tcPr>
            <w:tcW w:w="1052" w:type="dxa"/>
            <w:tcBorders>
              <w:top w:val="nil"/>
              <w:left w:val="nil"/>
              <w:bottom w:val="single" w:sz="4" w:space="0" w:color="000000"/>
              <w:right w:val="single" w:sz="4" w:space="0" w:color="000000"/>
            </w:tcBorders>
            <w:shd w:val="clear" w:color="FFFFCC" w:fill="F2F2F2"/>
            <w:noWrap/>
            <w:vAlign w:val="center"/>
            <w:hideMark/>
          </w:tcPr>
          <w:p w14:paraId="6EE0CCAB"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000000"/>
            </w:tcBorders>
            <w:shd w:val="clear" w:color="FFFFCC" w:fill="F2F2F2"/>
            <w:noWrap/>
            <w:vAlign w:val="center"/>
            <w:hideMark/>
          </w:tcPr>
          <w:p w14:paraId="4118A4A5"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auto"/>
            </w:tcBorders>
            <w:shd w:val="clear" w:color="FFFFCC" w:fill="F2F2F2"/>
            <w:noWrap/>
            <w:vAlign w:val="center"/>
            <w:hideMark/>
          </w:tcPr>
          <w:p w14:paraId="697136C4"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r>
      <w:tr w:rsidR="00785B50" w:rsidRPr="00F22DC6" w14:paraId="5F93AA4E" w14:textId="77777777" w:rsidTr="008B5E05">
        <w:tblPrEx>
          <w:tblCellMar>
            <w:left w:w="70" w:type="dxa"/>
            <w:right w:w="70" w:type="dxa"/>
          </w:tblCellMar>
          <w:tblLook w:val="04A0" w:firstRow="1" w:lastRow="0" w:firstColumn="1" w:lastColumn="0" w:noHBand="0" w:noVBand="1"/>
        </w:tblPrEx>
        <w:trPr>
          <w:gridAfter w:val="1"/>
          <w:wAfter w:w="343" w:type="dxa"/>
          <w:trHeight w:val="510"/>
        </w:trPr>
        <w:tc>
          <w:tcPr>
            <w:tcW w:w="2538" w:type="dxa"/>
            <w:gridSpan w:val="2"/>
            <w:tcBorders>
              <w:top w:val="nil"/>
              <w:left w:val="single" w:sz="4" w:space="0" w:color="000000"/>
              <w:bottom w:val="single" w:sz="4" w:space="0" w:color="000000"/>
              <w:right w:val="single" w:sz="4" w:space="0" w:color="000000"/>
            </w:tcBorders>
            <w:shd w:val="clear" w:color="FFFFCC" w:fill="FFFFFF"/>
            <w:noWrap/>
            <w:vAlign w:val="center"/>
            <w:hideMark/>
          </w:tcPr>
          <w:p w14:paraId="67462B09" w14:textId="77777777" w:rsidR="00785B50" w:rsidRPr="00F22DC6" w:rsidRDefault="00785B50" w:rsidP="00785B50">
            <w:pPr>
              <w:widowControl/>
              <w:suppressAutoHyphens w:val="0"/>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 </w:t>
            </w:r>
          </w:p>
        </w:tc>
        <w:tc>
          <w:tcPr>
            <w:tcW w:w="1129" w:type="dxa"/>
            <w:tcBorders>
              <w:top w:val="nil"/>
              <w:left w:val="nil"/>
              <w:bottom w:val="single" w:sz="4" w:space="0" w:color="000000"/>
              <w:right w:val="single" w:sz="4" w:space="0" w:color="000000"/>
            </w:tcBorders>
            <w:shd w:val="clear" w:color="FFFFCC" w:fill="FFFFFF"/>
            <w:noWrap/>
            <w:vAlign w:val="center"/>
            <w:hideMark/>
          </w:tcPr>
          <w:p w14:paraId="09EDEB10" w14:textId="77777777" w:rsidR="00785B50" w:rsidRPr="00F22DC6" w:rsidRDefault="00785B50" w:rsidP="00785B50">
            <w:pPr>
              <w:widowControl/>
              <w:suppressAutoHyphens w:val="0"/>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Détail</w:t>
            </w:r>
          </w:p>
        </w:tc>
        <w:tc>
          <w:tcPr>
            <w:tcW w:w="1206" w:type="dxa"/>
            <w:tcBorders>
              <w:top w:val="nil"/>
              <w:left w:val="nil"/>
              <w:bottom w:val="single" w:sz="4" w:space="0" w:color="000000"/>
              <w:right w:val="single" w:sz="4" w:space="0" w:color="000000"/>
            </w:tcBorders>
            <w:shd w:val="clear" w:color="FFFFCC" w:fill="FFFFFF"/>
            <w:vAlign w:val="center"/>
            <w:hideMark/>
          </w:tcPr>
          <w:p w14:paraId="075F82C8" w14:textId="77777777" w:rsidR="00785B50" w:rsidRPr="00F22DC6" w:rsidRDefault="00785B50" w:rsidP="00785B50">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Coût unitaire</w:t>
            </w:r>
          </w:p>
        </w:tc>
        <w:tc>
          <w:tcPr>
            <w:tcW w:w="1256" w:type="dxa"/>
            <w:tcBorders>
              <w:top w:val="nil"/>
              <w:left w:val="nil"/>
              <w:bottom w:val="single" w:sz="4" w:space="0" w:color="000000"/>
              <w:right w:val="single" w:sz="4" w:space="0" w:color="000000"/>
            </w:tcBorders>
            <w:shd w:val="clear" w:color="FFFFCC" w:fill="FFFFFF"/>
            <w:noWrap/>
            <w:vAlign w:val="center"/>
            <w:hideMark/>
          </w:tcPr>
          <w:p w14:paraId="7628EE72" w14:textId="77777777" w:rsidR="00785B50" w:rsidRPr="00F22DC6" w:rsidRDefault="00785B50" w:rsidP="00785B50">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Unités</w:t>
            </w:r>
          </w:p>
        </w:tc>
        <w:tc>
          <w:tcPr>
            <w:tcW w:w="1052" w:type="dxa"/>
            <w:tcBorders>
              <w:top w:val="nil"/>
              <w:left w:val="nil"/>
              <w:bottom w:val="single" w:sz="4" w:space="0" w:color="000000"/>
              <w:right w:val="single" w:sz="4" w:space="0" w:color="000000"/>
            </w:tcBorders>
            <w:shd w:val="clear" w:color="FFFFCC" w:fill="FFFFFF"/>
            <w:noWrap/>
            <w:vAlign w:val="center"/>
            <w:hideMark/>
          </w:tcPr>
          <w:p w14:paraId="1B5089AC"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000000"/>
            </w:tcBorders>
            <w:shd w:val="clear" w:color="FFFFCC" w:fill="FFFFFF"/>
            <w:noWrap/>
            <w:vAlign w:val="center"/>
            <w:hideMark/>
          </w:tcPr>
          <w:p w14:paraId="7BBE4181"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auto"/>
            </w:tcBorders>
            <w:shd w:val="clear" w:color="FFFFCC" w:fill="FFFFFF"/>
            <w:noWrap/>
            <w:vAlign w:val="center"/>
            <w:hideMark/>
          </w:tcPr>
          <w:p w14:paraId="4CE3F0A4" w14:textId="77777777" w:rsidR="00785B50" w:rsidRPr="00F22DC6" w:rsidRDefault="00785B50" w:rsidP="00785B50">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r>
      <w:tr w:rsidR="00814513" w:rsidRPr="00F22DC6" w14:paraId="6A1BA7C9"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2538" w:type="dxa"/>
            <w:gridSpan w:val="2"/>
            <w:tcBorders>
              <w:top w:val="nil"/>
              <w:left w:val="single" w:sz="4" w:space="0" w:color="000000"/>
              <w:bottom w:val="single" w:sz="4" w:space="0" w:color="000000"/>
              <w:right w:val="single" w:sz="4" w:space="0" w:color="000000"/>
            </w:tcBorders>
            <w:shd w:val="clear" w:color="FFFFCC" w:fill="FFFFFF"/>
            <w:noWrap/>
            <w:vAlign w:val="center"/>
            <w:hideMark/>
          </w:tcPr>
          <w:p w14:paraId="1715A9FE" w14:textId="77777777" w:rsidR="00814513" w:rsidRPr="00F22DC6" w:rsidRDefault="00814513" w:rsidP="00294686">
            <w:pPr>
              <w:widowControl/>
              <w:suppressAutoHyphens w:val="0"/>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 </w:t>
            </w:r>
          </w:p>
        </w:tc>
        <w:tc>
          <w:tcPr>
            <w:tcW w:w="1129" w:type="dxa"/>
            <w:tcBorders>
              <w:top w:val="nil"/>
              <w:left w:val="nil"/>
              <w:bottom w:val="single" w:sz="4" w:space="0" w:color="000000"/>
              <w:right w:val="single" w:sz="4" w:space="0" w:color="000000"/>
            </w:tcBorders>
            <w:shd w:val="clear" w:color="FFFFCC" w:fill="FFFFFF"/>
            <w:noWrap/>
            <w:vAlign w:val="center"/>
            <w:hideMark/>
          </w:tcPr>
          <w:p w14:paraId="35272647" w14:textId="77777777" w:rsidR="00814513" w:rsidRPr="00F22DC6" w:rsidRDefault="00814513" w:rsidP="00294686">
            <w:pPr>
              <w:widowControl/>
              <w:suppressAutoHyphens w:val="0"/>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206" w:type="dxa"/>
            <w:tcBorders>
              <w:top w:val="nil"/>
              <w:left w:val="nil"/>
              <w:bottom w:val="single" w:sz="4" w:space="0" w:color="000000"/>
              <w:right w:val="single" w:sz="4" w:space="0" w:color="000000"/>
            </w:tcBorders>
            <w:shd w:val="clear" w:color="FFFFCC" w:fill="FFFFFF"/>
            <w:vAlign w:val="center"/>
            <w:hideMark/>
          </w:tcPr>
          <w:p w14:paraId="39F443B1" w14:textId="77777777" w:rsidR="00814513" w:rsidRPr="00F22DC6" w:rsidRDefault="00814513" w:rsidP="00294686">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256" w:type="dxa"/>
            <w:tcBorders>
              <w:top w:val="nil"/>
              <w:left w:val="nil"/>
              <w:bottom w:val="single" w:sz="4" w:space="0" w:color="000000"/>
              <w:right w:val="single" w:sz="4" w:space="0" w:color="000000"/>
            </w:tcBorders>
            <w:shd w:val="clear" w:color="FFFFCC" w:fill="FFFFFF"/>
            <w:noWrap/>
            <w:vAlign w:val="center"/>
            <w:hideMark/>
          </w:tcPr>
          <w:p w14:paraId="6AD5A53B" w14:textId="77777777" w:rsidR="00814513" w:rsidRPr="00F22DC6" w:rsidRDefault="00814513" w:rsidP="00294686">
            <w:pPr>
              <w:widowControl/>
              <w:suppressAutoHyphens w:val="0"/>
              <w:jc w:val="center"/>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052" w:type="dxa"/>
            <w:tcBorders>
              <w:top w:val="nil"/>
              <w:left w:val="nil"/>
              <w:bottom w:val="single" w:sz="4" w:space="0" w:color="000000"/>
              <w:right w:val="single" w:sz="4" w:space="0" w:color="000000"/>
            </w:tcBorders>
            <w:shd w:val="clear" w:color="FFFFCC" w:fill="FFFFFF"/>
            <w:noWrap/>
            <w:vAlign w:val="center"/>
            <w:hideMark/>
          </w:tcPr>
          <w:p w14:paraId="2130B0A9" w14:textId="77777777" w:rsidR="00814513" w:rsidRPr="00F22DC6" w:rsidRDefault="00814513" w:rsidP="00294686">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110" w:type="dxa"/>
            <w:tcBorders>
              <w:top w:val="nil"/>
              <w:left w:val="nil"/>
              <w:bottom w:val="single" w:sz="4" w:space="0" w:color="000000"/>
              <w:right w:val="single" w:sz="4" w:space="0" w:color="000000"/>
            </w:tcBorders>
            <w:shd w:val="clear" w:color="FFFFCC" w:fill="FFFFFF"/>
            <w:noWrap/>
            <w:vAlign w:val="center"/>
            <w:hideMark/>
          </w:tcPr>
          <w:p w14:paraId="63F61058" w14:textId="77777777" w:rsidR="00814513" w:rsidRPr="00F22DC6" w:rsidRDefault="00814513" w:rsidP="00294686">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c>
          <w:tcPr>
            <w:tcW w:w="1110" w:type="dxa"/>
            <w:tcBorders>
              <w:top w:val="nil"/>
              <w:left w:val="nil"/>
              <w:bottom w:val="single" w:sz="4" w:space="0" w:color="000000"/>
              <w:right w:val="single" w:sz="4" w:space="0" w:color="auto"/>
            </w:tcBorders>
            <w:shd w:val="clear" w:color="FFFFCC" w:fill="FFFFFF"/>
            <w:noWrap/>
            <w:vAlign w:val="center"/>
            <w:hideMark/>
          </w:tcPr>
          <w:p w14:paraId="71DDEEB6" w14:textId="77777777" w:rsidR="00814513" w:rsidRPr="00F22DC6" w:rsidRDefault="00814513" w:rsidP="00294686">
            <w:pPr>
              <w:widowControl/>
              <w:suppressAutoHyphens w:val="0"/>
              <w:jc w:val="right"/>
              <w:rPr>
                <w:rFonts w:asciiTheme="minorHAnsi" w:eastAsia="Times New Roman" w:hAnsiTheme="minorHAnsi" w:cstheme="minorHAnsi"/>
                <w:b/>
                <w:bCs/>
                <w:i/>
                <w:iCs/>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 </w:t>
            </w:r>
          </w:p>
        </w:tc>
      </w:tr>
      <w:tr w:rsidR="00814513" w:rsidRPr="00F22DC6" w14:paraId="33777D16"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9401" w:type="dxa"/>
            <w:gridSpan w:val="8"/>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4200CAF9" w14:textId="77777777" w:rsidR="00814513" w:rsidRPr="00F22DC6" w:rsidRDefault="00814513" w:rsidP="00294686">
            <w:pPr>
              <w:widowControl/>
              <w:suppressAutoHyphens w:val="0"/>
              <w:jc w:val="center"/>
              <w:rPr>
                <w:rFonts w:asciiTheme="minorHAnsi" w:eastAsia="Times New Roman" w:hAnsiTheme="minorHAnsi" w:cstheme="minorHAnsi"/>
                <w:color w:val="000000"/>
                <w:kern w:val="0"/>
                <w:sz w:val="20"/>
                <w:szCs w:val="20"/>
                <w:lang w:eastAsia="fr-BE" w:bidi="ar-SA"/>
              </w:rPr>
            </w:pPr>
            <w:r w:rsidRPr="00F22DC6">
              <w:rPr>
                <w:rFonts w:asciiTheme="minorHAnsi" w:eastAsia="Times New Roman" w:hAnsiTheme="minorHAnsi" w:cstheme="minorHAnsi"/>
                <w:color w:val="000000"/>
                <w:kern w:val="0"/>
                <w:sz w:val="20"/>
                <w:szCs w:val="20"/>
                <w:lang w:eastAsia="fr-BE" w:bidi="ar-SA"/>
              </w:rPr>
              <w:t> </w:t>
            </w:r>
          </w:p>
        </w:tc>
      </w:tr>
      <w:tr w:rsidR="00785B50" w:rsidRPr="00F22DC6" w14:paraId="749F50D9"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6129" w:type="dxa"/>
            <w:gridSpan w:val="5"/>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45963061" w14:textId="77777777" w:rsidR="00785B50" w:rsidRPr="00F22DC6" w:rsidRDefault="00785B50" w:rsidP="00785B50">
            <w:pPr>
              <w:widowControl/>
              <w:suppressAutoHyphens w:val="0"/>
              <w:rPr>
                <w:rFonts w:asciiTheme="minorHAnsi" w:eastAsia="Times New Roman" w:hAnsiTheme="minorHAnsi" w:cstheme="minorHAnsi"/>
                <w:b/>
                <w:bCs/>
                <w:kern w:val="0"/>
                <w:sz w:val="21"/>
                <w:szCs w:val="21"/>
                <w:lang w:eastAsia="fr-BE" w:bidi="ar-SA"/>
              </w:rPr>
            </w:pPr>
            <w:r w:rsidRPr="00F22DC6">
              <w:rPr>
                <w:rFonts w:asciiTheme="minorHAnsi" w:eastAsia="Times New Roman" w:hAnsiTheme="minorHAnsi" w:cstheme="minorHAnsi"/>
                <w:b/>
                <w:bCs/>
                <w:kern w:val="0"/>
                <w:sz w:val="21"/>
                <w:szCs w:val="21"/>
                <w:lang w:eastAsia="fr-BE" w:bidi="ar-SA"/>
              </w:rPr>
              <w:t xml:space="preserve">Frais généraux </w:t>
            </w:r>
          </w:p>
        </w:tc>
        <w:tc>
          <w:tcPr>
            <w:tcW w:w="1052" w:type="dxa"/>
            <w:tcBorders>
              <w:top w:val="nil"/>
              <w:left w:val="nil"/>
              <w:bottom w:val="single" w:sz="4" w:space="0" w:color="000000"/>
              <w:right w:val="single" w:sz="4" w:space="0" w:color="000000"/>
            </w:tcBorders>
            <w:shd w:val="clear" w:color="FFFFCC" w:fill="F2F2F2"/>
            <w:noWrap/>
            <w:vAlign w:val="bottom"/>
            <w:hideMark/>
          </w:tcPr>
          <w:p w14:paraId="2DCACF55"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000000"/>
            </w:tcBorders>
            <w:shd w:val="clear" w:color="FFFFCC" w:fill="F2F2F2"/>
            <w:noWrap/>
            <w:vAlign w:val="bottom"/>
            <w:hideMark/>
          </w:tcPr>
          <w:p w14:paraId="5880BE67"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auto"/>
            </w:tcBorders>
            <w:shd w:val="clear" w:color="FFFFCC" w:fill="F2F2F2"/>
            <w:noWrap/>
            <w:vAlign w:val="bottom"/>
            <w:hideMark/>
          </w:tcPr>
          <w:p w14:paraId="5E155D0B"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r>
      <w:tr w:rsidR="005839A1" w:rsidRPr="00F22DC6" w14:paraId="6BCDD263"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612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EED9D94" w14:textId="77777777" w:rsidR="005839A1" w:rsidRPr="00F22DC6" w:rsidRDefault="005839A1" w:rsidP="005839A1">
            <w:pPr>
              <w:widowControl/>
              <w:suppressAutoHyphens w:val="0"/>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kern w:val="0"/>
                <w:sz w:val="20"/>
                <w:szCs w:val="20"/>
                <w:lang w:eastAsia="fr-BE" w:bidi="ar-SA"/>
              </w:rPr>
              <w:t>10 % (Frais de personnel + Frais d’exploitation)</w:t>
            </w:r>
          </w:p>
        </w:tc>
        <w:tc>
          <w:tcPr>
            <w:tcW w:w="1052" w:type="dxa"/>
            <w:tcBorders>
              <w:top w:val="nil"/>
              <w:left w:val="nil"/>
              <w:bottom w:val="single" w:sz="4" w:space="0" w:color="000000"/>
              <w:right w:val="single" w:sz="4" w:space="0" w:color="000000"/>
            </w:tcBorders>
            <w:shd w:val="clear" w:color="auto" w:fill="auto"/>
            <w:noWrap/>
            <w:hideMark/>
          </w:tcPr>
          <w:p w14:paraId="1CC2FD47" w14:textId="506651F5" w:rsidR="005839A1" w:rsidRPr="00F22DC6" w:rsidRDefault="005839A1" w:rsidP="005839A1">
            <w:pPr>
              <w:widowControl/>
              <w:suppressAutoHyphens w:val="0"/>
              <w:jc w:val="right"/>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000000"/>
            </w:tcBorders>
            <w:shd w:val="clear" w:color="auto" w:fill="auto"/>
            <w:noWrap/>
            <w:hideMark/>
          </w:tcPr>
          <w:p w14:paraId="7F7B3D58" w14:textId="7306FE3D" w:rsidR="005839A1" w:rsidRPr="00F22DC6" w:rsidRDefault="005839A1" w:rsidP="005839A1">
            <w:pPr>
              <w:widowControl/>
              <w:suppressAutoHyphens w:val="0"/>
              <w:jc w:val="right"/>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c>
          <w:tcPr>
            <w:tcW w:w="1110" w:type="dxa"/>
            <w:tcBorders>
              <w:top w:val="nil"/>
              <w:left w:val="nil"/>
              <w:bottom w:val="single" w:sz="4" w:space="0" w:color="000000"/>
              <w:right w:val="single" w:sz="4" w:space="0" w:color="auto"/>
            </w:tcBorders>
            <w:shd w:val="clear" w:color="auto" w:fill="auto"/>
            <w:noWrap/>
            <w:hideMark/>
          </w:tcPr>
          <w:p w14:paraId="35ED4DC8" w14:textId="35762975" w:rsidR="005839A1" w:rsidRPr="00F22DC6" w:rsidRDefault="005839A1" w:rsidP="005839A1">
            <w:pPr>
              <w:widowControl/>
              <w:suppressAutoHyphens w:val="0"/>
              <w:jc w:val="right"/>
              <w:rPr>
                <w:rFonts w:asciiTheme="minorHAnsi" w:eastAsia="Times New Roman" w:hAnsiTheme="minorHAnsi" w:cstheme="minorHAnsi"/>
                <w:kern w:val="0"/>
                <w:sz w:val="20"/>
                <w:szCs w:val="20"/>
                <w:lang w:eastAsia="fr-BE" w:bidi="ar-SA"/>
              </w:rPr>
            </w:pPr>
            <w:r w:rsidRPr="00F22DC6">
              <w:rPr>
                <w:rFonts w:asciiTheme="minorHAnsi" w:eastAsia="Times New Roman" w:hAnsiTheme="minorHAnsi" w:cstheme="minorHAnsi"/>
                <w:b/>
                <w:bCs/>
                <w:i/>
                <w:iCs/>
                <w:kern w:val="0"/>
                <w:sz w:val="20"/>
                <w:szCs w:val="20"/>
                <w:lang w:eastAsia="fr-BE" w:bidi="ar-SA"/>
              </w:rPr>
              <w:t>€</w:t>
            </w:r>
          </w:p>
        </w:tc>
      </w:tr>
      <w:tr w:rsidR="00785B50" w:rsidRPr="00F22DC6" w14:paraId="59B524AE"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9401" w:type="dxa"/>
            <w:gridSpan w:val="8"/>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520D0CE9" w14:textId="77777777" w:rsidR="00785B50" w:rsidRPr="00F22DC6" w:rsidRDefault="00785B50" w:rsidP="00785B50">
            <w:pPr>
              <w:widowControl/>
              <w:suppressAutoHyphens w:val="0"/>
              <w:jc w:val="center"/>
              <w:rPr>
                <w:rFonts w:asciiTheme="minorHAnsi" w:eastAsia="Times New Roman" w:hAnsiTheme="minorHAnsi" w:cstheme="minorHAnsi"/>
                <w:color w:val="000000"/>
                <w:kern w:val="0"/>
                <w:sz w:val="20"/>
                <w:szCs w:val="20"/>
                <w:lang w:eastAsia="fr-BE" w:bidi="ar-SA"/>
              </w:rPr>
            </w:pPr>
            <w:r w:rsidRPr="00F22DC6">
              <w:rPr>
                <w:rFonts w:asciiTheme="minorHAnsi" w:eastAsia="Times New Roman" w:hAnsiTheme="minorHAnsi" w:cstheme="minorHAnsi"/>
                <w:color w:val="000000"/>
                <w:kern w:val="0"/>
                <w:sz w:val="20"/>
                <w:szCs w:val="20"/>
                <w:lang w:eastAsia="fr-BE" w:bidi="ar-SA"/>
              </w:rPr>
              <w:t> </w:t>
            </w:r>
          </w:p>
        </w:tc>
      </w:tr>
      <w:tr w:rsidR="00785B50" w:rsidRPr="00F22DC6" w14:paraId="548CBA90" w14:textId="77777777" w:rsidTr="008B5E05">
        <w:tblPrEx>
          <w:tblCellMar>
            <w:left w:w="70" w:type="dxa"/>
            <w:right w:w="70" w:type="dxa"/>
          </w:tblCellMar>
          <w:tblLook w:val="04A0" w:firstRow="1" w:lastRow="0" w:firstColumn="1" w:lastColumn="0" w:noHBand="0" w:noVBand="1"/>
        </w:tblPrEx>
        <w:trPr>
          <w:gridAfter w:val="1"/>
          <w:wAfter w:w="343" w:type="dxa"/>
          <w:trHeight w:val="300"/>
        </w:trPr>
        <w:tc>
          <w:tcPr>
            <w:tcW w:w="6129" w:type="dxa"/>
            <w:gridSpan w:val="5"/>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154CFF7B" w14:textId="77777777" w:rsidR="00785B50" w:rsidRPr="00F22DC6" w:rsidRDefault="00785B50" w:rsidP="00785B50">
            <w:pPr>
              <w:widowControl/>
              <w:suppressAutoHyphens w:val="0"/>
              <w:rPr>
                <w:rFonts w:asciiTheme="minorHAnsi" w:eastAsia="Times New Roman" w:hAnsiTheme="minorHAnsi" w:cstheme="minorHAnsi"/>
                <w:b/>
                <w:bCs/>
                <w:kern w:val="0"/>
                <w:sz w:val="21"/>
                <w:szCs w:val="21"/>
                <w:lang w:eastAsia="fr-BE" w:bidi="ar-SA"/>
              </w:rPr>
            </w:pPr>
            <w:r w:rsidRPr="00F22DC6">
              <w:rPr>
                <w:rFonts w:asciiTheme="minorHAnsi" w:eastAsia="Times New Roman" w:hAnsiTheme="minorHAnsi" w:cstheme="minorHAnsi"/>
                <w:b/>
                <w:bCs/>
                <w:kern w:val="0"/>
                <w:sz w:val="21"/>
                <w:szCs w:val="21"/>
                <w:lang w:eastAsia="fr-BE" w:bidi="ar-SA"/>
              </w:rPr>
              <w:t>Total</w:t>
            </w:r>
          </w:p>
        </w:tc>
        <w:tc>
          <w:tcPr>
            <w:tcW w:w="1052" w:type="dxa"/>
            <w:tcBorders>
              <w:top w:val="nil"/>
              <w:left w:val="nil"/>
              <w:bottom w:val="single" w:sz="4" w:space="0" w:color="000000"/>
              <w:right w:val="single" w:sz="4" w:space="0" w:color="000000"/>
            </w:tcBorders>
            <w:shd w:val="clear" w:color="FFFFCC" w:fill="F2F2F2"/>
            <w:noWrap/>
            <w:vAlign w:val="bottom"/>
            <w:hideMark/>
          </w:tcPr>
          <w:p w14:paraId="45F1C41C"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000000"/>
            </w:tcBorders>
            <w:shd w:val="clear" w:color="FFFFCC" w:fill="F2F2F2"/>
            <w:noWrap/>
            <w:vAlign w:val="bottom"/>
            <w:hideMark/>
          </w:tcPr>
          <w:p w14:paraId="66FD4960"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c>
          <w:tcPr>
            <w:tcW w:w="1110" w:type="dxa"/>
            <w:tcBorders>
              <w:top w:val="nil"/>
              <w:left w:val="nil"/>
              <w:bottom w:val="single" w:sz="4" w:space="0" w:color="000000"/>
              <w:right w:val="single" w:sz="4" w:space="0" w:color="auto"/>
            </w:tcBorders>
            <w:shd w:val="clear" w:color="FFFFCC" w:fill="F2F2F2"/>
            <w:noWrap/>
            <w:vAlign w:val="bottom"/>
            <w:hideMark/>
          </w:tcPr>
          <w:p w14:paraId="1DF4D499"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r>
      <w:tr w:rsidR="00785B50" w:rsidRPr="00F22DC6" w14:paraId="491FDAD6" w14:textId="77777777" w:rsidTr="00785B50">
        <w:tblPrEx>
          <w:tblCellMar>
            <w:left w:w="70" w:type="dxa"/>
            <w:right w:w="70" w:type="dxa"/>
          </w:tblCellMar>
          <w:tblLook w:val="04A0" w:firstRow="1" w:lastRow="0" w:firstColumn="1" w:lastColumn="0" w:noHBand="0" w:noVBand="1"/>
        </w:tblPrEx>
        <w:trPr>
          <w:gridAfter w:val="1"/>
          <w:wAfter w:w="343" w:type="dxa"/>
          <w:trHeight w:val="300"/>
        </w:trPr>
        <w:tc>
          <w:tcPr>
            <w:tcW w:w="2538" w:type="dxa"/>
            <w:gridSpan w:val="2"/>
            <w:tcBorders>
              <w:top w:val="nil"/>
              <w:left w:val="nil"/>
              <w:bottom w:val="nil"/>
              <w:right w:val="nil"/>
            </w:tcBorders>
            <w:shd w:val="clear" w:color="auto" w:fill="auto"/>
            <w:noWrap/>
            <w:vAlign w:val="bottom"/>
            <w:hideMark/>
          </w:tcPr>
          <w:p w14:paraId="35DDFD01" w14:textId="77777777" w:rsidR="00785B50" w:rsidRPr="00F22DC6" w:rsidRDefault="00785B50" w:rsidP="00785B50">
            <w:pPr>
              <w:widowControl/>
              <w:suppressAutoHyphens w:val="0"/>
              <w:jc w:val="right"/>
              <w:rPr>
                <w:rFonts w:asciiTheme="minorHAnsi" w:eastAsia="Times New Roman" w:hAnsiTheme="minorHAnsi" w:cstheme="minorHAnsi"/>
                <w:b/>
                <w:bCs/>
                <w:kern w:val="0"/>
                <w:sz w:val="20"/>
                <w:szCs w:val="20"/>
                <w:lang w:eastAsia="fr-BE" w:bidi="ar-SA"/>
              </w:rPr>
            </w:pPr>
          </w:p>
        </w:tc>
        <w:tc>
          <w:tcPr>
            <w:tcW w:w="1129" w:type="dxa"/>
            <w:tcBorders>
              <w:top w:val="nil"/>
              <w:left w:val="nil"/>
              <w:bottom w:val="nil"/>
              <w:right w:val="nil"/>
            </w:tcBorders>
            <w:shd w:val="clear" w:color="auto" w:fill="auto"/>
            <w:noWrap/>
            <w:vAlign w:val="bottom"/>
            <w:hideMark/>
          </w:tcPr>
          <w:p w14:paraId="203FEF46"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c>
          <w:tcPr>
            <w:tcW w:w="1206" w:type="dxa"/>
            <w:tcBorders>
              <w:top w:val="nil"/>
              <w:left w:val="nil"/>
              <w:bottom w:val="nil"/>
              <w:right w:val="nil"/>
            </w:tcBorders>
            <w:shd w:val="clear" w:color="auto" w:fill="auto"/>
            <w:noWrap/>
            <w:vAlign w:val="bottom"/>
            <w:hideMark/>
          </w:tcPr>
          <w:p w14:paraId="4FCB1716"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c>
          <w:tcPr>
            <w:tcW w:w="1256" w:type="dxa"/>
            <w:tcBorders>
              <w:top w:val="nil"/>
              <w:left w:val="nil"/>
              <w:bottom w:val="nil"/>
              <w:right w:val="nil"/>
            </w:tcBorders>
            <w:shd w:val="clear" w:color="auto" w:fill="auto"/>
            <w:noWrap/>
            <w:vAlign w:val="bottom"/>
            <w:hideMark/>
          </w:tcPr>
          <w:p w14:paraId="3D418BD9"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c>
          <w:tcPr>
            <w:tcW w:w="1052" w:type="dxa"/>
            <w:tcBorders>
              <w:top w:val="nil"/>
              <w:left w:val="nil"/>
              <w:bottom w:val="nil"/>
              <w:right w:val="nil"/>
            </w:tcBorders>
            <w:shd w:val="clear" w:color="auto" w:fill="auto"/>
            <w:noWrap/>
            <w:vAlign w:val="bottom"/>
            <w:hideMark/>
          </w:tcPr>
          <w:p w14:paraId="169ECA0B"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c>
          <w:tcPr>
            <w:tcW w:w="1110" w:type="dxa"/>
            <w:tcBorders>
              <w:top w:val="nil"/>
              <w:left w:val="nil"/>
              <w:bottom w:val="nil"/>
              <w:right w:val="nil"/>
            </w:tcBorders>
            <w:shd w:val="clear" w:color="auto" w:fill="auto"/>
            <w:noWrap/>
            <w:vAlign w:val="bottom"/>
            <w:hideMark/>
          </w:tcPr>
          <w:p w14:paraId="64B9C30A"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c>
          <w:tcPr>
            <w:tcW w:w="1110" w:type="dxa"/>
            <w:tcBorders>
              <w:top w:val="nil"/>
              <w:left w:val="nil"/>
              <w:bottom w:val="nil"/>
              <w:right w:val="nil"/>
            </w:tcBorders>
            <w:shd w:val="clear" w:color="auto" w:fill="auto"/>
            <w:noWrap/>
            <w:vAlign w:val="bottom"/>
            <w:hideMark/>
          </w:tcPr>
          <w:p w14:paraId="457C3591" w14:textId="77777777" w:rsidR="00785B50" w:rsidRPr="00F22DC6" w:rsidRDefault="00785B50" w:rsidP="00785B50">
            <w:pPr>
              <w:widowControl/>
              <w:suppressAutoHyphens w:val="0"/>
              <w:rPr>
                <w:rFonts w:asciiTheme="minorHAnsi" w:eastAsia="Times New Roman" w:hAnsiTheme="minorHAnsi" w:cstheme="minorHAnsi"/>
                <w:kern w:val="0"/>
                <w:sz w:val="20"/>
                <w:szCs w:val="20"/>
                <w:lang w:eastAsia="fr-BE" w:bidi="ar-SA"/>
              </w:rPr>
            </w:pPr>
          </w:p>
        </w:tc>
      </w:tr>
      <w:tr w:rsidR="00785B50" w:rsidRPr="00F22DC6" w14:paraId="3891C593" w14:textId="77777777" w:rsidTr="00785B50">
        <w:tblPrEx>
          <w:tblCellMar>
            <w:left w:w="70" w:type="dxa"/>
            <w:right w:w="70" w:type="dxa"/>
          </w:tblCellMar>
          <w:tblLook w:val="04A0" w:firstRow="1" w:lastRow="0" w:firstColumn="1" w:lastColumn="0" w:noHBand="0" w:noVBand="1"/>
        </w:tblPrEx>
        <w:trPr>
          <w:gridAfter w:val="1"/>
          <w:wAfter w:w="343" w:type="dxa"/>
          <w:trHeight w:val="300"/>
        </w:trPr>
        <w:tc>
          <w:tcPr>
            <w:tcW w:w="612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61B1171" w14:textId="3765AF78" w:rsidR="00785B50" w:rsidRPr="00F22DC6" w:rsidRDefault="00785B50" w:rsidP="00785B50">
            <w:pPr>
              <w:widowControl/>
              <w:suppressAutoHyphens w:val="0"/>
              <w:rPr>
                <w:rFonts w:asciiTheme="minorHAnsi" w:eastAsia="Times New Roman" w:hAnsiTheme="minorHAnsi" w:cstheme="minorHAnsi"/>
                <w:kern w:val="0"/>
                <w:sz w:val="21"/>
                <w:szCs w:val="21"/>
                <w:lang w:eastAsia="fr-BE" w:bidi="ar-SA"/>
              </w:rPr>
            </w:pPr>
            <w:r w:rsidRPr="00F22DC6">
              <w:rPr>
                <w:rFonts w:asciiTheme="minorHAnsi" w:eastAsia="Times New Roman" w:hAnsiTheme="minorHAnsi" w:cstheme="minorHAnsi"/>
                <w:kern w:val="0"/>
                <w:sz w:val="21"/>
                <w:szCs w:val="21"/>
                <w:lang w:eastAsia="fr-BE" w:bidi="ar-SA"/>
              </w:rPr>
              <w:t>Total pour les 3 années</w:t>
            </w:r>
          </w:p>
        </w:tc>
        <w:tc>
          <w:tcPr>
            <w:tcW w:w="3272" w:type="dxa"/>
            <w:gridSpan w:val="3"/>
            <w:tcBorders>
              <w:top w:val="single" w:sz="4" w:space="0" w:color="000000"/>
              <w:left w:val="nil"/>
              <w:bottom w:val="single" w:sz="4" w:space="0" w:color="000000"/>
              <w:right w:val="single" w:sz="4" w:space="0" w:color="000000"/>
            </w:tcBorders>
            <w:shd w:val="clear" w:color="000000" w:fill="F2F2F2"/>
            <w:noWrap/>
            <w:vAlign w:val="center"/>
            <w:hideMark/>
          </w:tcPr>
          <w:p w14:paraId="377903C1" w14:textId="77777777" w:rsidR="00785B50" w:rsidRPr="00F22DC6" w:rsidRDefault="00785B50" w:rsidP="00785B50">
            <w:pPr>
              <w:widowControl/>
              <w:suppressAutoHyphens w:val="0"/>
              <w:jc w:val="center"/>
              <w:rPr>
                <w:rFonts w:asciiTheme="minorHAnsi" w:eastAsia="Times New Roman" w:hAnsiTheme="minorHAnsi" w:cstheme="minorHAnsi"/>
                <w:b/>
                <w:bCs/>
                <w:kern w:val="0"/>
                <w:sz w:val="20"/>
                <w:szCs w:val="20"/>
                <w:lang w:eastAsia="fr-BE" w:bidi="ar-SA"/>
              </w:rPr>
            </w:pPr>
            <w:r w:rsidRPr="00F22DC6">
              <w:rPr>
                <w:rFonts w:asciiTheme="minorHAnsi" w:eastAsia="Times New Roman" w:hAnsiTheme="minorHAnsi" w:cstheme="minorHAnsi"/>
                <w:b/>
                <w:bCs/>
                <w:kern w:val="0"/>
                <w:sz w:val="20"/>
                <w:szCs w:val="20"/>
                <w:lang w:eastAsia="fr-BE" w:bidi="ar-SA"/>
              </w:rPr>
              <w:t>0 €</w:t>
            </w:r>
          </w:p>
        </w:tc>
      </w:tr>
    </w:tbl>
    <w:p w14:paraId="6907D32F" w14:textId="77777777" w:rsidR="003429BB" w:rsidRPr="00F22DC6" w:rsidRDefault="003429BB" w:rsidP="003429BB">
      <w:pPr>
        <w:rPr>
          <w:rFonts w:asciiTheme="minorHAnsi" w:hAnsiTheme="minorHAnsi" w:cstheme="minorHAnsi"/>
        </w:rPr>
      </w:pPr>
    </w:p>
    <w:p w14:paraId="6C3DAE3A" w14:textId="1BA8716D" w:rsidR="003429BB" w:rsidRPr="00F22DC6" w:rsidRDefault="003429BB" w:rsidP="003429BB">
      <w:pPr>
        <w:pStyle w:val="Corpsdetexte21"/>
        <w:spacing w:before="238" w:after="0" w:line="240" w:lineRule="auto"/>
        <w:rPr>
          <w:rFonts w:asciiTheme="minorHAnsi" w:eastAsia="Times New Roman" w:hAnsiTheme="minorHAnsi" w:cstheme="minorHAnsi"/>
          <w:i/>
          <w:iCs/>
          <w:color w:val="000000"/>
          <w:szCs w:val="22"/>
          <w:lang w:val="fr-BE" w:bidi="ar-SA"/>
        </w:rPr>
      </w:pPr>
      <w:r w:rsidRPr="00F22DC6">
        <w:rPr>
          <w:rFonts w:asciiTheme="minorHAnsi" w:hAnsiTheme="minorHAnsi" w:cstheme="minorHAnsi"/>
          <w:b/>
          <w:bCs/>
          <w:szCs w:val="22"/>
          <w:lang w:val="fr-BE"/>
        </w:rPr>
        <w:t>Annexe à fourni</w:t>
      </w:r>
      <w:r w:rsidRPr="00F22DC6">
        <w:rPr>
          <w:rFonts w:asciiTheme="minorHAnsi" w:hAnsiTheme="minorHAnsi" w:cstheme="minorHAnsi"/>
          <w:b/>
          <w:bCs/>
          <w:color w:val="000000"/>
          <w:szCs w:val="22"/>
          <w:lang w:val="fr-BE"/>
        </w:rPr>
        <w:t>r</w:t>
      </w:r>
      <w:r w:rsidR="008B2BBF" w:rsidRPr="00F22DC6">
        <w:rPr>
          <w:rFonts w:asciiTheme="minorHAnsi" w:hAnsiTheme="minorHAnsi" w:cstheme="minorHAnsi"/>
          <w:b/>
          <w:bCs/>
          <w:color w:val="000000"/>
          <w:szCs w:val="22"/>
          <w:lang w:val="fr-BE"/>
        </w:rPr>
        <w:t> :</w:t>
      </w:r>
    </w:p>
    <w:p w14:paraId="5381A38B" w14:textId="1FE98A80" w:rsidR="00873B6A" w:rsidRPr="00F22DC6" w:rsidRDefault="003429BB" w:rsidP="00B67408">
      <w:pPr>
        <w:pStyle w:val="ListParagraph"/>
        <w:numPr>
          <w:ilvl w:val="0"/>
          <w:numId w:val="18"/>
        </w:numPr>
        <w:rPr>
          <w:rFonts w:asciiTheme="minorHAnsi" w:hAnsiTheme="minorHAnsi" w:cstheme="minorHAnsi"/>
          <w:i/>
          <w:iCs/>
        </w:rPr>
      </w:pPr>
      <w:r w:rsidRPr="00F22DC6">
        <w:rPr>
          <w:rFonts w:asciiTheme="minorHAnsi" w:hAnsiTheme="minorHAnsi" w:cstheme="minorHAnsi"/>
          <w:i/>
          <w:iCs/>
        </w:rPr>
        <w:t>Budget sur 3 ans en version</w:t>
      </w:r>
      <w:r w:rsidRPr="00F22DC6">
        <w:rPr>
          <w:rFonts w:asciiTheme="minorHAnsi" w:hAnsiTheme="minorHAnsi" w:cstheme="minorHAnsi"/>
        </w:rPr>
        <w:t xml:space="preserve"> </w:t>
      </w:r>
      <w:r w:rsidRPr="00F22DC6">
        <w:rPr>
          <w:rFonts w:asciiTheme="minorHAnsi" w:hAnsiTheme="minorHAnsi" w:cstheme="minorHAnsi"/>
          <w:i/>
          <w:iCs/>
        </w:rPr>
        <w:t xml:space="preserve">.xlsx </w:t>
      </w:r>
      <w:bookmarkStart w:id="656" w:name="__RefHeading__1082_296410584"/>
      <w:bookmarkStart w:id="657" w:name="__RefHeading__1089_1338712634"/>
      <w:bookmarkStart w:id="658" w:name="__RefHeading__1126_887083246"/>
      <w:bookmarkStart w:id="659" w:name="__RefHeading__2170_296410584"/>
      <w:bookmarkEnd w:id="656"/>
      <w:bookmarkEnd w:id="657"/>
      <w:bookmarkEnd w:id="658"/>
      <w:bookmarkEnd w:id="659"/>
      <w:r w:rsidR="00626EDD" w:rsidRPr="00F22DC6">
        <w:rPr>
          <w:rFonts w:asciiTheme="minorHAnsi" w:hAnsiTheme="minorHAnsi" w:cstheme="minorHAnsi"/>
          <w:i/>
          <w:iCs/>
        </w:rPr>
        <w:t>(</w:t>
      </w:r>
      <w:r w:rsidR="008B2BBF" w:rsidRPr="00F22DC6">
        <w:rPr>
          <w:rFonts w:asciiTheme="minorHAnsi" w:hAnsiTheme="minorHAnsi" w:cstheme="minorHAnsi"/>
          <w:i/>
          <w:iCs/>
        </w:rPr>
        <w:t>modèle</w:t>
      </w:r>
      <w:r w:rsidR="00626EDD" w:rsidRPr="00F22DC6">
        <w:rPr>
          <w:rFonts w:asciiTheme="minorHAnsi" w:hAnsiTheme="minorHAnsi" w:cstheme="minorHAnsi"/>
          <w:i/>
          <w:iCs/>
        </w:rPr>
        <w:t xml:space="preserve"> disponible </w:t>
      </w:r>
      <w:hyperlink r:id="rId19" w:history="1">
        <w:r w:rsidR="00626EDD" w:rsidRPr="00F22DC6">
          <w:rPr>
            <w:rStyle w:val="Hyperlink"/>
            <w:rFonts w:asciiTheme="minorHAnsi" w:hAnsiTheme="minorHAnsi" w:cstheme="minorHAnsi"/>
            <w:i/>
            <w:iCs/>
          </w:rPr>
          <w:t>ici</w:t>
        </w:r>
      </w:hyperlink>
      <w:r w:rsidR="00626EDD" w:rsidRPr="00F22DC6">
        <w:rPr>
          <w:rFonts w:asciiTheme="minorHAnsi" w:hAnsiTheme="minorHAnsi" w:cstheme="minorHAnsi"/>
          <w:i/>
          <w:iCs/>
        </w:rPr>
        <w:t>) </w:t>
      </w:r>
    </w:p>
    <w:p w14:paraId="03DF9280" w14:textId="6B233149" w:rsidR="009A2663" w:rsidRPr="00F22DC6" w:rsidRDefault="009A2663">
      <w:pPr>
        <w:widowControl/>
        <w:suppressAutoHyphens w:val="0"/>
        <w:rPr>
          <w:rFonts w:asciiTheme="minorHAnsi" w:hAnsiTheme="minorHAnsi" w:cstheme="minorHAnsi"/>
          <w:i/>
          <w:iCs/>
        </w:rPr>
      </w:pPr>
      <w:r w:rsidRPr="00F22DC6">
        <w:rPr>
          <w:rFonts w:asciiTheme="minorHAnsi" w:hAnsiTheme="minorHAnsi" w:cstheme="minorHAnsi"/>
          <w:i/>
          <w:iCs/>
        </w:rPr>
        <w:br w:type="page"/>
      </w:r>
    </w:p>
    <w:p w14:paraId="7E2647F9" w14:textId="0F234F12" w:rsidR="00B61596" w:rsidRPr="00F22DC6" w:rsidRDefault="00B61596" w:rsidP="00BB2FC8">
      <w:pPr>
        <w:pStyle w:val="Heading1"/>
        <w:rPr>
          <w:rFonts w:asciiTheme="minorHAnsi" w:hAnsiTheme="minorHAnsi" w:cstheme="minorHAnsi"/>
        </w:rPr>
      </w:pPr>
      <w:bookmarkStart w:id="660" w:name="__RefHeading__1084_296410584"/>
      <w:bookmarkStart w:id="661" w:name="__RefHeading__4415_887083246"/>
      <w:bookmarkStart w:id="662" w:name="__RefHeading__2172_296410584"/>
      <w:bookmarkStart w:id="663" w:name="_Toc112839952"/>
      <w:bookmarkEnd w:id="660"/>
      <w:bookmarkEnd w:id="661"/>
      <w:bookmarkEnd w:id="662"/>
      <w:r w:rsidRPr="00F22DC6">
        <w:rPr>
          <w:rFonts w:asciiTheme="minorHAnsi" w:hAnsiTheme="minorHAnsi" w:cstheme="minorHAnsi"/>
        </w:rPr>
        <w:lastRenderedPageBreak/>
        <w:t xml:space="preserve"> </w:t>
      </w:r>
      <w:bookmarkStart w:id="664" w:name="_Toc147928785"/>
      <w:bookmarkEnd w:id="663"/>
      <w:r w:rsidR="00975F42" w:rsidRPr="00F22DC6">
        <w:rPr>
          <w:rFonts w:asciiTheme="minorHAnsi" w:hAnsiTheme="minorHAnsi" w:cstheme="minorHAnsi"/>
        </w:rPr>
        <w:t xml:space="preserve">Déclaration </w:t>
      </w:r>
      <w:r w:rsidR="00975F42" w:rsidRPr="00F22DC6">
        <w:rPr>
          <w:rFonts w:asciiTheme="minorHAnsi" w:eastAsia="timesnewromanpsmt" w:hAnsiTheme="minorHAnsi" w:cstheme="minorHAnsi"/>
        </w:rPr>
        <w:t>d’engagement</w:t>
      </w:r>
      <w:bookmarkEnd w:id="664"/>
    </w:p>
    <w:p w14:paraId="5DADF236" w14:textId="17F11951" w:rsidR="00D50C2F" w:rsidRPr="00F22DC6" w:rsidRDefault="00012B9E" w:rsidP="00975F42">
      <w:pPr>
        <w:pStyle w:val="ListParagraph"/>
        <w:numPr>
          <w:ilvl w:val="0"/>
          <w:numId w:val="18"/>
        </w:numPr>
        <w:rPr>
          <w:rFonts w:asciiTheme="minorHAnsi" w:hAnsiTheme="minorHAnsi" w:cstheme="minorHAnsi"/>
          <w:i/>
          <w:iCs/>
          <w:color w:val="808080"/>
          <w:sz w:val="20"/>
        </w:rPr>
      </w:pPr>
      <w:bookmarkStart w:id="665" w:name="__RefHeading__1092_296410584"/>
      <w:bookmarkStart w:id="666" w:name="__RefHeading__4417_887083246"/>
      <w:bookmarkStart w:id="667" w:name="__RefHeading__2180_296410584"/>
      <w:bookmarkEnd w:id="665"/>
      <w:bookmarkEnd w:id="666"/>
      <w:bookmarkEnd w:id="667"/>
      <w:r w:rsidRPr="00012B9E">
        <w:rPr>
          <w:rFonts w:asciiTheme="minorHAnsi" w:hAnsiTheme="minorHAnsi" w:cstheme="minorHAnsi"/>
          <w:i/>
          <w:iCs/>
          <w:color w:val="808080"/>
          <w:sz w:val="20"/>
        </w:rPr>
        <w:t>Veuillez fournir une déclaration dans laquelle les autorités de l'organisme de recherche déclarent qu'elles soutiendront la stabilisation du candidat et de sa recherche au sein de leur institution. Veuillez indiquer comment l'organisme de recherche soutiendra le candidat dans l'obtention d'un mandat stable au cours des trois premières années du projet B</w:t>
      </w:r>
      <w:r w:rsidR="00857964">
        <w:rPr>
          <w:rFonts w:asciiTheme="minorHAnsi" w:hAnsiTheme="minorHAnsi" w:cstheme="minorHAnsi"/>
          <w:i/>
          <w:iCs/>
          <w:color w:val="808080"/>
          <w:sz w:val="20"/>
        </w:rPr>
        <w:t>F</w:t>
      </w:r>
      <w:r w:rsidRPr="00012B9E">
        <w:rPr>
          <w:rFonts w:asciiTheme="minorHAnsi" w:hAnsiTheme="minorHAnsi" w:cstheme="minorHAnsi"/>
          <w:i/>
          <w:iCs/>
          <w:color w:val="808080"/>
          <w:sz w:val="20"/>
        </w:rPr>
        <w:t>B, avec l'intention de poursuivre le travail exposé dans cette proposition sur le nouveau mandat après la fin du financement initial de trois ans fourni par Innoviris.</w:t>
      </w:r>
    </w:p>
    <w:p w14:paraId="54A086AD" w14:textId="77777777" w:rsidR="00975F42" w:rsidRPr="00F22DC6" w:rsidRDefault="00975F42" w:rsidP="00975F42">
      <w:pPr>
        <w:pStyle w:val="ListParagraph"/>
        <w:numPr>
          <w:ilvl w:val="0"/>
          <w:numId w:val="18"/>
        </w:numPr>
        <w:rPr>
          <w:rFonts w:asciiTheme="minorHAnsi" w:hAnsiTheme="minorHAnsi" w:cstheme="minorHAnsi"/>
          <w:i/>
          <w:iCs/>
          <w:color w:val="808080"/>
          <w:sz w:val="20"/>
        </w:rPr>
      </w:pPr>
      <w:r w:rsidRPr="00F22DC6">
        <w:rPr>
          <w:rFonts w:asciiTheme="minorHAnsi" w:hAnsiTheme="minorHAnsi" w:cstheme="minorHAnsi"/>
          <w:i/>
          <w:iCs/>
          <w:color w:val="808080"/>
          <w:sz w:val="20"/>
        </w:rPr>
        <w:t>Les autorités de l’organisme de recherche d’accueil sont (1) le recteur (ou homologue si l’organisme n’est pas une université) et (2) le doyen de la faculté en question (ou homologue si l’organisme n’est pas une université).</w:t>
      </w:r>
    </w:p>
    <w:p w14:paraId="341056FA" w14:textId="2D5B6C4C" w:rsidR="00975F42" w:rsidRPr="00F22DC6" w:rsidRDefault="00975F42" w:rsidP="00975F42">
      <w:pPr>
        <w:pStyle w:val="ListParagraph"/>
        <w:numPr>
          <w:ilvl w:val="0"/>
          <w:numId w:val="18"/>
        </w:numPr>
        <w:rPr>
          <w:rFonts w:asciiTheme="minorHAnsi" w:hAnsiTheme="minorHAnsi" w:cstheme="minorHAnsi"/>
          <w:i/>
          <w:iCs/>
          <w:color w:val="808080"/>
          <w:sz w:val="20"/>
        </w:rPr>
      </w:pPr>
      <w:r w:rsidRPr="00F22DC6">
        <w:rPr>
          <w:rFonts w:asciiTheme="minorHAnsi" w:hAnsiTheme="minorHAnsi" w:cstheme="minorHAnsi"/>
          <w:i/>
          <w:iCs/>
          <w:color w:val="808080"/>
          <w:sz w:val="20"/>
        </w:rPr>
        <w:t>Les autorités de l’organisme de recherche d’accueil devront explicitement confirmer leur intérêt (1) dans le développement des nouveaux axes de recherche développés par le chercheur ainsi que (2) dans la stabilisation de ce dernier en leur sein.</w:t>
      </w:r>
    </w:p>
    <w:p w14:paraId="39591014" w14:textId="77777777" w:rsidR="00DB72A4" w:rsidRPr="00F22DC6" w:rsidRDefault="00DB72A4">
      <w:pPr>
        <w:rPr>
          <w:rFonts w:asciiTheme="minorHAnsi" w:hAnsiTheme="minorHAnsi" w:cstheme="minorHAnsi"/>
          <w:i/>
          <w:iCs/>
          <w:color w:val="808080"/>
          <w:sz w:val="20"/>
          <w:szCs w:val="22"/>
        </w:rPr>
      </w:pPr>
    </w:p>
    <w:p w14:paraId="28CA910E" w14:textId="6D5CA41F" w:rsidR="00DB72A4" w:rsidRPr="00F22DC6" w:rsidRDefault="00DB72A4">
      <w:pPr>
        <w:rPr>
          <w:rFonts w:asciiTheme="minorHAnsi" w:eastAsia="Cambria" w:hAnsiTheme="minorHAnsi" w:cstheme="minorHAnsi"/>
          <w:i/>
          <w:iCs/>
          <w:color w:val="000000"/>
          <w:szCs w:val="22"/>
        </w:rPr>
      </w:pPr>
      <w:r w:rsidRPr="00F22DC6">
        <w:rPr>
          <w:rFonts w:asciiTheme="minorHAnsi" w:eastAsia="Cambria" w:hAnsiTheme="minorHAnsi" w:cstheme="minorHAnsi"/>
          <w:b/>
          <w:bCs/>
          <w:color w:val="000000"/>
          <w:szCs w:val="22"/>
        </w:rPr>
        <w:t>Annexe à fournir</w:t>
      </w:r>
      <w:r w:rsidR="008B2BBF" w:rsidRPr="00F22DC6">
        <w:rPr>
          <w:rFonts w:asciiTheme="minorHAnsi" w:eastAsia="Cambria" w:hAnsiTheme="minorHAnsi" w:cstheme="minorHAnsi"/>
          <w:b/>
          <w:bCs/>
          <w:color w:val="000000"/>
          <w:szCs w:val="22"/>
        </w:rPr>
        <w:t> :</w:t>
      </w:r>
    </w:p>
    <w:p w14:paraId="7E2B8BFE" w14:textId="0665EF8D" w:rsidR="00DB72A4" w:rsidRPr="00F22DC6" w:rsidRDefault="00975F42" w:rsidP="00570E17">
      <w:pPr>
        <w:numPr>
          <w:ilvl w:val="0"/>
          <w:numId w:val="6"/>
        </w:numPr>
        <w:rPr>
          <w:rFonts w:asciiTheme="minorHAnsi" w:eastAsia="Cambria" w:hAnsiTheme="minorHAnsi" w:cstheme="minorHAnsi"/>
        </w:rPr>
      </w:pPr>
      <w:r w:rsidRPr="00F22DC6">
        <w:rPr>
          <w:rFonts w:asciiTheme="minorHAnsi" w:eastAsia="Cambria" w:hAnsiTheme="minorHAnsi" w:cstheme="minorHAnsi"/>
          <w:i/>
          <w:iCs/>
          <w:color w:val="000000"/>
          <w:szCs w:val="22"/>
        </w:rPr>
        <w:t>Déclaration d’engagement</w:t>
      </w:r>
      <w:r w:rsidR="00DB72A4" w:rsidRPr="00F22DC6">
        <w:rPr>
          <w:rFonts w:asciiTheme="minorHAnsi" w:eastAsia="Cambria" w:hAnsiTheme="minorHAnsi" w:cstheme="minorHAnsi"/>
          <w:i/>
          <w:iCs/>
          <w:color w:val="000000"/>
          <w:szCs w:val="22"/>
        </w:rPr>
        <w:t xml:space="preserve"> </w:t>
      </w:r>
      <w:r w:rsidR="00DB72A4" w:rsidRPr="00F22DC6">
        <w:rPr>
          <w:rFonts w:asciiTheme="minorHAnsi" w:eastAsia="Cambria" w:hAnsiTheme="minorHAnsi" w:cstheme="minorHAnsi"/>
          <w:i/>
          <w:iCs/>
          <w:color w:val="000000"/>
          <w:szCs w:val="22"/>
          <w:u w:val="single"/>
        </w:rPr>
        <w:t>signé</w:t>
      </w:r>
      <w:r w:rsidRPr="00F22DC6">
        <w:rPr>
          <w:rFonts w:asciiTheme="minorHAnsi" w:eastAsia="Cambria" w:hAnsiTheme="minorHAnsi" w:cstheme="minorHAnsi"/>
          <w:i/>
          <w:iCs/>
          <w:color w:val="000000"/>
          <w:szCs w:val="22"/>
          <w:u w:val="single"/>
        </w:rPr>
        <w:t>e</w:t>
      </w:r>
      <w:r w:rsidR="00DB72A4" w:rsidRPr="00F22DC6">
        <w:rPr>
          <w:rFonts w:asciiTheme="minorHAnsi" w:eastAsia="Cambria" w:hAnsiTheme="minorHAnsi" w:cstheme="minorHAnsi"/>
          <w:i/>
          <w:iCs/>
          <w:color w:val="000000"/>
          <w:szCs w:val="22"/>
        </w:rPr>
        <w:t xml:space="preserve"> </w:t>
      </w:r>
      <w:r w:rsidRPr="00F22DC6">
        <w:rPr>
          <w:rFonts w:asciiTheme="minorHAnsi" w:eastAsia="Cambria" w:hAnsiTheme="minorHAnsi" w:cstheme="minorHAnsi"/>
          <w:i/>
          <w:iCs/>
          <w:color w:val="000000"/>
          <w:szCs w:val="22"/>
        </w:rPr>
        <w:t>par les autorités de l’organisme de recherche d’accueil</w:t>
      </w:r>
    </w:p>
    <w:p w14:paraId="5C22A388" w14:textId="21348DDE" w:rsidR="00C8291D" w:rsidRPr="00F22DC6" w:rsidRDefault="00C8291D">
      <w:pPr>
        <w:widowControl/>
        <w:suppressAutoHyphens w:val="0"/>
        <w:rPr>
          <w:rFonts w:asciiTheme="minorHAnsi" w:eastAsia="Cambria" w:hAnsiTheme="minorHAnsi" w:cstheme="minorHAnsi"/>
          <w:i/>
        </w:rPr>
      </w:pPr>
      <w:bookmarkStart w:id="668" w:name="__RefHeading__1094_296410584"/>
      <w:bookmarkStart w:id="669" w:name="__RefHeading__9186_887083246"/>
      <w:bookmarkStart w:id="670" w:name="__RefHeading__2182_296410584"/>
      <w:bookmarkEnd w:id="668"/>
      <w:bookmarkEnd w:id="669"/>
      <w:bookmarkEnd w:id="670"/>
      <w:r w:rsidRPr="00F22DC6">
        <w:rPr>
          <w:rFonts w:asciiTheme="minorHAnsi" w:eastAsia="Cambria" w:hAnsiTheme="minorHAnsi" w:cstheme="minorHAnsi"/>
          <w:i/>
        </w:rPr>
        <w:br w:type="page"/>
      </w:r>
    </w:p>
    <w:p w14:paraId="14DB27EB" w14:textId="589D2FB8" w:rsidR="00C8291D" w:rsidRPr="00F22DC6" w:rsidRDefault="00C8291D" w:rsidP="00C8291D">
      <w:pPr>
        <w:pStyle w:val="Heading1"/>
        <w:rPr>
          <w:rFonts w:asciiTheme="minorHAnsi" w:hAnsiTheme="minorHAnsi" w:cstheme="minorHAnsi"/>
        </w:rPr>
      </w:pPr>
      <w:bookmarkStart w:id="671" w:name="__RefHeading__1096_296410584"/>
      <w:bookmarkStart w:id="672" w:name="__RefHeading__9188_887083246"/>
      <w:bookmarkStart w:id="673" w:name="__RefHeading__2184_296410584"/>
      <w:bookmarkEnd w:id="671"/>
      <w:bookmarkEnd w:id="672"/>
      <w:bookmarkEnd w:id="673"/>
      <w:r w:rsidRPr="00F22DC6">
        <w:rPr>
          <w:rFonts w:asciiTheme="minorHAnsi" w:hAnsiTheme="minorHAnsi" w:cstheme="minorHAnsi"/>
        </w:rPr>
        <w:lastRenderedPageBreak/>
        <w:t xml:space="preserve"> </w:t>
      </w:r>
      <w:bookmarkStart w:id="674" w:name="_Toc147928786"/>
      <w:r w:rsidRPr="00F22DC6">
        <w:rPr>
          <w:rFonts w:asciiTheme="minorHAnsi" w:hAnsiTheme="minorHAnsi" w:cstheme="minorHAnsi"/>
        </w:rPr>
        <w:t>Liste</w:t>
      </w:r>
      <w:r w:rsidR="001855B0" w:rsidRPr="00F22DC6">
        <w:rPr>
          <w:rFonts w:asciiTheme="minorHAnsi" w:hAnsiTheme="minorHAnsi" w:cstheme="minorHAnsi"/>
        </w:rPr>
        <w:t xml:space="preserve"> </w:t>
      </w:r>
      <w:r w:rsidR="001855B0" w:rsidRPr="00F22DC6">
        <w:rPr>
          <w:rFonts w:asciiTheme="minorHAnsi" w:eastAsia="timesnewromanpsmt" w:hAnsiTheme="minorHAnsi" w:cstheme="minorHAnsi"/>
        </w:rPr>
        <w:t>de spécialistes pour l’évaluation</w:t>
      </w:r>
      <w:bookmarkEnd w:id="674"/>
      <w:r w:rsidRPr="00F22DC6">
        <w:rPr>
          <w:rFonts w:asciiTheme="minorHAnsi" w:hAnsiTheme="minorHAnsi" w:cstheme="minorHAnsi"/>
        </w:rPr>
        <w:t xml:space="preserve"> </w:t>
      </w:r>
    </w:p>
    <w:p w14:paraId="3204E7A9" w14:textId="01380B20" w:rsidR="00C8291D" w:rsidRPr="00F22DC6" w:rsidRDefault="00C8291D" w:rsidP="00C8291D">
      <w:pPr>
        <w:rPr>
          <w:rFonts w:asciiTheme="minorHAnsi" w:hAnsiTheme="minorHAnsi" w:cstheme="minorHAnsi"/>
        </w:rPr>
      </w:pPr>
    </w:p>
    <w:p w14:paraId="355BD5EB" w14:textId="77777777" w:rsidR="001855B0" w:rsidRPr="00F22DC6" w:rsidRDefault="001855B0" w:rsidP="001855B0">
      <w:pPr>
        <w:pStyle w:val="ListParagraph"/>
        <w:numPr>
          <w:ilvl w:val="0"/>
          <w:numId w:val="29"/>
        </w:numPr>
        <w:rPr>
          <w:rFonts w:asciiTheme="minorHAnsi" w:hAnsiTheme="minorHAnsi" w:cstheme="minorHAnsi"/>
        </w:rPr>
      </w:pPr>
      <w:r w:rsidRPr="00F22DC6">
        <w:rPr>
          <w:rFonts w:asciiTheme="minorHAnsi" w:eastAsia="Cambria" w:hAnsiTheme="minorHAnsi" w:cstheme="minorHAnsi"/>
          <w:i/>
          <w:iCs/>
          <w:color w:val="808080"/>
          <w:sz w:val="20"/>
        </w:rPr>
        <w:t xml:space="preserve">Pour chaque projet recevable, Innoviris compose, organise et préside un jury ad hoc en charge de l’évaluation. Ce jury est constitué d’experts scientifiques indépendants (« jury externe ») et de conseillers Innoviris (« jury interne »). </w:t>
      </w:r>
    </w:p>
    <w:p w14:paraId="088D66D4" w14:textId="26A932C7" w:rsidR="00012B9E" w:rsidRPr="00F927AB" w:rsidRDefault="00012B9E" w:rsidP="001855B0">
      <w:pPr>
        <w:pStyle w:val="ListParagraph"/>
        <w:numPr>
          <w:ilvl w:val="0"/>
          <w:numId w:val="29"/>
        </w:numPr>
        <w:rPr>
          <w:rFonts w:asciiTheme="minorHAnsi" w:hAnsiTheme="minorHAnsi" w:cstheme="minorHAnsi"/>
        </w:rPr>
      </w:pPr>
      <w:r>
        <w:rPr>
          <w:rFonts w:asciiTheme="minorHAnsi" w:eastAsia="Cambria" w:hAnsiTheme="minorHAnsi" w:cstheme="minorHAnsi"/>
          <w:i/>
          <w:iCs/>
          <w:color w:val="808080"/>
          <w:sz w:val="20"/>
        </w:rPr>
        <w:t>Veuillez proposez une liste d’au moins deux experts approprié pour évaluer ce projet.</w:t>
      </w:r>
    </w:p>
    <w:p w14:paraId="2D64E057" w14:textId="56EBA60D" w:rsidR="00012B9E" w:rsidRPr="00F22DC6" w:rsidRDefault="00012B9E" w:rsidP="001855B0">
      <w:pPr>
        <w:pStyle w:val="ListParagraph"/>
        <w:numPr>
          <w:ilvl w:val="0"/>
          <w:numId w:val="29"/>
        </w:numPr>
        <w:rPr>
          <w:rFonts w:asciiTheme="minorHAnsi" w:hAnsiTheme="minorHAnsi" w:cstheme="minorHAnsi"/>
        </w:rPr>
      </w:pPr>
      <w:r>
        <w:rPr>
          <w:rFonts w:asciiTheme="minorHAnsi" w:eastAsia="Cambria" w:hAnsiTheme="minorHAnsi" w:cstheme="minorHAnsi"/>
          <w:i/>
          <w:iCs/>
          <w:color w:val="808080"/>
          <w:sz w:val="20"/>
        </w:rPr>
        <w:t>Veuillez indiquer les experts avec lesquels il y a un conflit d’intérêt (i.e. une collaboration active ou dans le passé récent).</w:t>
      </w:r>
    </w:p>
    <w:p w14:paraId="0D2EFBE0" w14:textId="77777777" w:rsidR="006A3814" w:rsidRPr="00F22DC6" w:rsidRDefault="006A3814" w:rsidP="001855B0">
      <w:pPr>
        <w:pStyle w:val="ListParagraph"/>
        <w:numPr>
          <w:ilvl w:val="0"/>
          <w:numId w:val="29"/>
        </w:numPr>
        <w:rPr>
          <w:rFonts w:asciiTheme="minorHAnsi" w:hAnsiTheme="minorHAnsi" w:cstheme="minorHAnsi"/>
        </w:rPr>
      </w:pPr>
      <w:r w:rsidRPr="00F22DC6">
        <w:rPr>
          <w:rFonts w:asciiTheme="minorHAnsi" w:eastAsia="Cambria" w:hAnsiTheme="minorHAnsi" w:cstheme="minorHAnsi"/>
          <w:i/>
          <w:iCs/>
          <w:color w:val="808080"/>
          <w:sz w:val="20"/>
          <w:u w:val="single"/>
        </w:rPr>
        <w:t>Attention</w:t>
      </w:r>
      <w:r w:rsidRPr="00F22DC6">
        <w:rPr>
          <w:rFonts w:asciiTheme="minorHAnsi" w:eastAsia="Cambria" w:hAnsiTheme="minorHAnsi" w:cstheme="minorHAnsi"/>
          <w:i/>
          <w:iCs/>
          <w:color w:val="808080"/>
          <w:sz w:val="20"/>
        </w:rPr>
        <w:t xml:space="preserve">, les spécialistes suggérés ne doivent avoir aucun lien de collaboration actuel ou récent (5 ans ou moins) avec le chercheur. Innoviris peut décider ou non de communiquer avec les personnes mentionnées. Ces dernières ne seront pas avisées de vos suggestions. </w:t>
      </w:r>
    </w:p>
    <w:p w14:paraId="3E687ED5" w14:textId="77777777" w:rsidR="00F945D2" w:rsidRPr="00F22DC6" w:rsidRDefault="006A3814" w:rsidP="006A3814">
      <w:pPr>
        <w:spacing w:before="102" w:after="40"/>
        <w:rPr>
          <w:rFonts w:asciiTheme="minorHAnsi" w:hAnsiTheme="minorHAnsi" w:cstheme="minorHAnsi"/>
        </w:rPr>
      </w:pPr>
      <w:r w:rsidRPr="00F22DC6">
        <w:rPr>
          <w:rFonts w:asciiTheme="minorHAnsi" w:eastAsia="Times New Roman" w:hAnsiTheme="minorHAnsi" w:cstheme="minorHAnsi"/>
          <w:color w:val="000000"/>
        </w:rPr>
        <w:t xml:space="preserve">  </w:t>
      </w:r>
    </w:p>
    <w:tbl>
      <w:tblPr>
        <w:tblStyle w:val="TableGrid"/>
        <w:tblW w:w="0" w:type="auto"/>
        <w:tblLook w:val="04A0" w:firstRow="1" w:lastRow="0" w:firstColumn="1" w:lastColumn="0" w:noHBand="0" w:noVBand="1"/>
      </w:tblPr>
      <w:tblGrid>
        <w:gridCol w:w="1867"/>
        <w:gridCol w:w="2685"/>
        <w:gridCol w:w="4510"/>
      </w:tblGrid>
      <w:tr w:rsidR="00F945D2" w:rsidRPr="00F22DC6" w14:paraId="65DB369F" w14:textId="77777777" w:rsidTr="004E0E4F">
        <w:tc>
          <w:tcPr>
            <w:tcW w:w="1980" w:type="dxa"/>
            <w:shd w:val="clear" w:color="auto" w:fill="E7E6E6" w:themeFill="background2"/>
          </w:tcPr>
          <w:p w14:paraId="3EE82C57" w14:textId="3B6CACDD" w:rsidR="00F945D2" w:rsidRPr="00F22DC6" w:rsidRDefault="00F945D2" w:rsidP="00F945D2">
            <w:pPr>
              <w:spacing w:before="102" w:after="40"/>
              <w:rPr>
                <w:rFonts w:asciiTheme="minorHAnsi" w:hAnsiTheme="minorHAnsi" w:cstheme="minorHAnsi"/>
              </w:rPr>
            </w:pPr>
            <w:r w:rsidRPr="00F22DC6">
              <w:rPr>
                <w:rFonts w:asciiTheme="minorHAnsi" w:hAnsiTheme="minorHAnsi" w:cstheme="minorHAnsi"/>
                <w:b/>
                <w:bCs/>
                <w:i/>
                <w:iCs/>
                <w:color w:val="000000"/>
                <w:sz w:val="20"/>
                <w:szCs w:val="20"/>
              </w:rPr>
              <w:t>Expert</w:t>
            </w:r>
            <w:r w:rsidR="00B43927" w:rsidRPr="00F22DC6">
              <w:rPr>
                <w:rFonts w:asciiTheme="minorHAnsi" w:hAnsiTheme="minorHAnsi" w:cstheme="minorHAnsi"/>
                <w:b/>
                <w:bCs/>
                <w:i/>
                <w:iCs/>
                <w:color w:val="000000"/>
                <w:sz w:val="20"/>
                <w:szCs w:val="20"/>
              </w:rPr>
              <w:t xml:space="preserve"> </w:t>
            </w:r>
          </w:p>
        </w:tc>
        <w:tc>
          <w:tcPr>
            <w:tcW w:w="2835" w:type="dxa"/>
            <w:shd w:val="clear" w:color="auto" w:fill="E7E6E6" w:themeFill="background2"/>
          </w:tcPr>
          <w:p w14:paraId="6BF9D3AE" w14:textId="22BF16A0" w:rsidR="00F945D2" w:rsidRPr="00F22DC6" w:rsidRDefault="00F945D2" w:rsidP="00F945D2">
            <w:pPr>
              <w:spacing w:before="102" w:after="40"/>
              <w:rPr>
                <w:rFonts w:asciiTheme="minorHAnsi" w:hAnsiTheme="minorHAnsi" w:cstheme="minorHAnsi"/>
              </w:rPr>
            </w:pPr>
            <w:r w:rsidRPr="00F22DC6">
              <w:rPr>
                <w:rFonts w:asciiTheme="minorHAnsi" w:hAnsiTheme="minorHAnsi" w:cstheme="minorHAnsi"/>
              </w:rPr>
              <w:t>Domaine d’expertise</w:t>
            </w:r>
          </w:p>
        </w:tc>
        <w:tc>
          <w:tcPr>
            <w:tcW w:w="4813" w:type="dxa"/>
            <w:shd w:val="clear" w:color="auto" w:fill="E7E6E6" w:themeFill="background2"/>
          </w:tcPr>
          <w:p w14:paraId="6A3A9E63" w14:textId="53306D28" w:rsidR="00F945D2" w:rsidRPr="00F22DC6" w:rsidRDefault="00F945D2" w:rsidP="00F945D2">
            <w:pPr>
              <w:spacing w:before="102" w:after="40"/>
              <w:rPr>
                <w:rFonts w:asciiTheme="minorHAnsi" w:hAnsiTheme="minorHAnsi" w:cstheme="minorHAnsi"/>
              </w:rPr>
            </w:pPr>
            <w:r w:rsidRPr="00F22DC6">
              <w:rPr>
                <w:rFonts w:asciiTheme="minorHAnsi" w:hAnsiTheme="minorHAnsi" w:cstheme="minorHAnsi"/>
              </w:rPr>
              <w:t>Raison</w:t>
            </w:r>
            <w:r w:rsidR="00B43927" w:rsidRPr="00F22DC6">
              <w:rPr>
                <w:rFonts w:asciiTheme="minorHAnsi" w:hAnsiTheme="minorHAnsi" w:cstheme="minorHAnsi"/>
              </w:rPr>
              <w:t>nement</w:t>
            </w:r>
            <w:r w:rsidR="0044202C" w:rsidRPr="00F22DC6">
              <w:rPr>
                <w:rFonts w:asciiTheme="minorHAnsi" w:hAnsiTheme="minorHAnsi" w:cstheme="minorHAnsi"/>
              </w:rPr>
              <w:t xml:space="preserve"> </w:t>
            </w:r>
          </w:p>
        </w:tc>
      </w:tr>
      <w:tr w:rsidR="00F945D2" w:rsidRPr="00F22DC6" w14:paraId="35E77980" w14:textId="77777777" w:rsidTr="004E0E4F">
        <w:tc>
          <w:tcPr>
            <w:tcW w:w="1980" w:type="dxa"/>
          </w:tcPr>
          <w:p w14:paraId="25CB58DD" w14:textId="77777777" w:rsidR="00F945D2" w:rsidRPr="00F22DC6" w:rsidRDefault="00F945D2" w:rsidP="00F945D2">
            <w:pPr>
              <w:spacing w:before="102" w:after="40"/>
              <w:rPr>
                <w:rFonts w:asciiTheme="minorHAnsi" w:hAnsiTheme="minorHAnsi" w:cstheme="minorHAnsi"/>
              </w:rPr>
            </w:pPr>
          </w:p>
        </w:tc>
        <w:tc>
          <w:tcPr>
            <w:tcW w:w="2835" w:type="dxa"/>
          </w:tcPr>
          <w:p w14:paraId="051CEDBB" w14:textId="77777777" w:rsidR="00F945D2" w:rsidRPr="00F22DC6" w:rsidRDefault="00F945D2" w:rsidP="00F945D2">
            <w:pPr>
              <w:spacing w:before="102" w:after="40"/>
              <w:rPr>
                <w:rFonts w:asciiTheme="minorHAnsi" w:hAnsiTheme="minorHAnsi" w:cstheme="minorHAnsi"/>
              </w:rPr>
            </w:pPr>
          </w:p>
        </w:tc>
        <w:tc>
          <w:tcPr>
            <w:tcW w:w="4813" w:type="dxa"/>
          </w:tcPr>
          <w:p w14:paraId="41D8D16F" w14:textId="77777777" w:rsidR="00F945D2" w:rsidRPr="00F22DC6" w:rsidRDefault="00F945D2" w:rsidP="00F945D2">
            <w:pPr>
              <w:spacing w:before="102" w:after="40"/>
              <w:rPr>
                <w:rFonts w:asciiTheme="minorHAnsi" w:hAnsiTheme="minorHAnsi" w:cstheme="minorHAnsi"/>
              </w:rPr>
            </w:pPr>
          </w:p>
        </w:tc>
      </w:tr>
      <w:tr w:rsidR="00F945D2" w:rsidRPr="00F22DC6" w14:paraId="0CC8766E" w14:textId="77777777" w:rsidTr="004E0E4F">
        <w:tc>
          <w:tcPr>
            <w:tcW w:w="1980" w:type="dxa"/>
          </w:tcPr>
          <w:p w14:paraId="0C2CE5BD" w14:textId="77777777" w:rsidR="00F945D2" w:rsidRPr="00F22DC6" w:rsidRDefault="00F945D2" w:rsidP="00F945D2">
            <w:pPr>
              <w:spacing w:before="102" w:after="40"/>
              <w:rPr>
                <w:rFonts w:asciiTheme="minorHAnsi" w:hAnsiTheme="minorHAnsi" w:cstheme="minorHAnsi"/>
              </w:rPr>
            </w:pPr>
          </w:p>
        </w:tc>
        <w:tc>
          <w:tcPr>
            <w:tcW w:w="2835" w:type="dxa"/>
          </w:tcPr>
          <w:p w14:paraId="31764D04" w14:textId="77777777" w:rsidR="00F945D2" w:rsidRPr="00F22DC6" w:rsidRDefault="00F945D2" w:rsidP="00F945D2">
            <w:pPr>
              <w:spacing w:before="102" w:after="40"/>
              <w:rPr>
                <w:rFonts w:asciiTheme="minorHAnsi" w:hAnsiTheme="minorHAnsi" w:cstheme="minorHAnsi"/>
              </w:rPr>
            </w:pPr>
          </w:p>
        </w:tc>
        <w:tc>
          <w:tcPr>
            <w:tcW w:w="4813" w:type="dxa"/>
          </w:tcPr>
          <w:p w14:paraId="227565A0" w14:textId="77777777" w:rsidR="00F945D2" w:rsidRPr="00F22DC6" w:rsidRDefault="00F945D2" w:rsidP="00F945D2">
            <w:pPr>
              <w:spacing w:before="102" w:after="40"/>
              <w:rPr>
                <w:rFonts w:asciiTheme="minorHAnsi" w:hAnsiTheme="minorHAnsi" w:cstheme="minorHAnsi"/>
              </w:rPr>
            </w:pPr>
          </w:p>
        </w:tc>
      </w:tr>
      <w:tr w:rsidR="00F945D2" w:rsidRPr="00F22DC6" w14:paraId="7A05133A" w14:textId="77777777" w:rsidTr="004E0E4F">
        <w:tc>
          <w:tcPr>
            <w:tcW w:w="1980" w:type="dxa"/>
          </w:tcPr>
          <w:p w14:paraId="0174227F" w14:textId="77777777" w:rsidR="00F945D2" w:rsidRPr="00F22DC6" w:rsidRDefault="00F945D2" w:rsidP="00F945D2">
            <w:pPr>
              <w:spacing w:before="102" w:after="40"/>
              <w:rPr>
                <w:rFonts w:asciiTheme="minorHAnsi" w:hAnsiTheme="minorHAnsi" w:cstheme="minorHAnsi"/>
              </w:rPr>
            </w:pPr>
          </w:p>
        </w:tc>
        <w:tc>
          <w:tcPr>
            <w:tcW w:w="2835" w:type="dxa"/>
          </w:tcPr>
          <w:p w14:paraId="5F5C0F04" w14:textId="77777777" w:rsidR="00F945D2" w:rsidRPr="00F22DC6" w:rsidRDefault="00F945D2" w:rsidP="00F945D2">
            <w:pPr>
              <w:spacing w:before="102" w:after="40"/>
              <w:rPr>
                <w:rFonts w:asciiTheme="minorHAnsi" w:hAnsiTheme="minorHAnsi" w:cstheme="minorHAnsi"/>
              </w:rPr>
            </w:pPr>
          </w:p>
        </w:tc>
        <w:tc>
          <w:tcPr>
            <w:tcW w:w="4813" w:type="dxa"/>
          </w:tcPr>
          <w:p w14:paraId="69B90516" w14:textId="77777777" w:rsidR="00F945D2" w:rsidRPr="00F22DC6" w:rsidRDefault="00F945D2" w:rsidP="00F945D2">
            <w:pPr>
              <w:spacing w:before="102" w:after="40"/>
              <w:rPr>
                <w:rFonts w:asciiTheme="minorHAnsi" w:hAnsiTheme="minorHAnsi" w:cstheme="minorHAnsi"/>
              </w:rPr>
            </w:pPr>
          </w:p>
        </w:tc>
      </w:tr>
      <w:tr w:rsidR="00F945D2" w:rsidRPr="00F22DC6" w14:paraId="3936C855" w14:textId="77777777" w:rsidTr="004E0E4F">
        <w:tc>
          <w:tcPr>
            <w:tcW w:w="1980" w:type="dxa"/>
          </w:tcPr>
          <w:p w14:paraId="2FBF8A0A" w14:textId="77777777" w:rsidR="00F945D2" w:rsidRPr="00F22DC6" w:rsidRDefault="00F945D2" w:rsidP="00F945D2">
            <w:pPr>
              <w:spacing w:before="102" w:after="40"/>
              <w:rPr>
                <w:rFonts w:asciiTheme="minorHAnsi" w:hAnsiTheme="minorHAnsi" w:cstheme="minorHAnsi"/>
              </w:rPr>
            </w:pPr>
          </w:p>
        </w:tc>
        <w:tc>
          <w:tcPr>
            <w:tcW w:w="2835" w:type="dxa"/>
          </w:tcPr>
          <w:p w14:paraId="621F5FBF" w14:textId="77777777" w:rsidR="00F945D2" w:rsidRPr="00F22DC6" w:rsidRDefault="00F945D2" w:rsidP="00F945D2">
            <w:pPr>
              <w:spacing w:before="102" w:after="40"/>
              <w:rPr>
                <w:rFonts w:asciiTheme="minorHAnsi" w:hAnsiTheme="minorHAnsi" w:cstheme="minorHAnsi"/>
              </w:rPr>
            </w:pPr>
          </w:p>
        </w:tc>
        <w:tc>
          <w:tcPr>
            <w:tcW w:w="4813" w:type="dxa"/>
          </w:tcPr>
          <w:p w14:paraId="68A9127A" w14:textId="77777777" w:rsidR="00F945D2" w:rsidRPr="00F22DC6" w:rsidRDefault="00F945D2" w:rsidP="00F945D2">
            <w:pPr>
              <w:spacing w:before="102" w:after="40"/>
              <w:rPr>
                <w:rFonts w:asciiTheme="minorHAnsi" w:hAnsiTheme="minorHAnsi" w:cstheme="minorHAnsi"/>
              </w:rPr>
            </w:pPr>
          </w:p>
        </w:tc>
      </w:tr>
      <w:tr w:rsidR="00F945D2" w:rsidRPr="00F22DC6" w14:paraId="0317ADEB" w14:textId="77777777" w:rsidTr="004E0E4F">
        <w:tc>
          <w:tcPr>
            <w:tcW w:w="1980" w:type="dxa"/>
          </w:tcPr>
          <w:p w14:paraId="05B041F2" w14:textId="77777777" w:rsidR="00F945D2" w:rsidRPr="00F22DC6" w:rsidRDefault="00F945D2" w:rsidP="00F945D2">
            <w:pPr>
              <w:spacing w:before="102" w:after="40"/>
              <w:rPr>
                <w:rFonts w:asciiTheme="minorHAnsi" w:hAnsiTheme="minorHAnsi" w:cstheme="minorHAnsi"/>
              </w:rPr>
            </w:pPr>
          </w:p>
        </w:tc>
        <w:tc>
          <w:tcPr>
            <w:tcW w:w="2835" w:type="dxa"/>
          </w:tcPr>
          <w:p w14:paraId="55DE84F4" w14:textId="77777777" w:rsidR="00F945D2" w:rsidRPr="00F22DC6" w:rsidRDefault="00F945D2" w:rsidP="00F945D2">
            <w:pPr>
              <w:spacing w:before="102" w:after="40"/>
              <w:rPr>
                <w:rFonts w:asciiTheme="minorHAnsi" w:hAnsiTheme="minorHAnsi" w:cstheme="minorHAnsi"/>
              </w:rPr>
            </w:pPr>
          </w:p>
        </w:tc>
        <w:tc>
          <w:tcPr>
            <w:tcW w:w="4813" w:type="dxa"/>
          </w:tcPr>
          <w:p w14:paraId="549F6CA4" w14:textId="77777777" w:rsidR="00F945D2" w:rsidRPr="00F22DC6" w:rsidRDefault="00F945D2" w:rsidP="00F945D2">
            <w:pPr>
              <w:spacing w:before="102" w:after="40"/>
              <w:rPr>
                <w:rFonts w:asciiTheme="minorHAnsi" w:hAnsiTheme="minorHAnsi" w:cstheme="minorHAnsi"/>
              </w:rPr>
            </w:pPr>
          </w:p>
        </w:tc>
      </w:tr>
      <w:tr w:rsidR="00F945D2" w:rsidRPr="00F22DC6" w14:paraId="27D49E7E" w14:textId="77777777" w:rsidTr="004E0E4F">
        <w:tc>
          <w:tcPr>
            <w:tcW w:w="1980" w:type="dxa"/>
          </w:tcPr>
          <w:p w14:paraId="3E77B7C9" w14:textId="77777777" w:rsidR="00F945D2" w:rsidRPr="00F22DC6" w:rsidRDefault="00F945D2" w:rsidP="00F945D2">
            <w:pPr>
              <w:spacing w:before="102" w:after="40"/>
              <w:rPr>
                <w:rFonts w:asciiTheme="minorHAnsi" w:hAnsiTheme="minorHAnsi" w:cstheme="minorHAnsi"/>
              </w:rPr>
            </w:pPr>
          </w:p>
        </w:tc>
        <w:tc>
          <w:tcPr>
            <w:tcW w:w="2835" w:type="dxa"/>
          </w:tcPr>
          <w:p w14:paraId="11D26255" w14:textId="77777777" w:rsidR="00F945D2" w:rsidRPr="00F22DC6" w:rsidRDefault="00F945D2" w:rsidP="00F945D2">
            <w:pPr>
              <w:spacing w:before="102" w:after="40"/>
              <w:rPr>
                <w:rFonts w:asciiTheme="minorHAnsi" w:hAnsiTheme="minorHAnsi" w:cstheme="minorHAnsi"/>
              </w:rPr>
            </w:pPr>
          </w:p>
        </w:tc>
        <w:tc>
          <w:tcPr>
            <w:tcW w:w="4813" w:type="dxa"/>
          </w:tcPr>
          <w:p w14:paraId="4F1305DC" w14:textId="77777777" w:rsidR="00F945D2" w:rsidRPr="00F22DC6" w:rsidRDefault="00F945D2" w:rsidP="00F945D2">
            <w:pPr>
              <w:spacing w:before="102" w:after="40"/>
              <w:rPr>
                <w:rFonts w:asciiTheme="minorHAnsi" w:hAnsiTheme="minorHAnsi" w:cstheme="minorHAnsi"/>
              </w:rPr>
            </w:pPr>
          </w:p>
        </w:tc>
      </w:tr>
      <w:tr w:rsidR="00F945D2" w:rsidRPr="00F22DC6" w14:paraId="3A79B0DD" w14:textId="77777777" w:rsidTr="004E0E4F">
        <w:tc>
          <w:tcPr>
            <w:tcW w:w="1980" w:type="dxa"/>
          </w:tcPr>
          <w:p w14:paraId="22D10BE3" w14:textId="77777777" w:rsidR="00F945D2" w:rsidRPr="00F22DC6" w:rsidRDefault="00F945D2" w:rsidP="00F945D2">
            <w:pPr>
              <w:spacing w:before="102" w:after="40"/>
              <w:rPr>
                <w:rFonts w:asciiTheme="minorHAnsi" w:hAnsiTheme="minorHAnsi" w:cstheme="minorHAnsi"/>
              </w:rPr>
            </w:pPr>
          </w:p>
        </w:tc>
        <w:tc>
          <w:tcPr>
            <w:tcW w:w="2835" w:type="dxa"/>
          </w:tcPr>
          <w:p w14:paraId="48C1BB36" w14:textId="77777777" w:rsidR="00F945D2" w:rsidRPr="00F22DC6" w:rsidRDefault="00F945D2" w:rsidP="00F945D2">
            <w:pPr>
              <w:spacing w:before="102" w:after="40"/>
              <w:rPr>
                <w:rFonts w:asciiTheme="minorHAnsi" w:hAnsiTheme="minorHAnsi" w:cstheme="minorHAnsi"/>
              </w:rPr>
            </w:pPr>
          </w:p>
        </w:tc>
        <w:tc>
          <w:tcPr>
            <w:tcW w:w="4813" w:type="dxa"/>
          </w:tcPr>
          <w:p w14:paraId="4B37E5DA" w14:textId="77777777" w:rsidR="00F945D2" w:rsidRPr="00F22DC6" w:rsidRDefault="00F945D2" w:rsidP="00F945D2">
            <w:pPr>
              <w:spacing w:before="102" w:after="40"/>
              <w:rPr>
                <w:rFonts w:asciiTheme="minorHAnsi" w:hAnsiTheme="minorHAnsi" w:cstheme="minorHAnsi"/>
              </w:rPr>
            </w:pPr>
          </w:p>
        </w:tc>
      </w:tr>
    </w:tbl>
    <w:p w14:paraId="5313B745" w14:textId="4A83D3FD" w:rsidR="006A3814" w:rsidRPr="00F22DC6" w:rsidRDefault="006A3814" w:rsidP="006A3814">
      <w:pPr>
        <w:spacing w:before="102" w:after="40"/>
        <w:rPr>
          <w:rFonts w:asciiTheme="minorHAnsi" w:hAnsiTheme="minorHAnsi" w:cstheme="minorHAnsi"/>
        </w:rPr>
      </w:pPr>
    </w:p>
    <w:p w14:paraId="1CFEB84A" w14:textId="23106DD5" w:rsidR="006A3814" w:rsidRPr="00F22DC6" w:rsidRDefault="006A3814" w:rsidP="006A3814">
      <w:pPr>
        <w:spacing w:before="102" w:after="40"/>
        <w:rPr>
          <w:rFonts w:asciiTheme="minorHAnsi" w:hAnsiTheme="minorHAnsi" w:cstheme="minorHAnsi"/>
        </w:rPr>
      </w:pPr>
    </w:p>
    <w:p w14:paraId="48523B97" w14:textId="77777777" w:rsidR="006A3814" w:rsidRPr="00F22DC6" w:rsidRDefault="006A3814">
      <w:pPr>
        <w:widowControl/>
        <w:suppressAutoHyphens w:val="0"/>
        <w:rPr>
          <w:rFonts w:asciiTheme="minorHAnsi" w:hAnsiTheme="minorHAnsi" w:cstheme="minorHAnsi"/>
        </w:rPr>
      </w:pPr>
      <w:r w:rsidRPr="00F22DC6">
        <w:rPr>
          <w:rFonts w:asciiTheme="minorHAnsi" w:hAnsiTheme="minorHAnsi" w:cstheme="minorHAnsi"/>
        </w:rPr>
        <w:br w:type="page"/>
      </w:r>
    </w:p>
    <w:p w14:paraId="72F0A4FA" w14:textId="213C78F1" w:rsidR="00DB72A4" w:rsidRPr="00F22DC6" w:rsidRDefault="00DB72A4" w:rsidP="00BB2FC8">
      <w:pPr>
        <w:pStyle w:val="Heading1"/>
        <w:rPr>
          <w:rFonts w:asciiTheme="minorHAnsi" w:hAnsiTheme="minorHAnsi" w:cstheme="minorHAnsi"/>
        </w:rPr>
      </w:pPr>
      <w:bookmarkStart w:id="675" w:name="__RefHeading__1098_296410584"/>
      <w:bookmarkStart w:id="676" w:name="__RefHeading__4419_887083246"/>
      <w:bookmarkStart w:id="677" w:name="__RefHeading__2186_296410584"/>
      <w:bookmarkStart w:id="678" w:name="_Toc112839954"/>
      <w:bookmarkEnd w:id="675"/>
      <w:bookmarkEnd w:id="676"/>
      <w:bookmarkEnd w:id="677"/>
      <w:r w:rsidRPr="00F22DC6">
        <w:rPr>
          <w:rFonts w:asciiTheme="minorHAnsi" w:hAnsiTheme="minorHAnsi" w:cstheme="minorHAnsi"/>
        </w:rPr>
        <w:lastRenderedPageBreak/>
        <w:t xml:space="preserve"> </w:t>
      </w:r>
      <w:bookmarkStart w:id="679" w:name="_Toc147928787"/>
      <w:r w:rsidRPr="00F22DC6">
        <w:rPr>
          <w:rFonts w:asciiTheme="minorHAnsi" w:hAnsiTheme="minorHAnsi" w:cstheme="minorHAnsi"/>
        </w:rPr>
        <w:t>Signatures</w:t>
      </w:r>
      <w:bookmarkEnd w:id="678"/>
      <w:bookmarkEnd w:id="679"/>
    </w:p>
    <w:p w14:paraId="14F61092" w14:textId="77777777" w:rsidR="00DB72A4" w:rsidRPr="00F22DC6" w:rsidRDefault="00DB72A4">
      <w:pPr>
        <w:rPr>
          <w:rFonts w:asciiTheme="minorHAnsi" w:hAnsiTheme="minorHAnsi" w:cstheme="minorHAnsi"/>
          <w:szCs w:val="22"/>
        </w:rPr>
      </w:pPr>
    </w:p>
    <w:tbl>
      <w:tblPr>
        <w:tblW w:w="5000" w:type="pct"/>
        <w:tblLook w:val="0000" w:firstRow="0" w:lastRow="0" w:firstColumn="0" w:lastColumn="0" w:noHBand="0" w:noVBand="0"/>
      </w:tblPr>
      <w:tblGrid>
        <w:gridCol w:w="9062"/>
      </w:tblGrid>
      <w:tr w:rsidR="00DB72A4" w:rsidRPr="00F22DC6" w14:paraId="28FE1E5E" w14:textId="77777777" w:rsidTr="008B2BBF">
        <w:trPr>
          <w:trHeight w:val="387"/>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3EE66D5B" w14:textId="53387E99" w:rsidR="00DB72A4" w:rsidRPr="00F22DC6" w:rsidRDefault="00DB72A4" w:rsidP="00BB2FC8">
            <w:pPr>
              <w:pStyle w:val="Heading2"/>
              <w:rPr>
                <w:rFonts w:asciiTheme="minorHAnsi" w:hAnsiTheme="minorHAnsi" w:cstheme="minorHAnsi"/>
                <w:lang w:val="fr-BE"/>
              </w:rPr>
            </w:pPr>
            <w:bookmarkStart w:id="680" w:name="__RefHeading__1100_296410584"/>
            <w:bookmarkStart w:id="681" w:name="__RefHeading__1105_1338712634"/>
            <w:bookmarkStart w:id="682" w:name="__RefHeading__1027_940877344"/>
            <w:bookmarkStart w:id="683" w:name="__RefHeading__8431_1378622865"/>
            <w:bookmarkStart w:id="684" w:name="__RefHeading__3022_1378622865"/>
            <w:bookmarkStart w:id="685" w:name="__RefHeading__919_1622893258"/>
            <w:bookmarkStart w:id="686" w:name="__RefHeading__911_746942823"/>
            <w:bookmarkStart w:id="687" w:name="__RefHeading__860_2068346959"/>
            <w:bookmarkStart w:id="688" w:name="__RefHeading__11921_2070677050"/>
            <w:bookmarkStart w:id="689" w:name="__RefHeading__894_840197702"/>
            <w:bookmarkStart w:id="690" w:name="__RefHeading__14596_313356584"/>
            <w:bookmarkStart w:id="691" w:name="__RefHeading__12934_313356584"/>
            <w:bookmarkStart w:id="692" w:name="__RefHeading__11384_313356584"/>
            <w:bookmarkStart w:id="693" w:name="__RefHeading__9946_313356584"/>
            <w:bookmarkStart w:id="694" w:name="__RefHeading__8091_313356584"/>
            <w:bookmarkStart w:id="695" w:name="__RefHeading__575_1973456737"/>
            <w:bookmarkStart w:id="696" w:name="__RefHeading__499_1462091452"/>
            <w:bookmarkStart w:id="697" w:name="__RefHeading__3714_2137508071"/>
            <w:bookmarkStart w:id="698" w:name="__RefHeading__3179_1488078753"/>
            <w:bookmarkStart w:id="699" w:name="__RefHeading__1826_1744149599"/>
            <w:bookmarkStart w:id="700" w:name="__RefHeading__377_1037130382"/>
            <w:bookmarkStart w:id="701" w:name="__RefHeading__317_528634967"/>
            <w:bookmarkStart w:id="702" w:name="__RefHeading__608_1616996356"/>
            <w:bookmarkStart w:id="703" w:name="__RefHeading__344_1403169175"/>
            <w:bookmarkStart w:id="704" w:name="__RefHeading__7990_1180481512"/>
            <w:bookmarkStart w:id="705" w:name="__RefHeading__291_1652688562"/>
            <w:bookmarkStart w:id="706" w:name="__RefHeading__4773_638885521"/>
            <w:bookmarkStart w:id="707" w:name="__RefHeading__4895_638885521"/>
            <w:bookmarkStart w:id="708" w:name="__RefHeading__203_1069027205"/>
            <w:bookmarkStart w:id="709" w:name="__RefHeading__34628_1180481512"/>
            <w:bookmarkStart w:id="710" w:name="__RefHeading__227_1207516483"/>
            <w:bookmarkStart w:id="711" w:name="__RefHeading__703_1724803592"/>
            <w:bookmarkStart w:id="712" w:name="__RefHeading__1349_528634967"/>
            <w:bookmarkStart w:id="713" w:name="__RefHeading__344_742086832"/>
            <w:bookmarkStart w:id="714" w:name="__RefHeading__913_890753680"/>
            <w:bookmarkStart w:id="715" w:name="__RefHeading__2665_2137508071"/>
            <w:bookmarkStart w:id="716" w:name="__RefHeading__474_2099186206"/>
            <w:bookmarkStart w:id="717" w:name="__RefHeading__525_361555741"/>
            <w:bookmarkStart w:id="718" w:name="__RefHeading__2829_1973456737"/>
            <w:bookmarkStart w:id="719" w:name="__RefHeading__9269_313356584"/>
            <w:bookmarkStart w:id="720" w:name="__RefHeading__10651_313356584"/>
            <w:bookmarkStart w:id="721" w:name="__RefHeading__12145_313356584"/>
            <w:bookmarkStart w:id="722" w:name="__RefHeading__13751_313356584"/>
            <w:bookmarkStart w:id="723" w:name="__RefHeading__15469_313356584"/>
            <w:bookmarkStart w:id="724" w:name="__RefHeading__2267_840197702"/>
            <w:bookmarkStart w:id="725" w:name="__RefHeading__837_1655144338"/>
            <w:bookmarkStart w:id="726" w:name="__RefHeading__883_51179467"/>
            <w:bookmarkStart w:id="727" w:name="__RefHeading__935_1950444858"/>
            <w:bookmarkStart w:id="728" w:name="__RefHeading__1597_194657520"/>
            <w:bookmarkStart w:id="729" w:name="__RefHeading__5359_1378622865"/>
            <w:bookmarkStart w:id="730" w:name="__RefHeading__10453_1378622865"/>
            <w:bookmarkStart w:id="731" w:name="__RefHeading__2520_1354280005"/>
            <w:bookmarkStart w:id="732" w:name="__RefHeading__1144_887083246"/>
            <w:bookmarkStart w:id="733" w:name="__RefHeading__2188_296410584"/>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r w:rsidRPr="00F22DC6">
              <w:rPr>
                <w:rFonts w:asciiTheme="minorHAnsi" w:eastAsia="Times New Roman" w:hAnsiTheme="minorHAnsi" w:cstheme="minorHAnsi"/>
                <w:bCs/>
                <w:lang w:val="fr-BE"/>
              </w:rPr>
              <w:t xml:space="preserve"> </w:t>
            </w:r>
            <w:bookmarkStart w:id="734" w:name="_Toc862523"/>
            <w:bookmarkStart w:id="735" w:name="_Toc112839955"/>
            <w:bookmarkStart w:id="736" w:name="_Toc147928788"/>
            <w:r w:rsidRPr="00F22DC6">
              <w:rPr>
                <w:rFonts w:asciiTheme="minorHAnsi" w:hAnsiTheme="minorHAnsi" w:cstheme="minorHAnsi"/>
                <w:lang w:val="fr-BE"/>
              </w:rPr>
              <w:t xml:space="preserve">SIGNATURE ET DECLARATION DU </w:t>
            </w:r>
            <w:bookmarkEnd w:id="734"/>
            <w:bookmarkEnd w:id="735"/>
            <w:r w:rsidR="00C8291D" w:rsidRPr="00F22DC6">
              <w:rPr>
                <w:rFonts w:asciiTheme="minorHAnsi" w:hAnsiTheme="minorHAnsi" w:cstheme="minorHAnsi"/>
                <w:caps/>
                <w:lang w:val="fr-BE"/>
              </w:rPr>
              <w:t>CHERCHEUR</w:t>
            </w:r>
            <w:bookmarkEnd w:id="736"/>
          </w:p>
        </w:tc>
      </w:tr>
    </w:tbl>
    <w:p w14:paraId="37DFBB9D" w14:textId="4AF8A1B5" w:rsidR="00DB72A4" w:rsidRPr="00F22DC6" w:rsidRDefault="00DB72A4">
      <w:pPr>
        <w:spacing w:before="119" w:after="102"/>
        <w:jc w:val="both"/>
        <w:rPr>
          <w:rFonts w:asciiTheme="minorHAnsi" w:hAnsiTheme="minorHAnsi" w:cstheme="minorHAnsi"/>
          <w:color w:val="000000"/>
          <w:szCs w:val="22"/>
        </w:rPr>
      </w:pPr>
      <w:r w:rsidRPr="00F22DC6">
        <w:rPr>
          <w:rFonts w:asciiTheme="minorHAnsi" w:hAnsiTheme="minorHAnsi" w:cstheme="minorHAnsi"/>
          <w:color w:val="000000"/>
          <w:szCs w:val="22"/>
        </w:rPr>
        <w:t>Le chercheur en charge du projet</w:t>
      </w:r>
      <w:r w:rsidR="008B2BBF" w:rsidRPr="00F22DC6">
        <w:rPr>
          <w:rFonts w:asciiTheme="minorHAnsi" w:hAnsiTheme="minorHAnsi" w:cstheme="minorHAnsi"/>
          <w:color w:val="000000"/>
          <w:szCs w:val="22"/>
        </w:rPr>
        <w:t> :</w:t>
      </w:r>
    </w:p>
    <w:p w14:paraId="1D2D4A1B" w14:textId="31DA0AC7" w:rsidR="00DB72A4" w:rsidRPr="00F22DC6" w:rsidRDefault="00DB72A4" w:rsidP="00570E17">
      <w:pPr>
        <w:numPr>
          <w:ilvl w:val="0"/>
          <w:numId w:val="9"/>
        </w:numPr>
        <w:tabs>
          <w:tab w:val="left" w:pos="1843"/>
          <w:tab w:val="left" w:pos="1985"/>
        </w:tabs>
        <w:spacing w:before="62" w:after="40"/>
        <w:rPr>
          <w:rFonts w:asciiTheme="minorHAnsi" w:hAnsiTheme="minorHAnsi" w:cstheme="minorHAnsi"/>
          <w:color w:val="000000"/>
          <w:szCs w:val="22"/>
        </w:rPr>
      </w:pPr>
      <w:r w:rsidRPr="00F22DC6">
        <w:rPr>
          <w:rFonts w:asciiTheme="minorHAnsi" w:hAnsiTheme="minorHAnsi" w:cstheme="minorHAnsi"/>
          <w:color w:val="000000"/>
          <w:szCs w:val="22"/>
        </w:rPr>
        <w:t>déclare avoir pris connaissance du</w:t>
      </w:r>
      <w:r w:rsidRPr="00F22DC6">
        <w:rPr>
          <w:rFonts w:asciiTheme="minorHAnsi" w:hAnsiTheme="minorHAnsi" w:cstheme="minorHAnsi"/>
          <w:color w:val="000080"/>
          <w:szCs w:val="22"/>
        </w:rPr>
        <w:t xml:space="preserve"> </w:t>
      </w:r>
      <w:r w:rsidR="00616765" w:rsidRPr="00F22DC6">
        <w:rPr>
          <w:rFonts w:asciiTheme="minorHAnsi" w:hAnsiTheme="minorHAnsi" w:cstheme="minorHAnsi"/>
        </w:rPr>
        <w:t xml:space="preserve">règlement </w:t>
      </w:r>
      <w:r w:rsidRPr="00F22DC6">
        <w:rPr>
          <w:rFonts w:asciiTheme="minorHAnsi" w:hAnsiTheme="minorHAnsi" w:cstheme="minorHAnsi"/>
          <w:color w:val="000000"/>
          <w:szCs w:val="22"/>
        </w:rPr>
        <w:t>d</w:t>
      </w:r>
      <w:r w:rsidR="009753BE" w:rsidRPr="00F22DC6">
        <w:rPr>
          <w:rFonts w:asciiTheme="minorHAnsi" w:hAnsiTheme="minorHAnsi" w:cstheme="minorHAnsi"/>
          <w:color w:val="000000"/>
          <w:szCs w:val="22"/>
        </w:rPr>
        <w:t>u</w:t>
      </w:r>
      <w:r w:rsidRPr="00F22DC6">
        <w:rPr>
          <w:rFonts w:asciiTheme="minorHAnsi" w:hAnsiTheme="minorHAnsi" w:cstheme="minorHAnsi"/>
          <w:color w:val="000000"/>
          <w:szCs w:val="22"/>
        </w:rPr>
        <w:t xml:space="preserve"> </w:t>
      </w:r>
      <w:r w:rsidR="009753BE" w:rsidRPr="00F22DC6">
        <w:rPr>
          <w:rFonts w:asciiTheme="minorHAnsi" w:hAnsiTheme="minorHAnsi" w:cstheme="minorHAnsi"/>
          <w:color w:val="000000"/>
          <w:szCs w:val="22"/>
        </w:rPr>
        <w:t xml:space="preserve">programme </w:t>
      </w:r>
      <w:r w:rsidR="0086109F" w:rsidRPr="00F22DC6">
        <w:rPr>
          <w:rFonts w:asciiTheme="minorHAnsi" w:hAnsiTheme="minorHAnsi" w:cstheme="minorHAnsi"/>
          <w:color w:val="000000"/>
          <w:szCs w:val="22"/>
        </w:rPr>
        <w:t>« </w:t>
      </w:r>
      <w:r w:rsidR="00C8291D" w:rsidRPr="00F22DC6">
        <w:rPr>
          <w:rFonts w:asciiTheme="minorHAnsi" w:hAnsiTheme="minorHAnsi" w:cstheme="minorHAnsi"/>
          <w:color w:val="000000"/>
          <w:szCs w:val="22"/>
        </w:rPr>
        <w:t>Brains for Brussels</w:t>
      </w:r>
      <w:r w:rsidR="008B2BBF" w:rsidRPr="00F22DC6">
        <w:rPr>
          <w:rFonts w:asciiTheme="minorHAnsi" w:hAnsiTheme="minorHAnsi" w:cstheme="minorHAnsi"/>
          <w:color w:val="000000"/>
          <w:szCs w:val="22"/>
        </w:rPr>
        <w:t> »</w:t>
      </w:r>
      <w:r w:rsidR="009753BE" w:rsidRPr="00F22DC6">
        <w:rPr>
          <w:rFonts w:asciiTheme="minorHAnsi" w:hAnsiTheme="minorHAnsi" w:cstheme="minorHAnsi"/>
          <w:color w:val="000000"/>
          <w:szCs w:val="22"/>
        </w:rPr>
        <w:t xml:space="preserve"> </w:t>
      </w:r>
      <w:r w:rsidRPr="00F22DC6">
        <w:rPr>
          <w:rFonts w:asciiTheme="minorHAnsi" w:hAnsiTheme="minorHAnsi" w:cstheme="minorHAnsi"/>
          <w:color w:val="000000"/>
          <w:szCs w:val="22"/>
        </w:rPr>
        <w:t>et s'engage à le respecter,</w:t>
      </w:r>
    </w:p>
    <w:p w14:paraId="6D80C001" w14:textId="14B6E0AB" w:rsidR="00DB72A4" w:rsidRPr="00F22DC6" w:rsidRDefault="00DB72A4" w:rsidP="00570E17">
      <w:pPr>
        <w:numPr>
          <w:ilvl w:val="0"/>
          <w:numId w:val="9"/>
        </w:numPr>
        <w:tabs>
          <w:tab w:val="left" w:pos="1843"/>
          <w:tab w:val="left" w:pos="1985"/>
        </w:tabs>
        <w:spacing w:before="62" w:after="40"/>
        <w:rPr>
          <w:rFonts w:asciiTheme="minorHAnsi" w:hAnsiTheme="minorHAnsi" w:cstheme="minorHAnsi"/>
          <w:color w:val="000000"/>
          <w:szCs w:val="22"/>
        </w:rPr>
      </w:pPr>
      <w:r w:rsidRPr="00F22DC6">
        <w:rPr>
          <w:rFonts w:asciiTheme="minorHAnsi" w:hAnsiTheme="minorHAnsi" w:cstheme="minorHAnsi"/>
          <w:color w:val="000000"/>
          <w:szCs w:val="22"/>
        </w:rPr>
        <w:t xml:space="preserve">déclare avoir pris connaissance des </w:t>
      </w:r>
      <w:r w:rsidRPr="00F22DC6">
        <w:rPr>
          <w:rFonts w:asciiTheme="minorHAnsi" w:hAnsiTheme="minorHAnsi" w:cstheme="minorHAnsi"/>
          <w:szCs w:val="22"/>
        </w:rPr>
        <w:t>directives comptables</w:t>
      </w:r>
      <w:r w:rsidRPr="00F22DC6">
        <w:rPr>
          <w:rFonts w:asciiTheme="minorHAnsi" w:hAnsiTheme="minorHAnsi" w:cstheme="minorHAnsi"/>
          <w:color w:val="000080"/>
          <w:szCs w:val="22"/>
        </w:rPr>
        <w:t xml:space="preserve"> </w:t>
      </w:r>
      <w:r w:rsidR="009753BE" w:rsidRPr="00F22DC6">
        <w:rPr>
          <w:rFonts w:asciiTheme="minorHAnsi" w:hAnsiTheme="minorHAnsi" w:cstheme="minorHAnsi"/>
          <w:color w:val="000000"/>
          <w:szCs w:val="22"/>
        </w:rPr>
        <w:t xml:space="preserve">du programme </w:t>
      </w:r>
      <w:r w:rsidR="0086109F" w:rsidRPr="00F22DC6">
        <w:rPr>
          <w:rFonts w:asciiTheme="minorHAnsi" w:hAnsiTheme="minorHAnsi" w:cstheme="minorHAnsi"/>
          <w:color w:val="000000"/>
          <w:szCs w:val="22"/>
        </w:rPr>
        <w:t>«</w:t>
      </w:r>
      <w:r w:rsidR="0044202C" w:rsidRPr="00F22DC6">
        <w:rPr>
          <w:rFonts w:asciiTheme="minorHAnsi" w:hAnsiTheme="minorHAnsi" w:cstheme="minorHAnsi"/>
          <w:color w:val="000000"/>
          <w:szCs w:val="22"/>
        </w:rPr>
        <w:t xml:space="preserve"> </w:t>
      </w:r>
      <w:r w:rsidR="00C8291D" w:rsidRPr="00F22DC6">
        <w:rPr>
          <w:rFonts w:asciiTheme="minorHAnsi" w:hAnsiTheme="minorHAnsi" w:cstheme="minorHAnsi"/>
          <w:color w:val="000000"/>
          <w:szCs w:val="22"/>
        </w:rPr>
        <w:t>Brains for Brussels</w:t>
      </w:r>
      <w:r w:rsidR="008B2BBF" w:rsidRPr="00F22DC6">
        <w:rPr>
          <w:rFonts w:asciiTheme="minorHAnsi" w:hAnsiTheme="minorHAnsi" w:cstheme="minorHAnsi"/>
          <w:color w:val="000000"/>
          <w:szCs w:val="22"/>
        </w:rPr>
        <w:t> »</w:t>
      </w:r>
      <w:r w:rsidR="0086109F" w:rsidRPr="00F22DC6">
        <w:rPr>
          <w:rFonts w:asciiTheme="minorHAnsi" w:hAnsiTheme="minorHAnsi" w:cstheme="minorHAnsi"/>
          <w:color w:val="000000"/>
          <w:szCs w:val="22"/>
        </w:rPr>
        <w:t xml:space="preserve"> </w:t>
      </w:r>
      <w:r w:rsidRPr="00F22DC6">
        <w:rPr>
          <w:rFonts w:asciiTheme="minorHAnsi" w:hAnsiTheme="minorHAnsi" w:cstheme="minorHAnsi"/>
          <w:color w:val="000000"/>
          <w:szCs w:val="22"/>
        </w:rPr>
        <w:t>et s'engage à les respecter,</w:t>
      </w:r>
    </w:p>
    <w:p w14:paraId="7F52CA2A" w14:textId="77777777" w:rsidR="00DB72A4" w:rsidRPr="00F22DC6" w:rsidRDefault="00DB72A4" w:rsidP="00570E17">
      <w:pPr>
        <w:numPr>
          <w:ilvl w:val="0"/>
          <w:numId w:val="9"/>
        </w:numPr>
        <w:tabs>
          <w:tab w:val="left" w:pos="393"/>
        </w:tabs>
        <w:spacing w:before="62" w:after="40"/>
        <w:rPr>
          <w:rFonts w:asciiTheme="minorHAnsi" w:hAnsiTheme="minorHAnsi" w:cstheme="minorHAnsi"/>
          <w:color w:val="000000"/>
          <w:szCs w:val="22"/>
        </w:rPr>
      </w:pPr>
      <w:r w:rsidRPr="00F22DC6">
        <w:rPr>
          <w:rFonts w:asciiTheme="minorHAnsi" w:hAnsiTheme="minorHAnsi" w:cstheme="minorHAnsi"/>
          <w:color w:val="000000"/>
          <w:szCs w:val="22"/>
        </w:rPr>
        <w:t>s'engage à tout mettre en œuvre pour la bonne exécution du programme,</w:t>
      </w:r>
    </w:p>
    <w:p w14:paraId="2622AB5D" w14:textId="5A6D7207" w:rsidR="00DB72A4" w:rsidRPr="00F22DC6" w:rsidRDefault="00DB72A4" w:rsidP="00570E17">
      <w:pPr>
        <w:numPr>
          <w:ilvl w:val="0"/>
          <w:numId w:val="9"/>
        </w:numPr>
        <w:tabs>
          <w:tab w:val="left" w:pos="393"/>
        </w:tabs>
        <w:spacing w:before="62" w:after="40"/>
        <w:rPr>
          <w:rFonts w:asciiTheme="minorHAnsi" w:hAnsiTheme="minorHAnsi" w:cstheme="minorHAnsi"/>
          <w:i/>
          <w:iCs/>
          <w:szCs w:val="22"/>
        </w:rPr>
      </w:pPr>
      <w:r w:rsidRPr="00F22DC6">
        <w:rPr>
          <w:rFonts w:asciiTheme="minorHAnsi" w:hAnsiTheme="minorHAnsi" w:cstheme="minorHAnsi"/>
          <w:color w:val="000000"/>
          <w:szCs w:val="22"/>
        </w:rPr>
        <w:t xml:space="preserve">déclare que toutes les informations fournies dans ce formulaire </w:t>
      </w:r>
      <w:r w:rsidR="00AF2F37" w:rsidRPr="00F22DC6">
        <w:rPr>
          <w:rFonts w:asciiTheme="minorHAnsi" w:hAnsiTheme="minorHAnsi" w:cstheme="minorHAnsi"/>
          <w:color w:val="000000"/>
        </w:rPr>
        <w:t>(incluant annexes jointe</w:t>
      </w:r>
      <w:r w:rsidR="00974B20" w:rsidRPr="00F22DC6">
        <w:rPr>
          <w:rFonts w:asciiTheme="minorHAnsi" w:hAnsiTheme="minorHAnsi" w:cstheme="minorHAnsi"/>
          <w:color w:val="000000"/>
        </w:rPr>
        <w:t>s</w:t>
      </w:r>
      <w:r w:rsidR="00AF2F37" w:rsidRPr="00F22DC6">
        <w:rPr>
          <w:rFonts w:asciiTheme="minorHAnsi" w:hAnsiTheme="minorHAnsi" w:cstheme="minorHAnsi"/>
          <w:color w:val="000000"/>
        </w:rPr>
        <w:t xml:space="preserve">) </w:t>
      </w:r>
      <w:r w:rsidRPr="00F22DC6">
        <w:rPr>
          <w:rFonts w:asciiTheme="minorHAnsi" w:hAnsiTheme="minorHAnsi" w:cstheme="minorHAnsi"/>
          <w:color w:val="000000"/>
          <w:szCs w:val="22"/>
        </w:rPr>
        <w:t>sont complètes et correctes.</w:t>
      </w:r>
    </w:p>
    <w:p w14:paraId="0A782775" w14:textId="77777777" w:rsidR="00DB72A4" w:rsidRPr="00F22DC6" w:rsidRDefault="00DB72A4">
      <w:pPr>
        <w:rPr>
          <w:rFonts w:asciiTheme="minorHAnsi" w:hAnsiTheme="minorHAnsi" w:cstheme="minorHAnsi"/>
          <w:i/>
          <w:iCs/>
          <w:szCs w:val="22"/>
        </w:rPr>
      </w:pPr>
    </w:p>
    <w:p w14:paraId="3E8E731E" w14:textId="77777777" w:rsidR="00DB72A4" w:rsidRPr="00F22DC6" w:rsidRDefault="00DB72A4">
      <w:pPr>
        <w:spacing w:before="159" w:after="102"/>
        <w:rPr>
          <w:rFonts w:asciiTheme="minorHAnsi" w:hAnsiTheme="minorHAnsi" w:cstheme="minorHAnsi"/>
          <w:szCs w:val="22"/>
        </w:rPr>
      </w:pPr>
      <w:r w:rsidRPr="00F22DC6">
        <w:rPr>
          <w:rFonts w:asciiTheme="minorHAnsi" w:hAnsiTheme="minorHAnsi" w:cstheme="minorHAnsi"/>
          <w:szCs w:val="22"/>
        </w:rPr>
        <w:t>Nom : ..........................................................</w:t>
      </w:r>
      <w:r w:rsidRPr="00F22DC6">
        <w:rPr>
          <w:rFonts w:asciiTheme="minorHAnsi" w:hAnsiTheme="minorHAnsi" w:cstheme="minorHAnsi"/>
          <w:szCs w:val="22"/>
        </w:rPr>
        <w:tab/>
        <w:t>Date : ...................................................</w:t>
      </w:r>
    </w:p>
    <w:p w14:paraId="79E327E7" w14:textId="77777777" w:rsidR="00DB72A4" w:rsidRPr="00F22DC6" w:rsidRDefault="00DB72A4">
      <w:pPr>
        <w:spacing w:before="159" w:after="102"/>
        <w:rPr>
          <w:rFonts w:asciiTheme="minorHAnsi" w:hAnsiTheme="minorHAnsi" w:cstheme="minorHAnsi"/>
          <w:szCs w:val="22"/>
        </w:rPr>
      </w:pPr>
      <w:r w:rsidRPr="00F22DC6">
        <w:rPr>
          <w:rFonts w:asciiTheme="minorHAnsi" w:hAnsiTheme="minorHAnsi" w:cstheme="minorHAnsi"/>
          <w:szCs w:val="22"/>
        </w:rPr>
        <w:t>Signature :</w:t>
      </w:r>
    </w:p>
    <w:p w14:paraId="1A7EB93D" w14:textId="77777777" w:rsidR="00DB72A4" w:rsidRPr="00F22DC6" w:rsidRDefault="00DB72A4">
      <w:pPr>
        <w:spacing w:before="102" w:after="102"/>
        <w:rPr>
          <w:rFonts w:asciiTheme="minorHAnsi" w:hAnsiTheme="minorHAnsi" w:cstheme="minorHAnsi"/>
          <w:szCs w:val="22"/>
        </w:rPr>
      </w:pPr>
    </w:p>
    <w:tbl>
      <w:tblPr>
        <w:tblW w:w="5000" w:type="pct"/>
        <w:tblLook w:val="0000" w:firstRow="0" w:lastRow="0" w:firstColumn="0" w:lastColumn="0" w:noHBand="0" w:noVBand="0"/>
      </w:tblPr>
      <w:tblGrid>
        <w:gridCol w:w="9062"/>
      </w:tblGrid>
      <w:tr w:rsidR="00DB72A4" w:rsidRPr="00F22DC6" w14:paraId="14B08844" w14:textId="77777777" w:rsidTr="008B2BBF">
        <w:trPr>
          <w:trHeight w:val="387"/>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A95176E" w14:textId="544677AF" w:rsidR="00DB72A4" w:rsidRPr="00F22DC6" w:rsidRDefault="00DB72A4" w:rsidP="00BB2FC8">
            <w:pPr>
              <w:pStyle w:val="Heading2"/>
              <w:rPr>
                <w:rFonts w:asciiTheme="minorHAnsi" w:hAnsiTheme="minorHAnsi" w:cstheme="minorHAnsi"/>
                <w:lang w:val="fr-BE"/>
              </w:rPr>
            </w:pPr>
            <w:bookmarkStart w:id="737" w:name="__RefHeading__1102_296410584"/>
            <w:bookmarkStart w:id="738" w:name="__RefHeading__1107_1338712634"/>
            <w:bookmarkStart w:id="739" w:name="__RefHeading__1029_940877344"/>
            <w:bookmarkStart w:id="740" w:name="__RefHeading__8433_1378622865"/>
            <w:bookmarkStart w:id="741" w:name="__RefHeading__3024_1378622865"/>
            <w:bookmarkStart w:id="742" w:name="__RefHeading__921_1622893258"/>
            <w:bookmarkStart w:id="743" w:name="__RefHeading__913_746942823"/>
            <w:bookmarkStart w:id="744" w:name="__RefHeading__862_2068346959"/>
            <w:bookmarkStart w:id="745" w:name="__RefHeading__11923_2070677050"/>
            <w:bookmarkStart w:id="746" w:name="__RefHeading__896_840197702"/>
            <w:bookmarkStart w:id="747" w:name="__RefHeading__14598_313356584"/>
            <w:bookmarkStart w:id="748" w:name="__RefHeading__12936_313356584"/>
            <w:bookmarkStart w:id="749" w:name="__RefHeading__11386_313356584"/>
            <w:bookmarkStart w:id="750" w:name="__RefHeading__9948_313356584"/>
            <w:bookmarkStart w:id="751" w:name="__RefHeading__8093_313356584"/>
            <w:bookmarkStart w:id="752" w:name="__RefHeading__577_1973456737"/>
            <w:bookmarkStart w:id="753" w:name="__RefHeading__501_1462091452"/>
            <w:bookmarkStart w:id="754" w:name="__RefHeading__3716_2137508071"/>
            <w:bookmarkStart w:id="755" w:name="__RefHeading__3181_1488078753"/>
            <w:bookmarkStart w:id="756" w:name="__RefHeading__1828_1744149599"/>
            <w:bookmarkStart w:id="757" w:name="__RefHeading__379_1037130382"/>
            <w:bookmarkStart w:id="758" w:name="__RefHeading__319_528634967"/>
            <w:bookmarkStart w:id="759" w:name="__RefHeading__610_1616996356"/>
            <w:bookmarkStart w:id="760" w:name="__RefHeading__346_1403169175"/>
            <w:bookmarkStart w:id="761" w:name="__RefHeading__7992_1180481512"/>
            <w:bookmarkStart w:id="762" w:name="__RefHeading__293_1652688562"/>
            <w:bookmarkStart w:id="763" w:name="__RefHeading__4775_638885521"/>
            <w:bookmarkStart w:id="764" w:name="__RefHeading__4897_638885521"/>
            <w:bookmarkStart w:id="765" w:name="__RefHeading__205_1069027205"/>
            <w:bookmarkStart w:id="766" w:name="__RefHeading__34630_1180481512"/>
            <w:bookmarkStart w:id="767" w:name="__RefHeading__229_1207516483"/>
            <w:bookmarkStart w:id="768" w:name="__RefHeading__705_1724803592"/>
            <w:bookmarkStart w:id="769" w:name="__RefHeading__1351_528634967"/>
            <w:bookmarkStart w:id="770" w:name="__RefHeading__346_742086832"/>
            <w:bookmarkStart w:id="771" w:name="__RefHeading__915_890753680"/>
            <w:bookmarkStart w:id="772" w:name="__RefHeading__2667_2137508071"/>
            <w:bookmarkStart w:id="773" w:name="__RefHeading__476_2099186206"/>
            <w:bookmarkStart w:id="774" w:name="__RefHeading__527_361555741"/>
            <w:bookmarkStart w:id="775" w:name="__RefHeading__2831_1973456737"/>
            <w:bookmarkStart w:id="776" w:name="__RefHeading__9271_313356584"/>
            <w:bookmarkStart w:id="777" w:name="__RefHeading__10653_313356584"/>
            <w:bookmarkStart w:id="778" w:name="__RefHeading__12147_313356584"/>
            <w:bookmarkStart w:id="779" w:name="__RefHeading__13753_313356584"/>
            <w:bookmarkStart w:id="780" w:name="__RefHeading__15471_313356584"/>
            <w:bookmarkStart w:id="781" w:name="__RefHeading__2269_840197702"/>
            <w:bookmarkStart w:id="782" w:name="__RefHeading__839_1655144338"/>
            <w:bookmarkStart w:id="783" w:name="__RefHeading__885_51179467"/>
            <w:bookmarkStart w:id="784" w:name="__RefHeading__937_1950444858"/>
            <w:bookmarkStart w:id="785" w:name="__RefHeading__1599_194657520"/>
            <w:bookmarkStart w:id="786" w:name="__RefHeading__5361_1378622865"/>
            <w:bookmarkStart w:id="787" w:name="__RefHeading__10455_1378622865"/>
            <w:bookmarkStart w:id="788" w:name="__RefHeading__2522_1354280005"/>
            <w:bookmarkStart w:id="789" w:name="__RefHeading__1146_887083246"/>
            <w:bookmarkStart w:id="790" w:name="__RefHeading__2190_296410584"/>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r w:rsidRPr="00F22DC6">
              <w:rPr>
                <w:rFonts w:asciiTheme="minorHAnsi" w:hAnsiTheme="minorHAnsi" w:cstheme="minorHAnsi"/>
                <w:lang w:val="fr-BE"/>
              </w:rPr>
              <w:t xml:space="preserve"> </w:t>
            </w:r>
            <w:bookmarkStart w:id="791" w:name="_Toc862524"/>
            <w:bookmarkStart w:id="792" w:name="_Toc112839956"/>
            <w:bookmarkStart w:id="793" w:name="_Toc147928789"/>
            <w:r w:rsidRPr="00F22DC6">
              <w:rPr>
                <w:rFonts w:asciiTheme="minorHAnsi" w:hAnsiTheme="minorHAnsi" w:cstheme="minorHAnsi"/>
                <w:lang w:val="fr-BE"/>
              </w:rPr>
              <w:t>SIGNATURE ET DECLARATION DU PROMOTEUR</w:t>
            </w:r>
            <w:bookmarkEnd w:id="791"/>
            <w:bookmarkEnd w:id="792"/>
            <w:bookmarkEnd w:id="793"/>
            <w:r w:rsidR="0044202C" w:rsidRPr="00F22DC6">
              <w:rPr>
                <w:rFonts w:asciiTheme="minorHAnsi" w:hAnsiTheme="minorHAnsi" w:cstheme="minorHAnsi"/>
                <w:lang w:val="fr-BE"/>
              </w:rPr>
              <w:t xml:space="preserve"> </w:t>
            </w:r>
          </w:p>
        </w:tc>
      </w:tr>
    </w:tbl>
    <w:p w14:paraId="58F1DC98" w14:textId="395D931E" w:rsidR="005D6A98" w:rsidRPr="00F22DC6" w:rsidRDefault="005D6A98" w:rsidP="00FE468E">
      <w:pPr>
        <w:tabs>
          <w:tab w:val="left" w:pos="2694"/>
        </w:tabs>
        <w:spacing w:before="17" w:after="62" w:line="200" w:lineRule="atLeast"/>
        <w:rPr>
          <w:rFonts w:asciiTheme="minorHAnsi" w:hAnsiTheme="minorHAnsi" w:cstheme="minorHAnsi"/>
        </w:rPr>
      </w:pPr>
      <w:bookmarkStart w:id="794" w:name="_Hlk110001540"/>
      <w:r w:rsidRPr="00F22DC6">
        <w:rPr>
          <w:rFonts w:asciiTheme="minorHAnsi" w:hAnsiTheme="minorHAnsi" w:cstheme="minorHAnsi"/>
          <w:i/>
          <w:iCs/>
          <w:color w:val="808080"/>
          <w:sz w:val="20"/>
          <w:szCs w:val="20"/>
        </w:rPr>
        <w:t>Veuillez dupliquer ce cadre dans le cas où un co-promoteur est également associé au projet.</w:t>
      </w:r>
    </w:p>
    <w:bookmarkEnd w:id="794"/>
    <w:p w14:paraId="5368601C" w14:textId="2E6A46FF" w:rsidR="00DB72A4" w:rsidRPr="00F22DC6" w:rsidRDefault="00DB72A4">
      <w:pPr>
        <w:tabs>
          <w:tab w:val="left" w:pos="1843"/>
          <w:tab w:val="left" w:pos="1985"/>
        </w:tabs>
        <w:snapToGrid w:val="0"/>
        <w:spacing w:before="102" w:after="119"/>
        <w:jc w:val="both"/>
        <w:rPr>
          <w:rFonts w:asciiTheme="minorHAnsi" w:hAnsiTheme="minorHAnsi" w:cstheme="minorHAnsi"/>
        </w:rPr>
      </w:pPr>
      <w:r w:rsidRPr="00F22DC6">
        <w:rPr>
          <w:rFonts w:asciiTheme="minorHAnsi" w:hAnsiTheme="minorHAnsi" w:cstheme="minorHAnsi"/>
          <w:szCs w:val="22"/>
        </w:rPr>
        <w:t>Le promoteur</w:t>
      </w:r>
      <w:r w:rsidR="0044202C" w:rsidRPr="00F22DC6">
        <w:rPr>
          <w:rFonts w:asciiTheme="minorHAnsi" w:hAnsiTheme="minorHAnsi" w:cstheme="minorHAnsi"/>
          <w:szCs w:val="22"/>
        </w:rPr>
        <w:t xml:space="preserve"> </w:t>
      </w:r>
      <w:r w:rsidRPr="00F22DC6">
        <w:rPr>
          <w:rFonts w:asciiTheme="minorHAnsi" w:hAnsiTheme="minorHAnsi" w:cstheme="minorHAnsi"/>
          <w:szCs w:val="22"/>
        </w:rPr>
        <w:t>du projet</w:t>
      </w:r>
      <w:r w:rsidR="0044202C" w:rsidRPr="00F22DC6">
        <w:rPr>
          <w:rFonts w:asciiTheme="minorHAnsi" w:hAnsiTheme="minorHAnsi" w:cstheme="minorHAnsi"/>
          <w:szCs w:val="22"/>
        </w:rPr>
        <w:t xml:space="preserve"> </w:t>
      </w:r>
      <w:r w:rsidRPr="00F22DC6">
        <w:rPr>
          <w:rFonts w:asciiTheme="minorHAnsi" w:hAnsiTheme="minorHAnsi" w:cstheme="minorHAnsi"/>
          <w:szCs w:val="22"/>
        </w:rPr>
        <w:t>:</w:t>
      </w:r>
    </w:p>
    <w:p w14:paraId="663BEFFB" w14:textId="761520AF" w:rsidR="00DB72A4" w:rsidRPr="00F22DC6" w:rsidRDefault="00DB72A4" w:rsidP="00570E17">
      <w:pPr>
        <w:numPr>
          <w:ilvl w:val="0"/>
          <w:numId w:val="8"/>
        </w:numPr>
        <w:tabs>
          <w:tab w:val="left" w:pos="1843"/>
          <w:tab w:val="left" w:pos="1985"/>
        </w:tabs>
        <w:spacing w:before="62" w:after="40"/>
        <w:rPr>
          <w:rFonts w:asciiTheme="minorHAnsi" w:hAnsiTheme="minorHAnsi" w:cstheme="minorHAnsi"/>
        </w:rPr>
      </w:pPr>
      <w:r w:rsidRPr="00F22DC6">
        <w:rPr>
          <w:rFonts w:asciiTheme="minorHAnsi" w:hAnsiTheme="minorHAnsi" w:cstheme="minorHAnsi"/>
        </w:rPr>
        <w:t>déclare avoir pris connaissance du</w:t>
      </w:r>
      <w:r w:rsidR="00616765" w:rsidRPr="00F22DC6">
        <w:rPr>
          <w:rFonts w:asciiTheme="minorHAnsi" w:hAnsiTheme="minorHAnsi" w:cstheme="minorHAnsi"/>
        </w:rPr>
        <w:t xml:space="preserve"> règlement</w:t>
      </w:r>
      <w:r w:rsidRPr="00F22DC6">
        <w:rPr>
          <w:rFonts w:asciiTheme="minorHAnsi" w:hAnsiTheme="minorHAnsi" w:cstheme="minorHAnsi"/>
        </w:rPr>
        <w:t xml:space="preserve"> </w:t>
      </w:r>
      <w:r w:rsidR="009753BE" w:rsidRPr="00F22DC6">
        <w:rPr>
          <w:rFonts w:asciiTheme="minorHAnsi" w:hAnsiTheme="minorHAnsi" w:cstheme="minorHAnsi"/>
          <w:color w:val="000000"/>
          <w:szCs w:val="22"/>
        </w:rPr>
        <w:t xml:space="preserve">du programme </w:t>
      </w:r>
      <w:r w:rsidR="0086109F" w:rsidRPr="00F22DC6">
        <w:rPr>
          <w:rFonts w:asciiTheme="minorHAnsi" w:hAnsiTheme="minorHAnsi" w:cstheme="minorHAnsi"/>
          <w:color w:val="000000"/>
          <w:szCs w:val="22"/>
        </w:rPr>
        <w:t>« </w:t>
      </w:r>
      <w:r w:rsidR="00C8291D" w:rsidRPr="00F22DC6">
        <w:rPr>
          <w:rFonts w:asciiTheme="minorHAnsi" w:hAnsiTheme="minorHAnsi" w:cstheme="minorHAnsi"/>
          <w:color w:val="000000"/>
          <w:szCs w:val="22"/>
        </w:rPr>
        <w:t>Brains for Brussels</w:t>
      </w:r>
      <w:r w:rsidR="008B2BBF" w:rsidRPr="00F22DC6">
        <w:rPr>
          <w:rFonts w:asciiTheme="minorHAnsi" w:hAnsiTheme="minorHAnsi" w:cstheme="minorHAnsi"/>
          <w:color w:val="000000"/>
          <w:szCs w:val="22"/>
        </w:rPr>
        <w:t> »</w:t>
      </w:r>
      <w:r w:rsidR="0086109F" w:rsidRPr="00F22DC6">
        <w:rPr>
          <w:rFonts w:asciiTheme="minorHAnsi" w:hAnsiTheme="minorHAnsi" w:cstheme="minorHAnsi"/>
          <w:color w:val="000000"/>
          <w:szCs w:val="22"/>
        </w:rPr>
        <w:t xml:space="preserve"> </w:t>
      </w:r>
      <w:r w:rsidRPr="00F22DC6">
        <w:rPr>
          <w:rFonts w:asciiTheme="minorHAnsi" w:hAnsiTheme="minorHAnsi" w:cstheme="minorHAnsi"/>
        </w:rPr>
        <w:t>et s'engage à le respecter,</w:t>
      </w:r>
    </w:p>
    <w:p w14:paraId="247259E9" w14:textId="1686FAAB" w:rsidR="00DB72A4" w:rsidRPr="00F22DC6" w:rsidRDefault="00DB72A4" w:rsidP="00570E17">
      <w:pPr>
        <w:numPr>
          <w:ilvl w:val="0"/>
          <w:numId w:val="8"/>
        </w:numPr>
        <w:tabs>
          <w:tab w:val="left" w:pos="1843"/>
          <w:tab w:val="left" w:pos="1985"/>
        </w:tabs>
        <w:spacing w:before="62" w:after="40"/>
        <w:rPr>
          <w:rFonts w:asciiTheme="minorHAnsi" w:hAnsiTheme="minorHAnsi" w:cstheme="minorHAnsi"/>
        </w:rPr>
      </w:pPr>
      <w:r w:rsidRPr="00F22DC6">
        <w:rPr>
          <w:rFonts w:asciiTheme="minorHAnsi" w:hAnsiTheme="minorHAnsi" w:cstheme="minorHAnsi"/>
        </w:rPr>
        <w:t xml:space="preserve">déclare avoir pris connaissance des directives comptables </w:t>
      </w:r>
      <w:r w:rsidR="009753BE" w:rsidRPr="00F22DC6">
        <w:rPr>
          <w:rFonts w:asciiTheme="minorHAnsi" w:hAnsiTheme="minorHAnsi" w:cstheme="minorHAnsi"/>
          <w:color w:val="000000"/>
          <w:szCs w:val="22"/>
        </w:rPr>
        <w:t xml:space="preserve">du programme </w:t>
      </w:r>
      <w:r w:rsidR="0086109F" w:rsidRPr="00F22DC6">
        <w:rPr>
          <w:rFonts w:asciiTheme="minorHAnsi" w:hAnsiTheme="minorHAnsi" w:cstheme="minorHAnsi"/>
          <w:color w:val="000000"/>
          <w:szCs w:val="22"/>
        </w:rPr>
        <w:t>« </w:t>
      </w:r>
      <w:r w:rsidR="00C8291D" w:rsidRPr="00F22DC6">
        <w:rPr>
          <w:rFonts w:asciiTheme="minorHAnsi" w:hAnsiTheme="minorHAnsi" w:cstheme="minorHAnsi"/>
          <w:color w:val="000000"/>
          <w:szCs w:val="22"/>
        </w:rPr>
        <w:t>Brains for Brussels</w:t>
      </w:r>
      <w:r w:rsidR="008B2BBF" w:rsidRPr="00F22DC6">
        <w:rPr>
          <w:rFonts w:asciiTheme="minorHAnsi" w:hAnsiTheme="minorHAnsi" w:cstheme="minorHAnsi"/>
          <w:color w:val="000000"/>
          <w:szCs w:val="22"/>
        </w:rPr>
        <w:t> »</w:t>
      </w:r>
      <w:r w:rsidR="0044202C" w:rsidRPr="00F22DC6">
        <w:rPr>
          <w:rFonts w:asciiTheme="minorHAnsi" w:hAnsiTheme="minorHAnsi" w:cstheme="minorHAnsi"/>
          <w:color w:val="000000"/>
          <w:szCs w:val="22"/>
        </w:rPr>
        <w:t xml:space="preserve"> </w:t>
      </w:r>
      <w:r w:rsidRPr="00F22DC6">
        <w:rPr>
          <w:rFonts w:asciiTheme="minorHAnsi" w:hAnsiTheme="minorHAnsi" w:cstheme="minorHAnsi"/>
        </w:rPr>
        <w:t>et s'engage à les respecter,</w:t>
      </w:r>
    </w:p>
    <w:p w14:paraId="51EFFE6F" w14:textId="46586581" w:rsidR="00DB72A4" w:rsidRPr="00F22DC6" w:rsidRDefault="00DB72A4" w:rsidP="00570E17">
      <w:pPr>
        <w:numPr>
          <w:ilvl w:val="0"/>
          <w:numId w:val="8"/>
        </w:numPr>
        <w:tabs>
          <w:tab w:val="left" w:pos="1843"/>
          <w:tab w:val="left" w:pos="1985"/>
        </w:tabs>
        <w:spacing w:before="62" w:after="40"/>
        <w:rPr>
          <w:rFonts w:asciiTheme="minorHAnsi" w:hAnsiTheme="minorHAnsi" w:cstheme="minorHAnsi"/>
          <w:szCs w:val="22"/>
        </w:rPr>
      </w:pPr>
      <w:r w:rsidRPr="00F22DC6">
        <w:rPr>
          <w:rFonts w:asciiTheme="minorHAnsi" w:hAnsiTheme="minorHAnsi" w:cstheme="minorHAnsi"/>
        </w:rPr>
        <w:t>s'engage à fournir au chercheur les conditions requises pour l</w:t>
      </w:r>
      <w:r w:rsidR="00567EB9" w:rsidRPr="00F22DC6">
        <w:rPr>
          <w:rFonts w:asciiTheme="minorHAnsi" w:hAnsiTheme="minorHAnsi" w:cstheme="minorHAnsi"/>
        </w:rPr>
        <w:t xml:space="preserve">a bonne </w:t>
      </w:r>
      <w:r w:rsidRPr="00F22DC6">
        <w:rPr>
          <w:rFonts w:asciiTheme="minorHAnsi" w:hAnsiTheme="minorHAnsi" w:cstheme="minorHAnsi"/>
        </w:rPr>
        <w:t>exécution du programme,</w:t>
      </w:r>
    </w:p>
    <w:p w14:paraId="7F00CA67" w14:textId="55AFF596" w:rsidR="00DB72A4" w:rsidRPr="00F22DC6" w:rsidRDefault="00DB72A4" w:rsidP="00570E17">
      <w:pPr>
        <w:numPr>
          <w:ilvl w:val="0"/>
          <w:numId w:val="8"/>
        </w:numPr>
        <w:tabs>
          <w:tab w:val="left" w:pos="1843"/>
          <w:tab w:val="left" w:pos="1985"/>
        </w:tabs>
        <w:spacing w:before="62" w:after="40"/>
        <w:rPr>
          <w:rFonts w:asciiTheme="minorHAnsi" w:hAnsiTheme="minorHAnsi" w:cstheme="minorHAnsi"/>
          <w:szCs w:val="22"/>
        </w:rPr>
      </w:pPr>
      <w:r w:rsidRPr="00F22DC6">
        <w:rPr>
          <w:rFonts w:asciiTheme="minorHAnsi" w:hAnsiTheme="minorHAnsi" w:cstheme="minorHAnsi"/>
          <w:szCs w:val="22"/>
        </w:rPr>
        <w:t xml:space="preserve">déclare que toutes les informations fournies dans ce formulaire </w:t>
      </w:r>
      <w:r w:rsidR="00AF2F37" w:rsidRPr="00F22DC6">
        <w:rPr>
          <w:rFonts w:asciiTheme="minorHAnsi" w:hAnsiTheme="minorHAnsi" w:cstheme="minorHAnsi"/>
          <w:color w:val="000000"/>
        </w:rPr>
        <w:t>(incluant annexes jointe</w:t>
      </w:r>
      <w:r w:rsidR="00974B20" w:rsidRPr="00F22DC6">
        <w:rPr>
          <w:rFonts w:asciiTheme="minorHAnsi" w:hAnsiTheme="minorHAnsi" w:cstheme="minorHAnsi"/>
          <w:color w:val="000000"/>
        </w:rPr>
        <w:t>s</w:t>
      </w:r>
      <w:r w:rsidR="00AF2F37" w:rsidRPr="00F22DC6">
        <w:rPr>
          <w:rFonts w:asciiTheme="minorHAnsi" w:hAnsiTheme="minorHAnsi" w:cstheme="minorHAnsi"/>
          <w:color w:val="000000"/>
        </w:rPr>
        <w:t xml:space="preserve">) </w:t>
      </w:r>
      <w:r w:rsidRPr="00F22DC6">
        <w:rPr>
          <w:rFonts w:asciiTheme="minorHAnsi" w:hAnsiTheme="minorHAnsi" w:cstheme="minorHAnsi"/>
          <w:szCs w:val="22"/>
        </w:rPr>
        <w:t>sont complètes et correctes.</w:t>
      </w:r>
    </w:p>
    <w:p w14:paraId="5C61C8B4" w14:textId="77777777" w:rsidR="00DB72A4" w:rsidRPr="00F22DC6" w:rsidRDefault="00DB72A4">
      <w:pPr>
        <w:tabs>
          <w:tab w:val="left" w:pos="1843"/>
          <w:tab w:val="left" w:pos="1985"/>
        </w:tabs>
        <w:spacing w:before="160" w:after="100"/>
        <w:rPr>
          <w:rFonts w:asciiTheme="minorHAnsi" w:hAnsiTheme="minorHAnsi" w:cstheme="minorHAnsi"/>
          <w:szCs w:val="22"/>
        </w:rPr>
      </w:pPr>
    </w:p>
    <w:p w14:paraId="2E5D81D3" w14:textId="77777777" w:rsidR="00DB72A4" w:rsidRPr="00F22DC6" w:rsidRDefault="00DB72A4">
      <w:pPr>
        <w:tabs>
          <w:tab w:val="left" w:pos="1843"/>
          <w:tab w:val="left" w:pos="1985"/>
        </w:tabs>
        <w:spacing w:before="160" w:after="100"/>
        <w:rPr>
          <w:rFonts w:asciiTheme="minorHAnsi" w:hAnsiTheme="minorHAnsi" w:cstheme="minorHAnsi"/>
          <w:szCs w:val="22"/>
        </w:rPr>
      </w:pPr>
      <w:r w:rsidRPr="00F22DC6">
        <w:rPr>
          <w:rFonts w:asciiTheme="minorHAnsi" w:hAnsiTheme="minorHAnsi" w:cstheme="minorHAnsi"/>
          <w:szCs w:val="22"/>
        </w:rPr>
        <w:t>Nom : ..........................................................</w:t>
      </w:r>
      <w:r w:rsidRPr="00F22DC6">
        <w:rPr>
          <w:rFonts w:asciiTheme="minorHAnsi" w:hAnsiTheme="minorHAnsi" w:cstheme="minorHAnsi"/>
          <w:szCs w:val="22"/>
        </w:rPr>
        <w:tab/>
        <w:t>Date : ...................................................</w:t>
      </w:r>
    </w:p>
    <w:p w14:paraId="544A4CB9" w14:textId="77777777" w:rsidR="00DB72A4" w:rsidRPr="00F22DC6" w:rsidRDefault="00DB72A4">
      <w:pPr>
        <w:tabs>
          <w:tab w:val="left" w:pos="1843"/>
          <w:tab w:val="left" w:pos="1985"/>
        </w:tabs>
        <w:spacing w:before="160" w:after="100"/>
        <w:rPr>
          <w:rFonts w:asciiTheme="minorHAnsi" w:hAnsiTheme="minorHAnsi" w:cstheme="minorHAnsi"/>
          <w:szCs w:val="22"/>
        </w:rPr>
      </w:pPr>
      <w:r w:rsidRPr="00F22DC6">
        <w:rPr>
          <w:rFonts w:asciiTheme="minorHAnsi" w:hAnsiTheme="minorHAnsi" w:cstheme="minorHAnsi"/>
          <w:szCs w:val="22"/>
        </w:rPr>
        <w:t>Signature :</w:t>
      </w:r>
    </w:p>
    <w:p w14:paraId="416E4394" w14:textId="702248A1" w:rsidR="004C6637" w:rsidRPr="00F22DC6" w:rsidRDefault="004C6637">
      <w:pPr>
        <w:widowControl/>
        <w:suppressAutoHyphens w:val="0"/>
        <w:rPr>
          <w:rFonts w:asciiTheme="minorHAnsi" w:hAnsiTheme="minorHAnsi" w:cstheme="minorHAnsi"/>
          <w:szCs w:val="22"/>
        </w:rPr>
      </w:pPr>
      <w:r w:rsidRPr="00F22DC6">
        <w:rPr>
          <w:rFonts w:asciiTheme="minorHAnsi" w:hAnsiTheme="minorHAnsi" w:cstheme="minorHAnsi"/>
          <w:szCs w:val="22"/>
        </w:rPr>
        <w:br w:type="page"/>
      </w:r>
    </w:p>
    <w:tbl>
      <w:tblPr>
        <w:tblW w:w="5000" w:type="pct"/>
        <w:tblLook w:val="0000" w:firstRow="0" w:lastRow="0" w:firstColumn="0" w:lastColumn="0" w:noHBand="0" w:noVBand="0"/>
      </w:tblPr>
      <w:tblGrid>
        <w:gridCol w:w="9062"/>
      </w:tblGrid>
      <w:tr w:rsidR="00DB72A4" w:rsidRPr="00F22DC6" w14:paraId="6B64AF56" w14:textId="77777777" w:rsidTr="008B2BBF">
        <w:trPr>
          <w:trHeight w:val="387"/>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3E234D99" w14:textId="3B68CA5C" w:rsidR="00DB72A4" w:rsidRPr="00F22DC6" w:rsidRDefault="00DB72A4" w:rsidP="00BB2FC8">
            <w:pPr>
              <w:pStyle w:val="Heading2"/>
              <w:rPr>
                <w:rFonts w:asciiTheme="minorHAnsi" w:hAnsiTheme="minorHAnsi" w:cstheme="minorHAnsi"/>
                <w:lang w:val="fr-BE"/>
              </w:rPr>
            </w:pPr>
            <w:bookmarkStart w:id="795" w:name="__RefHeading__1104_296410584"/>
            <w:bookmarkStart w:id="796" w:name="__RefHeading__9190_887083246"/>
            <w:bookmarkStart w:id="797" w:name="__RefHeading__2192_296410584"/>
            <w:bookmarkEnd w:id="795"/>
            <w:bookmarkEnd w:id="796"/>
            <w:bookmarkEnd w:id="797"/>
            <w:r w:rsidRPr="00F22DC6">
              <w:rPr>
                <w:rFonts w:asciiTheme="minorHAnsi" w:eastAsia="Times New Roman" w:hAnsiTheme="minorHAnsi" w:cstheme="minorHAnsi"/>
                <w:bCs/>
                <w:lang w:val="fr-BE"/>
              </w:rPr>
              <w:lastRenderedPageBreak/>
              <w:t xml:space="preserve"> </w:t>
            </w:r>
            <w:bookmarkStart w:id="798" w:name="_Toc147928790"/>
            <w:bookmarkStart w:id="799" w:name="_Toc862525"/>
            <w:bookmarkStart w:id="800" w:name="_Toc112839957"/>
            <w:r w:rsidRPr="00F22DC6">
              <w:rPr>
                <w:rFonts w:asciiTheme="minorHAnsi" w:hAnsiTheme="minorHAnsi" w:cstheme="minorHAnsi"/>
                <w:lang w:val="fr-BE"/>
              </w:rPr>
              <w:t>SIGNATURE ET DECLARATION D</w:t>
            </w:r>
            <w:r w:rsidRPr="00F22DC6">
              <w:rPr>
                <w:rFonts w:asciiTheme="minorHAnsi" w:hAnsiTheme="minorHAnsi" w:cstheme="minorHAnsi"/>
                <w:caps/>
                <w:lang w:val="fr-BE"/>
              </w:rPr>
              <w:t>ES AUTORITES</w:t>
            </w:r>
            <w:bookmarkEnd w:id="798"/>
            <w:r w:rsidRPr="00F22DC6">
              <w:rPr>
                <w:rFonts w:asciiTheme="minorHAnsi" w:hAnsiTheme="minorHAnsi" w:cstheme="minorHAnsi"/>
                <w:caps/>
                <w:lang w:val="fr-BE"/>
              </w:rPr>
              <w:t xml:space="preserve"> </w:t>
            </w:r>
            <w:bookmarkEnd w:id="799"/>
            <w:bookmarkEnd w:id="800"/>
          </w:p>
        </w:tc>
      </w:tr>
    </w:tbl>
    <w:p w14:paraId="10A75E65" w14:textId="68260C1E" w:rsidR="00DB72A4" w:rsidRPr="00F22DC6" w:rsidRDefault="00DB72A4">
      <w:pPr>
        <w:spacing w:before="119" w:after="102"/>
        <w:rPr>
          <w:rFonts w:asciiTheme="minorHAnsi" w:eastAsia="Times New Roman" w:hAnsiTheme="minorHAnsi" w:cstheme="minorHAnsi"/>
          <w:color w:val="000080"/>
        </w:rPr>
      </w:pPr>
      <w:r w:rsidRPr="00F22DC6">
        <w:rPr>
          <w:rFonts w:asciiTheme="minorHAnsi" w:hAnsiTheme="minorHAnsi" w:cstheme="minorHAnsi"/>
          <w:szCs w:val="22"/>
        </w:rPr>
        <w:t xml:space="preserve">L'autorité de l'organisme de recherche, représentée par : </w:t>
      </w:r>
    </w:p>
    <w:p w14:paraId="7FDD0EBF" w14:textId="77777777" w:rsidR="00DB72A4" w:rsidRPr="00F22DC6" w:rsidRDefault="00DB72A4">
      <w:pPr>
        <w:tabs>
          <w:tab w:val="left" w:pos="1843"/>
          <w:tab w:val="left" w:pos="1985"/>
        </w:tabs>
        <w:spacing w:before="102" w:after="40"/>
        <w:rPr>
          <w:rFonts w:asciiTheme="minorHAnsi" w:hAnsiTheme="minorHAnsi" w:cstheme="minorHAnsi"/>
          <w:i/>
          <w:iCs/>
          <w:color w:val="808080"/>
          <w:sz w:val="20"/>
          <w:szCs w:val="20"/>
        </w:rPr>
      </w:pPr>
      <w:r w:rsidRPr="00F22DC6">
        <w:rPr>
          <w:rFonts w:asciiTheme="minorHAnsi" w:eastAsia="Times New Roman" w:hAnsiTheme="minorHAnsi" w:cstheme="minorHAnsi"/>
          <w:color w:val="000080"/>
        </w:rPr>
        <w:t>…………………………………………………………………………………………………………</w:t>
      </w:r>
    </w:p>
    <w:p w14:paraId="5E8BAF38" w14:textId="70D96DE6" w:rsidR="00DB72A4" w:rsidRPr="00F22DC6" w:rsidRDefault="00DB72A4">
      <w:pPr>
        <w:tabs>
          <w:tab w:val="left" w:pos="1843"/>
          <w:tab w:val="left" w:pos="1985"/>
        </w:tabs>
        <w:spacing w:after="170"/>
        <w:rPr>
          <w:rFonts w:asciiTheme="minorHAnsi" w:hAnsiTheme="minorHAnsi" w:cstheme="minorHAnsi"/>
          <w:i/>
          <w:iCs/>
          <w:color w:val="808080"/>
          <w:sz w:val="20"/>
          <w:szCs w:val="20"/>
        </w:rPr>
      </w:pPr>
      <w:r w:rsidRPr="00F22DC6">
        <w:rPr>
          <w:rFonts w:asciiTheme="minorHAnsi" w:hAnsiTheme="minorHAnsi" w:cstheme="minorHAnsi"/>
          <w:i/>
          <w:iCs/>
          <w:color w:val="808080"/>
          <w:sz w:val="20"/>
          <w:szCs w:val="20"/>
        </w:rPr>
        <w:t>(recteur</w:t>
      </w:r>
      <w:r w:rsidR="0044202C" w:rsidRPr="00F22DC6">
        <w:rPr>
          <w:rFonts w:asciiTheme="minorHAnsi" w:hAnsiTheme="minorHAnsi" w:cstheme="minorHAnsi"/>
          <w:i/>
          <w:iCs/>
          <w:color w:val="808080"/>
          <w:sz w:val="20"/>
          <w:szCs w:val="20"/>
        </w:rPr>
        <w:t xml:space="preserve"> ou homologue</w:t>
      </w:r>
      <w:r w:rsidRPr="00F22DC6">
        <w:rPr>
          <w:rFonts w:asciiTheme="minorHAnsi" w:hAnsiTheme="minorHAnsi" w:cstheme="minorHAnsi"/>
          <w:i/>
          <w:iCs/>
          <w:color w:val="808080"/>
          <w:sz w:val="20"/>
          <w:szCs w:val="20"/>
        </w:rPr>
        <w:t>)</w:t>
      </w:r>
    </w:p>
    <w:p w14:paraId="6059FCF9" w14:textId="04511E70" w:rsidR="0044202C" w:rsidRPr="00F22DC6" w:rsidRDefault="0044202C">
      <w:pPr>
        <w:tabs>
          <w:tab w:val="left" w:pos="1843"/>
          <w:tab w:val="left" w:pos="1985"/>
        </w:tabs>
        <w:spacing w:after="170"/>
        <w:rPr>
          <w:rFonts w:asciiTheme="minorHAnsi" w:hAnsiTheme="minorHAnsi" w:cstheme="minorHAnsi"/>
          <w:i/>
          <w:iCs/>
          <w:color w:val="808080"/>
          <w:sz w:val="20"/>
          <w:szCs w:val="20"/>
        </w:rPr>
      </w:pPr>
      <w:r w:rsidRPr="00F22DC6">
        <w:rPr>
          <w:rFonts w:asciiTheme="minorHAnsi" w:hAnsiTheme="minorHAnsi" w:cstheme="minorHAnsi"/>
          <w:szCs w:val="22"/>
        </w:rPr>
        <w:t>et</w:t>
      </w:r>
    </w:p>
    <w:p w14:paraId="2E1394F7" w14:textId="77777777" w:rsidR="0044202C" w:rsidRPr="00F22DC6" w:rsidRDefault="0044202C" w:rsidP="0044202C">
      <w:pPr>
        <w:tabs>
          <w:tab w:val="left" w:pos="1843"/>
          <w:tab w:val="left" w:pos="1985"/>
        </w:tabs>
        <w:spacing w:before="102" w:after="40"/>
        <w:rPr>
          <w:rFonts w:asciiTheme="minorHAnsi" w:hAnsiTheme="minorHAnsi" w:cstheme="minorHAnsi"/>
          <w:i/>
          <w:iCs/>
          <w:color w:val="808080"/>
          <w:sz w:val="20"/>
          <w:szCs w:val="20"/>
        </w:rPr>
      </w:pPr>
      <w:r w:rsidRPr="00F22DC6">
        <w:rPr>
          <w:rFonts w:asciiTheme="minorHAnsi" w:eastAsia="Times New Roman" w:hAnsiTheme="minorHAnsi" w:cstheme="minorHAnsi"/>
          <w:color w:val="000080"/>
        </w:rPr>
        <w:t>…………………………………………………………………………………………………………</w:t>
      </w:r>
    </w:p>
    <w:p w14:paraId="4046A29E" w14:textId="557B3882" w:rsidR="0044202C" w:rsidRPr="00F22DC6" w:rsidRDefault="0044202C" w:rsidP="0044202C">
      <w:pPr>
        <w:tabs>
          <w:tab w:val="left" w:pos="1843"/>
          <w:tab w:val="left" w:pos="1985"/>
        </w:tabs>
        <w:spacing w:after="170"/>
        <w:rPr>
          <w:rFonts w:asciiTheme="minorHAnsi" w:hAnsiTheme="minorHAnsi" w:cstheme="minorHAnsi"/>
          <w:color w:val="000000"/>
        </w:rPr>
      </w:pPr>
      <w:r w:rsidRPr="00F22DC6">
        <w:rPr>
          <w:rFonts w:asciiTheme="minorHAnsi" w:hAnsiTheme="minorHAnsi" w:cstheme="minorHAnsi"/>
          <w:i/>
          <w:iCs/>
          <w:color w:val="808080"/>
          <w:sz w:val="20"/>
          <w:szCs w:val="20"/>
        </w:rPr>
        <w:t>(doyen ou homologue)</w:t>
      </w:r>
    </w:p>
    <w:p w14:paraId="41427872" w14:textId="77777777" w:rsidR="0044202C" w:rsidRPr="00F22DC6" w:rsidRDefault="0044202C">
      <w:pPr>
        <w:tabs>
          <w:tab w:val="left" w:pos="1843"/>
          <w:tab w:val="left" w:pos="1985"/>
        </w:tabs>
        <w:spacing w:after="170"/>
        <w:rPr>
          <w:rFonts w:asciiTheme="minorHAnsi" w:hAnsiTheme="minorHAnsi" w:cstheme="minorHAnsi"/>
          <w:color w:val="000000"/>
        </w:rPr>
      </w:pPr>
    </w:p>
    <w:p w14:paraId="2FCDDEAC" w14:textId="69D5B16E" w:rsidR="00DB72A4" w:rsidRPr="00F22DC6" w:rsidRDefault="00DB72A4" w:rsidP="00570E17">
      <w:pPr>
        <w:numPr>
          <w:ilvl w:val="0"/>
          <w:numId w:val="7"/>
        </w:numPr>
        <w:tabs>
          <w:tab w:val="left" w:pos="350"/>
        </w:tabs>
        <w:spacing w:before="62" w:after="40"/>
        <w:rPr>
          <w:rFonts w:asciiTheme="minorHAnsi" w:hAnsiTheme="minorHAnsi" w:cstheme="minorHAnsi"/>
          <w:color w:val="000000"/>
        </w:rPr>
      </w:pPr>
      <w:r w:rsidRPr="00F22DC6">
        <w:rPr>
          <w:rFonts w:asciiTheme="minorHAnsi" w:hAnsiTheme="minorHAnsi" w:cstheme="minorHAnsi"/>
          <w:color w:val="000000"/>
        </w:rPr>
        <w:t>déclare</w:t>
      </w:r>
      <w:r w:rsidR="007F67C4" w:rsidRPr="00F22DC6">
        <w:rPr>
          <w:rFonts w:asciiTheme="minorHAnsi" w:hAnsiTheme="minorHAnsi" w:cstheme="minorHAnsi"/>
          <w:color w:val="000000"/>
        </w:rPr>
        <w:t>nt</w:t>
      </w:r>
      <w:r w:rsidRPr="00F22DC6">
        <w:rPr>
          <w:rFonts w:asciiTheme="minorHAnsi" w:hAnsiTheme="minorHAnsi" w:cstheme="minorHAnsi"/>
          <w:color w:val="000000"/>
        </w:rPr>
        <w:t xml:space="preserve"> avoir pris connaissance du</w:t>
      </w:r>
      <w:r w:rsidR="00616765" w:rsidRPr="00F22DC6">
        <w:rPr>
          <w:rFonts w:asciiTheme="minorHAnsi" w:hAnsiTheme="minorHAnsi" w:cstheme="minorHAnsi"/>
        </w:rPr>
        <w:t xml:space="preserve"> règlement</w:t>
      </w:r>
      <w:r w:rsidRPr="00F22DC6">
        <w:rPr>
          <w:rFonts w:asciiTheme="minorHAnsi" w:hAnsiTheme="minorHAnsi" w:cstheme="minorHAnsi"/>
          <w:color w:val="000080"/>
        </w:rPr>
        <w:t xml:space="preserve"> </w:t>
      </w:r>
      <w:r w:rsidR="009753BE" w:rsidRPr="00F22DC6">
        <w:rPr>
          <w:rFonts w:asciiTheme="minorHAnsi" w:hAnsiTheme="minorHAnsi" w:cstheme="minorHAnsi"/>
        </w:rPr>
        <w:t xml:space="preserve">du programme </w:t>
      </w:r>
      <w:r w:rsidR="0086109F" w:rsidRPr="00F22DC6">
        <w:rPr>
          <w:rFonts w:asciiTheme="minorHAnsi" w:hAnsiTheme="minorHAnsi" w:cstheme="minorHAnsi"/>
          <w:color w:val="000000"/>
          <w:szCs w:val="22"/>
        </w:rPr>
        <w:t>«</w:t>
      </w:r>
      <w:r w:rsidR="0044202C" w:rsidRPr="00F22DC6">
        <w:rPr>
          <w:rFonts w:asciiTheme="minorHAnsi" w:hAnsiTheme="minorHAnsi" w:cstheme="minorHAnsi"/>
          <w:color w:val="000000"/>
          <w:szCs w:val="22"/>
        </w:rPr>
        <w:t xml:space="preserve"> </w:t>
      </w:r>
      <w:r w:rsidR="00C8291D" w:rsidRPr="00F22DC6">
        <w:rPr>
          <w:rFonts w:asciiTheme="minorHAnsi" w:hAnsiTheme="minorHAnsi" w:cstheme="minorHAnsi"/>
          <w:color w:val="000000"/>
          <w:szCs w:val="22"/>
        </w:rPr>
        <w:t>Brains for Brussels</w:t>
      </w:r>
      <w:r w:rsidR="0044202C" w:rsidRPr="00F22DC6">
        <w:rPr>
          <w:rFonts w:asciiTheme="minorHAnsi" w:hAnsiTheme="minorHAnsi" w:cstheme="minorHAnsi"/>
          <w:color w:val="000000"/>
          <w:szCs w:val="22"/>
        </w:rPr>
        <w:t xml:space="preserve"> </w:t>
      </w:r>
      <w:r w:rsidR="0086109F" w:rsidRPr="00F22DC6">
        <w:rPr>
          <w:rFonts w:asciiTheme="minorHAnsi" w:hAnsiTheme="minorHAnsi" w:cstheme="minorHAnsi"/>
          <w:color w:val="000000"/>
          <w:szCs w:val="22"/>
        </w:rPr>
        <w:t xml:space="preserve">» </w:t>
      </w:r>
      <w:r w:rsidRPr="00F22DC6">
        <w:rPr>
          <w:rFonts w:asciiTheme="minorHAnsi" w:hAnsiTheme="minorHAnsi" w:cstheme="minorHAnsi"/>
          <w:color w:val="000000"/>
        </w:rPr>
        <w:t>et s'engage</w:t>
      </w:r>
      <w:r w:rsidR="007F67C4" w:rsidRPr="00F22DC6">
        <w:rPr>
          <w:rFonts w:asciiTheme="minorHAnsi" w:hAnsiTheme="minorHAnsi" w:cstheme="minorHAnsi"/>
          <w:color w:val="000000"/>
        </w:rPr>
        <w:t>nt</w:t>
      </w:r>
      <w:r w:rsidRPr="00F22DC6">
        <w:rPr>
          <w:rFonts w:asciiTheme="minorHAnsi" w:hAnsiTheme="minorHAnsi" w:cstheme="minorHAnsi"/>
          <w:color w:val="000000"/>
        </w:rPr>
        <w:t xml:space="preserve"> à le respecter,</w:t>
      </w:r>
    </w:p>
    <w:p w14:paraId="07E43279" w14:textId="7F198525" w:rsidR="00DB72A4" w:rsidRPr="00F22DC6" w:rsidRDefault="00DB72A4" w:rsidP="00570E17">
      <w:pPr>
        <w:numPr>
          <w:ilvl w:val="0"/>
          <w:numId w:val="7"/>
        </w:numPr>
        <w:tabs>
          <w:tab w:val="left" w:pos="350"/>
        </w:tabs>
        <w:spacing w:before="62" w:after="40"/>
        <w:rPr>
          <w:rFonts w:asciiTheme="minorHAnsi" w:hAnsiTheme="minorHAnsi" w:cstheme="minorHAnsi"/>
          <w:color w:val="000000"/>
        </w:rPr>
      </w:pPr>
      <w:r w:rsidRPr="00F22DC6">
        <w:rPr>
          <w:rFonts w:asciiTheme="minorHAnsi" w:hAnsiTheme="minorHAnsi" w:cstheme="minorHAnsi"/>
          <w:color w:val="000000"/>
        </w:rPr>
        <w:t>s'engage</w:t>
      </w:r>
      <w:r w:rsidR="007F67C4" w:rsidRPr="00F22DC6">
        <w:rPr>
          <w:rFonts w:asciiTheme="minorHAnsi" w:hAnsiTheme="minorHAnsi" w:cstheme="minorHAnsi"/>
          <w:color w:val="000000"/>
        </w:rPr>
        <w:t>nt</w:t>
      </w:r>
      <w:r w:rsidRPr="00F22DC6">
        <w:rPr>
          <w:rFonts w:asciiTheme="minorHAnsi" w:hAnsiTheme="minorHAnsi" w:cstheme="minorHAnsi"/>
          <w:color w:val="000000"/>
        </w:rPr>
        <w:t xml:space="preserve"> à fournir au chercheur les conditions requises pour l</w:t>
      </w:r>
      <w:r w:rsidR="00567EB9" w:rsidRPr="00F22DC6">
        <w:rPr>
          <w:rFonts w:asciiTheme="minorHAnsi" w:hAnsiTheme="minorHAnsi" w:cstheme="minorHAnsi"/>
          <w:color w:val="000000"/>
        </w:rPr>
        <w:t xml:space="preserve">a bonne </w:t>
      </w:r>
      <w:r w:rsidRPr="00F22DC6">
        <w:rPr>
          <w:rFonts w:asciiTheme="minorHAnsi" w:hAnsiTheme="minorHAnsi" w:cstheme="minorHAnsi"/>
          <w:color w:val="000000"/>
        </w:rPr>
        <w:t>exécution</w:t>
      </w:r>
      <w:r w:rsidR="00567EB9" w:rsidRPr="00F22DC6">
        <w:rPr>
          <w:rFonts w:asciiTheme="minorHAnsi" w:hAnsiTheme="minorHAnsi" w:cstheme="minorHAnsi"/>
          <w:color w:val="000000"/>
        </w:rPr>
        <w:t xml:space="preserve"> </w:t>
      </w:r>
      <w:r w:rsidRPr="00F22DC6">
        <w:rPr>
          <w:rFonts w:asciiTheme="minorHAnsi" w:hAnsiTheme="minorHAnsi" w:cstheme="minorHAnsi"/>
          <w:color w:val="000000"/>
        </w:rPr>
        <w:t xml:space="preserve">du </w:t>
      </w:r>
      <w:r w:rsidR="008D6E45" w:rsidRPr="00F22DC6">
        <w:rPr>
          <w:rFonts w:asciiTheme="minorHAnsi" w:hAnsiTheme="minorHAnsi" w:cstheme="minorHAnsi"/>
          <w:color w:val="000000"/>
        </w:rPr>
        <w:t>projet</w:t>
      </w:r>
      <w:r w:rsidRPr="00F22DC6">
        <w:rPr>
          <w:rFonts w:asciiTheme="minorHAnsi" w:hAnsiTheme="minorHAnsi" w:cstheme="minorHAnsi"/>
          <w:color w:val="000000"/>
        </w:rPr>
        <w:t>,</w:t>
      </w:r>
    </w:p>
    <w:p w14:paraId="00046E05" w14:textId="5A0BD3E8" w:rsidR="00DB72A4" w:rsidRDefault="00DB72A4" w:rsidP="00570E17">
      <w:pPr>
        <w:numPr>
          <w:ilvl w:val="0"/>
          <w:numId w:val="7"/>
        </w:numPr>
        <w:tabs>
          <w:tab w:val="left" w:pos="350"/>
        </w:tabs>
        <w:spacing w:before="102" w:after="40"/>
        <w:rPr>
          <w:rFonts w:asciiTheme="minorHAnsi" w:hAnsiTheme="minorHAnsi" w:cstheme="minorHAnsi"/>
          <w:color w:val="000000"/>
        </w:rPr>
      </w:pPr>
      <w:r w:rsidRPr="00F22DC6">
        <w:rPr>
          <w:rFonts w:asciiTheme="minorHAnsi" w:hAnsiTheme="minorHAnsi" w:cstheme="minorHAnsi"/>
          <w:color w:val="000000"/>
        </w:rPr>
        <w:t>déclare</w:t>
      </w:r>
      <w:r w:rsidR="007F67C4" w:rsidRPr="00F22DC6">
        <w:rPr>
          <w:rFonts w:asciiTheme="minorHAnsi" w:hAnsiTheme="minorHAnsi" w:cstheme="minorHAnsi"/>
          <w:color w:val="000000"/>
        </w:rPr>
        <w:t>nt</w:t>
      </w:r>
      <w:r w:rsidRPr="00F22DC6">
        <w:rPr>
          <w:rFonts w:asciiTheme="minorHAnsi" w:hAnsiTheme="minorHAnsi" w:cstheme="minorHAnsi"/>
          <w:color w:val="000000"/>
        </w:rPr>
        <w:t xml:space="preserve"> que toutes les informations fournies dans ce formulaire </w:t>
      </w:r>
      <w:r w:rsidR="00AF2F37" w:rsidRPr="00F22DC6">
        <w:rPr>
          <w:rFonts w:asciiTheme="minorHAnsi" w:hAnsiTheme="minorHAnsi" w:cstheme="minorHAnsi"/>
          <w:color w:val="000000"/>
        </w:rPr>
        <w:t>(incluant annexes jointe</w:t>
      </w:r>
      <w:r w:rsidR="00974B20" w:rsidRPr="00F22DC6">
        <w:rPr>
          <w:rFonts w:asciiTheme="minorHAnsi" w:hAnsiTheme="minorHAnsi" w:cstheme="minorHAnsi"/>
          <w:color w:val="000000"/>
        </w:rPr>
        <w:t>s</w:t>
      </w:r>
      <w:r w:rsidR="00AF2F37" w:rsidRPr="00F22DC6">
        <w:rPr>
          <w:rFonts w:asciiTheme="minorHAnsi" w:hAnsiTheme="minorHAnsi" w:cstheme="minorHAnsi"/>
          <w:color w:val="000000"/>
        </w:rPr>
        <w:t xml:space="preserve">) </w:t>
      </w:r>
      <w:r w:rsidRPr="00F22DC6">
        <w:rPr>
          <w:rFonts w:asciiTheme="minorHAnsi" w:hAnsiTheme="minorHAnsi" w:cstheme="minorHAnsi"/>
          <w:color w:val="000000"/>
        </w:rPr>
        <w:t>sont complètes et correctes.</w:t>
      </w:r>
    </w:p>
    <w:p w14:paraId="74E77379" w14:textId="04B86D49" w:rsidR="00857964" w:rsidRPr="00F927AB" w:rsidRDefault="00857964" w:rsidP="00F927AB">
      <w:pPr>
        <w:numPr>
          <w:ilvl w:val="0"/>
          <w:numId w:val="7"/>
        </w:numPr>
        <w:tabs>
          <w:tab w:val="left" w:pos="350"/>
        </w:tabs>
        <w:spacing w:before="102" w:after="40"/>
        <w:jc w:val="both"/>
        <w:rPr>
          <w:rFonts w:asciiTheme="minorHAnsi" w:hAnsiTheme="minorHAnsi" w:cstheme="minorHAnsi"/>
          <w:kern w:val="2"/>
        </w:rPr>
      </w:pPr>
      <w:r>
        <w:rPr>
          <w:rFonts w:cs="Calibri"/>
        </w:rPr>
        <w:t>déclare sur l’honneur que l’Organisme de recherche respecte toutes les obligations applicables dans les domaines du droit environnemental, social et du travail et veillera à rester en règle à ce niveau durant toute la durée du subside.</w:t>
      </w:r>
    </w:p>
    <w:p w14:paraId="44FD6D7D" w14:textId="77777777" w:rsidR="00DB72A4" w:rsidRPr="00F22DC6" w:rsidRDefault="00DB72A4">
      <w:pPr>
        <w:tabs>
          <w:tab w:val="left" w:pos="350"/>
        </w:tabs>
        <w:spacing w:before="102" w:after="40"/>
        <w:rPr>
          <w:rFonts w:asciiTheme="minorHAnsi" w:hAnsiTheme="minorHAnsi" w:cstheme="minorHAnsi"/>
          <w:color w:val="000000"/>
        </w:rPr>
      </w:pPr>
    </w:p>
    <w:p w14:paraId="495E2CAD" w14:textId="77777777" w:rsidR="00DB72A4" w:rsidRPr="00F22DC6" w:rsidRDefault="00DB72A4">
      <w:pPr>
        <w:tabs>
          <w:tab w:val="left" w:pos="1843"/>
          <w:tab w:val="left" w:pos="1985"/>
        </w:tabs>
        <w:spacing w:before="159" w:after="102"/>
        <w:rPr>
          <w:rFonts w:asciiTheme="minorHAnsi" w:hAnsiTheme="minorHAnsi" w:cstheme="minorHAnsi"/>
          <w:color w:val="000000"/>
          <w:szCs w:val="22"/>
        </w:rPr>
      </w:pPr>
      <w:r w:rsidRPr="00F22DC6">
        <w:rPr>
          <w:rFonts w:asciiTheme="minorHAnsi" w:hAnsiTheme="minorHAnsi" w:cstheme="minorHAnsi"/>
          <w:color w:val="000000"/>
        </w:rPr>
        <w:t>Nom : ..........................................................</w:t>
      </w:r>
      <w:r w:rsidRPr="00F22DC6">
        <w:rPr>
          <w:rFonts w:asciiTheme="minorHAnsi" w:hAnsiTheme="minorHAnsi" w:cstheme="minorHAnsi"/>
          <w:color w:val="000000"/>
        </w:rPr>
        <w:tab/>
        <w:t>Date : ...................................................</w:t>
      </w:r>
    </w:p>
    <w:p w14:paraId="30F9357F" w14:textId="1EA8EE16" w:rsidR="0060003C" w:rsidRPr="00F22DC6" w:rsidRDefault="00F74A74">
      <w:pPr>
        <w:tabs>
          <w:tab w:val="left" w:pos="1843"/>
          <w:tab w:val="left" w:pos="1985"/>
        </w:tabs>
        <w:spacing w:before="159" w:after="102"/>
        <w:rPr>
          <w:rFonts w:asciiTheme="minorHAnsi" w:hAnsiTheme="minorHAnsi" w:cstheme="minorHAnsi"/>
          <w:color w:val="000000"/>
          <w:szCs w:val="22"/>
        </w:rPr>
      </w:pPr>
      <w:r w:rsidRPr="00F22DC6">
        <w:rPr>
          <w:rFonts w:asciiTheme="minorHAnsi" w:hAnsiTheme="minorHAnsi" w:cstheme="minorHAnsi"/>
          <w:color w:val="000000"/>
          <w:szCs w:val="22"/>
        </w:rPr>
        <w:t>Signature</w:t>
      </w:r>
      <w:r w:rsidR="00F22DC6" w:rsidRPr="00F22DC6">
        <w:rPr>
          <w:rFonts w:asciiTheme="minorHAnsi" w:hAnsiTheme="minorHAnsi" w:cstheme="minorHAnsi"/>
          <w:color w:val="000000"/>
          <w:szCs w:val="22"/>
        </w:rPr>
        <w:t> :</w:t>
      </w:r>
      <w:r w:rsidRPr="00F22DC6">
        <w:rPr>
          <w:rFonts w:asciiTheme="minorHAnsi" w:hAnsiTheme="minorHAnsi" w:cstheme="minorHAnsi"/>
          <w:color w:val="000000"/>
          <w:szCs w:val="22"/>
        </w:rPr>
        <w:t xml:space="preserve"> </w:t>
      </w:r>
    </w:p>
    <w:p w14:paraId="5CA56C68" w14:textId="758ECBAF" w:rsidR="00CC3C9C" w:rsidRPr="00F22DC6" w:rsidRDefault="00CC3C9C">
      <w:pPr>
        <w:tabs>
          <w:tab w:val="left" w:pos="1843"/>
          <w:tab w:val="left" w:pos="1985"/>
        </w:tabs>
        <w:spacing w:before="159" w:after="102"/>
        <w:rPr>
          <w:rFonts w:asciiTheme="minorHAnsi" w:eastAsia="Times New Roman" w:hAnsiTheme="minorHAnsi" w:cstheme="minorHAnsi"/>
          <w:bCs/>
          <w:szCs w:val="22"/>
        </w:rPr>
      </w:pPr>
    </w:p>
    <w:p w14:paraId="77CE8831" w14:textId="77777777" w:rsidR="00F35762" w:rsidRPr="00F22DC6" w:rsidRDefault="00F35762" w:rsidP="00F35762">
      <w:pPr>
        <w:tabs>
          <w:tab w:val="left" w:pos="1843"/>
          <w:tab w:val="left" w:pos="1985"/>
        </w:tabs>
        <w:spacing w:before="159" w:after="102"/>
        <w:rPr>
          <w:rFonts w:asciiTheme="minorHAnsi" w:hAnsiTheme="minorHAnsi" w:cstheme="minorHAnsi"/>
          <w:color w:val="000000"/>
          <w:szCs w:val="22"/>
        </w:rPr>
      </w:pPr>
      <w:r w:rsidRPr="00F22DC6">
        <w:rPr>
          <w:rFonts w:asciiTheme="minorHAnsi" w:hAnsiTheme="minorHAnsi" w:cstheme="minorHAnsi"/>
          <w:color w:val="000000"/>
        </w:rPr>
        <w:t>Nom : ..........................................................</w:t>
      </w:r>
      <w:r w:rsidRPr="00F22DC6">
        <w:rPr>
          <w:rFonts w:asciiTheme="minorHAnsi" w:hAnsiTheme="minorHAnsi" w:cstheme="minorHAnsi"/>
          <w:color w:val="000000"/>
        </w:rPr>
        <w:tab/>
        <w:t>Date : ...................................................</w:t>
      </w:r>
    </w:p>
    <w:p w14:paraId="494BCA45" w14:textId="2B5E7F1B" w:rsidR="00F35762" w:rsidRPr="00F22DC6" w:rsidRDefault="00F35762" w:rsidP="00F35762">
      <w:pPr>
        <w:tabs>
          <w:tab w:val="left" w:pos="1843"/>
          <w:tab w:val="left" w:pos="1985"/>
        </w:tabs>
        <w:spacing w:before="159" w:after="102"/>
        <w:rPr>
          <w:rFonts w:asciiTheme="minorHAnsi" w:hAnsiTheme="minorHAnsi" w:cstheme="minorHAnsi"/>
          <w:color w:val="000000"/>
          <w:szCs w:val="22"/>
        </w:rPr>
      </w:pPr>
      <w:r w:rsidRPr="00F22DC6">
        <w:rPr>
          <w:rFonts w:asciiTheme="minorHAnsi" w:hAnsiTheme="minorHAnsi" w:cstheme="minorHAnsi"/>
          <w:color w:val="000000"/>
          <w:szCs w:val="22"/>
        </w:rPr>
        <w:t>Signature</w:t>
      </w:r>
      <w:r w:rsidR="00F22DC6">
        <w:rPr>
          <w:rFonts w:asciiTheme="minorHAnsi" w:hAnsiTheme="minorHAnsi" w:cstheme="minorHAnsi"/>
          <w:color w:val="000000"/>
          <w:szCs w:val="22"/>
        </w:rPr>
        <w:t> :</w:t>
      </w:r>
      <w:r w:rsidRPr="00F22DC6">
        <w:rPr>
          <w:rFonts w:asciiTheme="minorHAnsi" w:hAnsiTheme="minorHAnsi" w:cstheme="minorHAnsi"/>
          <w:color w:val="000000"/>
          <w:szCs w:val="22"/>
        </w:rPr>
        <w:t xml:space="preserve"> </w:t>
      </w:r>
    </w:p>
    <w:p w14:paraId="0228F1BD" w14:textId="77777777" w:rsidR="00F35762" w:rsidRPr="00F22DC6" w:rsidRDefault="00F35762">
      <w:pPr>
        <w:tabs>
          <w:tab w:val="left" w:pos="1843"/>
          <w:tab w:val="left" w:pos="1985"/>
        </w:tabs>
        <w:spacing w:before="159" w:after="102"/>
        <w:rPr>
          <w:rFonts w:asciiTheme="minorHAnsi" w:eastAsia="Times New Roman" w:hAnsiTheme="minorHAnsi" w:cstheme="minorHAnsi"/>
          <w:bCs/>
          <w:szCs w:val="22"/>
        </w:rPr>
      </w:pPr>
    </w:p>
    <w:p w14:paraId="28EED587" w14:textId="77777777" w:rsidR="00DB72A4" w:rsidRPr="00F22DC6" w:rsidRDefault="00DB72A4">
      <w:pPr>
        <w:autoSpaceDE w:val="0"/>
        <w:spacing w:before="102" w:after="40" w:line="200" w:lineRule="atLeast"/>
        <w:jc w:val="both"/>
        <w:rPr>
          <w:rFonts w:asciiTheme="minorHAnsi" w:hAnsiTheme="minorHAnsi" w:cstheme="minorHAnsi"/>
          <w:szCs w:val="22"/>
        </w:rPr>
      </w:pPr>
      <w:bookmarkStart w:id="801" w:name="__RefHeading__1106_296410584"/>
      <w:bookmarkStart w:id="802" w:name="__RefHeading__1109_1338712634"/>
      <w:bookmarkStart w:id="803" w:name="__RefHeading__1031_940877344"/>
      <w:bookmarkStart w:id="804" w:name="__RefHeading__8435_1378622865"/>
      <w:bookmarkStart w:id="805" w:name="__RefHeading__3026_1378622865"/>
      <w:bookmarkStart w:id="806" w:name="__RefHeading__923_1622893258"/>
      <w:bookmarkStart w:id="807" w:name="__RefHeading__915_746942823"/>
      <w:bookmarkStart w:id="808" w:name="__RefHeading__864_2068346959"/>
      <w:bookmarkStart w:id="809" w:name="__RefHeading__11925_2070677050"/>
      <w:bookmarkStart w:id="810" w:name="__RefHeading__898_840197702"/>
      <w:bookmarkStart w:id="811" w:name="__RefHeading__14600_313356584"/>
      <w:bookmarkStart w:id="812" w:name="__RefHeading__12938_313356584"/>
      <w:bookmarkStart w:id="813" w:name="__RefHeading__11388_313356584"/>
      <w:bookmarkStart w:id="814" w:name="__RefHeading__9950_313356584"/>
      <w:bookmarkStart w:id="815" w:name="__RefHeading__8095_313356584"/>
      <w:bookmarkStart w:id="816" w:name="__RefHeading__579_1973456737"/>
      <w:bookmarkStart w:id="817" w:name="__RefHeading__501_14620914521"/>
      <w:bookmarkStart w:id="818" w:name="__RefHeading__3716_21375080711"/>
      <w:bookmarkStart w:id="819" w:name="__RefHeading__3181_14880787531"/>
      <w:bookmarkStart w:id="820" w:name="__RefHeading__1828_17441495991"/>
      <w:bookmarkStart w:id="821" w:name="__RefHeading__379_10371303821"/>
      <w:bookmarkStart w:id="822" w:name="__RefHeading__319_5286349671"/>
      <w:bookmarkStart w:id="823" w:name="__RefHeading__610_16169963561"/>
      <w:bookmarkStart w:id="824" w:name="__RefHeading__346_14031691752"/>
      <w:bookmarkStart w:id="825" w:name="__RefHeading__7992_11804815122"/>
      <w:bookmarkStart w:id="826" w:name="__RefHeading__293_16526885622"/>
      <w:bookmarkStart w:id="827" w:name="__RefHeading__4775_6388855212"/>
      <w:bookmarkStart w:id="828" w:name="__RefHeading__4897_6388855212"/>
      <w:bookmarkStart w:id="829" w:name="__RefHeading__205_10690272052"/>
      <w:bookmarkStart w:id="830" w:name="__RefHeading__34630_11804815122"/>
      <w:bookmarkStart w:id="831" w:name="__RefHeading__229_12075164831"/>
      <w:bookmarkStart w:id="832" w:name="__RefHeading__705_17248035921"/>
      <w:bookmarkStart w:id="833" w:name="__RefHeading__1351_5286349671"/>
      <w:bookmarkStart w:id="834" w:name="__RefHeading__346_7420868321"/>
      <w:bookmarkStart w:id="835" w:name="__RefHeading__915_8907536801"/>
      <w:bookmarkStart w:id="836" w:name="__RefHeading__2667_21375080711"/>
      <w:bookmarkStart w:id="837" w:name="__RefHeading__476_20991862061"/>
      <w:bookmarkStart w:id="838" w:name="__RefHeading__527_3615557411"/>
      <w:bookmarkStart w:id="839" w:name="__RefHeading__2833_1973456737"/>
      <w:bookmarkStart w:id="840" w:name="__RefHeading__9273_313356584"/>
      <w:bookmarkStart w:id="841" w:name="__RefHeading__10655_313356584"/>
      <w:bookmarkStart w:id="842" w:name="__RefHeading__12149_313356584"/>
      <w:bookmarkStart w:id="843" w:name="__RefHeading__13755_313356584"/>
      <w:bookmarkStart w:id="844" w:name="__RefHeading__15473_313356584"/>
      <w:bookmarkStart w:id="845" w:name="__RefHeading__2271_840197702"/>
      <w:bookmarkStart w:id="846" w:name="__RefHeading__841_1655144338"/>
      <w:bookmarkStart w:id="847" w:name="__RefHeading__887_51179467"/>
      <w:bookmarkStart w:id="848" w:name="__RefHeading__939_1950444858"/>
      <w:bookmarkStart w:id="849" w:name="__RefHeading__1601_194657520"/>
      <w:bookmarkStart w:id="850" w:name="__RefHeading__5363_1378622865"/>
      <w:bookmarkStart w:id="851" w:name="__RefHeading__10457_1378622865"/>
      <w:bookmarkStart w:id="852" w:name="__RefHeading__2524_1354280005"/>
      <w:bookmarkStart w:id="853" w:name="__RefHeading__1148_887083246"/>
      <w:bookmarkStart w:id="854" w:name="__RefHeading__2194_296410584"/>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14:paraId="6D826971" w14:textId="59289933" w:rsidR="00C8291D" w:rsidRPr="00F22DC6" w:rsidRDefault="00C8291D">
      <w:pPr>
        <w:widowControl/>
        <w:suppressAutoHyphens w:val="0"/>
        <w:rPr>
          <w:rFonts w:asciiTheme="minorHAnsi" w:hAnsiTheme="minorHAnsi" w:cstheme="minorHAnsi"/>
        </w:rPr>
      </w:pPr>
      <w:r w:rsidRPr="00F22DC6">
        <w:rPr>
          <w:rFonts w:asciiTheme="minorHAnsi" w:hAnsiTheme="minorHAnsi" w:cstheme="minorHAnsi"/>
        </w:rPr>
        <w:br w:type="page"/>
      </w:r>
    </w:p>
    <w:p w14:paraId="553D8839" w14:textId="27F879E3" w:rsidR="00C8291D" w:rsidRPr="00F22DC6" w:rsidRDefault="00C8291D" w:rsidP="00C8291D">
      <w:pPr>
        <w:pStyle w:val="Heading1"/>
        <w:spacing w:after="200"/>
        <w:rPr>
          <w:rFonts w:asciiTheme="minorHAnsi" w:hAnsiTheme="minorHAnsi" w:cstheme="minorHAnsi"/>
        </w:rPr>
      </w:pPr>
      <w:bookmarkStart w:id="855" w:name="_Toc112839953"/>
      <w:r w:rsidRPr="00F22DC6">
        <w:rPr>
          <w:rFonts w:asciiTheme="minorHAnsi" w:hAnsiTheme="minorHAnsi" w:cstheme="minorHAnsi"/>
        </w:rPr>
        <w:lastRenderedPageBreak/>
        <w:t xml:space="preserve"> </w:t>
      </w:r>
      <w:bookmarkStart w:id="856" w:name="_Toc147928791"/>
      <w:r w:rsidRPr="00F22DC6">
        <w:rPr>
          <w:rFonts w:asciiTheme="minorHAnsi" w:hAnsiTheme="minorHAnsi" w:cstheme="minorHAnsi"/>
        </w:rPr>
        <w:t>Récapitulatif des annexes à fournir</w:t>
      </w:r>
      <w:bookmarkEnd w:id="855"/>
      <w:bookmarkEnd w:id="856"/>
    </w:p>
    <w:p w14:paraId="738AB09A" w14:textId="04FEC901" w:rsidR="00C8291D" w:rsidRPr="00F22DC6" w:rsidRDefault="00090DF5" w:rsidP="00C8291D">
      <w:pPr>
        <w:numPr>
          <w:ilvl w:val="0"/>
          <w:numId w:val="11"/>
        </w:numPr>
        <w:spacing w:before="45" w:after="45"/>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CV du chercheur</w:t>
      </w:r>
      <w:r w:rsidR="008B2BBF" w:rsidRPr="00F22DC6">
        <w:rPr>
          <w:rFonts w:asciiTheme="minorHAnsi" w:hAnsiTheme="minorHAnsi" w:cstheme="minorHAnsi"/>
          <w:i/>
          <w:iCs/>
          <w:color w:val="000000"/>
          <w:szCs w:val="22"/>
          <w:lang w:bidi="ar-SA"/>
        </w:rPr>
        <w:t xml:space="preserve"> </w:t>
      </w:r>
      <w:r w:rsidR="00463C55" w:rsidRPr="00F22DC6">
        <w:rPr>
          <w:rFonts w:asciiTheme="minorHAnsi" w:hAnsiTheme="minorHAnsi" w:cstheme="minorHAnsi"/>
          <w:i/>
          <w:iCs/>
          <w:color w:val="000000"/>
          <w:szCs w:val="22"/>
          <w:lang w:bidi="ar-SA"/>
        </w:rPr>
        <w:t>(max 2 pages) ;</w:t>
      </w:r>
    </w:p>
    <w:p w14:paraId="3EA38FFF" w14:textId="741410EC" w:rsidR="00C8291D" w:rsidRPr="00F22DC6" w:rsidRDefault="00090DF5" w:rsidP="00C8291D">
      <w:pPr>
        <w:numPr>
          <w:ilvl w:val="0"/>
          <w:numId w:val="11"/>
        </w:numPr>
        <w:spacing w:before="45" w:after="45"/>
        <w:jc w:val="both"/>
        <w:rPr>
          <w:rFonts w:asciiTheme="minorHAnsi" w:hAnsiTheme="minorHAnsi" w:cstheme="minorHAnsi"/>
          <w:i/>
          <w:iCs/>
          <w:color w:val="000000"/>
          <w:szCs w:val="22"/>
          <w:lang w:bidi="ar-SA"/>
        </w:rPr>
      </w:pPr>
      <w:r w:rsidRPr="00F22DC6">
        <w:rPr>
          <w:rFonts w:asciiTheme="minorHAnsi" w:hAnsiTheme="minorHAnsi" w:cstheme="minorHAnsi"/>
          <w:i/>
          <w:iCs/>
          <w:color w:val="000000"/>
          <w:szCs w:val="22"/>
          <w:lang w:bidi="ar-SA"/>
        </w:rPr>
        <w:t>CV du promoteur (et du co-promoteur, le cas échéant)</w:t>
      </w:r>
      <w:r w:rsidR="008B2BBF" w:rsidRPr="00F22DC6">
        <w:rPr>
          <w:rFonts w:asciiTheme="minorHAnsi" w:hAnsiTheme="minorHAnsi" w:cstheme="minorHAnsi"/>
          <w:i/>
          <w:iCs/>
          <w:color w:val="000000"/>
          <w:szCs w:val="22"/>
          <w:lang w:bidi="ar-SA"/>
        </w:rPr>
        <w:t xml:space="preserve"> – maximum 2 pages</w:t>
      </w:r>
      <w:r w:rsidRPr="00F22DC6">
        <w:rPr>
          <w:rFonts w:asciiTheme="minorHAnsi" w:hAnsiTheme="minorHAnsi" w:cstheme="minorHAnsi"/>
          <w:i/>
          <w:iCs/>
          <w:color w:val="000000"/>
          <w:szCs w:val="22"/>
          <w:lang w:bidi="ar-SA"/>
        </w:rPr>
        <w:t> </w:t>
      </w:r>
      <w:r w:rsidR="00A40C8A" w:rsidRPr="00F22DC6">
        <w:rPr>
          <w:rFonts w:asciiTheme="minorHAnsi" w:hAnsiTheme="minorHAnsi" w:cstheme="minorHAnsi"/>
          <w:i/>
          <w:iCs/>
          <w:color w:val="000000"/>
          <w:szCs w:val="22"/>
          <w:lang w:bidi="ar-SA"/>
        </w:rPr>
        <w:t>;</w:t>
      </w:r>
    </w:p>
    <w:p w14:paraId="78C0CE66" w14:textId="65977FD1" w:rsidR="00C8291D" w:rsidRPr="00F22DC6" w:rsidRDefault="00C8291D" w:rsidP="00C8291D">
      <w:pPr>
        <w:numPr>
          <w:ilvl w:val="0"/>
          <w:numId w:val="11"/>
        </w:numPr>
        <w:tabs>
          <w:tab w:val="left" w:pos="2977"/>
        </w:tabs>
        <w:spacing w:before="45" w:after="45"/>
        <w:jc w:val="both"/>
        <w:rPr>
          <w:rFonts w:asciiTheme="minorHAnsi" w:eastAsia="Cambria" w:hAnsiTheme="minorHAnsi" w:cstheme="minorHAnsi"/>
          <w:i/>
          <w:iCs/>
          <w:color w:val="000000"/>
          <w:szCs w:val="22"/>
          <w:lang w:bidi="ar-SA"/>
        </w:rPr>
      </w:pPr>
      <w:r w:rsidRPr="00F22DC6">
        <w:rPr>
          <w:rFonts w:asciiTheme="minorHAnsi" w:eastAsia="Times New Roman" w:hAnsiTheme="minorHAnsi" w:cstheme="minorHAnsi"/>
          <w:i/>
          <w:iCs/>
          <w:color w:val="000000"/>
          <w:szCs w:val="22"/>
          <w:lang w:bidi="ar-SA"/>
        </w:rPr>
        <w:t xml:space="preserve">diagramme </w:t>
      </w:r>
      <w:r w:rsidR="008B2BBF" w:rsidRPr="00F22DC6">
        <w:rPr>
          <w:rFonts w:asciiTheme="minorHAnsi" w:eastAsia="Times New Roman" w:hAnsiTheme="minorHAnsi" w:cstheme="minorHAnsi"/>
          <w:i/>
          <w:iCs/>
          <w:color w:val="000000"/>
          <w:szCs w:val="22"/>
          <w:lang w:bidi="ar-SA"/>
        </w:rPr>
        <w:t>(</w:t>
      </w:r>
      <w:r w:rsidRPr="00F22DC6">
        <w:rPr>
          <w:rFonts w:asciiTheme="minorHAnsi" w:eastAsia="Times New Roman" w:hAnsiTheme="minorHAnsi" w:cstheme="minorHAnsi"/>
          <w:i/>
          <w:iCs/>
          <w:color w:val="000000"/>
          <w:szCs w:val="22"/>
          <w:lang w:bidi="ar-SA"/>
        </w:rPr>
        <w:t>de Gantt</w:t>
      </w:r>
      <w:r w:rsidR="008B2BBF" w:rsidRPr="00F22DC6">
        <w:rPr>
          <w:rFonts w:asciiTheme="minorHAnsi" w:eastAsia="Times New Roman" w:hAnsiTheme="minorHAnsi" w:cstheme="minorHAnsi"/>
          <w:i/>
          <w:iCs/>
          <w:color w:val="000000"/>
          <w:szCs w:val="22"/>
          <w:lang w:bidi="ar-SA"/>
        </w:rPr>
        <w:t>)</w:t>
      </w:r>
      <w:r w:rsidRPr="00F22DC6">
        <w:rPr>
          <w:rFonts w:asciiTheme="minorHAnsi" w:eastAsia="Times New Roman" w:hAnsiTheme="minorHAnsi" w:cstheme="minorHAnsi"/>
          <w:i/>
          <w:iCs/>
          <w:color w:val="000000"/>
          <w:szCs w:val="22"/>
          <w:lang w:bidi="ar-SA"/>
        </w:rPr>
        <w:t xml:space="preserve"> décrivant le planning du programme proposé</w:t>
      </w:r>
      <w:r w:rsidR="00A40C8A" w:rsidRPr="00F22DC6">
        <w:rPr>
          <w:rFonts w:asciiTheme="minorHAnsi" w:eastAsia="Times New Roman" w:hAnsiTheme="minorHAnsi" w:cstheme="minorHAnsi"/>
          <w:i/>
          <w:iCs/>
          <w:szCs w:val="22"/>
          <w:lang w:bidi="ar-SA"/>
        </w:rPr>
        <w:t> ;</w:t>
      </w:r>
    </w:p>
    <w:p w14:paraId="17BB1EF6" w14:textId="300486B1" w:rsidR="00C8291D" w:rsidRPr="00F22DC6" w:rsidRDefault="00A40C8A" w:rsidP="00C8291D">
      <w:pPr>
        <w:numPr>
          <w:ilvl w:val="0"/>
          <w:numId w:val="11"/>
        </w:numPr>
        <w:tabs>
          <w:tab w:val="left" w:pos="2977"/>
        </w:tabs>
        <w:spacing w:before="45" w:after="45"/>
        <w:jc w:val="both"/>
        <w:rPr>
          <w:rFonts w:asciiTheme="minorHAnsi" w:eastAsia="Cambria" w:hAnsiTheme="minorHAnsi" w:cstheme="minorHAnsi"/>
          <w:i/>
          <w:iCs/>
          <w:color w:val="000000"/>
          <w:szCs w:val="22"/>
          <w:lang w:bidi="ar-SA"/>
        </w:rPr>
      </w:pPr>
      <w:r w:rsidRPr="00F22DC6">
        <w:rPr>
          <w:rFonts w:asciiTheme="minorHAnsi" w:eastAsia="Times New Roman" w:hAnsiTheme="minorHAnsi" w:cstheme="minorHAnsi"/>
          <w:i/>
          <w:iCs/>
          <w:color w:val="000000"/>
          <w:szCs w:val="22"/>
          <w:lang w:bidi="ar-SA"/>
        </w:rPr>
        <w:t>b</w:t>
      </w:r>
      <w:r w:rsidR="00C8291D" w:rsidRPr="00F22DC6">
        <w:rPr>
          <w:rFonts w:asciiTheme="minorHAnsi" w:eastAsia="Times New Roman" w:hAnsiTheme="minorHAnsi" w:cstheme="minorHAnsi"/>
          <w:i/>
          <w:iCs/>
          <w:color w:val="000000"/>
          <w:szCs w:val="22"/>
          <w:lang w:bidi="ar-SA"/>
        </w:rPr>
        <w:t>udget en</w:t>
      </w:r>
      <w:r w:rsidRPr="00F22DC6">
        <w:rPr>
          <w:rFonts w:asciiTheme="minorHAnsi" w:eastAsia="Times New Roman" w:hAnsiTheme="minorHAnsi" w:cstheme="minorHAnsi"/>
          <w:i/>
          <w:iCs/>
          <w:color w:val="000000"/>
          <w:szCs w:val="22"/>
          <w:lang w:bidi="ar-SA"/>
        </w:rPr>
        <w:t xml:space="preserve"> .xlsx</w:t>
      </w:r>
      <w:r w:rsidR="00C8291D" w:rsidRPr="00F22DC6">
        <w:rPr>
          <w:rFonts w:asciiTheme="minorHAnsi" w:eastAsia="Times New Roman" w:hAnsiTheme="minorHAnsi" w:cstheme="minorHAnsi"/>
          <w:i/>
          <w:iCs/>
          <w:color w:val="000000"/>
          <w:szCs w:val="22"/>
          <w:lang w:bidi="ar-SA"/>
        </w:rPr>
        <w:t xml:space="preserve"> </w:t>
      </w:r>
      <w:r w:rsidR="00C8291D" w:rsidRPr="00F22DC6">
        <w:rPr>
          <w:rFonts w:asciiTheme="minorHAnsi" w:hAnsiTheme="minorHAnsi" w:cstheme="minorHAnsi"/>
          <w:i/>
          <w:iCs/>
        </w:rPr>
        <w:t>(</w:t>
      </w:r>
      <w:r w:rsidRPr="00F22DC6">
        <w:rPr>
          <w:rFonts w:asciiTheme="minorHAnsi" w:hAnsiTheme="minorHAnsi" w:cstheme="minorHAnsi"/>
          <w:i/>
          <w:iCs/>
        </w:rPr>
        <w:t>t</w:t>
      </w:r>
      <w:r w:rsidR="00C8291D" w:rsidRPr="00F22DC6">
        <w:rPr>
          <w:rFonts w:asciiTheme="minorHAnsi" w:hAnsiTheme="minorHAnsi" w:cstheme="minorHAnsi"/>
          <w:i/>
          <w:iCs/>
        </w:rPr>
        <w:t>emplate disponibl</w:t>
      </w:r>
      <w:r w:rsidR="00626EDD" w:rsidRPr="00F22DC6">
        <w:rPr>
          <w:rFonts w:asciiTheme="minorHAnsi" w:hAnsiTheme="minorHAnsi" w:cstheme="minorHAnsi"/>
          <w:i/>
          <w:iCs/>
        </w:rPr>
        <w:t xml:space="preserve">e </w:t>
      </w:r>
      <w:hyperlink r:id="rId20" w:history="1">
        <w:r w:rsidR="00626EDD" w:rsidRPr="00F22DC6">
          <w:rPr>
            <w:rStyle w:val="Hyperlink"/>
            <w:rFonts w:asciiTheme="minorHAnsi" w:hAnsiTheme="minorHAnsi" w:cstheme="minorHAnsi"/>
            <w:i/>
            <w:iCs/>
          </w:rPr>
          <w:t>ici</w:t>
        </w:r>
      </w:hyperlink>
      <w:r w:rsidRPr="00F22DC6">
        <w:rPr>
          <w:rFonts w:asciiTheme="minorHAnsi" w:hAnsiTheme="minorHAnsi" w:cstheme="minorHAnsi"/>
          <w:i/>
          <w:iCs/>
        </w:rPr>
        <w:t>) ;</w:t>
      </w:r>
    </w:p>
    <w:p w14:paraId="009F793F" w14:textId="3C620E26" w:rsidR="00C8291D" w:rsidRPr="00F22DC6" w:rsidRDefault="00A40C8A" w:rsidP="00C8291D">
      <w:pPr>
        <w:numPr>
          <w:ilvl w:val="0"/>
          <w:numId w:val="11"/>
        </w:numPr>
        <w:tabs>
          <w:tab w:val="left" w:pos="2977"/>
        </w:tabs>
        <w:spacing w:before="45" w:after="45"/>
        <w:jc w:val="both"/>
        <w:rPr>
          <w:rFonts w:asciiTheme="minorHAnsi" w:eastAsia="Cambria" w:hAnsiTheme="minorHAnsi" w:cstheme="minorHAnsi"/>
        </w:rPr>
      </w:pPr>
      <w:r w:rsidRPr="00F22DC6">
        <w:rPr>
          <w:rFonts w:asciiTheme="minorHAnsi" w:eastAsia="Cambria" w:hAnsiTheme="minorHAnsi" w:cstheme="minorHAnsi"/>
          <w:i/>
          <w:iCs/>
          <w:color w:val="000000"/>
          <w:szCs w:val="22"/>
          <w:lang w:bidi="ar-SA"/>
        </w:rPr>
        <w:t>déclaration d’engagement</w:t>
      </w:r>
      <w:r w:rsidR="00C8291D" w:rsidRPr="00F22DC6">
        <w:rPr>
          <w:rFonts w:asciiTheme="minorHAnsi" w:eastAsia="Cambria" w:hAnsiTheme="minorHAnsi" w:cstheme="minorHAnsi"/>
          <w:i/>
          <w:iCs/>
          <w:color w:val="000000"/>
          <w:szCs w:val="22"/>
          <w:lang w:bidi="ar-SA"/>
        </w:rPr>
        <w:t xml:space="preserve"> </w:t>
      </w:r>
      <w:r w:rsidR="00C8291D" w:rsidRPr="00F22DC6">
        <w:rPr>
          <w:rFonts w:asciiTheme="minorHAnsi" w:eastAsia="Cambria" w:hAnsiTheme="minorHAnsi" w:cstheme="minorHAnsi"/>
          <w:i/>
          <w:iCs/>
          <w:color w:val="000000"/>
          <w:szCs w:val="22"/>
          <w:u w:val="single"/>
          <w:lang w:bidi="ar-SA"/>
        </w:rPr>
        <w:t>signé</w:t>
      </w:r>
      <w:r w:rsidRPr="00F22DC6">
        <w:rPr>
          <w:rFonts w:asciiTheme="minorHAnsi" w:eastAsia="Cambria" w:hAnsiTheme="minorHAnsi" w:cstheme="minorHAnsi"/>
          <w:i/>
          <w:iCs/>
          <w:color w:val="000000"/>
          <w:szCs w:val="22"/>
          <w:u w:val="single"/>
          <w:lang w:bidi="ar-SA"/>
        </w:rPr>
        <w:t>e</w:t>
      </w:r>
      <w:r w:rsidRPr="00F22DC6">
        <w:rPr>
          <w:rFonts w:asciiTheme="minorHAnsi" w:eastAsia="Cambria" w:hAnsiTheme="minorHAnsi" w:cstheme="minorHAnsi"/>
          <w:i/>
          <w:iCs/>
          <w:color w:val="000000"/>
          <w:szCs w:val="22"/>
          <w:lang w:bidi="ar-SA"/>
        </w:rPr>
        <w:t xml:space="preserve"> par les autorités de l’organisme de recherche ;</w:t>
      </w:r>
    </w:p>
    <w:p w14:paraId="00FB0A02" w14:textId="5729AA98" w:rsidR="00C8291D" w:rsidRPr="00F22DC6" w:rsidRDefault="00C8291D" w:rsidP="00C8291D">
      <w:pPr>
        <w:numPr>
          <w:ilvl w:val="0"/>
          <w:numId w:val="11"/>
        </w:numPr>
        <w:tabs>
          <w:tab w:val="left" w:pos="2977"/>
        </w:tabs>
        <w:spacing w:before="45" w:after="45"/>
        <w:jc w:val="both"/>
        <w:rPr>
          <w:rFonts w:asciiTheme="minorHAnsi" w:eastAsia="Cambria" w:hAnsiTheme="minorHAnsi" w:cstheme="minorHAnsi"/>
          <w:i/>
        </w:rPr>
      </w:pPr>
      <w:r w:rsidRPr="00F22DC6">
        <w:rPr>
          <w:rFonts w:asciiTheme="minorHAnsi" w:eastAsia="Cambria" w:hAnsiTheme="minorHAnsi" w:cstheme="minorHAnsi"/>
          <w:i/>
        </w:rPr>
        <w:t xml:space="preserve">le cas échéant, annexe expliquant en quoi cette nouvelle version du projet répond aux lacunes </w:t>
      </w:r>
      <w:r w:rsidR="008B2BBF" w:rsidRPr="00F22DC6">
        <w:rPr>
          <w:rFonts w:asciiTheme="minorHAnsi" w:eastAsia="Cambria" w:hAnsiTheme="minorHAnsi" w:cstheme="minorHAnsi"/>
          <w:i/>
        </w:rPr>
        <w:t>d’un projet précédemment soumis</w:t>
      </w:r>
      <w:r w:rsidR="00463C55">
        <w:rPr>
          <w:rFonts w:asciiTheme="minorHAnsi" w:eastAsia="Cambria" w:hAnsiTheme="minorHAnsi" w:cstheme="minorHAnsi"/>
          <w:i/>
        </w:rPr>
        <w:t>.</w:t>
      </w:r>
    </w:p>
    <w:p w14:paraId="236E303E" w14:textId="77777777" w:rsidR="00C8291D" w:rsidRPr="00F22DC6" w:rsidRDefault="00C8291D">
      <w:pPr>
        <w:rPr>
          <w:rFonts w:asciiTheme="minorHAnsi" w:hAnsiTheme="minorHAnsi" w:cstheme="minorHAnsi"/>
        </w:rPr>
      </w:pPr>
    </w:p>
    <w:sectPr w:rsidR="00C8291D" w:rsidRPr="00F22DC6" w:rsidSect="00463C55">
      <w:headerReference w:type="even" r:id="rId21"/>
      <w:headerReference w:type="default" r:id="rId22"/>
      <w:footerReference w:type="even" r:id="rId23"/>
      <w:footerReference w:type="default" r:id="rId24"/>
      <w:headerReference w:type="first" r:id="rId25"/>
      <w:footerReference w:type="first" r:id="rId26"/>
      <w:type w:val="continuous"/>
      <w:pgSz w:w="11906" w:h="16838"/>
      <w:pgMar w:top="1417" w:right="1417" w:bottom="1417" w:left="141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E9279" w14:textId="77777777" w:rsidR="008431E5" w:rsidRDefault="008431E5">
      <w:r>
        <w:separator/>
      </w:r>
    </w:p>
  </w:endnote>
  <w:endnote w:type="continuationSeparator" w:id="0">
    <w:p w14:paraId="64D27C48" w14:textId="77777777" w:rsidR="008431E5" w:rsidRDefault="00843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panose1 w:val="00000000000000000000"/>
    <w:charset w:val="00"/>
    <w:family w:val="roman"/>
    <w:notTrueType/>
    <w:pitch w:val="default"/>
  </w:font>
  <w:font w:name="timesnewromanpsmt">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F11DC" w14:textId="77777777" w:rsidR="00D63CE8" w:rsidRDefault="00D63C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0638A" w14:textId="6E01E671" w:rsidR="00997B28" w:rsidRPr="0086109F" w:rsidRDefault="00D76FA3" w:rsidP="006D65DE">
    <w:pPr>
      <w:pStyle w:val="Footer"/>
      <w:tabs>
        <w:tab w:val="left" w:pos="3828"/>
        <w:tab w:val="right" w:pos="9498"/>
      </w:tabs>
      <w:snapToGrid w:val="0"/>
      <w:ind w:left="120" w:right="120"/>
      <w:rPr>
        <w:rFonts w:eastAsia="Verdana" w:cs="Verdana"/>
        <w:bCs/>
        <w:color w:val="365F91"/>
        <w:sz w:val="18"/>
        <w:szCs w:val="18"/>
        <w:lang w:val="fr-FR"/>
      </w:rPr>
    </w:pPr>
    <w:r>
      <w:rPr>
        <w:rFonts w:cs="Calibri"/>
        <w:bCs/>
        <w:color w:val="365F91"/>
        <w:sz w:val="18"/>
        <w:szCs w:val="18"/>
        <w:lang w:val="fr-FR"/>
      </w:rPr>
      <w:t>Brains for Brussels</w:t>
    </w:r>
    <w:r w:rsidR="00FB2EAC">
      <w:rPr>
        <w:rFonts w:cs="Calibri"/>
        <w:bCs/>
        <w:color w:val="365F91"/>
        <w:sz w:val="18"/>
        <w:szCs w:val="18"/>
        <w:lang w:val="fr-FR"/>
      </w:rPr>
      <w:t xml:space="preserve"> 202</w:t>
    </w:r>
    <w:r w:rsidR="00D63CE8">
      <w:rPr>
        <w:rFonts w:cs="Calibri"/>
        <w:bCs/>
        <w:color w:val="365F91"/>
        <w:sz w:val="18"/>
        <w:szCs w:val="18"/>
        <w:lang w:val="fr-FR"/>
      </w:rPr>
      <w:t>5</w:t>
    </w:r>
    <w:r w:rsidR="00997B28" w:rsidRPr="00702540">
      <w:rPr>
        <w:rFonts w:cs="Calibri"/>
        <w:bCs/>
        <w:color w:val="365F91"/>
        <w:sz w:val="18"/>
        <w:szCs w:val="18"/>
        <w:lang w:val="fr-FR"/>
      </w:rPr>
      <w:tab/>
    </w:r>
    <w:r w:rsidR="008B2BBF">
      <w:rPr>
        <w:rFonts w:cs="Calibri"/>
        <w:bCs/>
        <w:color w:val="365F91"/>
        <w:sz w:val="18"/>
        <w:szCs w:val="18"/>
        <w:lang w:val="fr-FR"/>
      </w:rPr>
      <w:t>Formulaire de d</w:t>
    </w:r>
    <w:r w:rsidR="00997B28" w:rsidRPr="00582AB3">
      <w:rPr>
        <w:rFonts w:cs="Calibri"/>
        <w:bCs/>
        <w:color w:val="365F91"/>
        <w:sz w:val="18"/>
        <w:szCs w:val="18"/>
        <w:lang w:val="fr-FR"/>
      </w:rPr>
      <w:t xml:space="preserve">emande de financement </w:t>
    </w:r>
    <w:r w:rsidR="00997B28" w:rsidRPr="00582AB3">
      <w:rPr>
        <w:rFonts w:cs="Calibri"/>
        <w:bCs/>
        <w:color w:val="365F91"/>
        <w:sz w:val="18"/>
        <w:szCs w:val="18"/>
        <w:lang w:val="fr-FR"/>
      </w:rPr>
      <w:tab/>
    </w:r>
    <w:r w:rsidR="00997B28">
      <w:rPr>
        <w:rFonts w:cs="Verdana"/>
        <w:bCs/>
        <w:color w:val="365F91"/>
        <w:sz w:val="18"/>
        <w:szCs w:val="18"/>
        <w:lang w:val="nl-BE"/>
      </w:rPr>
      <w:fldChar w:fldCharType="begin"/>
    </w:r>
    <w:r w:rsidR="00997B28" w:rsidRPr="00582AB3">
      <w:rPr>
        <w:rFonts w:cs="Verdana"/>
        <w:bCs/>
        <w:color w:val="365F91"/>
        <w:sz w:val="18"/>
        <w:szCs w:val="18"/>
        <w:lang w:val="fr-FR"/>
      </w:rPr>
      <w:instrText xml:space="preserve"> PAGE </w:instrText>
    </w:r>
    <w:r w:rsidR="00997B28">
      <w:rPr>
        <w:rFonts w:cs="Verdana"/>
        <w:bCs/>
        <w:color w:val="365F91"/>
        <w:sz w:val="18"/>
        <w:szCs w:val="18"/>
        <w:lang w:val="nl-BE"/>
      </w:rPr>
      <w:fldChar w:fldCharType="separate"/>
    </w:r>
    <w:r w:rsidR="00997B28">
      <w:rPr>
        <w:rFonts w:cs="Verdana"/>
        <w:bCs/>
        <w:noProof/>
        <w:color w:val="365F91"/>
        <w:sz w:val="18"/>
        <w:szCs w:val="18"/>
        <w:lang w:val="fr-FR"/>
      </w:rPr>
      <w:t>5</w:t>
    </w:r>
    <w:r w:rsidR="00997B28">
      <w:rPr>
        <w:rFonts w:cs="Verdana"/>
        <w:bCs/>
        <w:color w:val="365F91"/>
        <w:sz w:val="18"/>
        <w:szCs w:val="18"/>
        <w:lang w:val="nl-BE"/>
      </w:rPr>
      <w:fldChar w:fldCharType="end"/>
    </w:r>
    <w:r w:rsidR="00997B28" w:rsidRPr="00582AB3">
      <w:rPr>
        <w:rFonts w:eastAsia="Verdana" w:cs="Calibri"/>
        <w:bCs/>
        <w:color w:val="365F91"/>
        <w:sz w:val="18"/>
        <w:szCs w:val="18"/>
        <w:lang w:val="fr-FR"/>
      </w:rPr>
      <w:t>/</w:t>
    </w:r>
    <w:r w:rsidR="00997B28">
      <w:rPr>
        <w:rFonts w:eastAsia="Verdana" w:cs="Verdana"/>
        <w:bCs/>
        <w:color w:val="365F91"/>
        <w:sz w:val="18"/>
        <w:szCs w:val="18"/>
        <w:lang w:val="nl-BE"/>
      </w:rPr>
      <w:fldChar w:fldCharType="begin"/>
    </w:r>
    <w:r w:rsidR="00997B28" w:rsidRPr="00582AB3">
      <w:rPr>
        <w:rFonts w:eastAsia="Verdana" w:cs="Verdana"/>
        <w:bCs/>
        <w:color w:val="365F91"/>
        <w:sz w:val="18"/>
        <w:szCs w:val="18"/>
        <w:lang w:val="fr-FR"/>
      </w:rPr>
      <w:instrText xml:space="preserve"> NUMPAGES \*Arabic </w:instrText>
    </w:r>
    <w:r w:rsidR="00997B28">
      <w:rPr>
        <w:rFonts w:eastAsia="Verdana" w:cs="Verdana"/>
        <w:bCs/>
        <w:color w:val="365F91"/>
        <w:sz w:val="18"/>
        <w:szCs w:val="18"/>
        <w:lang w:val="nl-BE"/>
      </w:rPr>
      <w:fldChar w:fldCharType="separate"/>
    </w:r>
    <w:r w:rsidR="00997B28">
      <w:rPr>
        <w:rFonts w:eastAsia="Verdana" w:cs="Verdana"/>
        <w:bCs/>
        <w:noProof/>
        <w:color w:val="365F91"/>
        <w:sz w:val="18"/>
        <w:szCs w:val="18"/>
        <w:lang w:val="fr-FR"/>
      </w:rPr>
      <w:t>21</w:t>
    </w:r>
    <w:r w:rsidR="00997B28">
      <w:rPr>
        <w:rFonts w:eastAsia="Verdana" w:cs="Verdana"/>
        <w:bCs/>
        <w:color w:val="365F91"/>
        <w:sz w:val="18"/>
        <w:szCs w:val="18"/>
        <w:lang w:val="nl-BE"/>
      </w:rPr>
      <w:fldChar w:fldCharType="end"/>
    </w:r>
  </w:p>
  <w:p w14:paraId="14C78651" w14:textId="76625512" w:rsidR="00997B28" w:rsidRDefault="00997B28" w:rsidP="000E4F04">
    <w:pPr>
      <w:pStyle w:val="Footer"/>
      <w:tabs>
        <w:tab w:val="left" w:pos="3828"/>
        <w:tab w:val="right" w:pos="9498"/>
      </w:tabs>
      <w:snapToGrid w:val="0"/>
      <w:ind w:right="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0C64C" w14:textId="77777777" w:rsidR="00D63CE8" w:rsidRDefault="00D63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AF189" w14:textId="77777777" w:rsidR="008431E5" w:rsidRDefault="008431E5">
      <w:r>
        <w:separator/>
      </w:r>
    </w:p>
  </w:footnote>
  <w:footnote w:type="continuationSeparator" w:id="0">
    <w:p w14:paraId="07684B1F" w14:textId="77777777" w:rsidR="008431E5" w:rsidRDefault="008431E5">
      <w:r>
        <w:continuationSeparator/>
      </w:r>
    </w:p>
  </w:footnote>
  <w:footnote w:id="1">
    <w:p w14:paraId="407C4C8D" w14:textId="77777777" w:rsidR="008372C2" w:rsidRPr="008309B5" w:rsidRDefault="008372C2" w:rsidP="008372C2">
      <w:pPr>
        <w:pStyle w:val="FootnoteText"/>
        <w:jc w:val="both"/>
        <w:rPr>
          <w:sz w:val="16"/>
          <w:szCs w:val="16"/>
        </w:rPr>
      </w:pPr>
      <w:r w:rsidRPr="008309B5">
        <w:rPr>
          <w:rStyle w:val="FootnoteReference"/>
          <w:sz w:val="16"/>
          <w:szCs w:val="16"/>
        </w:rPr>
        <w:footnoteRef/>
      </w:r>
      <w:r w:rsidRPr="008309B5">
        <w:rPr>
          <w:sz w:val="16"/>
          <w:szCs w:val="16"/>
        </w:rPr>
        <w:t xml:space="preserve"> </w:t>
      </w:r>
      <w:r w:rsidRPr="006A1C73">
        <w:rPr>
          <w:i/>
          <w:iCs/>
          <w:sz w:val="16"/>
          <w:szCs w:val="16"/>
        </w:rPr>
        <w:t>Notamment l’article 22 de l’o</w:t>
      </w:r>
      <w:r w:rsidRPr="006A1C73">
        <w:rPr>
          <w:rFonts w:cs="Calibri"/>
          <w:i/>
          <w:iCs/>
          <w:sz w:val="16"/>
          <w:szCs w:val="16"/>
        </w:rPr>
        <w:t>rdonnance</w:t>
      </w:r>
      <w:r w:rsidRPr="009F6835">
        <w:rPr>
          <w:rFonts w:cs="Calibri"/>
          <w:i/>
          <w:iCs/>
          <w:sz w:val="16"/>
          <w:szCs w:val="16"/>
        </w:rPr>
        <w:t xml:space="preserve"> du 27 juillet 2017 (« </w:t>
      </w:r>
      <w:hyperlink r:id="rId1" w:history="1">
        <w:r w:rsidRPr="009F6835">
          <w:rPr>
            <w:rStyle w:val="Hyperlink"/>
            <w:rFonts w:cs="Calibri"/>
            <w:i/>
            <w:iCs/>
            <w:sz w:val="16"/>
            <w:szCs w:val="16"/>
          </w:rPr>
          <w:t xml:space="preserve">Ordonnance </w:t>
        </w:r>
        <w:r w:rsidRPr="00E76FB2">
          <w:rPr>
            <w:rStyle w:val="Hyperlink"/>
            <w:rFonts w:cs="Calibri"/>
            <w:i/>
            <w:iCs/>
            <w:sz w:val="16"/>
            <w:szCs w:val="16"/>
          </w:rPr>
          <w:t xml:space="preserve">du Gouvernement de la Région de Bruxelles-Capitale </w:t>
        </w:r>
        <w:r w:rsidRPr="009F6835">
          <w:rPr>
            <w:rStyle w:val="Hyperlink"/>
            <w:rFonts w:cs="Calibri"/>
            <w:i/>
            <w:iCs/>
            <w:sz w:val="16"/>
            <w:szCs w:val="16"/>
          </w:rPr>
          <w:t>visant à promouvoir la recherche, le développement et l'innovation par l'octroi d'aides à finalité non économique en faveur des organisations non marchandes, des organismes de recherche et des entreprises</w:t>
        </w:r>
      </w:hyperlink>
      <w:r w:rsidRPr="009F6835">
        <w:rPr>
          <w:rFonts w:cs="Calibri"/>
          <w:i/>
          <w:iCs/>
          <w:sz w:val="16"/>
          <w:szCs w:val="16"/>
        </w:rPr>
        <w:t xml:space="preserve"> »).</w:t>
      </w:r>
    </w:p>
  </w:footnote>
  <w:footnote w:id="2">
    <w:p w14:paraId="7B919975" w14:textId="77777777" w:rsidR="008372C2" w:rsidRPr="008309B5" w:rsidRDefault="008372C2" w:rsidP="008372C2">
      <w:pPr>
        <w:pStyle w:val="FootnoteText"/>
        <w:jc w:val="both"/>
      </w:pPr>
      <w:r w:rsidRPr="008309B5">
        <w:rPr>
          <w:rStyle w:val="FootnoteReference"/>
          <w:sz w:val="16"/>
          <w:szCs w:val="16"/>
        </w:rPr>
        <w:footnoteRef/>
      </w:r>
      <w:r w:rsidRPr="008309B5">
        <w:rPr>
          <w:sz w:val="16"/>
          <w:szCs w:val="16"/>
        </w:rPr>
        <w:t xml:space="preserve"> </w:t>
      </w:r>
      <w:r w:rsidRPr="00E76FB2">
        <w:rPr>
          <w:i/>
          <w:iCs/>
          <w:sz w:val="16"/>
          <w:szCs w:val="16"/>
        </w:rPr>
        <w:t>Notamment l’article 2 de l’arrêté du 21 février 2019 (« </w:t>
      </w:r>
      <w:hyperlink r:id="rId2" w:history="1">
        <w:r w:rsidRPr="00E76FB2">
          <w:rPr>
            <w:rStyle w:val="Hyperlink"/>
            <w:i/>
            <w:iCs/>
            <w:sz w:val="16"/>
            <w:szCs w:val="16"/>
          </w:rPr>
          <w:t>Arrêté</w:t>
        </w:r>
        <w:r>
          <w:rPr>
            <w:rStyle w:val="Hyperlink"/>
            <w:i/>
            <w:iCs/>
            <w:sz w:val="16"/>
            <w:szCs w:val="16"/>
          </w:rPr>
          <w:t xml:space="preserve"> du </w:t>
        </w:r>
        <w:r w:rsidRPr="00E76FB2">
          <w:rPr>
            <w:rStyle w:val="Hyperlink"/>
            <w:i/>
            <w:iCs/>
            <w:sz w:val="16"/>
            <w:szCs w:val="16"/>
          </w:rPr>
          <w:t>Gouvernement de la Région de Bruxelles-Capitale portant exécution de l’ordonnance du 27 juillet 2017 visant à promouvoir la recherche, le développement et l’innovation par l’octroi d’aides à finalité non-économique en faveur des organisations non-marchandes, des organismes de recherche et des entreprises</w:t>
        </w:r>
      </w:hyperlink>
      <w:r>
        <w:rPr>
          <w:i/>
          <w:iCs/>
          <w:sz w:val="16"/>
          <w:szCs w:val="16"/>
        </w:rPr>
        <w:t> »</w:t>
      </w:r>
      <w:r w:rsidRPr="00E76FB2">
        <w:rPr>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5DD24" w14:textId="77777777" w:rsidR="00D63CE8" w:rsidRDefault="00D63C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3D9FE" w14:textId="77777777" w:rsidR="00D63CE8" w:rsidRDefault="00D63C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157DD" w14:textId="77777777" w:rsidR="00D63CE8" w:rsidRDefault="00D63C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73EC9E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hint="default"/>
        <w:b/>
        <w:i w:val="0"/>
        <w:color w:val="auto"/>
        <w:sz w:val="22"/>
        <w:szCs w:val="22"/>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color w:val="000000"/>
        <w:sz w:val="22"/>
        <w:szCs w:val="22"/>
        <w:shd w:val="clear" w:color="auto" w:fill="FFFF00"/>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000000"/>
        <w:sz w:val="22"/>
        <w:szCs w:val="22"/>
        <w:shd w:val="clear" w:color="auto" w:fill="FFFF00"/>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000000"/>
        <w:sz w:val="22"/>
        <w:szCs w:val="22"/>
        <w:shd w:val="clear" w:color="auto" w:fill="FFFF00"/>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color w:val="000000"/>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color w:val="000000"/>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color w:val="000000"/>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ymbol"/>
        <w:b w:val="0"/>
        <w:bCs w:val="0"/>
        <w:i/>
        <w:iCs/>
        <w:color w:val="000000"/>
        <w:sz w:val="22"/>
        <w:szCs w:val="22"/>
        <w:shd w:val="clear" w:color="auto" w:fill="auto"/>
        <w:lang w:val="en-GB" w:eastAsia="zh-CN" w:bidi="ar-SA"/>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Symbol"/>
        <w:b w:val="0"/>
        <w:bCs w:val="0"/>
        <w:i/>
        <w:iCs/>
        <w:color w:val="000000"/>
        <w:sz w:val="22"/>
        <w:szCs w:val="22"/>
        <w:shd w:val="clear" w:color="auto" w:fill="auto"/>
        <w:lang w:val="en-GB" w:eastAsia="zh-CN" w:bidi="ar-SA"/>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Symbol"/>
        <w:b w:val="0"/>
        <w:bCs w:val="0"/>
        <w:i/>
        <w:iCs/>
        <w:color w:val="000000"/>
        <w:sz w:val="22"/>
        <w:szCs w:val="22"/>
        <w:shd w:val="clear" w:color="auto" w:fill="auto"/>
        <w:lang w:val="en-GB" w:eastAsia="zh-CN" w:bidi="ar-SA"/>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4" w15:restartNumberingAfterBreak="0">
    <w:nsid w:val="00000005"/>
    <w:multiLevelType w:val="multilevel"/>
    <w:tmpl w:val="0D1A0614"/>
    <w:name w:val="WW8Num5"/>
    <w:lvl w:ilvl="0">
      <w:start w:val="1"/>
      <w:numFmt w:val="decimal"/>
      <w:lvlText w:val="%1."/>
      <w:lvlJc w:val="left"/>
      <w:pPr>
        <w:tabs>
          <w:tab w:val="num" w:pos="720"/>
        </w:tabs>
        <w:ind w:left="720" w:hanging="360"/>
      </w:pPr>
      <w:rPr>
        <w:rFonts w:hint="default"/>
        <w:b w:val="0"/>
        <w:bCs w:val="0"/>
        <w:i/>
        <w:iCs/>
        <w:color w:val="595959" w:themeColor="text1" w:themeTint="A6"/>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E8EC3D6A"/>
    <w:name w:val="WW8Num6"/>
    <w:lvl w:ilvl="0">
      <w:start w:val="1"/>
      <w:numFmt w:val="bullet"/>
      <w:lvlText w:val=""/>
      <w:lvlJc w:val="left"/>
      <w:pPr>
        <w:tabs>
          <w:tab w:val="num" w:pos="720"/>
        </w:tabs>
        <w:ind w:left="720" w:hanging="360"/>
      </w:pPr>
      <w:rPr>
        <w:rFonts w:ascii="Symbol" w:hAnsi="Symbol" w:cs="Symbol"/>
        <w:b w:val="0"/>
        <w:bCs w:val="0"/>
        <w:i w:val="0"/>
        <w:iCs w:val="0"/>
        <w:color w:val="808080"/>
        <w:sz w:val="22"/>
        <w:szCs w:val="22"/>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Verdana"/>
        <w:b w:val="0"/>
        <w:bCs w:val="0"/>
        <w:i/>
        <w:color w:val="000000"/>
        <w:sz w:val="20"/>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Verdana"/>
        <w:b w:val="0"/>
        <w:bCs w:val="0"/>
        <w:i/>
        <w:color w:val="000000"/>
        <w:sz w:val="20"/>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Verdana"/>
        <w:b w:val="0"/>
        <w:bCs w:val="0"/>
        <w:i/>
        <w:color w:val="000000"/>
        <w:sz w:val="20"/>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22B0FD3C"/>
    <w:name w:val="WW8Num8"/>
    <w:lvl w:ilvl="0">
      <w:start w:val="1"/>
      <w:numFmt w:val="bullet"/>
      <w:lvlText w:val=""/>
      <w:lvlJc w:val="left"/>
      <w:pPr>
        <w:tabs>
          <w:tab w:val="num" w:pos="786"/>
        </w:tabs>
        <w:ind w:left="786" w:hanging="360"/>
      </w:pPr>
      <w:rPr>
        <w:rFonts w:ascii="Symbol" w:hAnsi="Symbol" w:cs="Symbol"/>
        <w:b w:val="0"/>
        <w:bCs w:val="0"/>
        <w:i/>
        <w:color w:val="D0CECE"/>
        <w:sz w:val="22"/>
        <w:szCs w:val="22"/>
        <w:shd w:val="clear" w:color="auto" w:fill="auto"/>
        <w:lang w:val="fr-BE" w:eastAsia="zh-CN"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color w:val="000000"/>
        <w:sz w:val="22"/>
        <w:szCs w:val="22"/>
        <w:shd w:val="clear" w:color="auto" w:fill="auto"/>
        <w:lang w:val="fr-BE" w:eastAsia="zh-CN"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color w:val="000000"/>
        <w:sz w:val="22"/>
        <w:szCs w:val="22"/>
        <w:shd w:val="clear" w:color="auto" w:fill="auto"/>
        <w:lang w:val="fr-BE" w:eastAsia="zh-CN"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i/>
        <w:iCs/>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i/>
        <w:iCs/>
        <w:color w:val="000000"/>
        <w:sz w:val="22"/>
        <w:szCs w:val="22"/>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0" w15:restartNumberingAfterBreak="0">
    <w:nsid w:val="0000000B"/>
    <w:multiLevelType w:val="multilevel"/>
    <w:tmpl w:val="DD409E32"/>
    <w:name w:val="WW8Num11"/>
    <w:lvl w:ilvl="0">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i/>
        <w:iCs/>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3" w15:restartNumberingAfterBreak="0">
    <w:nsid w:val="0000000E"/>
    <w:multiLevelType w:val="multilevel"/>
    <w:tmpl w:val="748EDC2A"/>
    <w:name w:val="WW8Num14"/>
    <w:lvl w:ilvl="0">
      <w:start w:val="1"/>
      <w:numFmt w:val="bullet"/>
      <w:lvlText w:val=""/>
      <w:lvlJc w:val="left"/>
      <w:pPr>
        <w:tabs>
          <w:tab w:val="num" w:pos="720"/>
        </w:tabs>
        <w:ind w:left="720" w:hanging="360"/>
      </w:pPr>
      <w:rPr>
        <w:rFonts w:ascii="Symbol" w:hAnsi="Symbol" w:cs="OpenSymbol"/>
        <w:i/>
        <w:iCs/>
        <w:color w:val="000000"/>
        <w:shd w:val="clear" w:color="auto" w:fill="auto"/>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hd w:val="clear" w:color="auto" w:fill="auto"/>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hd w:val="clear" w:color="auto" w:fill="auto"/>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4" w15:restartNumberingAfterBreak="0">
    <w:nsid w:val="0000000F"/>
    <w:multiLevelType w:val="multilevel"/>
    <w:tmpl w:val="0000000F"/>
    <w:lvl w:ilvl="0">
      <w:start w:val="1"/>
      <w:numFmt w:val="decimal"/>
      <w:lvlText w:val="%1."/>
      <w:lvlJc w:val="left"/>
      <w:pPr>
        <w:tabs>
          <w:tab w:val="num" w:pos="720"/>
        </w:tabs>
        <w:ind w:left="720" w:hanging="360"/>
      </w:pPr>
      <w:rPr>
        <w:rFonts w:ascii="Times New Roman" w:eastAsia="Times New Roman" w:hAnsi="Times New Roman" w:cs="Times New Roman"/>
        <w:b w:val="0"/>
        <w:bCs w:val="0"/>
        <w:i/>
        <w:iCs/>
        <w:color w:val="000000"/>
        <w:sz w:val="22"/>
        <w:szCs w:val="22"/>
        <w:lang w:val="fr-BE"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1391850"/>
    <w:multiLevelType w:val="hybridMultilevel"/>
    <w:tmpl w:val="1AD0E58E"/>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4D04603"/>
    <w:multiLevelType w:val="hybridMultilevel"/>
    <w:tmpl w:val="59B047F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088C08B8"/>
    <w:multiLevelType w:val="hybridMultilevel"/>
    <w:tmpl w:val="4E7AEF7C"/>
    <w:name w:val="WW8Num62"/>
    <w:lvl w:ilvl="0" w:tplc="A70E66DA">
      <w:start w:val="1"/>
      <w:numFmt w:val="bullet"/>
      <w:suff w:val="space"/>
      <w:lvlText w:val=""/>
      <w:lvlJc w:val="left"/>
      <w:pPr>
        <w:ind w:left="720" w:hanging="360"/>
      </w:pPr>
      <w:rPr>
        <w:rFonts w:ascii="Symbol" w:hAnsi="Symbol" w:hint="default"/>
      </w:rPr>
    </w:lvl>
    <w:lvl w:ilvl="1" w:tplc="080C0003">
      <w:start w:val="1"/>
      <w:numFmt w:val="bullet"/>
      <w:lvlText w:val="o"/>
      <w:lvlJc w:val="left"/>
      <w:pPr>
        <w:ind w:left="1418" w:hanging="360"/>
      </w:pPr>
      <w:rPr>
        <w:rFonts w:ascii="Courier New" w:hAnsi="Courier New" w:cs="Courier New" w:hint="default"/>
      </w:rPr>
    </w:lvl>
    <w:lvl w:ilvl="2" w:tplc="080C0005" w:tentative="1">
      <w:start w:val="1"/>
      <w:numFmt w:val="bullet"/>
      <w:lvlText w:val=""/>
      <w:lvlJc w:val="left"/>
      <w:pPr>
        <w:ind w:left="2138" w:hanging="360"/>
      </w:pPr>
      <w:rPr>
        <w:rFonts w:ascii="Wingdings" w:hAnsi="Wingdings" w:hint="default"/>
      </w:rPr>
    </w:lvl>
    <w:lvl w:ilvl="3" w:tplc="080C0001" w:tentative="1">
      <w:start w:val="1"/>
      <w:numFmt w:val="bullet"/>
      <w:lvlText w:val=""/>
      <w:lvlJc w:val="left"/>
      <w:pPr>
        <w:ind w:left="2858" w:hanging="360"/>
      </w:pPr>
      <w:rPr>
        <w:rFonts w:ascii="Symbol" w:hAnsi="Symbol" w:hint="default"/>
      </w:rPr>
    </w:lvl>
    <w:lvl w:ilvl="4" w:tplc="080C0003" w:tentative="1">
      <w:start w:val="1"/>
      <w:numFmt w:val="bullet"/>
      <w:lvlText w:val="o"/>
      <w:lvlJc w:val="left"/>
      <w:pPr>
        <w:ind w:left="3578" w:hanging="360"/>
      </w:pPr>
      <w:rPr>
        <w:rFonts w:ascii="Courier New" w:hAnsi="Courier New" w:cs="Courier New" w:hint="default"/>
      </w:rPr>
    </w:lvl>
    <w:lvl w:ilvl="5" w:tplc="080C0005" w:tentative="1">
      <w:start w:val="1"/>
      <w:numFmt w:val="bullet"/>
      <w:lvlText w:val=""/>
      <w:lvlJc w:val="left"/>
      <w:pPr>
        <w:ind w:left="4298" w:hanging="360"/>
      </w:pPr>
      <w:rPr>
        <w:rFonts w:ascii="Wingdings" w:hAnsi="Wingdings" w:hint="default"/>
      </w:rPr>
    </w:lvl>
    <w:lvl w:ilvl="6" w:tplc="080C0001" w:tentative="1">
      <w:start w:val="1"/>
      <w:numFmt w:val="bullet"/>
      <w:lvlText w:val=""/>
      <w:lvlJc w:val="left"/>
      <w:pPr>
        <w:ind w:left="5018" w:hanging="360"/>
      </w:pPr>
      <w:rPr>
        <w:rFonts w:ascii="Symbol" w:hAnsi="Symbol" w:hint="default"/>
      </w:rPr>
    </w:lvl>
    <w:lvl w:ilvl="7" w:tplc="080C0003" w:tentative="1">
      <w:start w:val="1"/>
      <w:numFmt w:val="bullet"/>
      <w:lvlText w:val="o"/>
      <w:lvlJc w:val="left"/>
      <w:pPr>
        <w:ind w:left="5738" w:hanging="360"/>
      </w:pPr>
      <w:rPr>
        <w:rFonts w:ascii="Courier New" w:hAnsi="Courier New" w:cs="Courier New" w:hint="default"/>
      </w:rPr>
    </w:lvl>
    <w:lvl w:ilvl="8" w:tplc="080C0005" w:tentative="1">
      <w:start w:val="1"/>
      <w:numFmt w:val="bullet"/>
      <w:lvlText w:val=""/>
      <w:lvlJc w:val="left"/>
      <w:pPr>
        <w:ind w:left="6458" w:hanging="360"/>
      </w:pPr>
      <w:rPr>
        <w:rFonts w:ascii="Wingdings" w:hAnsi="Wingdings" w:hint="default"/>
      </w:rPr>
    </w:lvl>
  </w:abstractNum>
  <w:abstractNum w:abstractNumId="18" w15:restartNumberingAfterBreak="0">
    <w:nsid w:val="089908C7"/>
    <w:multiLevelType w:val="multilevel"/>
    <w:tmpl w:val="3F868024"/>
    <w:lvl w:ilvl="0">
      <w:start w:val="1"/>
      <w:numFmt w:val="bullet"/>
      <w:lvlText w:val=""/>
      <w:lvlJc w:val="left"/>
      <w:pPr>
        <w:tabs>
          <w:tab w:val="num" w:pos="720"/>
        </w:tabs>
        <w:ind w:left="720" w:hanging="360"/>
      </w:pPr>
      <w:rPr>
        <w:rFonts w:ascii="Symbol" w:hAnsi="Symbol" w:hint="default"/>
        <w:b w:val="0"/>
        <w:bCs w:val="0"/>
        <w:i w:val="0"/>
        <w:iCs w:val="0"/>
        <w:color w:val="808080"/>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2045296"/>
    <w:multiLevelType w:val="hybridMultilevel"/>
    <w:tmpl w:val="3176DD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187B53FF"/>
    <w:multiLevelType w:val="hybridMultilevel"/>
    <w:tmpl w:val="420AC474"/>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15:restartNumberingAfterBreak="0">
    <w:nsid w:val="1A0205D4"/>
    <w:multiLevelType w:val="hybridMultilevel"/>
    <w:tmpl w:val="796CC6D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8C24615"/>
    <w:multiLevelType w:val="hybridMultilevel"/>
    <w:tmpl w:val="CA801E0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15:restartNumberingAfterBreak="0">
    <w:nsid w:val="2E2628FD"/>
    <w:multiLevelType w:val="hybridMultilevel"/>
    <w:tmpl w:val="9304653C"/>
    <w:lvl w:ilvl="0" w:tplc="047EAC2C">
      <w:start w:val="1"/>
      <w:numFmt w:val="bullet"/>
      <w:lvlText w:val=""/>
      <w:lvlJc w:val="left"/>
      <w:pPr>
        <w:tabs>
          <w:tab w:val="num" w:pos="720"/>
        </w:tabs>
        <w:ind w:left="720" w:hanging="360"/>
      </w:pPr>
      <w:rPr>
        <w:rFonts w:ascii="Symbol" w:hAnsi="Symbol" w:hint="default"/>
      </w:rPr>
    </w:lvl>
    <w:lvl w:ilvl="1" w:tplc="080C0003" w:tentative="1">
      <w:start w:val="1"/>
      <w:numFmt w:val="bullet"/>
      <w:lvlText w:val="o"/>
      <w:lvlJc w:val="left"/>
      <w:pPr>
        <w:ind w:left="1490" w:hanging="360"/>
      </w:pPr>
      <w:rPr>
        <w:rFonts w:ascii="Courier New" w:hAnsi="Courier New" w:cs="Courier New" w:hint="default"/>
      </w:rPr>
    </w:lvl>
    <w:lvl w:ilvl="2" w:tplc="080C0005" w:tentative="1">
      <w:start w:val="1"/>
      <w:numFmt w:val="bullet"/>
      <w:lvlText w:val=""/>
      <w:lvlJc w:val="left"/>
      <w:pPr>
        <w:ind w:left="2210" w:hanging="360"/>
      </w:pPr>
      <w:rPr>
        <w:rFonts w:ascii="Wingdings" w:hAnsi="Wingdings" w:hint="default"/>
      </w:rPr>
    </w:lvl>
    <w:lvl w:ilvl="3" w:tplc="080C0001" w:tentative="1">
      <w:start w:val="1"/>
      <w:numFmt w:val="bullet"/>
      <w:lvlText w:val=""/>
      <w:lvlJc w:val="left"/>
      <w:pPr>
        <w:ind w:left="2930" w:hanging="360"/>
      </w:pPr>
      <w:rPr>
        <w:rFonts w:ascii="Symbol" w:hAnsi="Symbol" w:hint="default"/>
      </w:rPr>
    </w:lvl>
    <w:lvl w:ilvl="4" w:tplc="080C0003" w:tentative="1">
      <w:start w:val="1"/>
      <w:numFmt w:val="bullet"/>
      <w:lvlText w:val="o"/>
      <w:lvlJc w:val="left"/>
      <w:pPr>
        <w:ind w:left="3650" w:hanging="360"/>
      </w:pPr>
      <w:rPr>
        <w:rFonts w:ascii="Courier New" w:hAnsi="Courier New" w:cs="Courier New" w:hint="default"/>
      </w:rPr>
    </w:lvl>
    <w:lvl w:ilvl="5" w:tplc="080C0005" w:tentative="1">
      <w:start w:val="1"/>
      <w:numFmt w:val="bullet"/>
      <w:lvlText w:val=""/>
      <w:lvlJc w:val="left"/>
      <w:pPr>
        <w:ind w:left="4370" w:hanging="360"/>
      </w:pPr>
      <w:rPr>
        <w:rFonts w:ascii="Wingdings" w:hAnsi="Wingdings" w:hint="default"/>
      </w:rPr>
    </w:lvl>
    <w:lvl w:ilvl="6" w:tplc="080C0001" w:tentative="1">
      <w:start w:val="1"/>
      <w:numFmt w:val="bullet"/>
      <w:lvlText w:val=""/>
      <w:lvlJc w:val="left"/>
      <w:pPr>
        <w:ind w:left="5090" w:hanging="360"/>
      </w:pPr>
      <w:rPr>
        <w:rFonts w:ascii="Symbol" w:hAnsi="Symbol" w:hint="default"/>
      </w:rPr>
    </w:lvl>
    <w:lvl w:ilvl="7" w:tplc="080C0003" w:tentative="1">
      <w:start w:val="1"/>
      <w:numFmt w:val="bullet"/>
      <w:lvlText w:val="o"/>
      <w:lvlJc w:val="left"/>
      <w:pPr>
        <w:ind w:left="5810" w:hanging="360"/>
      </w:pPr>
      <w:rPr>
        <w:rFonts w:ascii="Courier New" w:hAnsi="Courier New" w:cs="Courier New" w:hint="default"/>
      </w:rPr>
    </w:lvl>
    <w:lvl w:ilvl="8" w:tplc="080C0005" w:tentative="1">
      <w:start w:val="1"/>
      <w:numFmt w:val="bullet"/>
      <w:lvlText w:val=""/>
      <w:lvlJc w:val="left"/>
      <w:pPr>
        <w:ind w:left="6530" w:hanging="360"/>
      </w:pPr>
      <w:rPr>
        <w:rFonts w:ascii="Wingdings" w:hAnsi="Wingdings" w:hint="default"/>
      </w:rPr>
    </w:lvl>
  </w:abstractNum>
  <w:abstractNum w:abstractNumId="25" w15:restartNumberingAfterBreak="0">
    <w:nsid w:val="3F2A70A7"/>
    <w:multiLevelType w:val="hybridMultilevel"/>
    <w:tmpl w:val="0712C2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3FFE2849"/>
    <w:multiLevelType w:val="hybridMultilevel"/>
    <w:tmpl w:val="7348FBD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4A3228F0"/>
    <w:multiLevelType w:val="hybridMultilevel"/>
    <w:tmpl w:val="67FA5F32"/>
    <w:lvl w:ilvl="0" w:tplc="8D70A4A6">
      <w:start w:val="1"/>
      <w:numFmt w:val="bullet"/>
      <w:lvlText w:val=""/>
      <w:lvlJc w:val="left"/>
      <w:pPr>
        <w:ind w:left="360" w:hanging="360"/>
      </w:pPr>
      <w:rPr>
        <w:rFonts w:ascii="Symbol" w:hAnsi="Symbol" w:hint="default"/>
      </w:rPr>
    </w:lvl>
    <w:lvl w:ilvl="1" w:tplc="FBC43870">
      <w:start w:val="1"/>
      <w:numFmt w:val="bullet"/>
      <w:lvlText w:val="o"/>
      <w:lvlJc w:val="left"/>
      <w:pPr>
        <w:ind w:left="1080" w:hanging="360"/>
      </w:pPr>
      <w:rPr>
        <w:rFonts w:ascii="Courier New" w:hAnsi="Courier New" w:cs="Courier New" w:hint="default"/>
      </w:rPr>
    </w:lvl>
    <w:lvl w:ilvl="2" w:tplc="98C65060">
      <w:start w:val="1"/>
      <w:numFmt w:val="bullet"/>
      <w:lvlText w:val=""/>
      <w:lvlJc w:val="left"/>
      <w:pPr>
        <w:ind w:left="1800" w:hanging="360"/>
      </w:pPr>
      <w:rPr>
        <w:rFonts w:ascii="Wingdings" w:hAnsi="Wingdings" w:hint="default"/>
      </w:rPr>
    </w:lvl>
    <w:lvl w:ilvl="3" w:tplc="D99A7502">
      <w:start w:val="1"/>
      <w:numFmt w:val="bullet"/>
      <w:lvlText w:val=""/>
      <w:lvlJc w:val="left"/>
      <w:pPr>
        <w:ind w:left="2520" w:hanging="360"/>
      </w:pPr>
      <w:rPr>
        <w:rFonts w:ascii="Symbol" w:hAnsi="Symbol" w:hint="default"/>
      </w:rPr>
    </w:lvl>
    <w:lvl w:ilvl="4" w:tplc="43D47276">
      <w:start w:val="1"/>
      <w:numFmt w:val="bullet"/>
      <w:lvlText w:val="o"/>
      <w:lvlJc w:val="left"/>
      <w:pPr>
        <w:ind w:left="3240" w:hanging="360"/>
      </w:pPr>
      <w:rPr>
        <w:rFonts w:ascii="Courier New" w:hAnsi="Courier New" w:cs="Courier New" w:hint="default"/>
      </w:rPr>
    </w:lvl>
    <w:lvl w:ilvl="5" w:tplc="9E1AE81E">
      <w:start w:val="1"/>
      <w:numFmt w:val="bullet"/>
      <w:lvlText w:val=""/>
      <w:lvlJc w:val="left"/>
      <w:pPr>
        <w:ind w:left="3960" w:hanging="360"/>
      </w:pPr>
      <w:rPr>
        <w:rFonts w:ascii="Wingdings" w:hAnsi="Wingdings" w:hint="default"/>
      </w:rPr>
    </w:lvl>
    <w:lvl w:ilvl="6" w:tplc="45CAECFA">
      <w:start w:val="1"/>
      <w:numFmt w:val="bullet"/>
      <w:lvlText w:val=""/>
      <w:lvlJc w:val="left"/>
      <w:pPr>
        <w:ind w:left="4680" w:hanging="360"/>
      </w:pPr>
      <w:rPr>
        <w:rFonts w:ascii="Symbol" w:hAnsi="Symbol" w:hint="default"/>
      </w:rPr>
    </w:lvl>
    <w:lvl w:ilvl="7" w:tplc="D00847A8">
      <w:start w:val="1"/>
      <w:numFmt w:val="bullet"/>
      <w:lvlText w:val="o"/>
      <w:lvlJc w:val="left"/>
      <w:pPr>
        <w:ind w:left="5400" w:hanging="360"/>
      </w:pPr>
      <w:rPr>
        <w:rFonts w:ascii="Courier New" w:hAnsi="Courier New" w:cs="Courier New" w:hint="default"/>
      </w:rPr>
    </w:lvl>
    <w:lvl w:ilvl="8" w:tplc="43D81432">
      <w:start w:val="1"/>
      <w:numFmt w:val="bullet"/>
      <w:lvlText w:val=""/>
      <w:lvlJc w:val="left"/>
      <w:pPr>
        <w:ind w:left="6120" w:hanging="360"/>
      </w:pPr>
      <w:rPr>
        <w:rFonts w:ascii="Wingdings" w:hAnsi="Wingdings" w:hint="default"/>
      </w:rPr>
    </w:lvl>
  </w:abstractNum>
  <w:abstractNum w:abstractNumId="28" w15:restartNumberingAfterBreak="0">
    <w:nsid w:val="4A571F8A"/>
    <w:multiLevelType w:val="hybridMultilevel"/>
    <w:tmpl w:val="DB54B7EA"/>
    <w:lvl w:ilvl="0" w:tplc="08130003">
      <w:start w:val="1"/>
      <w:numFmt w:val="bullet"/>
      <w:lvlText w:val="o"/>
      <w:lvlJc w:val="left"/>
      <w:pPr>
        <w:ind w:left="720" w:hanging="360"/>
      </w:pPr>
      <w:rPr>
        <w:rFonts w:ascii="Courier New" w:hAnsi="Courier New" w:cs="Courier New" w:hint="default"/>
      </w:rPr>
    </w:lvl>
    <w:lvl w:ilvl="1" w:tplc="0813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E0A22DD"/>
    <w:multiLevelType w:val="hybridMultilevel"/>
    <w:tmpl w:val="5C6CEF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FDC6D4F"/>
    <w:multiLevelType w:val="hybridMultilevel"/>
    <w:tmpl w:val="A28687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543245B5"/>
    <w:multiLevelType w:val="hybridMultilevel"/>
    <w:tmpl w:val="EB5829CE"/>
    <w:lvl w:ilvl="0" w:tplc="23DAE9B6">
      <w:start w:val="1"/>
      <w:numFmt w:val="bullet"/>
      <w:lvlText w:val=""/>
      <w:lvlJc w:val="left"/>
      <w:pPr>
        <w:ind w:left="720" w:hanging="360"/>
      </w:pPr>
      <w:rPr>
        <w:rFonts w:ascii="Symbol" w:hAnsi="Symbol" w:hint="default"/>
        <w:i/>
        <w:color w:val="808080"/>
        <w:sz w:val="20"/>
        <w:szCs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5C4B71E2"/>
    <w:multiLevelType w:val="hybridMultilevel"/>
    <w:tmpl w:val="50A089E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3" w15:restartNumberingAfterBreak="0">
    <w:nsid w:val="68CC1956"/>
    <w:multiLevelType w:val="hybridMultilevel"/>
    <w:tmpl w:val="5F0E17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3253120"/>
    <w:multiLevelType w:val="hybridMultilevel"/>
    <w:tmpl w:val="A8B25E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684674544">
    <w:abstractNumId w:val="0"/>
  </w:num>
  <w:num w:numId="2" w16cid:durableId="1251044210">
    <w:abstractNumId w:val="2"/>
  </w:num>
  <w:num w:numId="3" w16cid:durableId="791746973">
    <w:abstractNumId w:val="4"/>
  </w:num>
  <w:num w:numId="4" w16cid:durableId="438961317">
    <w:abstractNumId w:val="5"/>
  </w:num>
  <w:num w:numId="5" w16cid:durableId="781000119">
    <w:abstractNumId w:val="6"/>
  </w:num>
  <w:num w:numId="6" w16cid:durableId="821770799">
    <w:abstractNumId w:val="9"/>
  </w:num>
  <w:num w:numId="7" w16cid:durableId="2042971358">
    <w:abstractNumId w:val="10"/>
  </w:num>
  <w:num w:numId="8" w16cid:durableId="770592851">
    <w:abstractNumId w:val="11"/>
  </w:num>
  <w:num w:numId="9" w16cid:durableId="1055080281">
    <w:abstractNumId w:val="12"/>
  </w:num>
  <w:num w:numId="10" w16cid:durableId="1261258680">
    <w:abstractNumId w:val="13"/>
  </w:num>
  <w:num w:numId="11" w16cid:durableId="1201627580">
    <w:abstractNumId w:val="14"/>
  </w:num>
  <w:num w:numId="12" w16cid:durableId="829101715">
    <w:abstractNumId w:val="31"/>
  </w:num>
  <w:num w:numId="13" w16cid:durableId="1712001888">
    <w:abstractNumId w:val="24"/>
  </w:num>
  <w:num w:numId="14" w16cid:durableId="1769540158">
    <w:abstractNumId w:val="19"/>
  </w:num>
  <w:num w:numId="15" w16cid:durableId="1053239498">
    <w:abstractNumId w:val="26"/>
  </w:num>
  <w:num w:numId="16" w16cid:durableId="2014064736">
    <w:abstractNumId w:val="29"/>
  </w:num>
  <w:num w:numId="17" w16cid:durableId="1414547465">
    <w:abstractNumId w:val="22"/>
  </w:num>
  <w:num w:numId="18" w16cid:durableId="1777939845">
    <w:abstractNumId w:val="16"/>
  </w:num>
  <w:num w:numId="19" w16cid:durableId="1374816690">
    <w:abstractNumId w:val="15"/>
  </w:num>
  <w:num w:numId="20" w16cid:durableId="2047944597">
    <w:abstractNumId w:val="18"/>
  </w:num>
  <w:num w:numId="21" w16cid:durableId="663247070">
    <w:abstractNumId w:val="34"/>
  </w:num>
  <w:num w:numId="22" w16cid:durableId="59643373">
    <w:abstractNumId w:val="32"/>
  </w:num>
  <w:num w:numId="23" w16cid:durableId="456072427">
    <w:abstractNumId w:val="20"/>
  </w:num>
  <w:num w:numId="24" w16cid:durableId="2078043005">
    <w:abstractNumId w:val="27"/>
  </w:num>
  <w:num w:numId="25" w16cid:durableId="351616534">
    <w:abstractNumId w:val="0"/>
  </w:num>
  <w:num w:numId="26" w16cid:durableId="1854491971">
    <w:abstractNumId w:val="30"/>
  </w:num>
  <w:num w:numId="27" w16cid:durableId="1900900281">
    <w:abstractNumId w:val="33"/>
  </w:num>
  <w:num w:numId="28" w16cid:durableId="1417437083">
    <w:abstractNumId w:val="21"/>
  </w:num>
  <w:num w:numId="29" w16cid:durableId="923609775">
    <w:abstractNumId w:val="23"/>
  </w:num>
  <w:num w:numId="30" w16cid:durableId="2047874160">
    <w:abstractNumId w:val="25"/>
  </w:num>
  <w:num w:numId="31" w16cid:durableId="851533247">
    <w:abstractNumId w:val="28"/>
  </w:num>
  <w:num w:numId="32" w16cid:durableId="1544292524">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410"/>
    <w:rsid w:val="00000A94"/>
    <w:rsid w:val="00002477"/>
    <w:rsid w:val="00002E4A"/>
    <w:rsid w:val="00010A76"/>
    <w:rsid w:val="00012B9E"/>
    <w:rsid w:val="0001308C"/>
    <w:rsid w:val="000157AB"/>
    <w:rsid w:val="00017ABB"/>
    <w:rsid w:val="000207B6"/>
    <w:rsid w:val="000223F4"/>
    <w:rsid w:val="00022951"/>
    <w:rsid w:val="00024073"/>
    <w:rsid w:val="00025CF5"/>
    <w:rsid w:val="00025EF2"/>
    <w:rsid w:val="00026D1E"/>
    <w:rsid w:val="00027A87"/>
    <w:rsid w:val="00027CBE"/>
    <w:rsid w:val="0003380D"/>
    <w:rsid w:val="00037B04"/>
    <w:rsid w:val="00060893"/>
    <w:rsid w:val="000628DF"/>
    <w:rsid w:val="00064986"/>
    <w:rsid w:val="00073101"/>
    <w:rsid w:val="0007325F"/>
    <w:rsid w:val="00073C06"/>
    <w:rsid w:val="00076670"/>
    <w:rsid w:val="00080EAD"/>
    <w:rsid w:val="0008494B"/>
    <w:rsid w:val="00085C86"/>
    <w:rsid w:val="00085E4A"/>
    <w:rsid w:val="000904BF"/>
    <w:rsid w:val="00090DF5"/>
    <w:rsid w:val="00092E48"/>
    <w:rsid w:val="00095192"/>
    <w:rsid w:val="000975F6"/>
    <w:rsid w:val="000A0A2E"/>
    <w:rsid w:val="000A107A"/>
    <w:rsid w:val="000A14D8"/>
    <w:rsid w:val="000A4D9F"/>
    <w:rsid w:val="000A5559"/>
    <w:rsid w:val="000A57FF"/>
    <w:rsid w:val="000A75A9"/>
    <w:rsid w:val="000B37E5"/>
    <w:rsid w:val="000B573B"/>
    <w:rsid w:val="000B65AF"/>
    <w:rsid w:val="000C0BC7"/>
    <w:rsid w:val="000C0F3D"/>
    <w:rsid w:val="000C3C96"/>
    <w:rsid w:val="000C5057"/>
    <w:rsid w:val="000C69C1"/>
    <w:rsid w:val="000D3653"/>
    <w:rsid w:val="000D3A76"/>
    <w:rsid w:val="000D452E"/>
    <w:rsid w:val="000D4B6D"/>
    <w:rsid w:val="000D4F64"/>
    <w:rsid w:val="000E0CAA"/>
    <w:rsid w:val="000E13E2"/>
    <w:rsid w:val="000E14B1"/>
    <w:rsid w:val="000E4235"/>
    <w:rsid w:val="000E4F04"/>
    <w:rsid w:val="000F6B66"/>
    <w:rsid w:val="00100345"/>
    <w:rsid w:val="00100A52"/>
    <w:rsid w:val="001026C1"/>
    <w:rsid w:val="00105058"/>
    <w:rsid w:val="00105C2F"/>
    <w:rsid w:val="00105E9C"/>
    <w:rsid w:val="00106213"/>
    <w:rsid w:val="0010743E"/>
    <w:rsid w:val="00107BD3"/>
    <w:rsid w:val="001113A9"/>
    <w:rsid w:val="00122E91"/>
    <w:rsid w:val="001267C6"/>
    <w:rsid w:val="00132F5C"/>
    <w:rsid w:val="00132FDB"/>
    <w:rsid w:val="00140F33"/>
    <w:rsid w:val="00141795"/>
    <w:rsid w:val="00142EF1"/>
    <w:rsid w:val="001524B3"/>
    <w:rsid w:val="001649E5"/>
    <w:rsid w:val="001660ED"/>
    <w:rsid w:val="00166A25"/>
    <w:rsid w:val="001718D4"/>
    <w:rsid w:val="00175E7A"/>
    <w:rsid w:val="00185174"/>
    <w:rsid w:val="001855B0"/>
    <w:rsid w:val="00191F97"/>
    <w:rsid w:val="00195BB9"/>
    <w:rsid w:val="00196631"/>
    <w:rsid w:val="00197692"/>
    <w:rsid w:val="00197B9B"/>
    <w:rsid w:val="001A37E9"/>
    <w:rsid w:val="001A4E11"/>
    <w:rsid w:val="001B02BD"/>
    <w:rsid w:val="001B1F54"/>
    <w:rsid w:val="001B2329"/>
    <w:rsid w:val="001B630E"/>
    <w:rsid w:val="001B69E9"/>
    <w:rsid w:val="001C6A85"/>
    <w:rsid w:val="001C7AE1"/>
    <w:rsid w:val="001C7CC2"/>
    <w:rsid w:val="001D3D29"/>
    <w:rsid w:val="001D4D5D"/>
    <w:rsid w:val="001D6077"/>
    <w:rsid w:val="001F1906"/>
    <w:rsid w:val="001F1E7E"/>
    <w:rsid w:val="001F3415"/>
    <w:rsid w:val="001F7F3B"/>
    <w:rsid w:val="0020468B"/>
    <w:rsid w:val="00207EB9"/>
    <w:rsid w:val="002204C4"/>
    <w:rsid w:val="002238C3"/>
    <w:rsid w:val="00231F69"/>
    <w:rsid w:val="00232BBC"/>
    <w:rsid w:val="00233A08"/>
    <w:rsid w:val="002415A2"/>
    <w:rsid w:val="00242C36"/>
    <w:rsid w:val="00243695"/>
    <w:rsid w:val="00246157"/>
    <w:rsid w:val="002478A6"/>
    <w:rsid w:val="00253596"/>
    <w:rsid w:val="00256CEC"/>
    <w:rsid w:val="00260D45"/>
    <w:rsid w:val="00267684"/>
    <w:rsid w:val="00272F2E"/>
    <w:rsid w:val="00277F50"/>
    <w:rsid w:val="00280A11"/>
    <w:rsid w:val="002837DA"/>
    <w:rsid w:val="0028445F"/>
    <w:rsid w:val="00284D20"/>
    <w:rsid w:val="00296B74"/>
    <w:rsid w:val="002A0850"/>
    <w:rsid w:val="002A2B0F"/>
    <w:rsid w:val="002A3819"/>
    <w:rsid w:val="002C1F88"/>
    <w:rsid w:val="002C1FED"/>
    <w:rsid w:val="002C28B6"/>
    <w:rsid w:val="002C2C91"/>
    <w:rsid w:val="002C427E"/>
    <w:rsid w:val="002C7C12"/>
    <w:rsid w:val="002D09F1"/>
    <w:rsid w:val="002E6B86"/>
    <w:rsid w:val="002F02F4"/>
    <w:rsid w:val="002F5EAB"/>
    <w:rsid w:val="002F62D3"/>
    <w:rsid w:val="002F7D35"/>
    <w:rsid w:val="00305A87"/>
    <w:rsid w:val="0031359B"/>
    <w:rsid w:val="0031424C"/>
    <w:rsid w:val="00321102"/>
    <w:rsid w:val="00324080"/>
    <w:rsid w:val="0032418D"/>
    <w:rsid w:val="003241DA"/>
    <w:rsid w:val="003323C8"/>
    <w:rsid w:val="00332735"/>
    <w:rsid w:val="00332B77"/>
    <w:rsid w:val="00334269"/>
    <w:rsid w:val="00341B20"/>
    <w:rsid w:val="00342576"/>
    <w:rsid w:val="003429BB"/>
    <w:rsid w:val="003470F8"/>
    <w:rsid w:val="00352708"/>
    <w:rsid w:val="00352F61"/>
    <w:rsid w:val="0035369B"/>
    <w:rsid w:val="00354532"/>
    <w:rsid w:val="003672FB"/>
    <w:rsid w:val="00367DC3"/>
    <w:rsid w:val="00372763"/>
    <w:rsid w:val="003808B5"/>
    <w:rsid w:val="0038388B"/>
    <w:rsid w:val="003845B3"/>
    <w:rsid w:val="00384C99"/>
    <w:rsid w:val="0038622B"/>
    <w:rsid w:val="00387B11"/>
    <w:rsid w:val="003962D5"/>
    <w:rsid w:val="003A326F"/>
    <w:rsid w:val="003A7287"/>
    <w:rsid w:val="003B29AE"/>
    <w:rsid w:val="003B473F"/>
    <w:rsid w:val="003C10AB"/>
    <w:rsid w:val="003D254E"/>
    <w:rsid w:val="003D37A6"/>
    <w:rsid w:val="003D465D"/>
    <w:rsid w:val="003D5F06"/>
    <w:rsid w:val="003D6E6C"/>
    <w:rsid w:val="003E23FE"/>
    <w:rsid w:val="003E6DC0"/>
    <w:rsid w:val="003F1AA8"/>
    <w:rsid w:val="003F32E7"/>
    <w:rsid w:val="003F3636"/>
    <w:rsid w:val="003F3E30"/>
    <w:rsid w:val="003F3FA6"/>
    <w:rsid w:val="00400394"/>
    <w:rsid w:val="00401B21"/>
    <w:rsid w:val="0040423A"/>
    <w:rsid w:val="00411830"/>
    <w:rsid w:val="0041530C"/>
    <w:rsid w:val="00415A0F"/>
    <w:rsid w:val="0041749C"/>
    <w:rsid w:val="00422D53"/>
    <w:rsid w:val="004230D3"/>
    <w:rsid w:val="00432C0F"/>
    <w:rsid w:val="00441CA5"/>
    <w:rsid w:val="0044202C"/>
    <w:rsid w:val="004430C4"/>
    <w:rsid w:val="00443E90"/>
    <w:rsid w:val="00447906"/>
    <w:rsid w:val="004512E5"/>
    <w:rsid w:val="00455FA9"/>
    <w:rsid w:val="00460611"/>
    <w:rsid w:val="00461E8D"/>
    <w:rsid w:val="00463C55"/>
    <w:rsid w:val="0047497D"/>
    <w:rsid w:val="004770C0"/>
    <w:rsid w:val="004800B3"/>
    <w:rsid w:val="004829BF"/>
    <w:rsid w:val="00485E78"/>
    <w:rsid w:val="004925E5"/>
    <w:rsid w:val="00495F54"/>
    <w:rsid w:val="004A320D"/>
    <w:rsid w:val="004B1CD0"/>
    <w:rsid w:val="004C0E8A"/>
    <w:rsid w:val="004C297B"/>
    <w:rsid w:val="004C33B6"/>
    <w:rsid w:val="004C6637"/>
    <w:rsid w:val="004C7834"/>
    <w:rsid w:val="004D0A1F"/>
    <w:rsid w:val="004D1F56"/>
    <w:rsid w:val="004D20AD"/>
    <w:rsid w:val="004E0E4F"/>
    <w:rsid w:val="004E5DD5"/>
    <w:rsid w:val="004F2AA0"/>
    <w:rsid w:val="004F59CD"/>
    <w:rsid w:val="004F5B90"/>
    <w:rsid w:val="00500B88"/>
    <w:rsid w:val="00500DAC"/>
    <w:rsid w:val="0050145A"/>
    <w:rsid w:val="00503E46"/>
    <w:rsid w:val="005151D9"/>
    <w:rsid w:val="0051685B"/>
    <w:rsid w:val="00517AC1"/>
    <w:rsid w:val="00522350"/>
    <w:rsid w:val="00526FF2"/>
    <w:rsid w:val="00527241"/>
    <w:rsid w:val="0053191F"/>
    <w:rsid w:val="005350FE"/>
    <w:rsid w:val="005372A9"/>
    <w:rsid w:val="00540902"/>
    <w:rsid w:val="0054244A"/>
    <w:rsid w:val="00554530"/>
    <w:rsid w:val="005560E4"/>
    <w:rsid w:val="0056487F"/>
    <w:rsid w:val="00567EB9"/>
    <w:rsid w:val="00570625"/>
    <w:rsid w:val="00570E17"/>
    <w:rsid w:val="00574CC0"/>
    <w:rsid w:val="005753E6"/>
    <w:rsid w:val="005807DB"/>
    <w:rsid w:val="005810A4"/>
    <w:rsid w:val="00582AB3"/>
    <w:rsid w:val="00583756"/>
    <w:rsid w:val="005839A1"/>
    <w:rsid w:val="00587BEC"/>
    <w:rsid w:val="005923DB"/>
    <w:rsid w:val="005942B5"/>
    <w:rsid w:val="00597DF2"/>
    <w:rsid w:val="005A582C"/>
    <w:rsid w:val="005A65B3"/>
    <w:rsid w:val="005B6EE9"/>
    <w:rsid w:val="005C0D0A"/>
    <w:rsid w:val="005C1EA4"/>
    <w:rsid w:val="005C3BA5"/>
    <w:rsid w:val="005C6ECE"/>
    <w:rsid w:val="005D6A98"/>
    <w:rsid w:val="005E15F6"/>
    <w:rsid w:val="005E1A92"/>
    <w:rsid w:val="005E5BA8"/>
    <w:rsid w:val="005E76D9"/>
    <w:rsid w:val="005F15F8"/>
    <w:rsid w:val="005F609A"/>
    <w:rsid w:val="005F71FA"/>
    <w:rsid w:val="005F783A"/>
    <w:rsid w:val="005F7B31"/>
    <w:rsid w:val="0060003C"/>
    <w:rsid w:val="00603B26"/>
    <w:rsid w:val="00607378"/>
    <w:rsid w:val="00610883"/>
    <w:rsid w:val="00612803"/>
    <w:rsid w:val="00613759"/>
    <w:rsid w:val="00616765"/>
    <w:rsid w:val="006219E8"/>
    <w:rsid w:val="00625130"/>
    <w:rsid w:val="00626EDD"/>
    <w:rsid w:val="00630956"/>
    <w:rsid w:val="0063300A"/>
    <w:rsid w:val="006371C5"/>
    <w:rsid w:val="00643993"/>
    <w:rsid w:val="00644B72"/>
    <w:rsid w:val="00644C66"/>
    <w:rsid w:val="00646CED"/>
    <w:rsid w:val="00653EA6"/>
    <w:rsid w:val="006568E1"/>
    <w:rsid w:val="006677C0"/>
    <w:rsid w:val="00670B10"/>
    <w:rsid w:val="0068021A"/>
    <w:rsid w:val="006825F7"/>
    <w:rsid w:val="006905F6"/>
    <w:rsid w:val="00693304"/>
    <w:rsid w:val="006A1C73"/>
    <w:rsid w:val="006A3814"/>
    <w:rsid w:val="006A7287"/>
    <w:rsid w:val="006B2CD6"/>
    <w:rsid w:val="006B455F"/>
    <w:rsid w:val="006B5044"/>
    <w:rsid w:val="006B79FB"/>
    <w:rsid w:val="006C25EE"/>
    <w:rsid w:val="006D157B"/>
    <w:rsid w:val="006D4079"/>
    <w:rsid w:val="006D54B7"/>
    <w:rsid w:val="006D6448"/>
    <w:rsid w:val="006D65DE"/>
    <w:rsid w:val="006E098E"/>
    <w:rsid w:val="006E41D0"/>
    <w:rsid w:val="006E6B2F"/>
    <w:rsid w:val="006F03FD"/>
    <w:rsid w:val="006F2E9F"/>
    <w:rsid w:val="006F45E4"/>
    <w:rsid w:val="006F7A02"/>
    <w:rsid w:val="0070081F"/>
    <w:rsid w:val="00702540"/>
    <w:rsid w:val="00703C2A"/>
    <w:rsid w:val="007065E2"/>
    <w:rsid w:val="007109F8"/>
    <w:rsid w:val="00723922"/>
    <w:rsid w:val="0072486E"/>
    <w:rsid w:val="00725C81"/>
    <w:rsid w:val="00727488"/>
    <w:rsid w:val="00730E1C"/>
    <w:rsid w:val="007322E0"/>
    <w:rsid w:val="00732B95"/>
    <w:rsid w:val="0073655D"/>
    <w:rsid w:val="00741997"/>
    <w:rsid w:val="0074221D"/>
    <w:rsid w:val="00750D41"/>
    <w:rsid w:val="007512AB"/>
    <w:rsid w:val="007532BA"/>
    <w:rsid w:val="007614EF"/>
    <w:rsid w:val="00765821"/>
    <w:rsid w:val="00765BAF"/>
    <w:rsid w:val="007665DD"/>
    <w:rsid w:val="0077599D"/>
    <w:rsid w:val="00775DB0"/>
    <w:rsid w:val="0077715A"/>
    <w:rsid w:val="0077757F"/>
    <w:rsid w:val="00785B50"/>
    <w:rsid w:val="00786D6A"/>
    <w:rsid w:val="007902D7"/>
    <w:rsid w:val="007919C4"/>
    <w:rsid w:val="00793F1F"/>
    <w:rsid w:val="007A25E5"/>
    <w:rsid w:val="007A66F4"/>
    <w:rsid w:val="007B0E45"/>
    <w:rsid w:val="007B100F"/>
    <w:rsid w:val="007B3A07"/>
    <w:rsid w:val="007B3D21"/>
    <w:rsid w:val="007B55B0"/>
    <w:rsid w:val="007C021E"/>
    <w:rsid w:val="007C2C97"/>
    <w:rsid w:val="007C38B1"/>
    <w:rsid w:val="007C77A9"/>
    <w:rsid w:val="007C7EC4"/>
    <w:rsid w:val="007D307B"/>
    <w:rsid w:val="007D5B11"/>
    <w:rsid w:val="007D5EBB"/>
    <w:rsid w:val="007D6C9F"/>
    <w:rsid w:val="007E0FFE"/>
    <w:rsid w:val="007F2139"/>
    <w:rsid w:val="007F4134"/>
    <w:rsid w:val="007F67C4"/>
    <w:rsid w:val="007F6E6D"/>
    <w:rsid w:val="008034F9"/>
    <w:rsid w:val="00805C69"/>
    <w:rsid w:val="00806095"/>
    <w:rsid w:val="00811E5B"/>
    <w:rsid w:val="00814513"/>
    <w:rsid w:val="0081489A"/>
    <w:rsid w:val="008155F3"/>
    <w:rsid w:val="008166D0"/>
    <w:rsid w:val="0082377D"/>
    <w:rsid w:val="00823E4D"/>
    <w:rsid w:val="008309B5"/>
    <w:rsid w:val="0083103B"/>
    <w:rsid w:val="00835E60"/>
    <w:rsid w:val="008372C2"/>
    <w:rsid w:val="008431E5"/>
    <w:rsid w:val="008463ED"/>
    <w:rsid w:val="0084761D"/>
    <w:rsid w:val="00850629"/>
    <w:rsid w:val="00852539"/>
    <w:rsid w:val="0085476B"/>
    <w:rsid w:val="00855C12"/>
    <w:rsid w:val="00857964"/>
    <w:rsid w:val="008605E8"/>
    <w:rsid w:val="0086109F"/>
    <w:rsid w:val="0086243A"/>
    <w:rsid w:val="00863BC7"/>
    <w:rsid w:val="008671A3"/>
    <w:rsid w:val="00871FA7"/>
    <w:rsid w:val="008735DA"/>
    <w:rsid w:val="00873B6A"/>
    <w:rsid w:val="0087428A"/>
    <w:rsid w:val="0087461D"/>
    <w:rsid w:val="008760C9"/>
    <w:rsid w:val="00877746"/>
    <w:rsid w:val="00881FBE"/>
    <w:rsid w:val="0088397B"/>
    <w:rsid w:val="0088746A"/>
    <w:rsid w:val="00895281"/>
    <w:rsid w:val="00896E3B"/>
    <w:rsid w:val="008A1FE1"/>
    <w:rsid w:val="008A56CA"/>
    <w:rsid w:val="008A5E4B"/>
    <w:rsid w:val="008B143A"/>
    <w:rsid w:val="008B2BBF"/>
    <w:rsid w:val="008B4068"/>
    <w:rsid w:val="008B4E14"/>
    <w:rsid w:val="008B5E05"/>
    <w:rsid w:val="008C06A0"/>
    <w:rsid w:val="008C1B9B"/>
    <w:rsid w:val="008C22C9"/>
    <w:rsid w:val="008C593D"/>
    <w:rsid w:val="008C770B"/>
    <w:rsid w:val="008D135B"/>
    <w:rsid w:val="008D1909"/>
    <w:rsid w:val="008D6DCD"/>
    <w:rsid w:val="008D6E45"/>
    <w:rsid w:val="008E124E"/>
    <w:rsid w:val="008E1C14"/>
    <w:rsid w:val="008E215F"/>
    <w:rsid w:val="008E21C4"/>
    <w:rsid w:val="008E3500"/>
    <w:rsid w:val="008F1807"/>
    <w:rsid w:val="008F5B61"/>
    <w:rsid w:val="008F6359"/>
    <w:rsid w:val="00902291"/>
    <w:rsid w:val="00906224"/>
    <w:rsid w:val="0091446F"/>
    <w:rsid w:val="00915FA1"/>
    <w:rsid w:val="00917337"/>
    <w:rsid w:val="009208C0"/>
    <w:rsid w:val="00922A0C"/>
    <w:rsid w:val="00925068"/>
    <w:rsid w:val="0092518B"/>
    <w:rsid w:val="00927F41"/>
    <w:rsid w:val="009313A4"/>
    <w:rsid w:val="00944770"/>
    <w:rsid w:val="0095181D"/>
    <w:rsid w:val="00953EDC"/>
    <w:rsid w:val="00955420"/>
    <w:rsid w:val="00962AA7"/>
    <w:rsid w:val="00963B0C"/>
    <w:rsid w:val="009741DB"/>
    <w:rsid w:val="00974B20"/>
    <w:rsid w:val="009753BE"/>
    <w:rsid w:val="00975F42"/>
    <w:rsid w:val="00977836"/>
    <w:rsid w:val="0098006E"/>
    <w:rsid w:val="00981DC4"/>
    <w:rsid w:val="009822B1"/>
    <w:rsid w:val="009851E0"/>
    <w:rsid w:val="009864C0"/>
    <w:rsid w:val="00986802"/>
    <w:rsid w:val="00997B28"/>
    <w:rsid w:val="009A2663"/>
    <w:rsid w:val="009A4C51"/>
    <w:rsid w:val="009B14A1"/>
    <w:rsid w:val="009B7E61"/>
    <w:rsid w:val="009C0C4F"/>
    <w:rsid w:val="009C145D"/>
    <w:rsid w:val="009C365F"/>
    <w:rsid w:val="009C44E8"/>
    <w:rsid w:val="009D095B"/>
    <w:rsid w:val="009D61EF"/>
    <w:rsid w:val="009D7CA1"/>
    <w:rsid w:val="009E1A02"/>
    <w:rsid w:val="009E2DD1"/>
    <w:rsid w:val="009E37B2"/>
    <w:rsid w:val="009F0579"/>
    <w:rsid w:val="00A06334"/>
    <w:rsid w:val="00A20A10"/>
    <w:rsid w:val="00A23407"/>
    <w:rsid w:val="00A27D1A"/>
    <w:rsid w:val="00A40C8A"/>
    <w:rsid w:val="00A416CB"/>
    <w:rsid w:val="00A46ECD"/>
    <w:rsid w:val="00A501E9"/>
    <w:rsid w:val="00A52651"/>
    <w:rsid w:val="00A550F2"/>
    <w:rsid w:val="00A558B5"/>
    <w:rsid w:val="00A5755E"/>
    <w:rsid w:val="00A671B3"/>
    <w:rsid w:val="00A75E4D"/>
    <w:rsid w:val="00A81D9B"/>
    <w:rsid w:val="00A82998"/>
    <w:rsid w:val="00A85CB1"/>
    <w:rsid w:val="00A87D3A"/>
    <w:rsid w:val="00A95B1E"/>
    <w:rsid w:val="00AA1205"/>
    <w:rsid w:val="00AA2802"/>
    <w:rsid w:val="00AB34A1"/>
    <w:rsid w:val="00AB561B"/>
    <w:rsid w:val="00AB73EB"/>
    <w:rsid w:val="00AC41BC"/>
    <w:rsid w:val="00AC6CB7"/>
    <w:rsid w:val="00AC792A"/>
    <w:rsid w:val="00AD1B03"/>
    <w:rsid w:val="00AD71D1"/>
    <w:rsid w:val="00AD7F25"/>
    <w:rsid w:val="00AE0DB1"/>
    <w:rsid w:val="00AF0F47"/>
    <w:rsid w:val="00AF1D06"/>
    <w:rsid w:val="00AF2F37"/>
    <w:rsid w:val="00AF38D8"/>
    <w:rsid w:val="00AF7D36"/>
    <w:rsid w:val="00B034B2"/>
    <w:rsid w:val="00B04F86"/>
    <w:rsid w:val="00B110F5"/>
    <w:rsid w:val="00B14B25"/>
    <w:rsid w:val="00B21480"/>
    <w:rsid w:val="00B2626F"/>
    <w:rsid w:val="00B31410"/>
    <w:rsid w:val="00B36609"/>
    <w:rsid w:val="00B432EA"/>
    <w:rsid w:val="00B43927"/>
    <w:rsid w:val="00B45DAF"/>
    <w:rsid w:val="00B46ABC"/>
    <w:rsid w:val="00B50597"/>
    <w:rsid w:val="00B52E87"/>
    <w:rsid w:val="00B567E3"/>
    <w:rsid w:val="00B57FB2"/>
    <w:rsid w:val="00B61596"/>
    <w:rsid w:val="00B63B27"/>
    <w:rsid w:val="00B67408"/>
    <w:rsid w:val="00B726DB"/>
    <w:rsid w:val="00B76BA2"/>
    <w:rsid w:val="00B777C1"/>
    <w:rsid w:val="00B8186B"/>
    <w:rsid w:val="00B85015"/>
    <w:rsid w:val="00B85D84"/>
    <w:rsid w:val="00B960BE"/>
    <w:rsid w:val="00B96A0D"/>
    <w:rsid w:val="00BA46FF"/>
    <w:rsid w:val="00BB2F73"/>
    <w:rsid w:val="00BB2FC8"/>
    <w:rsid w:val="00BB5AE2"/>
    <w:rsid w:val="00BC072F"/>
    <w:rsid w:val="00BD071A"/>
    <w:rsid w:val="00BD1890"/>
    <w:rsid w:val="00BD5603"/>
    <w:rsid w:val="00BE1010"/>
    <w:rsid w:val="00BE1040"/>
    <w:rsid w:val="00BF0205"/>
    <w:rsid w:val="00BF3C57"/>
    <w:rsid w:val="00BF44A1"/>
    <w:rsid w:val="00BF68EC"/>
    <w:rsid w:val="00BF68F4"/>
    <w:rsid w:val="00BF7B10"/>
    <w:rsid w:val="00C002BB"/>
    <w:rsid w:val="00C02454"/>
    <w:rsid w:val="00C05249"/>
    <w:rsid w:val="00C05650"/>
    <w:rsid w:val="00C05E13"/>
    <w:rsid w:val="00C06430"/>
    <w:rsid w:val="00C06742"/>
    <w:rsid w:val="00C100E4"/>
    <w:rsid w:val="00C13C69"/>
    <w:rsid w:val="00C14F3A"/>
    <w:rsid w:val="00C20A48"/>
    <w:rsid w:val="00C237AB"/>
    <w:rsid w:val="00C23B45"/>
    <w:rsid w:val="00C2582A"/>
    <w:rsid w:val="00C26A19"/>
    <w:rsid w:val="00C305DA"/>
    <w:rsid w:val="00C32571"/>
    <w:rsid w:val="00C33E9C"/>
    <w:rsid w:val="00C45B1A"/>
    <w:rsid w:val="00C51C4A"/>
    <w:rsid w:val="00C52054"/>
    <w:rsid w:val="00C7493E"/>
    <w:rsid w:val="00C80995"/>
    <w:rsid w:val="00C8291D"/>
    <w:rsid w:val="00C844FD"/>
    <w:rsid w:val="00C84C20"/>
    <w:rsid w:val="00C86F45"/>
    <w:rsid w:val="00C872DF"/>
    <w:rsid w:val="00C922E0"/>
    <w:rsid w:val="00CA31AF"/>
    <w:rsid w:val="00CA4023"/>
    <w:rsid w:val="00CA6FB5"/>
    <w:rsid w:val="00CB038F"/>
    <w:rsid w:val="00CB23AD"/>
    <w:rsid w:val="00CB4D35"/>
    <w:rsid w:val="00CC05D7"/>
    <w:rsid w:val="00CC2F44"/>
    <w:rsid w:val="00CC3C9C"/>
    <w:rsid w:val="00CC599D"/>
    <w:rsid w:val="00CD08C7"/>
    <w:rsid w:val="00CF1FFC"/>
    <w:rsid w:val="00CF2926"/>
    <w:rsid w:val="00CF6869"/>
    <w:rsid w:val="00CF7417"/>
    <w:rsid w:val="00D01C01"/>
    <w:rsid w:val="00D05384"/>
    <w:rsid w:val="00D07EAA"/>
    <w:rsid w:val="00D10C99"/>
    <w:rsid w:val="00D13BEC"/>
    <w:rsid w:val="00D20EBC"/>
    <w:rsid w:val="00D2445E"/>
    <w:rsid w:val="00D25D53"/>
    <w:rsid w:val="00D36F95"/>
    <w:rsid w:val="00D37852"/>
    <w:rsid w:val="00D44875"/>
    <w:rsid w:val="00D455EA"/>
    <w:rsid w:val="00D50C2F"/>
    <w:rsid w:val="00D518E0"/>
    <w:rsid w:val="00D573C4"/>
    <w:rsid w:val="00D605D3"/>
    <w:rsid w:val="00D630D8"/>
    <w:rsid w:val="00D63700"/>
    <w:rsid w:val="00D63712"/>
    <w:rsid w:val="00D63CE8"/>
    <w:rsid w:val="00D64392"/>
    <w:rsid w:val="00D64C41"/>
    <w:rsid w:val="00D72319"/>
    <w:rsid w:val="00D725CA"/>
    <w:rsid w:val="00D73CBC"/>
    <w:rsid w:val="00D74001"/>
    <w:rsid w:val="00D76FA3"/>
    <w:rsid w:val="00D80F46"/>
    <w:rsid w:val="00D823C2"/>
    <w:rsid w:val="00DA2976"/>
    <w:rsid w:val="00DB10B1"/>
    <w:rsid w:val="00DB1F64"/>
    <w:rsid w:val="00DB72A4"/>
    <w:rsid w:val="00DC3DF7"/>
    <w:rsid w:val="00DD40B0"/>
    <w:rsid w:val="00DE1EFF"/>
    <w:rsid w:val="00DE2FD0"/>
    <w:rsid w:val="00DE41E0"/>
    <w:rsid w:val="00DF26B9"/>
    <w:rsid w:val="00DF6340"/>
    <w:rsid w:val="00E017D1"/>
    <w:rsid w:val="00E028D7"/>
    <w:rsid w:val="00E04F59"/>
    <w:rsid w:val="00E065CF"/>
    <w:rsid w:val="00E0772E"/>
    <w:rsid w:val="00E07B1E"/>
    <w:rsid w:val="00E107EA"/>
    <w:rsid w:val="00E139F8"/>
    <w:rsid w:val="00E15494"/>
    <w:rsid w:val="00E178EE"/>
    <w:rsid w:val="00E17F5B"/>
    <w:rsid w:val="00E215D9"/>
    <w:rsid w:val="00E26979"/>
    <w:rsid w:val="00E308CE"/>
    <w:rsid w:val="00E309BF"/>
    <w:rsid w:val="00E311C1"/>
    <w:rsid w:val="00E31E86"/>
    <w:rsid w:val="00E339F2"/>
    <w:rsid w:val="00E3438E"/>
    <w:rsid w:val="00E3523A"/>
    <w:rsid w:val="00E36B44"/>
    <w:rsid w:val="00E4280B"/>
    <w:rsid w:val="00E42D64"/>
    <w:rsid w:val="00E464D0"/>
    <w:rsid w:val="00E52C31"/>
    <w:rsid w:val="00E52FC3"/>
    <w:rsid w:val="00E54EBE"/>
    <w:rsid w:val="00E63707"/>
    <w:rsid w:val="00E650F1"/>
    <w:rsid w:val="00E6575B"/>
    <w:rsid w:val="00E72C1D"/>
    <w:rsid w:val="00E76FB2"/>
    <w:rsid w:val="00E818C9"/>
    <w:rsid w:val="00E837E8"/>
    <w:rsid w:val="00E934A4"/>
    <w:rsid w:val="00E93535"/>
    <w:rsid w:val="00E941CE"/>
    <w:rsid w:val="00E953B8"/>
    <w:rsid w:val="00E95DDB"/>
    <w:rsid w:val="00EA0048"/>
    <w:rsid w:val="00EA1285"/>
    <w:rsid w:val="00EA2B9B"/>
    <w:rsid w:val="00EA3E10"/>
    <w:rsid w:val="00EA5675"/>
    <w:rsid w:val="00EA77EC"/>
    <w:rsid w:val="00EB5420"/>
    <w:rsid w:val="00EC0E90"/>
    <w:rsid w:val="00EC53FA"/>
    <w:rsid w:val="00EC5845"/>
    <w:rsid w:val="00EC5B29"/>
    <w:rsid w:val="00ED04DA"/>
    <w:rsid w:val="00ED21AF"/>
    <w:rsid w:val="00ED307A"/>
    <w:rsid w:val="00EE2997"/>
    <w:rsid w:val="00EF2069"/>
    <w:rsid w:val="00EF2C47"/>
    <w:rsid w:val="00EF621B"/>
    <w:rsid w:val="00EF7E86"/>
    <w:rsid w:val="00F05AA4"/>
    <w:rsid w:val="00F070CA"/>
    <w:rsid w:val="00F13710"/>
    <w:rsid w:val="00F13770"/>
    <w:rsid w:val="00F13D36"/>
    <w:rsid w:val="00F16DAF"/>
    <w:rsid w:val="00F17874"/>
    <w:rsid w:val="00F20D76"/>
    <w:rsid w:val="00F223FF"/>
    <w:rsid w:val="00F22DC6"/>
    <w:rsid w:val="00F334F3"/>
    <w:rsid w:val="00F34886"/>
    <w:rsid w:val="00F35762"/>
    <w:rsid w:val="00F43C21"/>
    <w:rsid w:val="00F4471F"/>
    <w:rsid w:val="00F50961"/>
    <w:rsid w:val="00F54BAF"/>
    <w:rsid w:val="00F54F1E"/>
    <w:rsid w:val="00F621A5"/>
    <w:rsid w:val="00F63414"/>
    <w:rsid w:val="00F67179"/>
    <w:rsid w:val="00F67325"/>
    <w:rsid w:val="00F721EC"/>
    <w:rsid w:val="00F746A1"/>
    <w:rsid w:val="00F74A74"/>
    <w:rsid w:val="00F74B03"/>
    <w:rsid w:val="00F81C38"/>
    <w:rsid w:val="00F84362"/>
    <w:rsid w:val="00F87BB6"/>
    <w:rsid w:val="00F903D0"/>
    <w:rsid w:val="00F909ED"/>
    <w:rsid w:val="00F913BA"/>
    <w:rsid w:val="00F927AB"/>
    <w:rsid w:val="00F936BC"/>
    <w:rsid w:val="00F94579"/>
    <w:rsid w:val="00F945D2"/>
    <w:rsid w:val="00F94AC1"/>
    <w:rsid w:val="00F96733"/>
    <w:rsid w:val="00FA03BD"/>
    <w:rsid w:val="00FA05B4"/>
    <w:rsid w:val="00FB288A"/>
    <w:rsid w:val="00FB2EAC"/>
    <w:rsid w:val="00FB3285"/>
    <w:rsid w:val="00FB6261"/>
    <w:rsid w:val="00FC7029"/>
    <w:rsid w:val="00FC7831"/>
    <w:rsid w:val="00FD5713"/>
    <w:rsid w:val="00FE262D"/>
    <w:rsid w:val="00FE3E83"/>
    <w:rsid w:val="00FE44A8"/>
    <w:rsid w:val="00FE468E"/>
    <w:rsid w:val="00FE4BA7"/>
    <w:rsid w:val="00FE694C"/>
    <w:rsid w:val="00FE77E4"/>
    <w:rsid w:val="00FF28E6"/>
    <w:rsid w:val="00FF2DFF"/>
    <w:rsid w:val="00FF3D0B"/>
    <w:rsid w:val="00FF45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C4AF35"/>
  <w15:chartTrackingRefBased/>
  <w15:docId w15:val="{53C2865C-A8EF-4DC1-8F7E-7DF14E40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4B2"/>
    <w:pPr>
      <w:widowControl w:val="0"/>
      <w:suppressAutoHyphens/>
    </w:pPr>
    <w:rPr>
      <w:rFonts w:ascii="Calibri" w:hAnsi="Calibri" w:cs="Mangal"/>
      <w:kern w:val="1"/>
      <w:sz w:val="22"/>
      <w:szCs w:val="24"/>
      <w:lang w:eastAsia="zh-CN" w:bidi="hi-IN"/>
    </w:rPr>
  </w:style>
  <w:style w:type="paragraph" w:styleId="Heading1">
    <w:name w:val="heading 1"/>
    <w:basedOn w:val="Normal"/>
    <w:next w:val="Normal"/>
    <w:qFormat/>
    <w:rsid w:val="004C6637"/>
    <w:pPr>
      <w:keepNext/>
      <w:keepLines/>
      <w:numPr>
        <w:numId w:val="1"/>
      </w:numPr>
      <w:spacing w:before="480"/>
      <w:outlineLvl w:val="0"/>
    </w:pPr>
    <w:rPr>
      <w:rFonts w:ascii="Cambria" w:hAnsi="Cambria" w:cs="Cambria"/>
      <w:b/>
      <w:bCs/>
      <w:color w:val="365F91"/>
      <w:sz w:val="28"/>
      <w:szCs w:val="28"/>
    </w:rPr>
  </w:style>
  <w:style w:type="paragraph" w:styleId="Heading2">
    <w:name w:val="heading 2"/>
    <w:basedOn w:val="Normal"/>
    <w:next w:val="Normal"/>
    <w:link w:val="Heading2Char"/>
    <w:qFormat/>
    <w:pPr>
      <w:keepNext/>
      <w:numPr>
        <w:ilvl w:val="1"/>
        <w:numId w:val="1"/>
      </w:numPr>
      <w:spacing w:before="11" w:after="62"/>
      <w:outlineLvl w:val="1"/>
    </w:pPr>
    <w:rPr>
      <w:rFonts w:ascii="Times New Roman" w:hAnsi="Times New Roman" w:cs="Cambria"/>
      <w:color w:val="000000"/>
      <w:sz w:val="21"/>
      <w:szCs w:val="16"/>
      <w:lang w:val="x-none"/>
    </w:rPr>
  </w:style>
  <w:style w:type="paragraph" w:styleId="Heading3">
    <w:name w:val="heading 3"/>
    <w:basedOn w:val="Titre1"/>
    <w:next w:val="BodyText"/>
    <w:qFormat/>
    <w:pPr>
      <w:numPr>
        <w:ilvl w:val="2"/>
        <w:numId w:val="1"/>
      </w:numPr>
      <w:outlineLvl w:val="2"/>
    </w:pPr>
    <w:rPr>
      <w:rFonts w:ascii="Times New Roman" w:hAnsi="Times New Roman" w:cs="Times New Roman"/>
      <w:b/>
      <w:bCs/>
      <w:sz w:val="22"/>
    </w:rPr>
  </w:style>
  <w:style w:type="paragraph" w:styleId="Heading4">
    <w:name w:val="heading 4"/>
    <w:basedOn w:val="Normal"/>
    <w:next w:val="Normal"/>
    <w:link w:val="Heading4Char"/>
    <w:uiPriority w:val="9"/>
    <w:unhideWhenUsed/>
    <w:qFormat/>
    <w:rsid w:val="00AD71D1"/>
    <w:pPr>
      <w:keepNext/>
      <w:keepLines/>
      <w:numPr>
        <w:ilvl w:val="3"/>
        <w:numId w:val="1"/>
      </w:numPr>
      <w:spacing w:before="40"/>
      <w:outlineLvl w:val="3"/>
    </w:pPr>
    <w:rPr>
      <w:rFonts w:asciiTheme="majorHAnsi" w:eastAsiaTheme="majorEastAsia" w:hAnsiTheme="majorHAnsi"/>
      <w:b/>
      <w:i/>
      <w:iCs/>
      <w:color w:val="2E74B5" w:themeColor="accent1" w:themeShade="BF"/>
    </w:rPr>
  </w:style>
  <w:style w:type="paragraph" w:styleId="Heading5">
    <w:name w:val="heading 5"/>
    <w:basedOn w:val="Normal"/>
    <w:next w:val="Normal"/>
    <w:link w:val="Heading5Char"/>
    <w:uiPriority w:val="9"/>
    <w:semiHidden/>
    <w:unhideWhenUsed/>
    <w:qFormat/>
    <w:rsid w:val="00AD71D1"/>
    <w:pPr>
      <w:keepNext/>
      <w:keepLines/>
      <w:numPr>
        <w:ilvl w:val="4"/>
        <w:numId w:val="1"/>
      </w:numPr>
      <w:spacing w:before="40"/>
      <w:outlineLvl w:val="4"/>
    </w:pPr>
    <w:rPr>
      <w:rFonts w:asciiTheme="majorHAnsi" w:eastAsiaTheme="majorEastAsia" w:hAnsiTheme="majorHAnsi"/>
      <w:color w:val="2E74B5" w:themeColor="accent1" w:themeShade="BF"/>
    </w:rPr>
  </w:style>
  <w:style w:type="paragraph" w:styleId="Heading6">
    <w:name w:val="heading 6"/>
    <w:basedOn w:val="Normal"/>
    <w:next w:val="Normal"/>
    <w:link w:val="Heading6Char"/>
    <w:uiPriority w:val="9"/>
    <w:semiHidden/>
    <w:unhideWhenUsed/>
    <w:qFormat/>
    <w:rsid w:val="00AD71D1"/>
    <w:pPr>
      <w:keepNext/>
      <w:keepLines/>
      <w:numPr>
        <w:ilvl w:val="5"/>
        <w:numId w:val="1"/>
      </w:numPr>
      <w:spacing w:before="40"/>
      <w:outlineLvl w:val="5"/>
    </w:pPr>
    <w:rPr>
      <w:rFonts w:asciiTheme="majorHAnsi" w:eastAsiaTheme="majorEastAsia" w:hAnsiTheme="majorHAnsi"/>
      <w:color w:val="1F4D78" w:themeColor="accent1" w:themeShade="7F"/>
    </w:rPr>
  </w:style>
  <w:style w:type="paragraph" w:styleId="Heading7">
    <w:name w:val="heading 7"/>
    <w:basedOn w:val="Normal"/>
    <w:next w:val="Normal"/>
    <w:link w:val="Heading7Char"/>
    <w:uiPriority w:val="9"/>
    <w:semiHidden/>
    <w:unhideWhenUsed/>
    <w:qFormat/>
    <w:rsid w:val="00AD71D1"/>
    <w:pPr>
      <w:keepNext/>
      <w:keepLines/>
      <w:numPr>
        <w:ilvl w:val="6"/>
        <w:numId w:val="1"/>
      </w:numPr>
      <w:spacing w:before="40"/>
      <w:outlineLvl w:val="6"/>
    </w:pPr>
    <w:rPr>
      <w:rFonts w:asciiTheme="majorHAnsi" w:eastAsiaTheme="majorEastAsia" w:hAnsiTheme="majorHAnsi"/>
      <w:i/>
      <w:iCs/>
      <w:color w:val="1F4D78" w:themeColor="accent1" w:themeShade="7F"/>
    </w:rPr>
  </w:style>
  <w:style w:type="paragraph" w:styleId="Heading8">
    <w:name w:val="heading 8"/>
    <w:basedOn w:val="Normal"/>
    <w:next w:val="Normal"/>
    <w:link w:val="Heading8Char"/>
    <w:uiPriority w:val="9"/>
    <w:semiHidden/>
    <w:unhideWhenUsed/>
    <w:qFormat/>
    <w:rsid w:val="00AD71D1"/>
    <w:pPr>
      <w:keepNext/>
      <w:keepLines/>
      <w:numPr>
        <w:ilvl w:val="7"/>
        <w:numId w:val="1"/>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AD71D1"/>
    <w:pPr>
      <w:keepNext/>
      <w:keepLines/>
      <w:numPr>
        <w:ilvl w:val="8"/>
        <w:numId w:val="1"/>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000000"/>
      <w:sz w:val="22"/>
      <w:szCs w:val="22"/>
      <w:shd w:val="clear" w:color="auto" w:fill="FFFF00"/>
      <w:lang w:val="fr-BE"/>
    </w:rPr>
  </w:style>
  <w:style w:type="character" w:customStyle="1" w:styleId="WW8Num2z1">
    <w:name w:val="WW8Num2z1"/>
    <w:rPr>
      <w:rFonts w:ascii="OpenSymbol" w:hAnsi="OpenSymbol" w:cs="OpenSymbol"/>
    </w:rPr>
  </w:style>
  <w:style w:type="character" w:customStyle="1" w:styleId="WW8Num3z0">
    <w:name w:val="WW8Num3z0"/>
    <w:rPr>
      <w:rFonts w:ascii="Times New Roman" w:eastAsia="Times New Roman" w:hAnsi="Times New Roman" w:cs="Times New Roman"/>
      <w:b w:val="0"/>
      <w:bCs w:val="0"/>
      <w:i w:val="0"/>
      <w:iCs w:val="0"/>
      <w:color w:val="00000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Calibri" w:eastAsia="Times New Roman" w:hAnsi="Calibri" w:cs="Symbol"/>
      <w:b w:val="0"/>
      <w:bCs w:val="0"/>
      <w:i/>
      <w:iCs/>
      <w:color w:val="000000"/>
      <w:sz w:val="22"/>
      <w:szCs w:val="22"/>
      <w:shd w:val="clear" w:color="auto" w:fill="auto"/>
      <w:lang w:val="en-GB" w:eastAsia="zh-CN" w:bidi="ar-SA"/>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color w:val="80808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6z3">
    <w:name w:val="WW8Num6z3"/>
  </w:style>
  <w:style w:type="character" w:customStyle="1" w:styleId="WW8Num7z0">
    <w:name w:val="WW8Num7z0"/>
    <w:rPr>
      <w:rFonts w:ascii="Calibri" w:eastAsia="Times New Roman" w:hAnsi="Calibri" w:cs="Verdana"/>
      <w:b w:val="0"/>
      <w:bCs w:val="0"/>
      <w:i/>
      <w:color w:val="000000"/>
      <w:sz w:val="20"/>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b w:val="0"/>
      <w:bCs w:val="0"/>
      <w:i/>
      <w:color w:val="000000"/>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9z0">
    <w:name w:val="WW8Num9z0"/>
    <w:rPr>
      <w:rFonts w:ascii="Symbol" w:hAnsi="Symbol" w:cs="OpenSymbol"/>
      <w:i/>
      <w:iCs/>
    </w:rPr>
  </w:style>
  <w:style w:type="character" w:customStyle="1" w:styleId="WW8Num9z1">
    <w:name w:val="WW8Num9z1"/>
    <w:rPr>
      <w:rFonts w:ascii="OpenSymbol" w:hAnsi="OpenSymbol" w:cs="OpenSymbol"/>
      <w:i/>
      <w:iCs/>
    </w:rPr>
  </w:style>
  <w:style w:type="character" w:customStyle="1" w:styleId="WW8Num10z0">
    <w:name w:val="WW8Num10z0"/>
    <w:rPr>
      <w:rFonts w:ascii="Symbol" w:eastAsia="Cambria" w:hAnsi="Symbol" w:cs="OpenSymbol"/>
      <w:i/>
      <w:iCs/>
      <w:color w:val="000000"/>
      <w:sz w:val="22"/>
      <w:szCs w:val="22"/>
      <w:lang w:val="fr-BE"/>
    </w:rPr>
  </w:style>
  <w:style w:type="character" w:customStyle="1" w:styleId="WW8Num10z1">
    <w:name w:val="WW8Num10z1"/>
    <w:rPr>
      <w:rFonts w:ascii="OpenSymbol" w:hAnsi="OpenSymbol" w:cs="OpenSymbol"/>
      <w:i/>
      <w:iCs/>
    </w:rPr>
  </w:style>
  <w:style w:type="character" w:customStyle="1" w:styleId="WW8Num11z0">
    <w:name w:val="WW8Num11z0"/>
    <w:rPr>
      <w:rFonts w:ascii="Symbol" w:hAnsi="Symbol" w:cs="OpenSymbol"/>
      <w:i/>
      <w:iCs/>
      <w:color w:val="000000"/>
      <w:sz w:val="22"/>
      <w:szCs w:val="22"/>
      <w:shd w:val="clear" w:color="auto" w:fill="auto"/>
      <w:lang w:val="fr-BE"/>
    </w:rPr>
  </w:style>
  <w:style w:type="character" w:customStyle="1" w:styleId="WW8Num11z1">
    <w:name w:val="WW8Num11z1"/>
    <w:rPr>
      <w:rFonts w:ascii="OpenSymbol" w:hAnsi="OpenSymbol" w:cs="OpenSymbol"/>
      <w:i/>
      <w:iCs/>
    </w:rPr>
  </w:style>
  <w:style w:type="character" w:customStyle="1" w:styleId="WW8Num12z0">
    <w:name w:val="WW8Num12z0"/>
    <w:rPr>
      <w:rFonts w:ascii="Symbol" w:hAnsi="Symbol" w:cs="OpenSymbol"/>
      <w:i/>
      <w:iCs/>
      <w:sz w:val="22"/>
      <w:szCs w:val="22"/>
      <w:shd w:val="clear" w:color="auto" w:fill="auto"/>
      <w:lang w:val="fr-BE"/>
    </w:rPr>
  </w:style>
  <w:style w:type="character" w:customStyle="1" w:styleId="WW8Num12z1">
    <w:name w:val="WW8Num12z1"/>
    <w:rPr>
      <w:rFonts w:ascii="OpenSymbol" w:hAnsi="OpenSymbol" w:cs="OpenSymbol"/>
      <w:i/>
      <w:iCs/>
    </w:rPr>
  </w:style>
  <w:style w:type="character" w:customStyle="1" w:styleId="WW8Num13z0">
    <w:name w:val="WW8Num13z0"/>
    <w:rPr>
      <w:rFonts w:ascii="Symbol" w:hAnsi="Symbol" w:cs="OpenSymbol"/>
      <w:i/>
      <w:iCs/>
      <w:color w:val="000000"/>
      <w:sz w:val="22"/>
      <w:szCs w:val="22"/>
      <w:shd w:val="clear" w:color="auto" w:fill="auto"/>
      <w:lang w:val="fr-BE"/>
    </w:rPr>
  </w:style>
  <w:style w:type="character" w:customStyle="1" w:styleId="WW8Num13z1">
    <w:name w:val="WW8Num13z1"/>
    <w:rPr>
      <w:rFonts w:ascii="OpenSymbol" w:hAnsi="OpenSymbol" w:cs="OpenSymbol"/>
      <w:i/>
      <w:iCs/>
    </w:rPr>
  </w:style>
  <w:style w:type="character" w:customStyle="1" w:styleId="WW8Num14z0">
    <w:name w:val="WW8Num14z0"/>
    <w:rPr>
      <w:rFonts w:ascii="Symbol" w:hAnsi="Symbol" w:cs="OpenSymbol"/>
      <w:i/>
      <w:iCs/>
      <w:color w:val="000000"/>
      <w:shd w:val="clear" w:color="auto" w:fill="auto"/>
    </w:rPr>
  </w:style>
  <w:style w:type="character" w:customStyle="1" w:styleId="WW8Num14z1">
    <w:name w:val="WW8Num14z1"/>
    <w:rPr>
      <w:rFonts w:ascii="OpenSymbol" w:hAnsi="OpenSymbol" w:cs="OpenSymbol"/>
      <w:i/>
      <w:iCs/>
    </w:rPr>
  </w:style>
  <w:style w:type="character" w:customStyle="1" w:styleId="WW8Num15z0">
    <w:name w:val="WW8Num15z0"/>
    <w:rPr>
      <w:rFonts w:ascii="Times New Roman" w:eastAsia="Times New Roman" w:hAnsi="Times New Roman" w:cs="Times New Roman"/>
      <w:b w:val="0"/>
      <w:bCs w:val="0"/>
      <w:i/>
      <w:iCs/>
      <w:color w:val="000000"/>
      <w:sz w:val="22"/>
      <w:szCs w:val="22"/>
      <w:lang w:val="fr-BE" w:eastAsia="zh-CN" w:bidi="ar-S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styleId="Hyperlink">
    <w:name w:val="Hyperlink"/>
    <w:uiPriority w:val="99"/>
    <w:rPr>
      <w:color w:val="0000FF"/>
      <w:u w:val="single"/>
    </w:rPr>
  </w:style>
  <w:style w:type="character" w:customStyle="1" w:styleId="Standaardalinea-lettertype1">
    <w:name w:val="Standaardalinea-lettertype1"/>
  </w:style>
  <w:style w:type="character" w:customStyle="1" w:styleId="Marquedecommentaire1">
    <w:name w:val="Marque de commentaire1"/>
    <w:rPr>
      <w:sz w:val="16"/>
      <w:szCs w:val="16"/>
    </w:rPr>
  </w:style>
  <w:style w:type="character" w:customStyle="1" w:styleId="Puces">
    <w:name w:val="Puces"/>
    <w:rPr>
      <w:rFonts w:ascii="Calibri" w:eastAsia="OpenSymbol" w:hAnsi="Calibri" w:cs="OpenSymbol"/>
      <w:i/>
      <w:iCs/>
    </w:rPr>
  </w:style>
  <w:style w:type="character" w:customStyle="1" w:styleId="WW8Num6z2">
    <w:name w:val="WW8Num6z2"/>
    <w:rPr>
      <w:rFonts w:ascii="Wingdings" w:hAnsi="Wingdings" w:cs="Wingding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Sautdindex">
    <w:name w:val="Saut d'index"/>
  </w:style>
  <w:style w:type="character" w:customStyle="1" w:styleId="WW8Num19z0">
    <w:name w:val="WW8Num19z0"/>
    <w:rPr>
      <w:rFonts w:ascii="Symbol" w:hAnsi="Symbol" w:cs="OpenSymbol"/>
      <w:color w:val="000080"/>
      <w:lang w:val="nl-NL"/>
    </w:rPr>
  </w:style>
  <w:style w:type="character" w:customStyle="1" w:styleId="WW8Num19z1">
    <w:name w:val="WW8Num19z1"/>
    <w:rPr>
      <w:rFonts w:ascii="OpenSymbol" w:hAnsi="OpenSymbol" w:cs="OpenSymbol"/>
    </w:rPr>
  </w:style>
  <w:style w:type="character" w:customStyle="1" w:styleId="WW8Num18z0">
    <w:name w:val="WW8Num18z0"/>
    <w:rPr>
      <w:rFonts w:ascii="Symbol" w:hAnsi="Symbol" w:cs="OpenSymbol"/>
      <w:color w:val="000080"/>
      <w:lang w:val="nl-NL"/>
    </w:rPr>
  </w:style>
  <w:style w:type="character" w:customStyle="1" w:styleId="WW8Num18z1">
    <w:name w:val="WW8Num18z1"/>
    <w:rPr>
      <w:rFonts w:ascii="OpenSymbol" w:hAnsi="OpenSymbol" w:cs="OpenSymbol"/>
    </w:rPr>
  </w:style>
  <w:style w:type="character" w:customStyle="1" w:styleId="Caractresdenumrotation">
    <w:name w:val="Caractères de numérotation"/>
  </w:style>
  <w:style w:type="character" w:styleId="FollowedHyperlink">
    <w:name w:val="FollowedHyperlink"/>
    <w:rPr>
      <w:color w:val="800000"/>
      <w:u w:val="single"/>
    </w:rPr>
  </w:style>
  <w:style w:type="paragraph" w:customStyle="1" w:styleId="Titre1">
    <w:name w:val="Titre1"/>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rPr>
      <w:sz w:val="24"/>
    </w:rPr>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rPr>
      <w:sz w:val="24"/>
    </w:rPr>
  </w:style>
  <w:style w:type="paragraph" w:customStyle="1" w:styleId="Contenudetableau">
    <w:name w:val="Contenu de tableau"/>
    <w:basedOn w:val="Normal"/>
    <w:link w:val="ContenudetableauCar"/>
    <w:pPr>
      <w:suppressLineNumbers/>
    </w:pPr>
  </w:style>
  <w:style w:type="paragraph" w:styleId="Footer">
    <w:name w:val="footer"/>
    <w:basedOn w:val="Normal"/>
    <w:link w:val="FooterChar"/>
    <w:rPr>
      <w:lang w:val="x-none"/>
    </w:rPr>
  </w:style>
  <w:style w:type="paragraph" w:styleId="Quote">
    <w:name w:val="Quote"/>
    <w:basedOn w:val="Normal"/>
    <w:qFormat/>
    <w:pPr>
      <w:spacing w:after="283"/>
      <w:ind w:left="567" w:right="567"/>
    </w:pPr>
  </w:style>
  <w:style w:type="paragraph" w:styleId="Title">
    <w:name w:val="Title"/>
    <w:basedOn w:val="Titre1"/>
    <w:next w:val="BodyText"/>
    <w:qFormat/>
    <w:pPr>
      <w:jc w:val="center"/>
    </w:pPr>
    <w:rPr>
      <w:b/>
      <w:bCs/>
      <w:sz w:val="36"/>
      <w:szCs w:val="36"/>
    </w:rPr>
  </w:style>
  <w:style w:type="paragraph" w:styleId="Subtitle">
    <w:name w:val="Subtitle"/>
    <w:basedOn w:val="Titre1"/>
    <w:next w:val="BodyText"/>
    <w:qFormat/>
    <w:pPr>
      <w:jc w:val="center"/>
    </w:pPr>
    <w:rPr>
      <w:i/>
      <w:iCs/>
    </w:rPr>
  </w:style>
  <w:style w:type="paragraph" w:customStyle="1" w:styleId="Corpsdetexte21">
    <w:name w:val="Corps de texte 21"/>
    <w:basedOn w:val="Normal"/>
    <w:pPr>
      <w:spacing w:after="120" w:line="480" w:lineRule="auto"/>
    </w:pPr>
    <w:rPr>
      <w:szCs w:val="20"/>
      <w:lang w:val="nl-NL"/>
    </w:rPr>
  </w:style>
  <w:style w:type="paragraph" w:customStyle="1" w:styleId="Titredetableau">
    <w:name w:val="Titre de tableau"/>
    <w:basedOn w:val="Contenudetableau"/>
    <w:pPr>
      <w:jc w:val="center"/>
    </w:pPr>
    <w:rPr>
      <w:b/>
      <w:bCs/>
    </w:rPr>
  </w:style>
  <w:style w:type="paragraph" w:customStyle="1" w:styleId="StyleJustifi">
    <w:name w:val="Style Justifié"/>
    <w:basedOn w:val="Normal"/>
    <w:pPr>
      <w:widowControl/>
      <w:spacing w:after="180"/>
      <w:jc w:val="both"/>
    </w:pPr>
    <w:rPr>
      <w:rFonts w:eastAsia="Times New Roman" w:cs="Times New Roman"/>
      <w:sz w:val="24"/>
      <w:szCs w:val="20"/>
      <w:lang w:val="fr-FR" w:bidi="ar-SA"/>
    </w:rPr>
  </w:style>
  <w:style w:type="paragraph" w:styleId="TOAHeading">
    <w:name w:val="toa heading"/>
    <w:basedOn w:val="Titre1"/>
    <w:pPr>
      <w:suppressLineNumbers/>
    </w:pPr>
    <w:rPr>
      <w:b/>
      <w:bCs/>
      <w:color w:val="000080"/>
      <w:sz w:val="32"/>
      <w:szCs w:val="32"/>
    </w:rPr>
  </w:style>
  <w:style w:type="paragraph" w:styleId="TOC1">
    <w:name w:val="toc 1"/>
    <w:basedOn w:val="Index"/>
    <w:uiPriority w:val="39"/>
    <w:pPr>
      <w:tabs>
        <w:tab w:val="right" w:leader="dot" w:pos="9638"/>
      </w:tabs>
    </w:pPr>
  </w:style>
  <w:style w:type="paragraph" w:styleId="TOC2">
    <w:name w:val="toc 2"/>
    <w:basedOn w:val="Index"/>
    <w:uiPriority w:val="39"/>
    <w:pPr>
      <w:tabs>
        <w:tab w:val="right" w:leader="dot" w:pos="9355"/>
      </w:tabs>
      <w:ind w:left="283"/>
    </w:pPr>
  </w:style>
  <w:style w:type="paragraph" w:styleId="TOC3">
    <w:name w:val="toc 3"/>
    <w:basedOn w:val="Index"/>
    <w:uiPriority w:val="39"/>
    <w:pPr>
      <w:tabs>
        <w:tab w:val="right" w:leader="dot" w:pos="9072"/>
      </w:tabs>
      <w:ind w:left="566"/>
    </w:p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BalloonText">
    <w:name w:val="Balloon Text"/>
    <w:basedOn w:val="Normal"/>
    <w:link w:val="BalloonTextChar"/>
    <w:uiPriority w:val="99"/>
    <w:semiHidden/>
    <w:unhideWhenUsed/>
    <w:rsid w:val="00B31410"/>
    <w:rPr>
      <w:rFonts w:ascii="Segoe UI" w:hAnsi="Segoe UI"/>
      <w:sz w:val="18"/>
      <w:szCs w:val="16"/>
    </w:rPr>
  </w:style>
  <w:style w:type="character" w:customStyle="1" w:styleId="BalloonTextChar">
    <w:name w:val="Balloon Text Char"/>
    <w:link w:val="BalloonText"/>
    <w:uiPriority w:val="99"/>
    <w:semiHidden/>
    <w:rsid w:val="00B31410"/>
    <w:rPr>
      <w:rFonts w:ascii="Segoe UI" w:eastAsia="SimSun" w:hAnsi="Segoe UI" w:cs="Mangal"/>
      <w:kern w:val="1"/>
      <w:sz w:val="18"/>
      <w:szCs w:val="16"/>
      <w:lang w:eastAsia="zh-CN" w:bidi="hi-IN"/>
    </w:rPr>
  </w:style>
  <w:style w:type="character" w:styleId="CommentReference">
    <w:name w:val="annotation reference"/>
    <w:uiPriority w:val="99"/>
    <w:semiHidden/>
    <w:unhideWhenUsed/>
    <w:rsid w:val="00B31410"/>
    <w:rPr>
      <w:sz w:val="16"/>
      <w:szCs w:val="16"/>
    </w:rPr>
  </w:style>
  <w:style w:type="paragraph" w:styleId="CommentText">
    <w:name w:val="annotation text"/>
    <w:basedOn w:val="Normal"/>
    <w:link w:val="CommentTextChar"/>
    <w:uiPriority w:val="99"/>
    <w:unhideWhenUsed/>
    <w:rsid w:val="00B31410"/>
    <w:rPr>
      <w:sz w:val="20"/>
      <w:szCs w:val="18"/>
    </w:rPr>
  </w:style>
  <w:style w:type="character" w:customStyle="1" w:styleId="CommentTextChar">
    <w:name w:val="Comment Text Char"/>
    <w:link w:val="CommentText"/>
    <w:uiPriority w:val="99"/>
    <w:rsid w:val="00B31410"/>
    <w:rPr>
      <w:rFonts w:ascii="Calibri" w:eastAsia="SimSun" w:hAnsi="Calibri"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B31410"/>
    <w:rPr>
      <w:b/>
      <w:bCs/>
    </w:rPr>
  </w:style>
  <w:style w:type="character" w:customStyle="1" w:styleId="CommentSubjectChar">
    <w:name w:val="Comment Subject Char"/>
    <w:link w:val="CommentSubject"/>
    <w:uiPriority w:val="99"/>
    <w:semiHidden/>
    <w:rsid w:val="00B31410"/>
    <w:rPr>
      <w:rFonts w:ascii="Calibri" w:eastAsia="SimSun" w:hAnsi="Calibri" w:cs="Mangal"/>
      <w:b/>
      <w:bCs/>
      <w:kern w:val="1"/>
      <w:szCs w:val="18"/>
      <w:lang w:eastAsia="zh-CN" w:bidi="hi-IN"/>
    </w:rPr>
  </w:style>
  <w:style w:type="paragraph" w:styleId="Header">
    <w:name w:val="header"/>
    <w:basedOn w:val="Normal"/>
    <w:link w:val="HeaderChar"/>
    <w:uiPriority w:val="99"/>
    <w:unhideWhenUsed/>
    <w:rsid w:val="003A326F"/>
    <w:pPr>
      <w:tabs>
        <w:tab w:val="center" w:pos="4536"/>
        <w:tab w:val="right" w:pos="9072"/>
      </w:tabs>
    </w:pPr>
  </w:style>
  <w:style w:type="character" w:customStyle="1" w:styleId="HeaderChar">
    <w:name w:val="Header Char"/>
    <w:link w:val="Header"/>
    <w:uiPriority w:val="99"/>
    <w:rsid w:val="003A326F"/>
    <w:rPr>
      <w:rFonts w:ascii="Calibri" w:eastAsia="SimSun" w:hAnsi="Calibri" w:cs="Mangal"/>
      <w:kern w:val="1"/>
      <w:sz w:val="22"/>
      <w:szCs w:val="24"/>
      <w:lang w:eastAsia="zh-CN" w:bidi="hi-IN"/>
    </w:rPr>
  </w:style>
  <w:style w:type="paragraph" w:customStyle="1" w:styleId="Answers">
    <w:name w:val="Answers"/>
    <w:basedOn w:val="Normal"/>
    <w:rsid w:val="000C0F3D"/>
    <w:pPr>
      <w:tabs>
        <w:tab w:val="left" w:pos="624"/>
        <w:tab w:val="right" w:leader="dot" w:pos="9071"/>
      </w:tabs>
      <w:spacing w:line="288" w:lineRule="auto"/>
    </w:pPr>
    <w:rPr>
      <w:rFonts w:ascii="Times New Roman" w:eastAsia="Andale Sans UI" w:hAnsi="Times New Roman" w:cs="Times New Roman"/>
      <w:color w:val="000000"/>
      <w:sz w:val="24"/>
      <w:lang w:bidi="ar-SA"/>
    </w:rPr>
  </w:style>
  <w:style w:type="paragraph" w:styleId="Revision">
    <w:name w:val="Revision"/>
    <w:hidden/>
    <w:uiPriority w:val="99"/>
    <w:semiHidden/>
    <w:rsid w:val="00185174"/>
    <w:rPr>
      <w:rFonts w:ascii="Calibri" w:hAnsi="Calibri" w:cs="Mangal"/>
      <w:kern w:val="1"/>
      <w:sz w:val="22"/>
      <w:szCs w:val="24"/>
      <w:lang w:eastAsia="zh-CN" w:bidi="hi-IN"/>
    </w:rPr>
  </w:style>
  <w:style w:type="table" w:styleId="TableGrid">
    <w:name w:val="Table Grid"/>
    <w:basedOn w:val="TableNormal"/>
    <w:uiPriority w:val="39"/>
    <w:rsid w:val="00105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0772E"/>
    <w:pPr>
      <w:widowControl/>
      <w:suppressAutoHyphens w:val="0"/>
      <w:spacing w:after="160" w:line="259" w:lineRule="auto"/>
      <w:ind w:left="720"/>
      <w:contextualSpacing/>
    </w:pPr>
    <w:rPr>
      <w:rFonts w:eastAsia="Calibri" w:cs="Times New Roman"/>
      <w:kern w:val="0"/>
      <w:szCs w:val="22"/>
      <w:lang w:eastAsia="en-US" w:bidi="ar-SA"/>
    </w:rPr>
  </w:style>
  <w:style w:type="paragraph" w:styleId="FootnoteText">
    <w:name w:val="footnote text"/>
    <w:basedOn w:val="Normal"/>
    <w:link w:val="FootnoteTextChar"/>
    <w:uiPriority w:val="99"/>
    <w:semiHidden/>
    <w:unhideWhenUsed/>
    <w:rsid w:val="000D4B6D"/>
    <w:rPr>
      <w:sz w:val="20"/>
      <w:szCs w:val="18"/>
    </w:rPr>
  </w:style>
  <w:style w:type="character" w:customStyle="1" w:styleId="FootnoteTextChar">
    <w:name w:val="Footnote Text Char"/>
    <w:basedOn w:val="DefaultParagraphFont"/>
    <w:link w:val="FootnoteText"/>
    <w:uiPriority w:val="99"/>
    <w:semiHidden/>
    <w:rsid w:val="000D4B6D"/>
    <w:rPr>
      <w:rFonts w:ascii="Calibri" w:hAnsi="Calibri" w:cs="Mangal"/>
      <w:kern w:val="1"/>
      <w:szCs w:val="18"/>
      <w:lang w:eastAsia="zh-CN" w:bidi="hi-IN"/>
    </w:rPr>
  </w:style>
  <w:style w:type="character" w:styleId="FootnoteReference">
    <w:name w:val="footnote reference"/>
    <w:basedOn w:val="DefaultParagraphFont"/>
    <w:uiPriority w:val="99"/>
    <w:semiHidden/>
    <w:unhideWhenUsed/>
    <w:rsid w:val="000D4B6D"/>
    <w:rPr>
      <w:vertAlign w:val="superscript"/>
    </w:rPr>
  </w:style>
  <w:style w:type="character" w:styleId="UnresolvedMention">
    <w:name w:val="Unresolved Mention"/>
    <w:basedOn w:val="DefaultParagraphFont"/>
    <w:uiPriority w:val="99"/>
    <w:semiHidden/>
    <w:unhideWhenUsed/>
    <w:rsid w:val="002415A2"/>
    <w:rPr>
      <w:color w:val="605E5C"/>
      <w:shd w:val="clear" w:color="auto" w:fill="E1DFDD"/>
    </w:rPr>
  </w:style>
  <w:style w:type="character" w:customStyle="1" w:styleId="Heading2Char">
    <w:name w:val="Heading 2 Char"/>
    <w:basedOn w:val="DefaultParagraphFont"/>
    <w:link w:val="Heading2"/>
    <w:rsid w:val="00B034B2"/>
    <w:rPr>
      <w:rFonts w:cs="Cambria"/>
      <w:color w:val="000000"/>
      <w:kern w:val="1"/>
      <w:sz w:val="21"/>
      <w:szCs w:val="16"/>
      <w:lang w:val="x-none" w:eastAsia="zh-CN" w:bidi="hi-IN"/>
    </w:rPr>
  </w:style>
  <w:style w:type="character" w:customStyle="1" w:styleId="ContenudetableauCar">
    <w:name w:val="Contenu de tableau Car"/>
    <w:basedOn w:val="DefaultParagraphFont"/>
    <w:link w:val="Contenudetableau"/>
    <w:rsid w:val="0086243A"/>
    <w:rPr>
      <w:rFonts w:ascii="Calibri" w:hAnsi="Calibri" w:cs="Mangal"/>
      <w:kern w:val="1"/>
      <w:sz w:val="22"/>
      <w:szCs w:val="24"/>
      <w:lang w:eastAsia="zh-CN" w:bidi="hi-IN"/>
    </w:rPr>
  </w:style>
  <w:style w:type="character" w:customStyle="1" w:styleId="ListParagraphChar">
    <w:name w:val="List Paragraph Char"/>
    <w:link w:val="ListParagraph"/>
    <w:uiPriority w:val="34"/>
    <w:rsid w:val="0086243A"/>
    <w:rPr>
      <w:rFonts w:ascii="Calibri" w:eastAsia="Calibri" w:hAnsi="Calibri"/>
      <w:sz w:val="22"/>
      <w:szCs w:val="22"/>
      <w:lang w:eastAsia="en-US"/>
    </w:rPr>
  </w:style>
  <w:style w:type="character" w:customStyle="1" w:styleId="FooterChar">
    <w:name w:val="Footer Char"/>
    <w:basedOn w:val="DefaultParagraphFont"/>
    <w:link w:val="Footer"/>
    <w:rsid w:val="000A75A9"/>
    <w:rPr>
      <w:rFonts w:ascii="Calibri" w:hAnsi="Calibri" w:cs="Mangal"/>
      <w:kern w:val="1"/>
      <w:sz w:val="22"/>
      <w:szCs w:val="24"/>
      <w:lang w:val="x-none" w:eastAsia="zh-CN" w:bidi="hi-IN"/>
    </w:rPr>
  </w:style>
  <w:style w:type="paragraph" w:styleId="TOCHeading">
    <w:name w:val="TOC Heading"/>
    <w:basedOn w:val="Heading1"/>
    <w:next w:val="Normal"/>
    <w:uiPriority w:val="39"/>
    <w:unhideWhenUsed/>
    <w:qFormat/>
    <w:rsid w:val="00332B77"/>
    <w:pPr>
      <w:widowControl/>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kern w:val="0"/>
      <w:sz w:val="32"/>
      <w:szCs w:val="32"/>
      <w:lang w:eastAsia="fr-BE" w:bidi="ar-SA"/>
    </w:rPr>
  </w:style>
  <w:style w:type="character" w:customStyle="1" w:styleId="Heading4Char">
    <w:name w:val="Heading 4 Char"/>
    <w:basedOn w:val="DefaultParagraphFont"/>
    <w:link w:val="Heading4"/>
    <w:uiPriority w:val="9"/>
    <w:rsid w:val="00AD71D1"/>
    <w:rPr>
      <w:rFonts w:asciiTheme="majorHAnsi" w:eastAsiaTheme="majorEastAsia" w:hAnsiTheme="majorHAnsi" w:cs="Mangal"/>
      <w:b/>
      <w:i/>
      <w:iCs/>
      <w:color w:val="2E74B5" w:themeColor="accent1" w:themeShade="BF"/>
      <w:kern w:val="1"/>
      <w:sz w:val="22"/>
      <w:szCs w:val="24"/>
      <w:lang w:eastAsia="zh-CN" w:bidi="hi-IN"/>
    </w:rPr>
  </w:style>
  <w:style w:type="character" w:customStyle="1" w:styleId="Heading5Char">
    <w:name w:val="Heading 5 Char"/>
    <w:basedOn w:val="DefaultParagraphFont"/>
    <w:link w:val="Heading5"/>
    <w:uiPriority w:val="9"/>
    <w:semiHidden/>
    <w:rsid w:val="00AD71D1"/>
    <w:rPr>
      <w:rFonts w:asciiTheme="majorHAnsi" w:eastAsiaTheme="majorEastAsia" w:hAnsiTheme="majorHAnsi" w:cs="Mangal"/>
      <w:color w:val="2E74B5" w:themeColor="accent1" w:themeShade="BF"/>
      <w:kern w:val="1"/>
      <w:sz w:val="22"/>
      <w:szCs w:val="24"/>
      <w:lang w:eastAsia="zh-CN" w:bidi="hi-IN"/>
    </w:rPr>
  </w:style>
  <w:style w:type="character" w:customStyle="1" w:styleId="Heading6Char">
    <w:name w:val="Heading 6 Char"/>
    <w:basedOn w:val="DefaultParagraphFont"/>
    <w:link w:val="Heading6"/>
    <w:uiPriority w:val="9"/>
    <w:semiHidden/>
    <w:rsid w:val="00AD71D1"/>
    <w:rPr>
      <w:rFonts w:asciiTheme="majorHAnsi" w:eastAsiaTheme="majorEastAsia" w:hAnsiTheme="majorHAnsi" w:cs="Mangal"/>
      <w:color w:val="1F4D78" w:themeColor="accent1" w:themeShade="7F"/>
      <w:kern w:val="1"/>
      <w:sz w:val="22"/>
      <w:szCs w:val="24"/>
      <w:lang w:eastAsia="zh-CN" w:bidi="hi-IN"/>
    </w:rPr>
  </w:style>
  <w:style w:type="character" w:customStyle="1" w:styleId="Heading7Char">
    <w:name w:val="Heading 7 Char"/>
    <w:basedOn w:val="DefaultParagraphFont"/>
    <w:link w:val="Heading7"/>
    <w:uiPriority w:val="9"/>
    <w:semiHidden/>
    <w:rsid w:val="00AD71D1"/>
    <w:rPr>
      <w:rFonts w:asciiTheme="majorHAnsi" w:eastAsiaTheme="majorEastAsia" w:hAnsiTheme="majorHAnsi" w:cs="Mangal"/>
      <w:i/>
      <w:iCs/>
      <w:color w:val="1F4D78" w:themeColor="accent1" w:themeShade="7F"/>
      <w:kern w:val="1"/>
      <w:sz w:val="22"/>
      <w:szCs w:val="24"/>
      <w:lang w:eastAsia="zh-CN" w:bidi="hi-IN"/>
    </w:rPr>
  </w:style>
  <w:style w:type="character" w:customStyle="1" w:styleId="Heading8Char">
    <w:name w:val="Heading 8 Char"/>
    <w:basedOn w:val="DefaultParagraphFont"/>
    <w:link w:val="Heading8"/>
    <w:uiPriority w:val="9"/>
    <w:semiHidden/>
    <w:rsid w:val="00AD71D1"/>
    <w:rPr>
      <w:rFonts w:asciiTheme="majorHAnsi" w:eastAsiaTheme="majorEastAsia" w:hAnsiTheme="majorHAnsi" w:cs="Mangal"/>
      <w:color w:val="272727" w:themeColor="text1" w:themeTint="D8"/>
      <w:kern w:val="1"/>
      <w:sz w:val="21"/>
      <w:szCs w:val="19"/>
      <w:lang w:eastAsia="zh-CN" w:bidi="hi-IN"/>
    </w:rPr>
  </w:style>
  <w:style w:type="character" w:customStyle="1" w:styleId="Heading9Char">
    <w:name w:val="Heading 9 Char"/>
    <w:basedOn w:val="DefaultParagraphFont"/>
    <w:link w:val="Heading9"/>
    <w:uiPriority w:val="9"/>
    <w:semiHidden/>
    <w:rsid w:val="00AD71D1"/>
    <w:rPr>
      <w:rFonts w:asciiTheme="majorHAnsi" w:eastAsiaTheme="majorEastAsia" w:hAnsiTheme="majorHAnsi" w:cs="Mangal"/>
      <w:i/>
      <w:iCs/>
      <w:color w:val="272727" w:themeColor="text1" w:themeTint="D8"/>
      <w:kern w:val="1"/>
      <w:sz w:val="21"/>
      <w:szCs w:val="19"/>
      <w:lang w:eastAsia="zh-CN" w:bidi="hi-IN"/>
    </w:rPr>
  </w:style>
  <w:style w:type="paragraph" w:styleId="NormalWeb">
    <w:name w:val="Normal (Web)"/>
    <w:basedOn w:val="Normal"/>
    <w:uiPriority w:val="99"/>
    <w:semiHidden/>
    <w:unhideWhenUsed/>
    <w:rsid w:val="0050145A"/>
    <w:rPr>
      <w:rFonts w:ascii="Times New Roman" w:hAnsi="Times New Roman"/>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19025">
      <w:bodyDiv w:val="1"/>
      <w:marLeft w:val="0"/>
      <w:marRight w:val="0"/>
      <w:marTop w:val="0"/>
      <w:marBottom w:val="0"/>
      <w:divBdr>
        <w:top w:val="none" w:sz="0" w:space="0" w:color="auto"/>
        <w:left w:val="none" w:sz="0" w:space="0" w:color="auto"/>
        <w:bottom w:val="none" w:sz="0" w:space="0" w:color="auto"/>
        <w:right w:val="none" w:sz="0" w:space="0" w:color="auto"/>
      </w:divBdr>
    </w:div>
    <w:div w:id="102848190">
      <w:bodyDiv w:val="1"/>
      <w:marLeft w:val="0"/>
      <w:marRight w:val="0"/>
      <w:marTop w:val="0"/>
      <w:marBottom w:val="0"/>
      <w:divBdr>
        <w:top w:val="none" w:sz="0" w:space="0" w:color="auto"/>
        <w:left w:val="none" w:sz="0" w:space="0" w:color="auto"/>
        <w:bottom w:val="none" w:sz="0" w:space="0" w:color="auto"/>
        <w:right w:val="none" w:sz="0" w:space="0" w:color="auto"/>
      </w:divBdr>
    </w:div>
    <w:div w:id="257905058">
      <w:bodyDiv w:val="1"/>
      <w:marLeft w:val="0"/>
      <w:marRight w:val="0"/>
      <w:marTop w:val="0"/>
      <w:marBottom w:val="0"/>
      <w:divBdr>
        <w:top w:val="none" w:sz="0" w:space="0" w:color="auto"/>
        <w:left w:val="none" w:sz="0" w:space="0" w:color="auto"/>
        <w:bottom w:val="none" w:sz="0" w:space="0" w:color="auto"/>
        <w:right w:val="none" w:sz="0" w:space="0" w:color="auto"/>
      </w:divBdr>
    </w:div>
    <w:div w:id="470364230">
      <w:bodyDiv w:val="1"/>
      <w:marLeft w:val="0"/>
      <w:marRight w:val="0"/>
      <w:marTop w:val="0"/>
      <w:marBottom w:val="0"/>
      <w:divBdr>
        <w:top w:val="none" w:sz="0" w:space="0" w:color="auto"/>
        <w:left w:val="none" w:sz="0" w:space="0" w:color="auto"/>
        <w:bottom w:val="none" w:sz="0" w:space="0" w:color="auto"/>
        <w:right w:val="none" w:sz="0" w:space="0" w:color="auto"/>
      </w:divBdr>
    </w:div>
    <w:div w:id="538011119">
      <w:bodyDiv w:val="1"/>
      <w:marLeft w:val="0"/>
      <w:marRight w:val="0"/>
      <w:marTop w:val="0"/>
      <w:marBottom w:val="0"/>
      <w:divBdr>
        <w:top w:val="none" w:sz="0" w:space="0" w:color="auto"/>
        <w:left w:val="none" w:sz="0" w:space="0" w:color="auto"/>
        <w:bottom w:val="none" w:sz="0" w:space="0" w:color="auto"/>
        <w:right w:val="none" w:sz="0" w:space="0" w:color="auto"/>
      </w:divBdr>
    </w:div>
    <w:div w:id="555966800">
      <w:bodyDiv w:val="1"/>
      <w:marLeft w:val="0"/>
      <w:marRight w:val="0"/>
      <w:marTop w:val="0"/>
      <w:marBottom w:val="0"/>
      <w:divBdr>
        <w:top w:val="none" w:sz="0" w:space="0" w:color="auto"/>
        <w:left w:val="none" w:sz="0" w:space="0" w:color="auto"/>
        <w:bottom w:val="none" w:sz="0" w:space="0" w:color="auto"/>
        <w:right w:val="none" w:sz="0" w:space="0" w:color="auto"/>
      </w:divBdr>
    </w:div>
    <w:div w:id="594019256">
      <w:bodyDiv w:val="1"/>
      <w:marLeft w:val="0"/>
      <w:marRight w:val="0"/>
      <w:marTop w:val="0"/>
      <w:marBottom w:val="0"/>
      <w:divBdr>
        <w:top w:val="none" w:sz="0" w:space="0" w:color="auto"/>
        <w:left w:val="none" w:sz="0" w:space="0" w:color="auto"/>
        <w:bottom w:val="none" w:sz="0" w:space="0" w:color="auto"/>
        <w:right w:val="none" w:sz="0" w:space="0" w:color="auto"/>
      </w:divBdr>
    </w:div>
    <w:div w:id="678966669">
      <w:bodyDiv w:val="1"/>
      <w:marLeft w:val="0"/>
      <w:marRight w:val="0"/>
      <w:marTop w:val="0"/>
      <w:marBottom w:val="0"/>
      <w:divBdr>
        <w:top w:val="none" w:sz="0" w:space="0" w:color="auto"/>
        <w:left w:val="none" w:sz="0" w:space="0" w:color="auto"/>
        <w:bottom w:val="none" w:sz="0" w:space="0" w:color="auto"/>
        <w:right w:val="none" w:sz="0" w:space="0" w:color="auto"/>
      </w:divBdr>
    </w:div>
    <w:div w:id="801852153">
      <w:bodyDiv w:val="1"/>
      <w:marLeft w:val="0"/>
      <w:marRight w:val="0"/>
      <w:marTop w:val="0"/>
      <w:marBottom w:val="0"/>
      <w:divBdr>
        <w:top w:val="none" w:sz="0" w:space="0" w:color="auto"/>
        <w:left w:val="none" w:sz="0" w:space="0" w:color="auto"/>
        <w:bottom w:val="none" w:sz="0" w:space="0" w:color="auto"/>
        <w:right w:val="none" w:sz="0" w:space="0" w:color="auto"/>
      </w:divBdr>
    </w:div>
    <w:div w:id="952633552">
      <w:bodyDiv w:val="1"/>
      <w:marLeft w:val="0"/>
      <w:marRight w:val="0"/>
      <w:marTop w:val="0"/>
      <w:marBottom w:val="0"/>
      <w:divBdr>
        <w:top w:val="none" w:sz="0" w:space="0" w:color="auto"/>
        <w:left w:val="none" w:sz="0" w:space="0" w:color="auto"/>
        <w:bottom w:val="none" w:sz="0" w:space="0" w:color="auto"/>
        <w:right w:val="none" w:sz="0" w:space="0" w:color="auto"/>
      </w:divBdr>
    </w:div>
    <w:div w:id="1289052111">
      <w:bodyDiv w:val="1"/>
      <w:marLeft w:val="0"/>
      <w:marRight w:val="0"/>
      <w:marTop w:val="0"/>
      <w:marBottom w:val="0"/>
      <w:divBdr>
        <w:top w:val="none" w:sz="0" w:space="0" w:color="auto"/>
        <w:left w:val="none" w:sz="0" w:space="0" w:color="auto"/>
        <w:bottom w:val="none" w:sz="0" w:space="0" w:color="auto"/>
        <w:right w:val="none" w:sz="0" w:space="0" w:color="auto"/>
      </w:divBdr>
    </w:div>
    <w:div w:id="1299409584">
      <w:bodyDiv w:val="1"/>
      <w:marLeft w:val="0"/>
      <w:marRight w:val="0"/>
      <w:marTop w:val="0"/>
      <w:marBottom w:val="0"/>
      <w:divBdr>
        <w:top w:val="none" w:sz="0" w:space="0" w:color="auto"/>
        <w:left w:val="none" w:sz="0" w:space="0" w:color="auto"/>
        <w:bottom w:val="none" w:sz="0" w:space="0" w:color="auto"/>
        <w:right w:val="none" w:sz="0" w:space="0" w:color="auto"/>
      </w:divBdr>
    </w:div>
    <w:div w:id="1325864718">
      <w:bodyDiv w:val="1"/>
      <w:marLeft w:val="0"/>
      <w:marRight w:val="0"/>
      <w:marTop w:val="0"/>
      <w:marBottom w:val="0"/>
      <w:divBdr>
        <w:top w:val="none" w:sz="0" w:space="0" w:color="auto"/>
        <w:left w:val="none" w:sz="0" w:space="0" w:color="auto"/>
        <w:bottom w:val="none" w:sz="0" w:space="0" w:color="auto"/>
        <w:right w:val="none" w:sz="0" w:space="0" w:color="auto"/>
      </w:divBdr>
    </w:div>
    <w:div w:id="1456218612">
      <w:bodyDiv w:val="1"/>
      <w:marLeft w:val="0"/>
      <w:marRight w:val="0"/>
      <w:marTop w:val="0"/>
      <w:marBottom w:val="0"/>
      <w:divBdr>
        <w:top w:val="none" w:sz="0" w:space="0" w:color="auto"/>
        <w:left w:val="none" w:sz="0" w:space="0" w:color="auto"/>
        <w:bottom w:val="none" w:sz="0" w:space="0" w:color="auto"/>
        <w:right w:val="none" w:sz="0" w:space="0" w:color="auto"/>
      </w:divBdr>
    </w:div>
    <w:div w:id="1676883209">
      <w:bodyDiv w:val="1"/>
      <w:marLeft w:val="0"/>
      <w:marRight w:val="0"/>
      <w:marTop w:val="0"/>
      <w:marBottom w:val="0"/>
      <w:divBdr>
        <w:top w:val="none" w:sz="0" w:space="0" w:color="auto"/>
        <w:left w:val="none" w:sz="0" w:space="0" w:color="auto"/>
        <w:bottom w:val="none" w:sz="0" w:space="0" w:color="auto"/>
        <w:right w:val="none" w:sz="0" w:space="0" w:color="auto"/>
      </w:divBdr>
    </w:div>
    <w:div w:id="2057124257">
      <w:bodyDiv w:val="1"/>
      <w:marLeft w:val="0"/>
      <w:marRight w:val="0"/>
      <w:marTop w:val="0"/>
      <w:marBottom w:val="0"/>
      <w:divBdr>
        <w:top w:val="none" w:sz="0" w:space="0" w:color="auto"/>
        <w:left w:val="none" w:sz="0" w:space="0" w:color="auto"/>
        <w:bottom w:val="none" w:sz="0" w:space="0" w:color="auto"/>
        <w:right w:val="none" w:sz="0" w:space="0" w:color="auto"/>
      </w:divBdr>
    </w:div>
    <w:div w:id="206891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r-lex.europa.eu/legal-content/FR/TXT/PDF/?uri=CELEX:32016R0679&amp;from=FR" TargetMode="External"/><Relationship Id="rId18" Type="http://schemas.openxmlformats.org/officeDocument/2006/relationships/hyperlink" Target="https://innoviris.brussels/sites/default/files/documents/directives_comptables_generiques_2021.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jwaeben@innoviris.brussels" TargetMode="External"/><Relationship Id="rId17" Type="http://schemas.openxmlformats.org/officeDocument/2006/relationships/hyperlink" Target="https://innoviris.brussels/sites/default/files/documents/innoviris_plan_regional_innovation_pri_digital_fr.p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innoviris.brussels/sites/default/files/documents/innoviris_plan_regional_innovation_pri_digital_fr.pdf" TargetMode="External"/><Relationship Id="rId20" Type="http://schemas.openxmlformats.org/officeDocument/2006/relationships/hyperlink" Target="https://innoviris.brussels/fr/brains-brusse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ing-request@innoviris.brussels"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nnoviris.brussels/fr/politique-vie-prive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innoviris.brussels/fr/brains-brussels" TargetMode="External"/><Relationship Id="rId19" Type="http://schemas.openxmlformats.org/officeDocument/2006/relationships/hyperlink" Target="https://innoviris.brussels/fr/brains-brussels" TargetMode="External"/><Relationship Id="rId4" Type="http://schemas.openxmlformats.org/officeDocument/2006/relationships/settings" Target="settings.xml"/><Relationship Id="rId9" Type="http://schemas.openxmlformats.org/officeDocument/2006/relationships/hyperlink" Target="https://innoviris.brussels/fr/brains-brussels" TargetMode="External"/><Relationship Id="rId14" Type="http://schemas.openxmlformats.org/officeDocument/2006/relationships/hyperlink" Target="dpo@innoviris.brussels%20"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justice.just.fgov.be/cgi_loi/change_lg.pl?language=fr&amp;la=F&amp;cn=2019022105&amp;table_name=loi" TargetMode="External"/><Relationship Id="rId1" Type="http://schemas.openxmlformats.org/officeDocument/2006/relationships/hyperlink" Target="https://www.ejustice.just.fgov.be/cgi_loi/loi_a.pl?sql=dd+%3D+date%272017-07-27%27+and+nm+contains+%272017040700%27&amp;rech=&amp;language=fr&amp;tri=dd+as+rank&amp;imgcnx=45&amp;imgcny=12&amp;numero=1&amp;table_name=LOI&amp;caller=image_a1&amp;row_id=1&amp;cn=2017072709&amp;fromtab=loi&amp;la=F&amp;nm=2017040700&amp;DETAIL=2017072709%2F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0831A-A326-4BB7-BAC3-3ED54B96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3693</TotalTime>
  <Pages>18</Pages>
  <Words>5499</Words>
  <Characters>30248</Characters>
  <Application>Microsoft Office Word</Application>
  <DocSecurity>0</DocSecurity>
  <Lines>252</Lines>
  <Paragraphs>71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35676</CharactersWithSpaces>
  <SharedDoc>false</SharedDoc>
  <HLinks>
    <vt:vector size="318" baseType="variant">
      <vt:variant>
        <vt:i4>1310777</vt:i4>
      </vt:variant>
      <vt:variant>
        <vt:i4>294</vt:i4>
      </vt:variant>
      <vt:variant>
        <vt:i4>0</vt:i4>
      </vt:variant>
      <vt:variant>
        <vt:i4>5</vt:i4>
      </vt:variant>
      <vt:variant>
        <vt:lpwstr>mailto:jverstraeten@innoviris.brussels</vt:lpwstr>
      </vt:variant>
      <vt:variant>
        <vt:lpwstr/>
      </vt:variant>
      <vt:variant>
        <vt:i4>917616</vt:i4>
      </vt:variant>
      <vt:variant>
        <vt:i4>291</vt:i4>
      </vt:variant>
      <vt:variant>
        <vt:i4>0</vt:i4>
      </vt:variant>
      <vt:variant>
        <vt:i4>5</vt:i4>
      </vt:variant>
      <vt:variant>
        <vt:lpwstr>mailto:funding-request@innoviris.brussels</vt:lpwstr>
      </vt:variant>
      <vt:variant>
        <vt:lpwstr/>
      </vt:variant>
      <vt:variant>
        <vt:i4>1835099</vt:i4>
      </vt:variant>
      <vt:variant>
        <vt:i4>282</vt:i4>
      </vt:variant>
      <vt:variant>
        <vt:i4>0</vt:i4>
      </vt:variant>
      <vt:variant>
        <vt:i4>5</vt:i4>
      </vt:variant>
      <vt:variant>
        <vt:lpwstr>http://www.innoviris.be/fr/documents/doctiris-directives-comptables-2018</vt:lpwstr>
      </vt:variant>
      <vt:variant>
        <vt:lpwstr/>
      </vt:variant>
      <vt:variant>
        <vt:i4>4063342</vt:i4>
      </vt:variant>
      <vt:variant>
        <vt:i4>279</vt:i4>
      </vt:variant>
      <vt:variant>
        <vt:i4>0</vt:i4>
      </vt:variant>
      <vt:variant>
        <vt:i4>5</vt:i4>
      </vt:variant>
      <vt:variant>
        <vt:lpwstr>http://www.innoviris.be/fr/documents/doctiris-a7-fiche-entreprise-2018</vt:lpwstr>
      </vt:variant>
      <vt:variant>
        <vt:lpwstr/>
      </vt:variant>
      <vt:variant>
        <vt:i4>4718609</vt:i4>
      </vt:variant>
      <vt:variant>
        <vt:i4>276</vt:i4>
      </vt:variant>
      <vt:variant>
        <vt:i4>0</vt:i4>
      </vt:variant>
      <vt:variant>
        <vt:i4>5</vt:i4>
      </vt:variant>
      <vt:variant>
        <vt:lpwstr>http://www.innoviris.be/fr/documents/doctiris-a7-fiche-asbl-2018</vt:lpwstr>
      </vt:variant>
      <vt:variant>
        <vt:lpwstr/>
      </vt:variant>
      <vt:variant>
        <vt:i4>3014759</vt:i4>
      </vt:variant>
      <vt:variant>
        <vt:i4>273</vt:i4>
      </vt:variant>
      <vt:variant>
        <vt:i4>0</vt:i4>
      </vt:variant>
      <vt:variant>
        <vt:i4>5</vt:i4>
      </vt:variant>
      <vt:variant>
        <vt:lpwstr>http://www.innoviris.be/fr/documents/doctiris-a7-fiche-autorite-administrative-2018</vt:lpwstr>
      </vt:variant>
      <vt:variant>
        <vt:lpwstr/>
      </vt:variant>
      <vt:variant>
        <vt:i4>2162730</vt:i4>
      </vt:variant>
      <vt:variant>
        <vt:i4>270</vt:i4>
      </vt:variant>
      <vt:variant>
        <vt:i4>0</vt:i4>
      </vt:variant>
      <vt:variant>
        <vt:i4>5</vt:i4>
      </vt:variant>
      <vt:variant>
        <vt:lpwstr>http://www.innoviris.be/fr/documents/doctiris-a1-fiche-organismes-de-recherche-2018</vt:lpwstr>
      </vt:variant>
      <vt:variant>
        <vt:lpwstr/>
      </vt:variant>
      <vt:variant>
        <vt:i4>1441851</vt:i4>
      </vt:variant>
      <vt:variant>
        <vt:i4>257</vt:i4>
      </vt:variant>
      <vt:variant>
        <vt:i4>0</vt:i4>
      </vt:variant>
      <vt:variant>
        <vt:i4>5</vt:i4>
      </vt:variant>
      <vt:variant>
        <vt:lpwstr/>
      </vt:variant>
      <vt:variant>
        <vt:lpwstr>_Toc507601968</vt:lpwstr>
      </vt:variant>
      <vt:variant>
        <vt:i4>1441851</vt:i4>
      </vt:variant>
      <vt:variant>
        <vt:i4>251</vt:i4>
      </vt:variant>
      <vt:variant>
        <vt:i4>0</vt:i4>
      </vt:variant>
      <vt:variant>
        <vt:i4>5</vt:i4>
      </vt:variant>
      <vt:variant>
        <vt:lpwstr/>
      </vt:variant>
      <vt:variant>
        <vt:lpwstr>_Toc507601967</vt:lpwstr>
      </vt:variant>
      <vt:variant>
        <vt:i4>1441851</vt:i4>
      </vt:variant>
      <vt:variant>
        <vt:i4>245</vt:i4>
      </vt:variant>
      <vt:variant>
        <vt:i4>0</vt:i4>
      </vt:variant>
      <vt:variant>
        <vt:i4>5</vt:i4>
      </vt:variant>
      <vt:variant>
        <vt:lpwstr/>
      </vt:variant>
      <vt:variant>
        <vt:lpwstr>_Toc507601966</vt:lpwstr>
      </vt:variant>
      <vt:variant>
        <vt:i4>1441851</vt:i4>
      </vt:variant>
      <vt:variant>
        <vt:i4>239</vt:i4>
      </vt:variant>
      <vt:variant>
        <vt:i4>0</vt:i4>
      </vt:variant>
      <vt:variant>
        <vt:i4>5</vt:i4>
      </vt:variant>
      <vt:variant>
        <vt:lpwstr/>
      </vt:variant>
      <vt:variant>
        <vt:lpwstr>_Toc507601965</vt:lpwstr>
      </vt:variant>
      <vt:variant>
        <vt:i4>1441851</vt:i4>
      </vt:variant>
      <vt:variant>
        <vt:i4>233</vt:i4>
      </vt:variant>
      <vt:variant>
        <vt:i4>0</vt:i4>
      </vt:variant>
      <vt:variant>
        <vt:i4>5</vt:i4>
      </vt:variant>
      <vt:variant>
        <vt:lpwstr/>
      </vt:variant>
      <vt:variant>
        <vt:lpwstr>_Toc507601964</vt:lpwstr>
      </vt:variant>
      <vt:variant>
        <vt:i4>1441851</vt:i4>
      </vt:variant>
      <vt:variant>
        <vt:i4>227</vt:i4>
      </vt:variant>
      <vt:variant>
        <vt:i4>0</vt:i4>
      </vt:variant>
      <vt:variant>
        <vt:i4>5</vt:i4>
      </vt:variant>
      <vt:variant>
        <vt:lpwstr/>
      </vt:variant>
      <vt:variant>
        <vt:lpwstr>_Toc507601963</vt:lpwstr>
      </vt:variant>
      <vt:variant>
        <vt:i4>1441851</vt:i4>
      </vt:variant>
      <vt:variant>
        <vt:i4>221</vt:i4>
      </vt:variant>
      <vt:variant>
        <vt:i4>0</vt:i4>
      </vt:variant>
      <vt:variant>
        <vt:i4>5</vt:i4>
      </vt:variant>
      <vt:variant>
        <vt:lpwstr/>
      </vt:variant>
      <vt:variant>
        <vt:lpwstr>_Toc507601962</vt:lpwstr>
      </vt:variant>
      <vt:variant>
        <vt:i4>1441851</vt:i4>
      </vt:variant>
      <vt:variant>
        <vt:i4>215</vt:i4>
      </vt:variant>
      <vt:variant>
        <vt:i4>0</vt:i4>
      </vt:variant>
      <vt:variant>
        <vt:i4>5</vt:i4>
      </vt:variant>
      <vt:variant>
        <vt:lpwstr/>
      </vt:variant>
      <vt:variant>
        <vt:lpwstr>_Toc507601961</vt:lpwstr>
      </vt:variant>
      <vt:variant>
        <vt:i4>1441851</vt:i4>
      </vt:variant>
      <vt:variant>
        <vt:i4>209</vt:i4>
      </vt:variant>
      <vt:variant>
        <vt:i4>0</vt:i4>
      </vt:variant>
      <vt:variant>
        <vt:i4>5</vt:i4>
      </vt:variant>
      <vt:variant>
        <vt:lpwstr/>
      </vt:variant>
      <vt:variant>
        <vt:lpwstr>_Toc507601960</vt:lpwstr>
      </vt:variant>
      <vt:variant>
        <vt:i4>1376315</vt:i4>
      </vt:variant>
      <vt:variant>
        <vt:i4>203</vt:i4>
      </vt:variant>
      <vt:variant>
        <vt:i4>0</vt:i4>
      </vt:variant>
      <vt:variant>
        <vt:i4>5</vt:i4>
      </vt:variant>
      <vt:variant>
        <vt:lpwstr/>
      </vt:variant>
      <vt:variant>
        <vt:lpwstr>_Toc507601959</vt:lpwstr>
      </vt:variant>
      <vt:variant>
        <vt:i4>1376315</vt:i4>
      </vt:variant>
      <vt:variant>
        <vt:i4>197</vt:i4>
      </vt:variant>
      <vt:variant>
        <vt:i4>0</vt:i4>
      </vt:variant>
      <vt:variant>
        <vt:i4>5</vt:i4>
      </vt:variant>
      <vt:variant>
        <vt:lpwstr/>
      </vt:variant>
      <vt:variant>
        <vt:lpwstr>_Toc507601958</vt:lpwstr>
      </vt:variant>
      <vt:variant>
        <vt:i4>1376315</vt:i4>
      </vt:variant>
      <vt:variant>
        <vt:i4>191</vt:i4>
      </vt:variant>
      <vt:variant>
        <vt:i4>0</vt:i4>
      </vt:variant>
      <vt:variant>
        <vt:i4>5</vt:i4>
      </vt:variant>
      <vt:variant>
        <vt:lpwstr/>
      </vt:variant>
      <vt:variant>
        <vt:lpwstr>_Toc507601957</vt:lpwstr>
      </vt:variant>
      <vt:variant>
        <vt:i4>1376315</vt:i4>
      </vt:variant>
      <vt:variant>
        <vt:i4>185</vt:i4>
      </vt:variant>
      <vt:variant>
        <vt:i4>0</vt:i4>
      </vt:variant>
      <vt:variant>
        <vt:i4>5</vt:i4>
      </vt:variant>
      <vt:variant>
        <vt:lpwstr/>
      </vt:variant>
      <vt:variant>
        <vt:lpwstr>_Toc507601956</vt:lpwstr>
      </vt:variant>
      <vt:variant>
        <vt:i4>1376315</vt:i4>
      </vt:variant>
      <vt:variant>
        <vt:i4>179</vt:i4>
      </vt:variant>
      <vt:variant>
        <vt:i4>0</vt:i4>
      </vt:variant>
      <vt:variant>
        <vt:i4>5</vt:i4>
      </vt:variant>
      <vt:variant>
        <vt:lpwstr/>
      </vt:variant>
      <vt:variant>
        <vt:lpwstr>_Toc507601955</vt:lpwstr>
      </vt:variant>
      <vt:variant>
        <vt:i4>1376315</vt:i4>
      </vt:variant>
      <vt:variant>
        <vt:i4>173</vt:i4>
      </vt:variant>
      <vt:variant>
        <vt:i4>0</vt:i4>
      </vt:variant>
      <vt:variant>
        <vt:i4>5</vt:i4>
      </vt:variant>
      <vt:variant>
        <vt:lpwstr/>
      </vt:variant>
      <vt:variant>
        <vt:lpwstr>_Toc507601954</vt:lpwstr>
      </vt:variant>
      <vt:variant>
        <vt:i4>1376315</vt:i4>
      </vt:variant>
      <vt:variant>
        <vt:i4>167</vt:i4>
      </vt:variant>
      <vt:variant>
        <vt:i4>0</vt:i4>
      </vt:variant>
      <vt:variant>
        <vt:i4>5</vt:i4>
      </vt:variant>
      <vt:variant>
        <vt:lpwstr/>
      </vt:variant>
      <vt:variant>
        <vt:lpwstr>_Toc507601953</vt:lpwstr>
      </vt:variant>
      <vt:variant>
        <vt:i4>1376315</vt:i4>
      </vt:variant>
      <vt:variant>
        <vt:i4>161</vt:i4>
      </vt:variant>
      <vt:variant>
        <vt:i4>0</vt:i4>
      </vt:variant>
      <vt:variant>
        <vt:i4>5</vt:i4>
      </vt:variant>
      <vt:variant>
        <vt:lpwstr/>
      </vt:variant>
      <vt:variant>
        <vt:lpwstr>_Toc507601952</vt:lpwstr>
      </vt:variant>
      <vt:variant>
        <vt:i4>1376315</vt:i4>
      </vt:variant>
      <vt:variant>
        <vt:i4>155</vt:i4>
      </vt:variant>
      <vt:variant>
        <vt:i4>0</vt:i4>
      </vt:variant>
      <vt:variant>
        <vt:i4>5</vt:i4>
      </vt:variant>
      <vt:variant>
        <vt:lpwstr/>
      </vt:variant>
      <vt:variant>
        <vt:lpwstr>_Toc507601951</vt:lpwstr>
      </vt:variant>
      <vt:variant>
        <vt:i4>1376315</vt:i4>
      </vt:variant>
      <vt:variant>
        <vt:i4>149</vt:i4>
      </vt:variant>
      <vt:variant>
        <vt:i4>0</vt:i4>
      </vt:variant>
      <vt:variant>
        <vt:i4>5</vt:i4>
      </vt:variant>
      <vt:variant>
        <vt:lpwstr/>
      </vt:variant>
      <vt:variant>
        <vt:lpwstr>_Toc507601950</vt:lpwstr>
      </vt:variant>
      <vt:variant>
        <vt:i4>1310779</vt:i4>
      </vt:variant>
      <vt:variant>
        <vt:i4>143</vt:i4>
      </vt:variant>
      <vt:variant>
        <vt:i4>0</vt:i4>
      </vt:variant>
      <vt:variant>
        <vt:i4>5</vt:i4>
      </vt:variant>
      <vt:variant>
        <vt:lpwstr/>
      </vt:variant>
      <vt:variant>
        <vt:lpwstr>_Toc507601949</vt:lpwstr>
      </vt:variant>
      <vt:variant>
        <vt:i4>1310779</vt:i4>
      </vt:variant>
      <vt:variant>
        <vt:i4>137</vt:i4>
      </vt:variant>
      <vt:variant>
        <vt:i4>0</vt:i4>
      </vt:variant>
      <vt:variant>
        <vt:i4>5</vt:i4>
      </vt:variant>
      <vt:variant>
        <vt:lpwstr/>
      </vt:variant>
      <vt:variant>
        <vt:lpwstr>_Toc507601948</vt:lpwstr>
      </vt:variant>
      <vt:variant>
        <vt:i4>1310779</vt:i4>
      </vt:variant>
      <vt:variant>
        <vt:i4>131</vt:i4>
      </vt:variant>
      <vt:variant>
        <vt:i4>0</vt:i4>
      </vt:variant>
      <vt:variant>
        <vt:i4>5</vt:i4>
      </vt:variant>
      <vt:variant>
        <vt:lpwstr/>
      </vt:variant>
      <vt:variant>
        <vt:lpwstr>_Toc507601947</vt:lpwstr>
      </vt:variant>
      <vt:variant>
        <vt:i4>1310779</vt:i4>
      </vt:variant>
      <vt:variant>
        <vt:i4>125</vt:i4>
      </vt:variant>
      <vt:variant>
        <vt:i4>0</vt:i4>
      </vt:variant>
      <vt:variant>
        <vt:i4>5</vt:i4>
      </vt:variant>
      <vt:variant>
        <vt:lpwstr/>
      </vt:variant>
      <vt:variant>
        <vt:lpwstr>_Toc507601946</vt:lpwstr>
      </vt:variant>
      <vt:variant>
        <vt:i4>1310779</vt:i4>
      </vt:variant>
      <vt:variant>
        <vt:i4>119</vt:i4>
      </vt:variant>
      <vt:variant>
        <vt:i4>0</vt:i4>
      </vt:variant>
      <vt:variant>
        <vt:i4>5</vt:i4>
      </vt:variant>
      <vt:variant>
        <vt:lpwstr/>
      </vt:variant>
      <vt:variant>
        <vt:lpwstr>_Toc507601945</vt:lpwstr>
      </vt:variant>
      <vt:variant>
        <vt:i4>1310779</vt:i4>
      </vt:variant>
      <vt:variant>
        <vt:i4>113</vt:i4>
      </vt:variant>
      <vt:variant>
        <vt:i4>0</vt:i4>
      </vt:variant>
      <vt:variant>
        <vt:i4>5</vt:i4>
      </vt:variant>
      <vt:variant>
        <vt:lpwstr/>
      </vt:variant>
      <vt:variant>
        <vt:lpwstr>_Toc507601944</vt:lpwstr>
      </vt:variant>
      <vt:variant>
        <vt:i4>1310779</vt:i4>
      </vt:variant>
      <vt:variant>
        <vt:i4>107</vt:i4>
      </vt:variant>
      <vt:variant>
        <vt:i4>0</vt:i4>
      </vt:variant>
      <vt:variant>
        <vt:i4>5</vt:i4>
      </vt:variant>
      <vt:variant>
        <vt:lpwstr/>
      </vt:variant>
      <vt:variant>
        <vt:lpwstr>_Toc507601943</vt:lpwstr>
      </vt:variant>
      <vt:variant>
        <vt:i4>1310779</vt:i4>
      </vt:variant>
      <vt:variant>
        <vt:i4>101</vt:i4>
      </vt:variant>
      <vt:variant>
        <vt:i4>0</vt:i4>
      </vt:variant>
      <vt:variant>
        <vt:i4>5</vt:i4>
      </vt:variant>
      <vt:variant>
        <vt:lpwstr/>
      </vt:variant>
      <vt:variant>
        <vt:lpwstr>_Toc507601942</vt:lpwstr>
      </vt:variant>
      <vt:variant>
        <vt:i4>1310779</vt:i4>
      </vt:variant>
      <vt:variant>
        <vt:i4>95</vt:i4>
      </vt:variant>
      <vt:variant>
        <vt:i4>0</vt:i4>
      </vt:variant>
      <vt:variant>
        <vt:i4>5</vt:i4>
      </vt:variant>
      <vt:variant>
        <vt:lpwstr/>
      </vt:variant>
      <vt:variant>
        <vt:lpwstr>_Toc507601941</vt:lpwstr>
      </vt:variant>
      <vt:variant>
        <vt:i4>1310779</vt:i4>
      </vt:variant>
      <vt:variant>
        <vt:i4>89</vt:i4>
      </vt:variant>
      <vt:variant>
        <vt:i4>0</vt:i4>
      </vt:variant>
      <vt:variant>
        <vt:i4>5</vt:i4>
      </vt:variant>
      <vt:variant>
        <vt:lpwstr/>
      </vt:variant>
      <vt:variant>
        <vt:lpwstr>_Toc507601940</vt:lpwstr>
      </vt:variant>
      <vt:variant>
        <vt:i4>1245243</vt:i4>
      </vt:variant>
      <vt:variant>
        <vt:i4>83</vt:i4>
      </vt:variant>
      <vt:variant>
        <vt:i4>0</vt:i4>
      </vt:variant>
      <vt:variant>
        <vt:i4>5</vt:i4>
      </vt:variant>
      <vt:variant>
        <vt:lpwstr/>
      </vt:variant>
      <vt:variant>
        <vt:lpwstr>_Toc507601939</vt:lpwstr>
      </vt:variant>
      <vt:variant>
        <vt:i4>1245243</vt:i4>
      </vt:variant>
      <vt:variant>
        <vt:i4>77</vt:i4>
      </vt:variant>
      <vt:variant>
        <vt:i4>0</vt:i4>
      </vt:variant>
      <vt:variant>
        <vt:i4>5</vt:i4>
      </vt:variant>
      <vt:variant>
        <vt:lpwstr/>
      </vt:variant>
      <vt:variant>
        <vt:lpwstr>_Toc507601938</vt:lpwstr>
      </vt:variant>
      <vt:variant>
        <vt:i4>1245243</vt:i4>
      </vt:variant>
      <vt:variant>
        <vt:i4>71</vt:i4>
      </vt:variant>
      <vt:variant>
        <vt:i4>0</vt:i4>
      </vt:variant>
      <vt:variant>
        <vt:i4>5</vt:i4>
      </vt:variant>
      <vt:variant>
        <vt:lpwstr/>
      </vt:variant>
      <vt:variant>
        <vt:lpwstr>_Toc507601937</vt:lpwstr>
      </vt:variant>
      <vt:variant>
        <vt:i4>1245243</vt:i4>
      </vt:variant>
      <vt:variant>
        <vt:i4>65</vt:i4>
      </vt:variant>
      <vt:variant>
        <vt:i4>0</vt:i4>
      </vt:variant>
      <vt:variant>
        <vt:i4>5</vt:i4>
      </vt:variant>
      <vt:variant>
        <vt:lpwstr/>
      </vt:variant>
      <vt:variant>
        <vt:lpwstr>_Toc507601936</vt:lpwstr>
      </vt:variant>
      <vt:variant>
        <vt:i4>1245243</vt:i4>
      </vt:variant>
      <vt:variant>
        <vt:i4>59</vt:i4>
      </vt:variant>
      <vt:variant>
        <vt:i4>0</vt:i4>
      </vt:variant>
      <vt:variant>
        <vt:i4>5</vt:i4>
      </vt:variant>
      <vt:variant>
        <vt:lpwstr/>
      </vt:variant>
      <vt:variant>
        <vt:lpwstr>_Toc507601935</vt:lpwstr>
      </vt:variant>
      <vt:variant>
        <vt:i4>1245243</vt:i4>
      </vt:variant>
      <vt:variant>
        <vt:i4>53</vt:i4>
      </vt:variant>
      <vt:variant>
        <vt:i4>0</vt:i4>
      </vt:variant>
      <vt:variant>
        <vt:i4>5</vt:i4>
      </vt:variant>
      <vt:variant>
        <vt:lpwstr/>
      </vt:variant>
      <vt:variant>
        <vt:lpwstr>_Toc507601934</vt:lpwstr>
      </vt:variant>
      <vt:variant>
        <vt:i4>1245243</vt:i4>
      </vt:variant>
      <vt:variant>
        <vt:i4>47</vt:i4>
      </vt:variant>
      <vt:variant>
        <vt:i4>0</vt:i4>
      </vt:variant>
      <vt:variant>
        <vt:i4>5</vt:i4>
      </vt:variant>
      <vt:variant>
        <vt:lpwstr/>
      </vt:variant>
      <vt:variant>
        <vt:lpwstr>_Toc507601933</vt:lpwstr>
      </vt:variant>
      <vt:variant>
        <vt:i4>1245243</vt:i4>
      </vt:variant>
      <vt:variant>
        <vt:i4>41</vt:i4>
      </vt:variant>
      <vt:variant>
        <vt:i4>0</vt:i4>
      </vt:variant>
      <vt:variant>
        <vt:i4>5</vt:i4>
      </vt:variant>
      <vt:variant>
        <vt:lpwstr/>
      </vt:variant>
      <vt:variant>
        <vt:lpwstr>_Toc507601932</vt:lpwstr>
      </vt:variant>
      <vt:variant>
        <vt:i4>1245243</vt:i4>
      </vt:variant>
      <vt:variant>
        <vt:i4>35</vt:i4>
      </vt:variant>
      <vt:variant>
        <vt:i4>0</vt:i4>
      </vt:variant>
      <vt:variant>
        <vt:i4>5</vt:i4>
      </vt:variant>
      <vt:variant>
        <vt:lpwstr/>
      </vt:variant>
      <vt:variant>
        <vt:lpwstr>_Toc507601931</vt:lpwstr>
      </vt:variant>
      <vt:variant>
        <vt:i4>1245243</vt:i4>
      </vt:variant>
      <vt:variant>
        <vt:i4>29</vt:i4>
      </vt:variant>
      <vt:variant>
        <vt:i4>0</vt:i4>
      </vt:variant>
      <vt:variant>
        <vt:i4>5</vt:i4>
      </vt:variant>
      <vt:variant>
        <vt:lpwstr/>
      </vt:variant>
      <vt:variant>
        <vt:lpwstr>_Toc507601930</vt:lpwstr>
      </vt:variant>
      <vt:variant>
        <vt:i4>1179707</vt:i4>
      </vt:variant>
      <vt:variant>
        <vt:i4>23</vt:i4>
      </vt:variant>
      <vt:variant>
        <vt:i4>0</vt:i4>
      </vt:variant>
      <vt:variant>
        <vt:i4>5</vt:i4>
      </vt:variant>
      <vt:variant>
        <vt:lpwstr/>
      </vt:variant>
      <vt:variant>
        <vt:lpwstr>_Toc507601929</vt:lpwstr>
      </vt:variant>
      <vt:variant>
        <vt:i4>1179707</vt:i4>
      </vt:variant>
      <vt:variant>
        <vt:i4>17</vt:i4>
      </vt:variant>
      <vt:variant>
        <vt:i4>0</vt:i4>
      </vt:variant>
      <vt:variant>
        <vt:i4>5</vt:i4>
      </vt:variant>
      <vt:variant>
        <vt:lpwstr/>
      </vt:variant>
      <vt:variant>
        <vt:lpwstr>_Toc507601928</vt:lpwstr>
      </vt:variant>
      <vt:variant>
        <vt:i4>1441807</vt:i4>
      </vt:variant>
      <vt:variant>
        <vt:i4>12</vt:i4>
      </vt:variant>
      <vt:variant>
        <vt:i4>0</vt:i4>
      </vt:variant>
      <vt:variant>
        <vt:i4>5</vt:i4>
      </vt:variant>
      <vt:variant>
        <vt:lpwstr>http://www.innoviris.be/fr/documents/doctiris-reglement-2018</vt:lpwstr>
      </vt:variant>
      <vt:variant>
        <vt:lpwstr/>
      </vt:variant>
      <vt:variant>
        <vt:i4>917557</vt:i4>
      </vt:variant>
      <vt:variant>
        <vt:i4>9</vt:i4>
      </vt:variant>
      <vt:variant>
        <vt:i4>0</vt:i4>
      </vt:variant>
      <vt:variant>
        <vt:i4>5</vt:i4>
      </vt:variant>
      <vt:variant>
        <vt:lpwstr>mailto:reporting@innoviris.be</vt:lpwstr>
      </vt:variant>
      <vt:variant>
        <vt:lpwstr/>
      </vt:variant>
      <vt:variant>
        <vt:i4>917616</vt:i4>
      </vt:variant>
      <vt:variant>
        <vt:i4>6</vt:i4>
      </vt:variant>
      <vt:variant>
        <vt:i4>0</vt:i4>
      </vt:variant>
      <vt:variant>
        <vt:i4>5</vt:i4>
      </vt:variant>
      <vt:variant>
        <vt:lpwstr>mailto:funding-request@innoviris.brussels</vt:lpwstr>
      </vt:variant>
      <vt:variant>
        <vt:lpwstr/>
      </vt:variant>
      <vt:variant>
        <vt:i4>1310777</vt:i4>
      </vt:variant>
      <vt:variant>
        <vt:i4>3</vt:i4>
      </vt:variant>
      <vt:variant>
        <vt:i4>0</vt:i4>
      </vt:variant>
      <vt:variant>
        <vt:i4>5</vt:i4>
      </vt:variant>
      <vt:variant>
        <vt:lpwstr>mailto:jverstraeten@innoviris.brussels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Verstraeten</dc:creator>
  <cp:keywords/>
  <cp:lastModifiedBy>Jan Waeben</cp:lastModifiedBy>
  <cp:revision>187</cp:revision>
  <cp:lastPrinted>2022-12-19T07:45:00Z</cp:lastPrinted>
  <dcterms:created xsi:type="dcterms:W3CDTF">2022-07-29T11:28:00Z</dcterms:created>
  <dcterms:modified xsi:type="dcterms:W3CDTF">2024-11-04T08:42:00Z</dcterms:modified>
</cp:coreProperties>
</file>