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83" w:type="dxa"/>
        <w:tblInd w:w="50" w:type="dxa"/>
        <w:tblLayout w:type="fixed"/>
        <w:tblCellMar>
          <w:top w:w="55" w:type="dxa"/>
          <w:left w:w="55" w:type="dxa"/>
          <w:bottom w:w="55" w:type="dxa"/>
          <w:right w:w="55" w:type="dxa"/>
        </w:tblCellMar>
        <w:tblLook w:val="0000" w:firstRow="0" w:lastRow="0" w:firstColumn="0" w:lastColumn="0" w:noHBand="0" w:noVBand="0"/>
      </w:tblPr>
      <w:tblGrid>
        <w:gridCol w:w="9683"/>
      </w:tblGrid>
      <w:tr w:rsidR="00DB72A4" w:rsidRPr="00E969A8" w14:paraId="2BDB887D" w14:textId="77777777" w:rsidTr="008C2D78">
        <w:tc>
          <w:tcPr>
            <w:tcW w:w="9683" w:type="dxa"/>
            <w:tcBorders>
              <w:top w:val="single" w:sz="4" w:space="0" w:color="000080"/>
              <w:left w:val="single" w:sz="4" w:space="0" w:color="000080"/>
              <w:bottom w:val="single" w:sz="4" w:space="0" w:color="000080"/>
              <w:right w:val="single" w:sz="4" w:space="0" w:color="000080"/>
            </w:tcBorders>
            <w:shd w:val="clear" w:color="auto" w:fill="auto"/>
          </w:tcPr>
          <w:p w14:paraId="71ECC3B6" w14:textId="22186D7D" w:rsidR="00DB72A4" w:rsidRPr="00E969A8" w:rsidRDefault="00702540">
            <w:pPr>
              <w:snapToGrid w:val="0"/>
              <w:jc w:val="center"/>
              <w:rPr>
                <w:rFonts w:eastAsia="Arial" w:cs="Calibri"/>
                <w:b/>
                <w:bCs/>
                <w:color w:val="000080"/>
                <w:sz w:val="30"/>
                <w:szCs w:val="30"/>
              </w:rPr>
            </w:pPr>
            <w:r w:rsidRPr="00E969A8">
              <w:rPr>
                <w:rFonts w:eastAsia="Arial" w:cs="Calibri"/>
                <w:b/>
                <w:bCs/>
                <w:color w:val="000080"/>
                <w:sz w:val="30"/>
                <w:szCs w:val="30"/>
              </w:rPr>
              <w:t xml:space="preserve">Applied PhD </w:t>
            </w:r>
            <w:r w:rsidR="00517AC1" w:rsidRPr="00E969A8">
              <w:rPr>
                <w:rFonts w:eastAsia="Arial" w:cs="Calibri"/>
                <w:b/>
                <w:bCs/>
                <w:color w:val="000080"/>
                <w:sz w:val="30"/>
                <w:szCs w:val="30"/>
              </w:rPr>
              <w:t>20</w:t>
            </w:r>
            <w:r w:rsidR="00F903D0" w:rsidRPr="00E969A8">
              <w:rPr>
                <w:rFonts w:eastAsia="Arial" w:cs="Calibri"/>
                <w:b/>
                <w:bCs/>
                <w:color w:val="000080"/>
                <w:sz w:val="30"/>
                <w:szCs w:val="30"/>
              </w:rPr>
              <w:t>2</w:t>
            </w:r>
            <w:r w:rsidR="0093745F" w:rsidRPr="006F0243">
              <w:rPr>
                <w:rFonts w:eastAsia="Arial" w:cs="Calibri"/>
                <w:b/>
                <w:bCs/>
                <w:color w:val="000080"/>
                <w:sz w:val="30"/>
                <w:szCs w:val="30"/>
              </w:rPr>
              <w:t>5</w:t>
            </w:r>
          </w:p>
          <w:p w14:paraId="231D087E" w14:textId="77777777" w:rsidR="00DB72A4" w:rsidRPr="00E969A8" w:rsidRDefault="00DB72A4" w:rsidP="00D823C2">
            <w:pPr>
              <w:snapToGrid w:val="0"/>
              <w:jc w:val="center"/>
              <w:rPr>
                <w:rFonts w:eastAsia="Arial" w:cs="Calibri"/>
                <w:color w:val="000080"/>
                <w:sz w:val="30"/>
                <w:szCs w:val="30"/>
              </w:rPr>
            </w:pPr>
            <w:r w:rsidRPr="00E969A8">
              <w:rPr>
                <w:rFonts w:eastAsia="Arial" w:cs="Calibri"/>
                <w:b/>
                <w:bCs/>
                <w:color w:val="000080"/>
                <w:sz w:val="30"/>
                <w:szCs w:val="30"/>
              </w:rPr>
              <w:t>Demande de financement</w:t>
            </w:r>
          </w:p>
        </w:tc>
      </w:tr>
    </w:tbl>
    <w:p w14:paraId="200FFE86" w14:textId="77777777" w:rsidR="00DB72A4" w:rsidRPr="00E969A8" w:rsidRDefault="00DB72A4">
      <w:pPr>
        <w:snapToGrid w:val="0"/>
        <w:spacing w:before="62" w:after="17"/>
        <w:ind w:right="-69"/>
        <w:jc w:val="center"/>
        <w:rPr>
          <w:rFonts w:cs="Calibri"/>
        </w:rPr>
      </w:pPr>
    </w:p>
    <w:p w14:paraId="20A42FBA" w14:textId="1DE0FFA9" w:rsidR="00DB72A4" w:rsidRPr="00E969A8" w:rsidRDefault="00DB72A4">
      <w:pPr>
        <w:snapToGrid w:val="0"/>
        <w:spacing w:before="62" w:after="17"/>
        <w:ind w:right="-69"/>
        <w:jc w:val="center"/>
        <w:rPr>
          <w:rFonts w:ascii="Arial" w:hAnsi="Arial" w:cs="Arial"/>
          <w:color w:val="000080"/>
          <w:sz w:val="14"/>
          <w:szCs w:val="14"/>
        </w:rPr>
      </w:pPr>
      <w:r w:rsidRPr="00E969A8">
        <w:rPr>
          <w:rFonts w:cs="Calibri"/>
          <w:sz w:val="28"/>
          <w:szCs w:val="28"/>
        </w:rPr>
        <w:t xml:space="preserve">Date limite d'introduction : </w:t>
      </w:r>
      <w:r w:rsidR="008C2D78" w:rsidRPr="00E969A8">
        <w:rPr>
          <w:rFonts w:cs="Calibri"/>
          <w:b/>
          <w:sz w:val="28"/>
          <w:szCs w:val="28"/>
        </w:rPr>
        <w:t>4</w:t>
      </w:r>
      <w:r w:rsidR="007B3A07" w:rsidRPr="00E969A8">
        <w:rPr>
          <w:rFonts w:cs="Calibri"/>
          <w:b/>
          <w:sz w:val="28"/>
          <w:szCs w:val="28"/>
        </w:rPr>
        <w:t xml:space="preserve"> DECEMBRE </w:t>
      </w:r>
      <w:r w:rsidR="00083057" w:rsidRPr="00E969A8">
        <w:rPr>
          <w:rFonts w:cs="Calibri"/>
          <w:b/>
          <w:sz w:val="28"/>
          <w:szCs w:val="28"/>
        </w:rPr>
        <w:t xml:space="preserve">2024 </w:t>
      </w:r>
      <w:r w:rsidRPr="00E969A8">
        <w:rPr>
          <w:rFonts w:cs="Calibri"/>
          <w:b/>
          <w:bCs/>
          <w:sz w:val="28"/>
          <w:szCs w:val="28"/>
        </w:rPr>
        <w:t>à 12h</w:t>
      </w:r>
    </w:p>
    <w:p w14:paraId="55C7AC44" w14:textId="77777777" w:rsidR="007065E2" w:rsidRPr="00E969A8" w:rsidRDefault="007065E2" w:rsidP="0083103B">
      <w:pPr>
        <w:spacing w:before="17" w:after="40"/>
        <w:jc w:val="center"/>
        <w:rPr>
          <w:rFonts w:ascii="Arial" w:hAnsi="Arial" w:cs="Arial"/>
          <w:color w:val="000080"/>
          <w:sz w:val="14"/>
          <w:szCs w:val="14"/>
        </w:rPr>
      </w:pPr>
    </w:p>
    <w:p w14:paraId="74F51D38" w14:textId="77777777" w:rsidR="007065E2" w:rsidRPr="00E969A8" w:rsidRDefault="007065E2" w:rsidP="0083103B">
      <w:pPr>
        <w:spacing w:before="17" w:after="40"/>
        <w:jc w:val="center"/>
        <w:rPr>
          <w:rFonts w:ascii="Arial" w:hAnsi="Arial" w:cs="Arial"/>
          <w:color w:val="000080"/>
          <w:sz w:val="14"/>
          <w:szCs w:val="14"/>
        </w:rPr>
      </w:pPr>
    </w:p>
    <w:p w14:paraId="306507C0" w14:textId="6E5824EC" w:rsidR="00AF38D8" w:rsidRPr="00E969A8" w:rsidRDefault="00AF38D8" w:rsidP="00D64C41">
      <w:pPr>
        <w:jc w:val="both"/>
        <w:rPr>
          <w:rFonts w:asciiTheme="majorHAnsi" w:hAnsiTheme="majorHAnsi" w:cstheme="majorHAnsi"/>
          <w:i/>
          <w:iCs/>
          <w:sz w:val="20"/>
        </w:rPr>
      </w:pPr>
      <w:bookmarkStart w:id="0" w:name="_Hlk109985732"/>
      <w:r w:rsidRPr="00E969A8">
        <w:rPr>
          <w:rFonts w:asciiTheme="minorHAnsi" w:hAnsiTheme="minorHAnsi" w:cstheme="minorHAnsi"/>
          <w:color w:val="000080"/>
          <w:sz w:val="20"/>
          <w:u w:val="single"/>
        </w:rPr>
        <w:t>Note préliminaire</w:t>
      </w:r>
      <w:r w:rsidR="00960F08" w:rsidRPr="00E969A8">
        <w:rPr>
          <w:rFonts w:asciiTheme="minorHAnsi" w:hAnsiTheme="minorHAnsi" w:cstheme="minorHAnsi"/>
          <w:color w:val="000080"/>
          <w:sz w:val="20"/>
          <w:u w:val="single"/>
        </w:rPr>
        <w:t> </w:t>
      </w:r>
      <w:r w:rsidRPr="00E969A8">
        <w:rPr>
          <w:rFonts w:asciiTheme="minorHAnsi" w:hAnsiTheme="minorHAnsi" w:cstheme="minorHAnsi"/>
          <w:color w:val="000080"/>
          <w:sz w:val="20"/>
        </w:rPr>
        <w:t>:</w:t>
      </w:r>
      <w:r w:rsidRPr="00E969A8">
        <w:rPr>
          <w:rFonts w:asciiTheme="majorHAnsi" w:hAnsiTheme="majorHAnsi" w:cstheme="majorHAnsi"/>
          <w:color w:val="000080"/>
          <w:sz w:val="20"/>
        </w:rPr>
        <w:t xml:space="preserve"> </w:t>
      </w:r>
      <w:r w:rsidR="00F13D36" w:rsidRPr="00E969A8">
        <w:rPr>
          <w:rFonts w:asciiTheme="majorHAnsi" w:hAnsiTheme="majorHAnsi" w:cstheme="majorHAnsi"/>
          <w:i/>
          <w:iCs/>
          <w:sz w:val="20"/>
        </w:rPr>
        <w:t>l</w:t>
      </w:r>
      <w:r w:rsidRPr="00E969A8">
        <w:rPr>
          <w:rFonts w:asciiTheme="majorHAnsi" w:hAnsiTheme="majorHAnsi" w:cstheme="majorHAnsi"/>
          <w:i/>
          <w:iCs/>
          <w:sz w:val="20"/>
        </w:rPr>
        <w:t>'utilisation du genre masculin dans ce formulaire a été adoptée afin de faciliter la lecture et n'a aucune intention discriminatoire. Le masculin est employé comme genre neutre pour désigner aussi bien des femmes que des hommes ou des personnes non binaires.</w:t>
      </w:r>
    </w:p>
    <w:bookmarkEnd w:id="0"/>
    <w:p w14:paraId="3A70248A" w14:textId="77777777" w:rsidR="00AF38D8" w:rsidRPr="00E969A8" w:rsidRDefault="00AF38D8" w:rsidP="009E1A02">
      <w:pPr>
        <w:spacing w:before="17" w:after="120"/>
        <w:rPr>
          <w:rFonts w:cs="Calibri"/>
          <w:b/>
          <w:bCs/>
          <w:color w:val="000080"/>
          <w:sz w:val="28"/>
          <w:szCs w:val="28"/>
        </w:rPr>
      </w:pPr>
    </w:p>
    <w:p w14:paraId="429860D4" w14:textId="610AD946" w:rsidR="001524B3" w:rsidRPr="00E969A8" w:rsidRDefault="007065E2" w:rsidP="009E1A02">
      <w:pPr>
        <w:spacing w:before="17" w:after="120"/>
        <w:rPr>
          <w:rFonts w:cs="Calibri"/>
          <w:b/>
          <w:bCs/>
          <w:color w:val="000080"/>
          <w:sz w:val="28"/>
          <w:szCs w:val="28"/>
        </w:rPr>
      </w:pPr>
      <w:r w:rsidRPr="00E969A8">
        <w:rPr>
          <w:rFonts w:cs="Calibri"/>
          <w:b/>
          <w:bCs/>
          <w:color w:val="000080"/>
          <w:sz w:val="28"/>
          <w:szCs w:val="28"/>
        </w:rPr>
        <w:t>Soumission des projets</w:t>
      </w:r>
      <w:r w:rsidR="00960F08" w:rsidRPr="00E969A8">
        <w:rPr>
          <w:rFonts w:cs="Calibri"/>
          <w:b/>
          <w:bCs/>
          <w:color w:val="000080"/>
          <w:sz w:val="28"/>
          <w:szCs w:val="28"/>
        </w:rPr>
        <w:t> </w:t>
      </w:r>
      <w:r w:rsidRPr="00E969A8">
        <w:rPr>
          <w:rFonts w:cs="Calibri"/>
          <w:b/>
          <w:bCs/>
          <w:color w:val="000080"/>
          <w:sz w:val="28"/>
          <w:szCs w:val="28"/>
        </w:rPr>
        <w:t>:</w:t>
      </w:r>
    </w:p>
    <w:p w14:paraId="4AE794DB" w14:textId="1291F722" w:rsidR="00E4280B" w:rsidRPr="00F327FD" w:rsidRDefault="007B0E45" w:rsidP="007B0E45">
      <w:pPr>
        <w:spacing w:before="113"/>
        <w:jc w:val="both"/>
        <w:rPr>
          <w:rFonts w:cs="Calibri"/>
        </w:rPr>
      </w:pPr>
      <w:r w:rsidRPr="00E969A8">
        <w:rPr>
          <w:rFonts w:cs="Calibri"/>
          <w:color w:val="000000"/>
          <w:szCs w:val="22"/>
        </w:rPr>
        <w:t xml:space="preserve">Les demandes de financement doivent être introduites </w:t>
      </w:r>
      <w:r w:rsidR="001524B3" w:rsidRPr="00E969A8">
        <w:rPr>
          <w:rFonts w:cs="Calibri"/>
          <w:color w:val="000000"/>
          <w:szCs w:val="22"/>
        </w:rPr>
        <w:t xml:space="preserve">en version électronique uniquement. Elles </w:t>
      </w:r>
      <w:r w:rsidR="0077757F" w:rsidRPr="00E969A8">
        <w:rPr>
          <w:rFonts w:cs="Calibri"/>
          <w:color w:val="000000"/>
          <w:szCs w:val="22"/>
        </w:rPr>
        <w:t xml:space="preserve">sont </w:t>
      </w:r>
      <w:r w:rsidR="001524B3" w:rsidRPr="00E969A8">
        <w:rPr>
          <w:rFonts w:cs="Calibri"/>
          <w:color w:val="000000"/>
          <w:szCs w:val="22"/>
        </w:rPr>
        <w:t>envoyées</w:t>
      </w:r>
      <w:r w:rsidR="0077757F" w:rsidRPr="00E969A8">
        <w:rPr>
          <w:rFonts w:cs="Calibri"/>
          <w:color w:val="000000"/>
          <w:szCs w:val="22"/>
        </w:rPr>
        <w:t xml:space="preserve"> par l’interface</w:t>
      </w:r>
      <w:r w:rsidR="0077757F" w:rsidRPr="00E969A8">
        <w:rPr>
          <w:rStyle w:val="Appelnotedebasdep"/>
          <w:rFonts w:cs="Calibri"/>
          <w:color w:val="000000"/>
          <w:szCs w:val="22"/>
        </w:rPr>
        <w:footnoteReference w:id="1"/>
      </w:r>
      <w:r w:rsidR="0077757F" w:rsidRPr="00E969A8">
        <w:rPr>
          <w:rFonts w:cs="Calibri"/>
          <w:color w:val="000000"/>
          <w:szCs w:val="22"/>
        </w:rPr>
        <w:t xml:space="preserve"> de l’organisme de recherche </w:t>
      </w:r>
      <w:r w:rsidR="001524B3" w:rsidRPr="00E969A8">
        <w:rPr>
          <w:rFonts w:cs="Calibri"/>
          <w:color w:val="000000"/>
          <w:szCs w:val="22"/>
        </w:rPr>
        <w:t xml:space="preserve">à </w:t>
      </w:r>
      <w:r w:rsidR="0077757F" w:rsidRPr="00E969A8">
        <w:rPr>
          <w:rFonts w:cs="Calibri"/>
          <w:color w:val="000000"/>
          <w:szCs w:val="22"/>
        </w:rPr>
        <w:t xml:space="preserve">l’adresse </w:t>
      </w:r>
      <w:hyperlink r:id="rId8" w:history="1">
        <w:r w:rsidR="0077757F" w:rsidRPr="00E969A8">
          <w:rPr>
            <w:rStyle w:val="Lienhypertexte"/>
            <w:rFonts w:cs="Calibri"/>
          </w:rPr>
          <w:t>funding-request@innoviris.brussels</w:t>
        </w:r>
      </w:hyperlink>
      <w:r w:rsidR="001524B3" w:rsidRPr="00E969A8">
        <w:rPr>
          <w:rFonts w:cs="Calibri"/>
        </w:rPr>
        <w:t xml:space="preserve"> et copie à </w:t>
      </w:r>
      <w:hyperlink r:id="rId9" w:history="1">
        <w:r w:rsidR="00F327FD">
          <w:rPr>
            <w:rStyle w:val="Lienhypertexte"/>
            <w:rFonts w:cs="Calibri"/>
          </w:rPr>
          <w:t>jverstraeten@innoviris.</w:t>
        </w:r>
        <w:r w:rsidR="00F327FD">
          <w:rPr>
            <w:rStyle w:val="Lienhypertexte"/>
            <w:rFonts w:cs="Calibri"/>
          </w:rPr>
          <w:t>b</w:t>
        </w:r>
        <w:r w:rsidR="00F327FD">
          <w:rPr>
            <w:rStyle w:val="Lienhypertexte"/>
            <w:rFonts w:cs="Calibri"/>
          </w:rPr>
          <w:t>russ</w:t>
        </w:r>
        <w:r w:rsidR="00F327FD">
          <w:rPr>
            <w:rStyle w:val="Lienhypertexte"/>
            <w:rFonts w:cs="Calibri"/>
          </w:rPr>
          <w:t>e</w:t>
        </w:r>
        <w:r w:rsidR="00F327FD">
          <w:rPr>
            <w:rStyle w:val="Lienhypertexte"/>
            <w:rFonts w:cs="Calibri"/>
          </w:rPr>
          <w:t>ls</w:t>
        </w:r>
      </w:hyperlink>
      <w:r w:rsidR="00F327FD" w:rsidRPr="00F327FD">
        <w:t>.</w:t>
      </w:r>
    </w:p>
    <w:p w14:paraId="6A6D28EF" w14:textId="3D4202A6" w:rsidR="0077599D" w:rsidRPr="00E969A8" w:rsidRDefault="0077599D" w:rsidP="00863BC7">
      <w:pPr>
        <w:spacing w:before="113" w:after="20"/>
        <w:jc w:val="both"/>
        <w:rPr>
          <w:rFonts w:eastAsia="TimesNewRomanPSMT" w:cs="Calibri"/>
          <w:szCs w:val="22"/>
        </w:rPr>
      </w:pPr>
      <w:r w:rsidRPr="00E969A8">
        <w:rPr>
          <w:rFonts w:eastAsia="TimesNewRomanPSMT" w:cs="Calibri"/>
          <w:szCs w:val="22"/>
        </w:rPr>
        <w:t>Le dossier envoyé par mail doit comprendre les éléments suivants :</w:t>
      </w:r>
    </w:p>
    <w:p w14:paraId="06BE3ADD" w14:textId="69746984" w:rsidR="0077599D" w:rsidRPr="00E969A8" w:rsidRDefault="0077599D" w:rsidP="006525AF">
      <w:pPr>
        <w:widowControl/>
        <w:numPr>
          <w:ilvl w:val="0"/>
          <w:numId w:val="24"/>
        </w:numPr>
        <w:spacing w:after="20"/>
        <w:jc w:val="both"/>
        <w:rPr>
          <w:rFonts w:cs="Calibri"/>
          <w:iCs/>
          <w:szCs w:val="22"/>
        </w:rPr>
      </w:pPr>
      <w:proofErr w:type="gramStart"/>
      <w:r w:rsidRPr="00E969A8">
        <w:rPr>
          <w:rFonts w:cs="Calibri"/>
          <w:iCs/>
          <w:szCs w:val="22"/>
        </w:rPr>
        <w:t>une</w:t>
      </w:r>
      <w:proofErr w:type="gramEnd"/>
      <w:r w:rsidRPr="00E969A8">
        <w:rPr>
          <w:rFonts w:cs="Calibri"/>
          <w:iCs/>
          <w:szCs w:val="22"/>
        </w:rPr>
        <w:t xml:space="preserve"> version </w:t>
      </w:r>
      <w:r w:rsidR="00455FA9" w:rsidRPr="00E969A8">
        <w:rPr>
          <w:rFonts w:cs="Calibri"/>
          <w:iCs/>
          <w:szCs w:val="22"/>
        </w:rPr>
        <w:t>W</w:t>
      </w:r>
      <w:r w:rsidRPr="00E969A8">
        <w:rPr>
          <w:rFonts w:cs="Calibri"/>
          <w:iCs/>
          <w:szCs w:val="22"/>
        </w:rPr>
        <w:t>ord du cœur du document</w:t>
      </w:r>
    </w:p>
    <w:p w14:paraId="4AE4EB67" w14:textId="77777777" w:rsidR="0077599D" w:rsidRPr="00E969A8" w:rsidRDefault="0077599D" w:rsidP="006525AF">
      <w:pPr>
        <w:widowControl/>
        <w:numPr>
          <w:ilvl w:val="0"/>
          <w:numId w:val="24"/>
        </w:numPr>
        <w:spacing w:after="20"/>
        <w:jc w:val="both"/>
        <w:rPr>
          <w:rFonts w:cs="Calibri"/>
          <w:iCs/>
          <w:szCs w:val="22"/>
        </w:rPr>
      </w:pPr>
      <w:proofErr w:type="gramStart"/>
      <w:r w:rsidRPr="00E969A8">
        <w:rPr>
          <w:rFonts w:cs="Calibri"/>
          <w:iCs/>
          <w:szCs w:val="22"/>
        </w:rPr>
        <w:t>une</w:t>
      </w:r>
      <w:proofErr w:type="gramEnd"/>
      <w:r w:rsidRPr="00E969A8">
        <w:rPr>
          <w:rFonts w:cs="Calibri"/>
          <w:iCs/>
          <w:szCs w:val="22"/>
        </w:rPr>
        <w:t xml:space="preserve"> version </w:t>
      </w:r>
      <w:proofErr w:type="spellStart"/>
      <w:r w:rsidRPr="00E969A8">
        <w:rPr>
          <w:rFonts w:cs="Calibri"/>
          <w:iCs/>
          <w:szCs w:val="22"/>
        </w:rPr>
        <w:t>pdf</w:t>
      </w:r>
      <w:proofErr w:type="spellEnd"/>
      <w:r w:rsidRPr="00E969A8">
        <w:rPr>
          <w:rFonts w:cs="Calibri"/>
          <w:iCs/>
          <w:szCs w:val="22"/>
        </w:rPr>
        <w:t xml:space="preserve"> incluant les signatures et l’ensemble des annexes</w:t>
      </w:r>
    </w:p>
    <w:p w14:paraId="4B27B452" w14:textId="77777777" w:rsidR="0077599D" w:rsidRPr="00E969A8" w:rsidRDefault="0077599D" w:rsidP="006525AF">
      <w:pPr>
        <w:widowControl/>
        <w:numPr>
          <w:ilvl w:val="0"/>
          <w:numId w:val="24"/>
        </w:numPr>
        <w:spacing w:after="40"/>
        <w:jc w:val="both"/>
        <w:rPr>
          <w:rFonts w:cs="Calibri"/>
          <w:iCs/>
          <w:szCs w:val="22"/>
        </w:rPr>
      </w:pPr>
      <w:proofErr w:type="gramStart"/>
      <w:r w:rsidRPr="00E969A8">
        <w:rPr>
          <w:rFonts w:cs="Calibri"/>
          <w:iCs/>
          <w:szCs w:val="22"/>
        </w:rPr>
        <w:t>le</w:t>
      </w:r>
      <w:proofErr w:type="gramEnd"/>
      <w:r w:rsidRPr="00E969A8">
        <w:rPr>
          <w:rFonts w:cs="Calibri"/>
          <w:iCs/>
          <w:szCs w:val="22"/>
        </w:rPr>
        <w:t xml:space="preserve"> budget en fichier Excel.</w:t>
      </w:r>
    </w:p>
    <w:p w14:paraId="286C73D9" w14:textId="77777777" w:rsidR="0077599D" w:rsidRPr="00E969A8" w:rsidRDefault="0077599D" w:rsidP="00243695">
      <w:pPr>
        <w:jc w:val="both"/>
        <w:rPr>
          <w:rFonts w:eastAsia="TimesNewRomanPSMT" w:cs="Calibri"/>
          <w:szCs w:val="22"/>
        </w:rPr>
      </w:pPr>
    </w:p>
    <w:p w14:paraId="4C4D74C7" w14:textId="5E804B51" w:rsidR="007B0E45" w:rsidRPr="00E969A8" w:rsidRDefault="0077599D" w:rsidP="00243695">
      <w:pPr>
        <w:jc w:val="both"/>
        <w:rPr>
          <w:rFonts w:cs="Calibri"/>
          <w:b/>
          <w:bCs/>
          <w:szCs w:val="22"/>
        </w:rPr>
      </w:pPr>
      <w:bookmarkStart w:id="1" w:name="_Hlk109986770"/>
      <w:r w:rsidRPr="00E969A8">
        <w:rPr>
          <w:rFonts w:cs="Calibri"/>
          <w:szCs w:val="22"/>
        </w:rPr>
        <w:t xml:space="preserve">L’interface coordonnant </w:t>
      </w:r>
      <w:r w:rsidR="00AF0F47" w:rsidRPr="00E969A8">
        <w:rPr>
          <w:rFonts w:cs="Calibri"/>
          <w:szCs w:val="22"/>
        </w:rPr>
        <w:t>l’envoi</w:t>
      </w:r>
      <w:r w:rsidRPr="00E969A8">
        <w:rPr>
          <w:rFonts w:cs="Calibri"/>
          <w:szCs w:val="22"/>
        </w:rPr>
        <w:t xml:space="preserve"> des demandes </w:t>
      </w:r>
      <w:r w:rsidR="001B15BE" w:rsidRPr="00E969A8">
        <w:rPr>
          <w:rFonts w:cs="Calibri"/>
          <w:szCs w:val="22"/>
        </w:rPr>
        <w:t xml:space="preserve">de financement </w:t>
      </w:r>
      <w:r w:rsidRPr="00E969A8">
        <w:rPr>
          <w:rFonts w:cs="Calibri"/>
          <w:szCs w:val="22"/>
        </w:rPr>
        <w:t>à Innoviris</w:t>
      </w:r>
      <w:r w:rsidR="00AF0F47" w:rsidRPr="00E969A8">
        <w:rPr>
          <w:rFonts w:cs="Calibri"/>
          <w:szCs w:val="22"/>
        </w:rPr>
        <w:t xml:space="preserve">, </w:t>
      </w:r>
      <w:bookmarkEnd w:id="1"/>
      <w:r w:rsidR="00AF0F47" w:rsidRPr="00E969A8">
        <w:rPr>
          <w:rFonts w:cs="Calibri"/>
          <w:szCs w:val="22"/>
        </w:rPr>
        <w:t>les</w:t>
      </w:r>
      <w:r w:rsidR="007B0E45" w:rsidRPr="00E969A8">
        <w:rPr>
          <w:rFonts w:cs="Calibri"/>
          <w:szCs w:val="22"/>
        </w:rPr>
        <w:t xml:space="preserve"> dossiers doivent donc </w:t>
      </w:r>
      <w:r w:rsidR="00AF0F47" w:rsidRPr="00E969A8">
        <w:rPr>
          <w:rFonts w:cs="Calibri"/>
          <w:szCs w:val="22"/>
        </w:rPr>
        <w:t xml:space="preserve">leur être </w:t>
      </w:r>
      <w:r w:rsidR="007B0E45" w:rsidRPr="00E969A8">
        <w:rPr>
          <w:rFonts w:cs="Calibri"/>
          <w:szCs w:val="22"/>
        </w:rPr>
        <w:t xml:space="preserve">remis à une date antérieure à la date limite d’introduction ci-dessus. </w:t>
      </w:r>
      <w:r w:rsidR="007B0E45" w:rsidRPr="00E969A8">
        <w:rPr>
          <w:rFonts w:cs="Calibri"/>
          <w:b/>
          <w:bCs/>
          <w:szCs w:val="22"/>
        </w:rPr>
        <w:t>Veuillez donc communiquer au plus tôt avec ce service pour connaître la deadline interne propre à votre organisation et commencer à préparer votre demande.</w:t>
      </w:r>
    </w:p>
    <w:p w14:paraId="38C59523" w14:textId="77777777" w:rsidR="00027A87" w:rsidRPr="00E969A8" w:rsidRDefault="00027A87" w:rsidP="00243695">
      <w:pPr>
        <w:jc w:val="both"/>
        <w:rPr>
          <w:rFonts w:cs="Calibri"/>
          <w:b/>
          <w:bCs/>
          <w:szCs w:val="22"/>
        </w:rPr>
      </w:pPr>
    </w:p>
    <w:p w14:paraId="06CDFF64" w14:textId="392167A6" w:rsidR="00FB6261" w:rsidRPr="00E969A8" w:rsidRDefault="00FB6261" w:rsidP="007B0E45">
      <w:pPr>
        <w:spacing w:before="113"/>
        <w:jc w:val="both"/>
        <w:rPr>
          <w:rFonts w:cs="Calibri"/>
          <w:szCs w:val="22"/>
        </w:rPr>
      </w:pPr>
      <w:r w:rsidRPr="00E969A8">
        <w:rPr>
          <w:rFonts w:cs="Calibri"/>
          <w:szCs w:val="22"/>
        </w:rPr>
        <w:t xml:space="preserve">Nous vous conseillons de </w:t>
      </w:r>
      <w:r w:rsidR="008C1B9B" w:rsidRPr="00E969A8">
        <w:rPr>
          <w:rFonts w:cs="Calibri"/>
          <w:szCs w:val="22"/>
        </w:rPr>
        <w:t xml:space="preserve">lire attentivement </w:t>
      </w:r>
      <w:r w:rsidRPr="00E969A8">
        <w:rPr>
          <w:rFonts w:cs="Calibri"/>
          <w:szCs w:val="22"/>
        </w:rPr>
        <w:t xml:space="preserve">le </w:t>
      </w:r>
      <w:r w:rsidRPr="00E969A8">
        <w:rPr>
          <w:rFonts w:cs="Calibri"/>
          <w:b/>
          <w:bCs/>
          <w:szCs w:val="22"/>
        </w:rPr>
        <w:t xml:space="preserve">règlement </w:t>
      </w:r>
      <w:r w:rsidR="001B1F54" w:rsidRPr="00E969A8">
        <w:rPr>
          <w:rFonts w:cs="Calibri"/>
          <w:szCs w:val="22"/>
        </w:rPr>
        <w:t>Applied PhD</w:t>
      </w:r>
      <w:r w:rsidRPr="00E969A8">
        <w:rPr>
          <w:rFonts w:cs="Calibri"/>
          <w:szCs w:val="22"/>
        </w:rPr>
        <w:t xml:space="preserve"> avant de remplir ce for</w:t>
      </w:r>
      <w:r w:rsidR="008C1B9B" w:rsidRPr="00E969A8">
        <w:rPr>
          <w:rFonts w:cs="Calibri"/>
          <w:szCs w:val="22"/>
        </w:rPr>
        <w:t xml:space="preserve">mulaire. Il est disponible au bas de la page dédiée </w:t>
      </w:r>
      <w:r w:rsidR="001B1F54" w:rsidRPr="00E969A8">
        <w:rPr>
          <w:rFonts w:cs="Calibri"/>
          <w:szCs w:val="22"/>
        </w:rPr>
        <w:t>au programme</w:t>
      </w:r>
      <w:r w:rsidR="008C1B9B" w:rsidRPr="00E969A8">
        <w:rPr>
          <w:rFonts w:cs="Calibri"/>
          <w:szCs w:val="22"/>
        </w:rPr>
        <w:t xml:space="preserve"> </w:t>
      </w:r>
      <w:r w:rsidR="00BE1010" w:rsidRPr="00E969A8">
        <w:rPr>
          <w:rFonts w:cs="Calibri"/>
          <w:szCs w:val="22"/>
        </w:rPr>
        <w:t xml:space="preserve">Applied PhD </w:t>
      </w:r>
      <w:r w:rsidR="008C1B9B" w:rsidRPr="00E969A8">
        <w:rPr>
          <w:rFonts w:cs="Calibri"/>
          <w:szCs w:val="22"/>
        </w:rPr>
        <w:t xml:space="preserve">sur le </w:t>
      </w:r>
      <w:hyperlink r:id="rId10" w:history="1">
        <w:r w:rsidR="008C1B9B" w:rsidRPr="00E969A8">
          <w:rPr>
            <w:rStyle w:val="Lienhypertexte"/>
            <w:rFonts w:cs="Calibri"/>
            <w:szCs w:val="22"/>
          </w:rPr>
          <w:t>site web d’Innoviris</w:t>
        </w:r>
      </w:hyperlink>
      <w:r w:rsidR="007A66F4" w:rsidRPr="00E969A8">
        <w:rPr>
          <w:rFonts w:cs="Calibri"/>
          <w:szCs w:val="22"/>
        </w:rPr>
        <w:t>.</w:t>
      </w:r>
    </w:p>
    <w:p w14:paraId="7A254AF8" w14:textId="77777777" w:rsidR="00E4280B" w:rsidRPr="00E969A8" w:rsidRDefault="00E4280B" w:rsidP="00E4280B">
      <w:pPr>
        <w:spacing w:before="17" w:after="40"/>
        <w:jc w:val="both"/>
        <w:rPr>
          <w:rFonts w:cs="Calibri"/>
          <w:iCs/>
          <w:szCs w:val="22"/>
        </w:rPr>
      </w:pPr>
    </w:p>
    <w:p w14:paraId="7B079452" w14:textId="77777777" w:rsidR="005F783A" w:rsidRPr="00E969A8" w:rsidRDefault="005F783A" w:rsidP="005F783A">
      <w:pPr>
        <w:widowControl/>
        <w:spacing w:before="17" w:after="40"/>
        <w:jc w:val="both"/>
        <w:rPr>
          <w:rFonts w:cs="Times New Roman"/>
          <w:sz w:val="20"/>
          <w:szCs w:val="20"/>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3544"/>
        <w:gridCol w:w="4820"/>
      </w:tblGrid>
      <w:tr w:rsidR="005F783A" w:rsidRPr="00E969A8" w14:paraId="73737E01" w14:textId="77777777" w:rsidTr="00243695">
        <w:tc>
          <w:tcPr>
            <w:tcW w:w="3544" w:type="dxa"/>
            <w:tcBorders>
              <w:top w:val="single" w:sz="1" w:space="0" w:color="808080"/>
              <w:left w:val="single" w:sz="1" w:space="0" w:color="808080"/>
              <w:bottom w:val="single" w:sz="1" w:space="0" w:color="808080"/>
            </w:tcBorders>
            <w:shd w:val="clear" w:color="auto" w:fill="auto"/>
          </w:tcPr>
          <w:p w14:paraId="6CD1F4E3" w14:textId="77777777" w:rsidR="005F783A" w:rsidRPr="00E969A8" w:rsidRDefault="005F783A" w:rsidP="00D823C2">
            <w:pPr>
              <w:snapToGrid w:val="0"/>
              <w:jc w:val="right"/>
              <w:rPr>
                <w:rFonts w:cs="Arial"/>
                <w:b/>
                <w:szCs w:val="22"/>
              </w:rPr>
            </w:pPr>
            <w:r w:rsidRPr="00E969A8">
              <w:rPr>
                <w:rFonts w:cs="Arial"/>
                <w:b/>
                <w:szCs w:val="22"/>
              </w:rPr>
              <w:t>Organisme de recherch</w:t>
            </w:r>
            <w:r w:rsidR="00D823C2" w:rsidRPr="00E969A8">
              <w:rPr>
                <w:rFonts w:cs="Arial"/>
                <w:b/>
                <w:szCs w:val="22"/>
              </w:rPr>
              <w:t>e</w:t>
            </w:r>
            <w:r w:rsidRPr="00E969A8">
              <w:rPr>
                <w:rFonts w:cs="Arial"/>
                <w:b/>
                <w:szCs w:val="22"/>
              </w:rPr>
              <w:t xml:space="preserve"> demandeur</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4DACA645" w14:textId="77777777" w:rsidR="005F783A" w:rsidRPr="00A4045A" w:rsidRDefault="00D823C2" w:rsidP="00132FDB">
            <w:pPr>
              <w:pStyle w:val="Contenudetableau"/>
              <w:snapToGrid w:val="0"/>
              <w:jc w:val="right"/>
              <w:rPr>
                <w:szCs w:val="22"/>
              </w:rPr>
            </w:pPr>
            <w:proofErr w:type="spellStart"/>
            <w:proofErr w:type="gramStart"/>
            <w:r w:rsidRPr="00A4045A">
              <w:rPr>
                <w:szCs w:val="22"/>
              </w:rPr>
              <w:t>yyy</w:t>
            </w:r>
            <w:proofErr w:type="spellEnd"/>
            <w:proofErr w:type="gramEnd"/>
          </w:p>
        </w:tc>
      </w:tr>
      <w:tr w:rsidR="005F783A" w:rsidRPr="00E969A8" w14:paraId="243DF371" w14:textId="77777777" w:rsidTr="00243695">
        <w:tc>
          <w:tcPr>
            <w:tcW w:w="3544" w:type="dxa"/>
            <w:tcBorders>
              <w:top w:val="single" w:sz="1" w:space="0" w:color="808080"/>
              <w:left w:val="single" w:sz="1" w:space="0" w:color="808080"/>
              <w:bottom w:val="single" w:sz="1" w:space="0" w:color="808080"/>
            </w:tcBorders>
            <w:shd w:val="clear" w:color="auto" w:fill="auto"/>
          </w:tcPr>
          <w:p w14:paraId="30B5DD82" w14:textId="77777777" w:rsidR="005F783A" w:rsidRPr="00E969A8" w:rsidRDefault="005F783A" w:rsidP="00132FDB">
            <w:pPr>
              <w:snapToGrid w:val="0"/>
              <w:jc w:val="right"/>
              <w:rPr>
                <w:rFonts w:cs="Arial"/>
                <w:b/>
                <w:szCs w:val="22"/>
              </w:rPr>
            </w:pPr>
            <w:r w:rsidRPr="00E969A8">
              <w:rPr>
                <w:rFonts w:cs="Arial"/>
                <w:b/>
                <w:szCs w:val="22"/>
              </w:rPr>
              <w:t>Entité partenaire</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4BFF827E" w14:textId="77777777" w:rsidR="005F783A" w:rsidRPr="00A4045A" w:rsidRDefault="00D823C2" w:rsidP="00132FDB">
            <w:pPr>
              <w:pStyle w:val="Contenudetableau"/>
              <w:snapToGrid w:val="0"/>
              <w:jc w:val="right"/>
              <w:rPr>
                <w:szCs w:val="22"/>
              </w:rPr>
            </w:pPr>
            <w:proofErr w:type="gramStart"/>
            <w:r w:rsidRPr="00A4045A">
              <w:rPr>
                <w:szCs w:val="22"/>
              </w:rPr>
              <w:t>zzz</w:t>
            </w:r>
            <w:proofErr w:type="gramEnd"/>
          </w:p>
        </w:tc>
      </w:tr>
      <w:tr w:rsidR="006D65DE" w:rsidRPr="00E969A8" w14:paraId="600799C9" w14:textId="77777777" w:rsidTr="00243695">
        <w:tc>
          <w:tcPr>
            <w:tcW w:w="3544" w:type="dxa"/>
            <w:tcBorders>
              <w:top w:val="single" w:sz="1" w:space="0" w:color="808080"/>
              <w:left w:val="single" w:sz="1" w:space="0" w:color="808080"/>
              <w:bottom w:val="single" w:sz="1" w:space="0" w:color="808080"/>
            </w:tcBorders>
            <w:shd w:val="clear" w:color="auto" w:fill="auto"/>
          </w:tcPr>
          <w:p w14:paraId="77B0FD74" w14:textId="77777777" w:rsidR="006D65DE" w:rsidRPr="00E969A8" w:rsidRDefault="006D65DE" w:rsidP="00132FDB">
            <w:pPr>
              <w:snapToGrid w:val="0"/>
              <w:jc w:val="right"/>
              <w:rPr>
                <w:rFonts w:cs="Arial"/>
                <w:b/>
                <w:szCs w:val="22"/>
              </w:rPr>
            </w:pPr>
            <w:r w:rsidRPr="00E969A8">
              <w:rPr>
                <w:rFonts w:cs="Arial"/>
                <w:b/>
                <w:szCs w:val="22"/>
              </w:rPr>
              <w:t>Titre du projet</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5BF84F50" w14:textId="77777777" w:rsidR="006D65DE" w:rsidRPr="00A4045A" w:rsidRDefault="006D65DE" w:rsidP="00132FDB">
            <w:pPr>
              <w:pStyle w:val="Contenudetableau"/>
              <w:snapToGrid w:val="0"/>
              <w:jc w:val="right"/>
              <w:rPr>
                <w:szCs w:val="22"/>
              </w:rPr>
            </w:pPr>
          </w:p>
        </w:tc>
      </w:tr>
      <w:tr w:rsidR="006D65DE" w:rsidRPr="00E969A8" w14:paraId="52A6D019" w14:textId="77777777" w:rsidTr="00243695">
        <w:tc>
          <w:tcPr>
            <w:tcW w:w="3544" w:type="dxa"/>
            <w:tcBorders>
              <w:top w:val="single" w:sz="1" w:space="0" w:color="808080"/>
              <w:left w:val="single" w:sz="1" w:space="0" w:color="808080"/>
              <w:bottom w:val="single" w:sz="1" w:space="0" w:color="808080"/>
            </w:tcBorders>
            <w:shd w:val="clear" w:color="auto" w:fill="auto"/>
          </w:tcPr>
          <w:p w14:paraId="1EA3992D" w14:textId="77777777" w:rsidR="006D65DE" w:rsidRPr="00E969A8" w:rsidRDefault="006D65DE" w:rsidP="00132FDB">
            <w:pPr>
              <w:snapToGrid w:val="0"/>
              <w:jc w:val="right"/>
              <w:rPr>
                <w:rFonts w:cs="Arial"/>
                <w:b/>
                <w:szCs w:val="22"/>
              </w:rPr>
            </w:pPr>
            <w:r w:rsidRPr="00E969A8">
              <w:rPr>
                <w:rFonts w:cs="Arial"/>
                <w:b/>
                <w:szCs w:val="22"/>
              </w:rPr>
              <w:t>Acronyme</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05380F12" w14:textId="77777777" w:rsidR="006D65DE" w:rsidRPr="00A4045A" w:rsidRDefault="006D65DE" w:rsidP="00132FDB">
            <w:pPr>
              <w:pStyle w:val="Contenudetableau"/>
              <w:snapToGrid w:val="0"/>
              <w:jc w:val="right"/>
              <w:rPr>
                <w:szCs w:val="22"/>
              </w:rPr>
            </w:pPr>
          </w:p>
        </w:tc>
      </w:tr>
      <w:tr w:rsidR="005F783A" w:rsidRPr="00E969A8" w14:paraId="52CD508C" w14:textId="77777777" w:rsidTr="00243695">
        <w:tc>
          <w:tcPr>
            <w:tcW w:w="3544" w:type="dxa"/>
            <w:tcBorders>
              <w:top w:val="single" w:sz="1" w:space="0" w:color="808080"/>
              <w:left w:val="single" w:sz="1" w:space="0" w:color="808080"/>
              <w:bottom w:val="single" w:sz="1" w:space="0" w:color="808080"/>
            </w:tcBorders>
            <w:shd w:val="clear" w:color="auto" w:fill="auto"/>
          </w:tcPr>
          <w:p w14:paraId="648A2F83" w14:textId="77777777" w:rsidR="005F783A" w:rsidRPr="00E969A8" w:rsidRDefault="00D823C2" w:rsidP="00132FDB">
            <w:pPr>
              <w:snapToGrid w:val="0"/>
              <w:jc w:val="right"/>
              <w:rPr>
                <w:i/>
                <w:iCs/>
                <w:szCs w:val="22"/>
              </w:rPr>
            </w:pPr>
            <w:r w:rsidRPr="00E969A8">
              <w:rPr>
                <w:rFonts w:cs="Arial"/>
                <w:b/>
                <w:szCs w:val="22"/>
              </w:rPr>
              <w:t>Date de début du projet</w:t>
            </w:r>
          </w:p>
        </w:tc>
        <w:tc>
          <w:tcPr>
            <w:tcW w:w="4820" w:type="dxa"/>
            <w:tcBorders>
              <w:top w:val="single" w:sz="1" w:space="0" w:color="808080"/>
              <w:left w:val="single" w:sz="1" w:space="0" w:color="808080"/>
              <w:bottom w:val="single" w:sz="1" w:space="0" w:color="808080"/>
              <w:right w:val="single" w:sz="1" w:space="0" w:color="808080"/>
            </w:tcBorders>
            <w:shd w:val="clear" w:color="auto" w:fill="auto"/>
          </w:tcPr>
          <w:p w14:paraId="244DAC07" w14:textId="77777777" w:rsidR="005F783A" w:rsidRPr="00E969A8" w:rsidRDefault="005F783A" w:rsidP="005F783A">
            <w:pPr>
              <w:pStyle w:val="Contenudetableau"/>
              <w:snapToGrid w:val="0"/>
              <w:jc w:val="right"/>
              <w:rPr>
                <w:szCs w:val="22"/>
              </w:rPr>
            </w:pPr>
            <w:proofErr w:type="gramStart"/>
            <w:r w:rsidRPr="00A4045A">
              <w:rPr>
                <w:szCs w:val="22"/>
              </w:rPr>
              <w:t>jj</w:t>
            </w:r>
            <w:proofErr w:type="gramEnd"/>
            <w:r w:rsidRPr="00A4045A">
              <w:rPr>
                <w:szCs w:val="22"/>
              </w:rPr>
              <w:t>/mm/</w:t>
            </w:r>
            <w:proofErr w:type="spellStart"/>
            <w:r w:rsidRPr="00A4045A">
              <w:rPr>
                <w:szCs w:val="22"/>
              </w:rPr>
              <w:t>aaaa</w:t>
            </w:r>
            <w:proofErr w:type="spellEnd"/>
          </w:p>
        </w:tc>
      </w:tr>
      <w:tr w:rsidR="005F783A" w:rsidRPr="00E969A8" w14:paraId="604ED4E2" w14:textId="77777777" w:rsidTr="00243695">
        <w:tc>
          <w:tcPr>
            <w:tcW w:w="3544" w:type="dxa"/>
            <w:tcBorders>
              <w:left w:val="single" w:sz="1" w:space="0" w:color="808080"/>
              <w:bottom w:val="single" w:sz="1" w:space="0" w:color="808080"/>
            </w:tcBorders>
            <w:shd w:val="clear" w:color="auto" w:fill="auto"/>
          </w:tcPr>
          <w:p w14:paraId="4660B3D7" w14:textId="08458B67" w:rsidR="005F783A" w:rsidRPr="00E969A8" w:rsidRDefault="00D823C2" w:rsidP="00243695">
            <w:pPr>
              <w:snapToGrid w:val="0"/>
              <w:jc w:val="right"/>
              <w:rPr>
                <w:rFonts w:cs="Arial"/>
                <w:b/>
                <w:szCs w:val="22"/>
              </w:rPr>
            </w:pPr>
            <w:r w:rsidRPr="00E969A8">
              <w:rPr>
                <w:rFonts w:cs="Arial"/>
                <w:b/>
                <w:szCs w:val="22"/>
              </w:rPr>
              <w:t>Durée du projet</w:t>
            </w:r>
          </w:p>
        </w:tc>
        <w:tc>
          <w:tcPr>
            <w:tcW w:w="4820" w:type="dxa"/>
            <w:tcBorders>
              <w:left w:val="single" w:sz="1" w:space="0" w:color="808080"/>
              <w:bottom w:val="single" w:sz="1" w:space="0" w:color="808080"/>
              <w:right w:val="single" w:sz="1" w:space="0" w:color="808080"/>
            </w:tcBorders>
            <w:shd w:val="clear" w:color="auto" w:fill="auto"/>
          </w:tcPr>
          <w:p w14:paraId="06E02742" w14:textId="3B8DB36A" w:rsidR="005F783A" w:rsidRPr="00E969A8" w:rsidRDefault="00243695" w:rsidP="005F783A">
            <w:pPr>
              <w:pStyle w:val="Contenudetableau"/>
              <w:snapToGrid w:val="0"/>
              <w:jc w:val="right"/>
              <w:rPr>
                <w:szCs w:val="22"/>
              </w:rPr>
            </w:pPr>
            <w:r w:rsidRPr="00A4045A">
              <w:rPr>
                <w:szCs w:val="22"/>
              </w:rPr>
              <w:t>48</w:t>
            </w:r>
            <w:r w:rsidR="005F783A" w:rsidRPr="00A4045A">
              <w:rPr>
                <w:bCs/>
                <w:szCs w:val="22"/>
              </w:rPr>
              <w:t xml:space="preserve"> mois</w:t>
            </w:r>
          </w:p>
        </w:tc>
      </w:tr>
      <w:tr w:rsidR="005F783A" w:rsidRPr="00E969A8" w14:paraId="37ECB02D" w14:textId="77777777" w:rsidTr="00243695">
        <w:tc>
          <w:tcPr>
            <w:tcW w:w="3544" w:type="dxa"/>
            <w:tcBorders>
              <w:left w:val="single" w:sz="1" w:space="0" w:color="808080"/>
              <w:bottom w:val="single" w:sz="1" w:space="0" w:color="808080"/>
            </w:tcBorders>
            <w:shd w:val="clear" w:color="auto" w:fill="auto"/>
          </w:tcPr>
          <w:p w14:paraId="4B49CDFF" w14:textId="77777777" w:rsidR="005F783A" w:rsidRPr="00E969A8" w:rsidRDefault="005F783A" w:rsidP="00132FDB">
            <w:pPr>
              <w:snapToGrid w:val="0"/>
              <w:jc w:val="right"/>
              <w:rPr>
                <w:rFonts w:cs="Arial"/>
                <w:b/>
                <w:szCs w:val="22"/>
              </w:rPr>
            </w:pPr>
            <w:r w:rsidRPr="00E969A8">
              <w:rPr>
                <w:rFonts w:cs="Arial"/>
                <w:b/>
                <w:szCs w:val="22"/>
              </w:rPr>
              <w:t xml:space="preserve">Subside demandé </w:t>
            </w:r>
          </w:p>
          <w:p w14:paraId="69709F0E" w14:textId="45865172" w:rsidR="005F783A" w:rsidRPr="00E969A8" w:rsidRDefault="005F783A" w:rsidP="00132FDB">
            <w:pPr>
              <w:snapToGrid w:val="0"/>
              <w:jc w:val="right"/>
              <w:rPr>
                <w:i/>
                <w:iCs/>
                <w:szCs w:val="22"/>
              </w:rPr>
            </w:pPr>
            <w:proofErr w:type="gramStart"/>
            <w:r w:rsidRPr="00E969A8">
              <w:rPr>
                <w:rFonts w:cs="Arial"/>
                <w:i/>
                <w:szCs w:val="22"/>
              </w:rPr>
              <w:t>pour</w:t>
            </w:r>
            <w:proofErr w:type="gramEnd"/>
            <w:r w:rsidRPr="00E969A8">
              <w:rPr>
                <w:rFonts w:cs="Arial"/>
                <w:i/>
                <w:szCs w:val="22"/>
              </w:rPr>
              <w:t xml:space="preserve"> </w:t>
            </w:r>
            <w:r w:rsidR="00AF0F47" w:rsidRPr="00E969A8">
              <w:rPr>
                <w:rFonts w:cs="Arial"/>
                <w:i/>
                <w:szCs w:val="22"/>
              </w:rPr>
              <w:t>les 4 ans</w:t>
            </w:r>
          </w:p>
        </w:tc>
        <w:tc>
          <w:tcPr>
            <w:tcW w:w="4820" w:type="dxa"/>
            <w:tcBorders>
              <w:left w:val="single" w:sz="1" w:space="0" w:color="808080"/>
              <w:bottom w:val="single" w:sz="1" w:space="0" w:color="808080"/>
              <w:right w:val="single" w:sz="1" w:space="0" w:color="808080"/>
            </w:tcBorders>
            <w:shd w:val="clear" w:color="auto" w:fill="auto"/>
          </w:tcPr>
          <w:p w14:paraId="2092B9C0" w14:textId="77777777" w:rsidR="005F783A" w:rsidRPr="00E969A8" w:rsidRDefault="005F783A" w:rsidP="00132FDB">
            <w:pPr>
              <w:pStyle w:val="Contenudetableau"/>
              <w:snapToGrid w:val="0"/>
              <w:jc w:val="right"/>
              <w:rPr>
                <w:szCs w:val="22"/>
              </w:rPr>
            </w:pPr>
            <w:r w:rsidRPr="00A4045A">
              <w:rPr>
                <w:szCs w:val="22"/>
              </w:rPr>
              <w:t>XXXX </w:t>
            </w:r>
            <w:r w:rsidRPr="00A4045A">
              <w:rPr>
                <w:bCs/>
                <w:szCs w:val="22"/>
              </w:rPr>
              <w:t>€</w:t>
            </w:r>
          </w:p>
        </w:tc>
      </w:tr>
    </w:tbl>
    <w:p w14:paraId="060A4EE4" w14:textId="65313662" w:rsidR="004C6637" w:rsidRPr="00E969A8" w:rsidRDefault="004C6637">
      <w:pPr>
        <w:jc w:val="both"/>
        <w:rPr>
          <w:rFonts w:cs="Calibri"/>
          <w:i/>
          <w:iCs/>
          <w:szCs w:val="22"/>
        </w:rPr>
      </w:pPr>
    </w:p>
    <w:p w14:paraId="6EC36654" w14:textId="77777777" w:rsidR="008C2D78" w:rsidRPr="00E969A8" w:rsidRDefault="008C2D78">
      <w:pPr>
        <w:widowControl/>
        <w:suppressAutoHyphens w:val="0"/>
        <w:rPr>
          <w:rFonts w:cs="Calibri"/>
          <w:i/>
          <w:iCs/>
          <w:szCs w:val="22"/>
        </w:rPr>
      </w:pPr>
      <w:r w:rsidRPr="00E969A8">
        <w:rPr>
          <w:rFonts w:cs="Calibri"/>
          <w:i/>
          <w:iCs/>
          <w:szCs w:val="22"/>
        </w:rPr>
        <w:br w:type="page"/>
      </w:r>
    </w:p>
    <w:p w14:paraId="19FB59E3" w14:textId="5FC5D700" w:rsidR="00DB72A4" w:rsidRPr="00E969A8" w:rsidRDefault="00DB72A4">
      <w:pPr>
        <w:jc w:val="both"/>
        <w:rPr>
          <w:rFonts w:cs="Calibri"/>
          <w:szCs w:val="22"/>
        </w:rPr>
      </w:pPr>
      <w:r w:rsidRPr="00E969A8">
        <w:rPr>
          <w:rFonts w:cs="Calibri"/>
          <w:i/>
          <w:iCs/>
          <w:szCs w:val="22"/>
        </w:rPr>
        <w:lastRenderedPageBreak/>
        <w:t>C</w:t>
      </w:r>
      <w:r w:rsidRPr="00E969A8">
        <w:rPr>
          <w:rFonts w:cs="Calibri"/>
          <w:i/>
          <w:iCs/>
          <w:szCs w:val="22"/>
          <w:lang w:bidi="ar-SA"/>
        </w:rPr>
        <w:t xml:space="preserve">e formulaire vous permet d'introduire auprès d'Innoviris une demande de financement pour un projet </w:t>
      </w:r>
      <w:r w:rsidR="001B15BE" w:rsidRPr="00E969A8">
        <w:rPr>
          <w:rFonts w:cs="Calibri"/>
          <w:i/>
          <w:iCs/>
          <w:szCs w:val="22"/>
          <w:lang w:bidi="ar-SA"/>
        </w:rPr>
        <w:t>Applied PHD</w:t>
      </w:r>
      <w:r w:rsidR="005E1074">
        <w:rPr>
          <w:rFonts w:cs="Calibri"/>
          <w:i/>
          <w:iCs/>
          <w:szCs w:val="22"/>
          <w:lang w:bidi="ar-SA"/>
        </w:rPr>
        <w:t>.</w:t>
      </w:r>
    </w:p>
    <w:p w14:paraId="5AB423B8" w14:textId="77777777" w:rsidR="00DB72A4" w:rsidRPr="00E969A8" w:rsidRDefault="00DB72A4">
      <w:pPr>
        <w:jc w:val="both"/>
        <w:rPr>
          <w:rFonts w:cs="Calibri"/>
          <w:szCs w:val="22"/>
        </w:rPr>
      </w:pPr>
    </w:p>
    <w:p w14:paraId="271001F3" w14:textId="7643D0DE" w:rsidR="00DB72A4" w:rsidRPr="00E969A8" w:rsidRDefault="00DB72A4">
      <w:pPr>
        <w:jc w:val="both"/>
        <w:rPr>
          <w:rFonts w:cs="Calibri"/>
          <w:i/>
          <w:iCs/>
        </w:rPr>
      </w:pPr>
      <w:r w:rsidRPr="00E969A8">
        <w:rPr>
          <w:rFonts w:cs="Calibri"/>
          <w:i/>
          <w:iCs/>
          <w:szCs w:val="22"/>
          <w:lang w:bidi="ar-SA"/>
        </w:rPr>
        <w:t>Un accusé de récept</w:t>
      </w:r>
      <w:r w:rsidR="002C427E" w:rsidRPr="00E969A8">
        <w:rPr>
          <w:rFonts w:cs="Calibri"/>
          <w:i/>
          <w:iCs/>
          <w:szCs w:val="22"/>
          <w:lang w:bidi="ar-SA"/>
        </w:rPr>
        <w:t xml:space="preserve">ion vous sera envoyé dans les </w:t>
      </w:r>
      <w:r w:rsidR="0086109F" w:rsidRPr="00E969A8">
        <w:rPr>
          <w:rFonts w:cs="Calibri"/>
          <w:i/>
          <w:iCs/>
          <w:szCs w:val="22"/>
          <w:lang w:bidi="ar-SA"/>
        </w:rPr>
        <w:t>5</w:t>
      </w:r>
      <w:r w:rsidRPr="00E969A8">
        <w:rPr>
          <w:rFonts w:cs="Calibri"/>
          <w:i/>
          <w:iCs/>
          <w:szCs w:val="22"/>
          <w:lang w:bidi="ar-SA"/>
        </w:rPr>
        <w:t xml:space="preserve"> jours suivant l'introduction de la demande. Vous recevrez ensuite, endéans </w:t>
      </w:r>
      <w:r w:rsidR="00367DC3" w:rsidRPr="00E969A8">
        <w:rPr>
          <w:rFonts w:cs="Calibri"/>
          <w:i/>
          <w:iCs/>
          <w:szCs w:val="22"/>
          <w:lang w:bidi="ar-SA"/>
        </w:rPr>
        <w:t xml:space="preserve">2 </w:t>
      </w:r>
      <w:r w:rsidRPr="00E969A8">
        <w:rPr>
          <w:rFonts w:cs="Calibri"/>
          <w:i/>
          <w:iCs/>
          <w:szCs w:val="22"/>
          <w:lang w:bidi="ar-SA"/>
        </w:rPr>
        <w:t xml:space="preserve">mois, un courrier vous informant de la recevabilité de la demande. La procédure et le calendrier d'instruction des </w:t>
      </w:r>
      <w:r w:rsidR="00582AB3" w:rsidRPr="00E969A8">
        <w:rPr>
          <w:rFonts w:cs="Calibri"/>
          <w:i/>
          <w:iCs/>
          <w:szCs w:val="22"/>
          <w:lang w:bidi="ar-SA"/>
        </w:rPr>
        <w:t xml:space="preserve">demandes sont détaillés dans le </w:t>
      </w:r>
      <w:r w:rsidR="00582AB3" w:rsidRPr="00E969A8">
        <w:rPr>
          <w:rFonts w:cs="Calibri"/>
          <w:b/>
          <w:bCs/>
          <w:i/>
          <w:iCs/>
          <w:szCs w:val="22"/>
          <w:lang w:bidi="ar-SA"/>
        </w:rPr>
        <w:t>règlement</w:t>
      </w:r>
      <w:r w:rsidR="00582AB3" w:rsidRPr="00E969A8">
        <w:rPr>
          <w:rFonts w:cs="Calibri"/>
          <w:i/>
          <w:iCs/>
          <w:szCs w:val="22"/>
          <w:lang w:bidi="ar-SA"/>
        </w:rPr>
        <w:t xml:space="preserve"> du programme </w:t>
      </w:r>
      <w:r w:rsidR="008C1B9B" w:rsidRPr="00E969A8">
        <w:rPr>
          <w:rFonts w:cs="Calibri"/>
          <w:i/>
          <w:iCs/>
          <w:szCs w:val="22"/>
          <w:lang w:bidi="ar-SA"/>
        </w:rPr>
        <w:t>Applied PHD</w:t>
      </w:r>
      <w:r w:rsidR="00582AB3" w:rsidRPr="00E969A8">
        <w:rPr>
          <w:rFonts w:cs="Calibri"/>
          <w:i/>
          <w:iCs/>
          <w:szCs w:val="22"/>
          <w:lang w:bidi="ar-SA"/>
        </w:rPr>
        <w:t>.</w:t>
      </w:r>
      <w:r w:rsidR="008C1B9B" w:rsidRPr="00E969A8">
        <w:rPr>
          <w:rFonts w:cs="Calibri"/>
          <w:i/>
          <w:iCs/>
          <w:szCs w:val="22"/>
          <w:lang w:bidi="ar-SA"/>
        </w:rPr>
        <w:t xml:space="preserve"> Ce règlement est disponible au bas de la </w:t>
      </w:r>
      <w:hyperlink r:id="rId11" w:history="1">
        <w:r w:rsidR="008C1B9B" w:rsidRPr="00E969A8">
          <w:rPr>
            <w:rStyle w:val="Lienhypertexte"/>
            <w:rFonts w:cs="Calibri"/>
            <w:i/>
            <w:iCs/>
            <w:szCs w:val="22"/>
            <w:lang w:bidi="ar-SA"/>
          </w:rPr>
          <w:t>page web dédiée au programme</w:t>
        </w:r>
      </w:hyperlink>
      <w:r w:rsidR="008C1B9B" w:rsidRPr="00E969A8">
        <w:rPr>
          <w:rFonts w:cs="Calibri"/>
          <w:i/>
          <w:iCs/>
          <w:szCs w:val="22"/>
          <w:lang w:bidi="ar-SA"/>
        </w:rPr>
        <w:t xml:space="preserve"> sur le site web d’Innoviris</w:t>
      </w:r>
      <w:r w:rsidR="008B143A" w:rsidRPr="00E969A8">
        <w:rPr>
          <w:rFonts w:cs="Calibri"/>
          <w:i/>
          <w:iCs/>
          <w:szCs w:val="22"/>
          <w:lang w:bidi="ar-SA"/>
        </w:rPr>
        <w:t>.</w:t>
      </w:r>
    </w:p>
    <w:p w14:paraId="2C2796A1" w14:textId="77777777" w:rsidR="00DB72A4" w:rsidRPr="00E969A8" w:rsidRDefault="00DB72A4">
      <w:pPr>
        <w:rPr>
          <w:rFonts w:cs="Calibri"/>
          <w:i/>
          <w:iCs/>
        </w:rPr>
      </w:pPr>
    </w:p>
    <w:p w14:paraId="05CA5FAE" w14:textId="58148AD3" w:rsidR="00DB72A4" w:rsidRPr="00E969A8" w:rsidRDefault="00DB72A4">
      <w:pPr>
        <w:jc w:val="both"/>
      </w:pPr>
      <w:r w:rsidRPr="00E969A8">
        <w:rPr>
          <w:rFonts w:cs="Calibri"/>
          <w:i/>
          <w:iCs/>
          <w:szCs w:val="22"/>
        </w:rPr>
        <w:t>Pour chaque projet recevable, Innoviris compose, organise et préside un jury ad hoc en charge de l’évaluation. Ce jury est constitué d’experts scientifiques indépendants</w:t>
      </w:r>
      <w:r w:rsidR="00AF0F47" w:rsidRPr="00E969A8">
        <w:rPr>
          <w:rFonts w:cs="Calibri"/>
          <w:i/>
          <w:iCs/>
          <w:szCs w:val="22"/>
        </w:rPr>
        <w:t xml:space="preserve"> et de représentants d’Innoviris</w:t>
      </w:r>
      <w:r w:rsidRPr="00E969A8">
        <w:rPr>
          <w:rFonts w:cs="Calibri"/>
          <w:i/>
          <w:iCs/>
          <w:szCs w:val="22"/>
        </w:rPr>
        <w:t xml:space="preserve">. </w:t>
      </w:r>
      <w:r w:rsidR="00B52E87" w:rsidRPr="00E969A8">
        <w:rPr>
          <w:rFonts w:cs="Calibri"/>
          <w:i/>
          <w:iCs/>
          <w:szCs w:val="22"/>
        </w:rPr>
        <w:t>Chaque expert signe un accord de confidentialité avant de recevoir un exemplaire du projet pour lecture préalable. L'</w:t>
      </w:r>
      <w:r w:rsidRPr="00E969A8">
        <w:rPr>
          <w:rFonts w:cs="Calibri"/>
          <w:i/>
          <w:iCs/>
          <w:szCs w:val="22"/>
        </w:rPr>
        <w:t xml:space="preserve">évaluation se fait sur la base de l’analyse de la demande de financement et d’une interview par le jury. Les informations fournies dans la demande constituent donc la base </w:t>
      </w:r>
      <w:r w:rsidR="0083103B" w:rsidRPr="00E969A8">
        <w:rPr>
          <w:rFonts w:cs="Calibri"/>
          <w:i/>
          <w:iCs/>
          <w:szCs w:val="22"/>
        </w:rPr>
        <w:t>de</w:t>
      </w:r>
      <w:r w:rsidRPr="00E969A8">
        <w:rPr>
          <w:rFonts w:cs="Calibri"/>
          <w:i/>
          <w:iCs/>
          <w:szCs w:val="22"/>
        </w:rPr>
        <w:t xml:space="preserve"> l'appréciation des jurys. Veuillez dès lors remplir ce document avec toute l’attention nécessaire.</w:t>
      </w:r>
    </w:p>
    <w:p w14:paraId="3FC54ABC" w14:textId="77777777" w:rsidR="00DB72A4" w:rsidRPr="00E969A8" w:rsidRDefault="00DB72A4"/>
    <w:p w14:paraId="0ED0F4CD" w14:textId="77777777" w:rsidR="00DB72A4" w:rsidRPr="00E969A8" w:rsidRDefault="00DB72A4">
      <w:pPr>
        <w:jc w:val="both"/>
        <w:rPr>
          <w:rFonts w:cs="Calibri"/>
        </w:rPr>
      </w:pPr>
    </w:p>
    <w:p w14:paraId="014C2289" w14:textId="77777777" w:rsidR="00DB72A4" w:rsidRPr="00E969A8" w:rsidRDefault="00DB72A4">
      <w:pPr>
        <w:jc w:val="both"/>
        <w:rPr>
          <w:rFonts w:eastAsia="Times New Roman" w:cs="Calibri"/>
          <w:b/>
          <w:color w:val="02488E"/>
          <w:sz w:val="24"/>
          <w:lang w:bidi="ar-SA"/>
        </w:rPr>
      </w:pPr>
      <w:r w:rsidRPr="00E969A8">
        <w:rPr>
          <w:rFonts w:cs="Calibri"/>
          <w:b/>
          <w:bCs/>
          <w:i/>
          <w:iCs/>
        </w:rPr>
        <w:t>Merci de ne pas effacer les instructions données dans ce document afin que les membres du jury de sélection puissent évaluer les informations fournies en fonction des attentes d'Innoviris.</w:t>
      </w:r>
    </w:p>
    <w:p w14:paraId="67633EC0" w14:textId="77777777" w:rsidR="009C44E8" w:rsidRPr="00E969A8" w:rsidRDefault="009C44E8" w:rsidP="008309B5">
      <w:pPr>
        <w:pStyle w:val="Titre2"/>
        <w:numPr>
          <w:ilvl w:val="0"/>
          <w:numId w:val="0"/>
        </w:numPr>
        <w:spacing w:after="0"/>
        <w:ind w:left="578" w:hanging="578"/>
        <w:rPr>
          <w:rFonts w:asciiTheme="minorHAnsi" w:hAnsiTheme="minorHAnsi" w:cstheme="minorHAnsi"/>
          <w:sz w:val="22"/>
          <w:szCs w:val="22"/>
          <w:lang w:val="fr-BE"/>
        </w:rPr>
      </w:pPr>
    </w:p>
    <w:p w14:paraId="4046138F" w14:textId="77777777" w:rsidR="008C2D78" w:rsidRPr="00E969A8" w:rsidRDefault="008C2D78" w:rsidP="008C2D78"/>
    <w:p w14:paraId="1B4453EE" w14:textId="3C868A45" w:rsidR="00F50961" w:rsidRPr="00E969A8" w:rsidRDefault="00610883" w:rsidP="00F50961">
      <w:pPr>
        <w:pStyle w:val="Titre2"/>
        <w:numPr>
          <w:ilvl w:val="0"/>
          <w:numId w:val="0"/>
        </w:numPr>
        <w:ind w:left="576" w:hanging="576"/>
        <w:rPr>
          <w:rFonts w:asciiTheme="minorHAnsi" w:hAnsiTheme="minorHAnsi" w:cstheme="minorHAnsi"/>
          <w:sz w:val="22"/>
          <w:szCs w:val="22"/>
          <w:lang w:val="fr-BE"/>
        </w:rPr>
      </w:pPr>
      <w:bookmarkStart w:id="2" w:name="_Toc177126355"/>
      <w:r w:rsidRPr="00E969A8">
        <w:rPr>
          <w:rFonts w:asciiTheme="minorHAnsi" w:hAnsiTheme="minorHAnsi" w:cstheme="minorHAnsi"/>
          <w:sz w:val="22"/>
          <w:szCs w:val="22"/>
          <w:lang w:val="fr-BE"/>
        </w:rPr>
        <w:t>Protection des données personnelles</w:t>
      </w:r>
      <w:bookmarkEnd w:id="2"/>
    </w:p>
    <w:p w14:paraId="275499B2" w14:textId="4F1D6AD8" w:rsidR="00F50961" w:rsidRPr="00E969A8" w:rsidRDefault="00F50961" w:rsidP="00F50961">
      <w:pPr>
        <w:jc w:val="both"/>
        <w:rPr>
          <w:rFonts w:asciiTheme="majorHAnsi" w:hAnsiTheme="majorHAnsi" w:cstheme="majorHAnsi"/>
          <w:i/>
          <w:sz w:val="19"/>
          <w:szCs w:val="19"/>
        </w:rPr>
      </w:pPr>
      <w:r w:rsidRPr="00E969A8">
        <w:rPr>
          <w:rFonts w:asciiTheme="majorHAnsi" w:hAnsiTheme="majorHAnsi" w:cstheme="majorHAnsi"/>
          <w:i/>
          <w:sz w:val="19"/>
          <w:szCs w:val="19"/>
        </w:rPr>
        <w:t xml:space="preserve">Les données personnelles collectées par Innoviris, le responsable de traitement, au moyen de ce formulaire ont pour finalité le traitement de votre demande de subside (ce qui implique notamment l’analyse, l’évaluation par Innoviris et un jury externe). Leur traitement </w:t>
      </w:r>
      <w:r w:rsidR="00610883" w:rsidRPr="00E969A8">
        <w:rPr>
          <w:rFonts w:asciiTheme="majorHAnsi" w:hAnsiTheme="majorHAnsi" w:cstheme="majorHAnsi"/>
          <w:i/>
          <w:sz w:val="19"/>
          <w:szCs w:val="19"/>
        </w:rPr>
        <w:t>est</w:t>
      </w:r>
      <w:r w:rsidRPr="00E969A8">
        <w:rPr>
          <w:rFonts w:asciiTheme="majorHAnsi" w:hAnsiTheme="majorHAnsi" w:cstheme="majorHAnsi"/>
          <w:i/>
          <w:sz w:val="19"/>
          <w:szCs w:val="19"/>
        </w:rPr>
        <w:t xml:space="preserve"> nécessaire au respect d'une obligation légale à laquelle le responsable du traitement est soumis</w:t>
      </w:r>
      <w:r w:rsidR="00610883" w:rsidRPr="00E969A8">
        <w:rPr>
          <w:rFonts w:asciiTheme="majorHAnsi" w:hAnsiTheme="majorHAnsi" w:cstheme="majorHAnsi"/>
          <w:i/>
          <w:sz w:val="19"/>
          <w:szCs w:val="19"/>
        </w:rPr>
        <w:t xml:space="preserve"> (à savoir l’ordonnance à finalité non-économique</w:t>
      </w:r>
      <w:r w:rsidR="00610883" w:rsidRPr="00E969A8">
        <w:rPr>
          <w:rStyle w:val="Appelnotedebasdep"/>
          <w:rFonts w:asciiTheme="majorHAnsi" w:hAnsiTheme="majorHAnsi" w:cstheme="majorHAnsi"/>
          <w:i/>
          <w:sz w:val="19"/>
          <w:szCs w:val="19"/>
        </w:rPr>
        <w:footnoteReference w:id="2"/>
      </w:r>
      <w:r w:rsidR="00610883" w:rsidRPr="00E969A8">
        <w:rPr>
          <w:rFonts w:asciiTheme="majorHAnsi" w:hAnsiTheme="majorHAnsi" w:cstheme="majorHAnsi"/>
          <w:i/>
          <w:sz w:val="19"/>
          <w:szCs w:val="19"/>
        </w:rPr>
        <w:t xml:space="preserve"> et son arrêté d’exécution</w:t>
      </w:r>
      <w:r w:rsidR="00610883" w:rsidRPr="00E969A8">
        <w:rPr>
          <w:rStyle w:val="Appelnotedebasdep"/>
          <w:rFonts w:asciiTheme="majorHAnsi" w:hAnsiTheme="majorHAnsi" w:cstheme="majorHAnsi"/>
          <w:i/>
          <w:sz w:val="19"/>
          <w:szCs w:val="19"/>
        </w:rPr>
        <w:footnoteReference w:id="3"/>
      </w:r>
      <w:r w:rsidR="00610883" w:rsidRPr="00E969A8">
        <w:rPr>
          <w:rFonts w:asciiTheme="majorHAnsi" w:hAnsiTheme="majorHAnsi" w:cstheme="majorHAnsi"/>
          <w:i/>
          <w:sz w:val="19"/>
          <w:szCs w:val="19"/>
        </w:rPr>
        <w:t>)</w:t>
      </w:r>
      <w:r w:rsidRPr="00E969A8">
        <w:rPr>
          <w:rFonts w:asciiTheme="majorHAnsi" w:hAnsiTheme="majorHAnsi" w:cstheme="majorHAnsi"/>
          <w:i/>
          <w:sz w:val="19"/>
          <w:szCs w:val="19"/>
        </w:rPr>
        <w:t xml:space="preserve">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rsidRPr="00E969A8">
        <w:rPr>
          <w:rFonts w:asciiTheme="majorHAnsi" w:hAnsiTheme="majorHAnsi" w:cstheme="majorHAnsi"/>
          <w:i/>
          <w:sz w:val="19"/>
          <w:szCs w:val="19"/>
        </w:rPr>
        <w:t>dpo@innoviris.brussels</w:t>
      </w:r>
      <w:proofErr w:type="spellEnd"/>
      <w:r w:rsidRPr="00E969A8">
        <w:rPr>
          <w:rFonts w:asciiTheme="majorHAnsi" w:hAnsiTheme="majorHAnsi" w:cstheme="majorHAnsi"/>
          <w:i/>
          <w:sz w:val="19"/>
          <w:szCs w:val="19"/>
        </w:rPr>
        <w:t xml:space="preserve"> ou consulter notre page web "vie privée".</w:t>
      </w:r>
    </w:p>
    <w:p w14:paraId="103F877B" w14:textId="7F367A06" w:rsidR="009C44E8" w:rsidRPr="00E969A8" w:rsidRDefault="009C44E8">
      <w:pPr>
        <w:widowControl/>
        <w:suppressAutoHyphens w:val="0"/>
        <w:rPr>
          <w:rFonts w:eastAsia="Times New Roman" w:cs="Calibri"/>
          <w:szCs w:val="22"/>
          <w:lang w:bidi="ar-SA"/>
        </w:rPr>
      </w:pPr>
      <w:r w:rsidRPr="00E969A8">
        <w:rPr>
          <w:rFonts w:eastAsia="Times New Roman" w:cs="Calibri"/>
          <w:szCs w:val="22"/>
          <w:lang w:bidi="ar-SA"/>
        </w:rPr>
        <w:br w:type="page"/>
      </w:r>
    </w:p>
    <w:p w14:paraId="67F440EC" w14:textId="77777777" w:rsidR="00F50961" w:rsidRPr="00E969A8" w:rsidRDefault="00F50961" w:rsidP="00F50961">
      <w:pPr>
        <w:pStyle w:val="Corpsdetexte"/>
        <w:spacing w:before="113" w:after="119"/>
        <w:ind w:left="-22" w:right="12"/>
        <w:jc w:val="both"/>
        <w:rPr>
          <w:rFonts w:eastAsia="Times New Roman" w:cs="Calibri"/>
          <w:szCs w:val="22"/>
          <w:lang w:bidi="ar-SA"/>
        </w:rPr>
      </w:pPr>
    </w:p>
    <w:p w14:paraId="033605EF" w14:textId="77777777" w:rsidR="00DB72A4" w:rsidRPr="00E969A8" w:rsidRDefault="00DB72A4" w:rsidP="004C6637">
      <w:pPr>
        <w:pStyle w:val="TitreTR"/>
        <w:keepLines/>
        <w:sectPr w:rsidR="00DB72A4" w:rsidRPr="00E969A8" w:rsidSect="00495F5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134" w:bottom="1212" w:left="1134" w:header="720" w:footer="709" w:gutter="0"/>
          <w:cols w:space="720"/>
          <w:titlePg/>
          <w:docGrid w:linePitch="360"/>
        </w:sectPr>
      </w:pPr>
      <w:r w:rsidRPr="00E969A8">
        <w:t>Table des matières</w:t>
      </w:r>
    </w:p>
    <w:p w14:paraId="422009D7" w14:textId="1EBC0879" w:rsidR="00027444" w:rsidRDefault="00DB72A4">
      <w:pPr>
        <w:pStyle w:val="TM2"/>
        <w:rPr>
          <w:rFonts w:asciiTheme="minorHAnsi" w:eastAsiaTheme="minorEastAsia" w:hAnsiTheme="minorHAnsi" w:cstheme="minorBidi"/>
          <w:noProof/>
          <w:kern w:val="2"/>
          <w:lang w:eastAsia="fr-BE" w:bidi="ar-SA"/>
          <w14:ligatures w14:val="standardContextual"/>
        </w:rPr>
      </w:pPr>
      <w:r w:rsidRPr="00E969A8">
        <w:fldChar w:fldCharType="begin"/>
      </w:r>
      <w:r w:rsidRPr="00E969A8">
        <w:instrText xml:space="preserve"> TOC \f \o "1-9" \o "1-9" \h</w:instrText>
      </w:r>
      <w:r w:rsidRPr="00E969A8">
        <w:fldChar w:fldCharType="separate"/>
      </w:r>
      <w:hyperlink w:anchor="_Toc177126355" w:history="1">
        <w:r w:rsidR="00027444" w:rsidRPr="009E3EFD">
          <w:rPr>
            <w:rStyle w:val="Lienhypertexte"/>
            <w:rFonts w:cstheme="minorHAnsi"/>
            <w:noProof/>
          </w:rPr>
          <w:t>Protection des données personnelles</w:t>
        </w:r>
        <w:r w:rsidR="00027444">
          <w:rPr>
            <w:noProof/>
          </w:rPr>
          <w:tab/>
        </w:r>
        <w:r w:rsidR="00027444">
          <w:rPr>
            <w:noProof/>
          </w:rPr>
          <w:fldChar w:fldCharType="begin"/>
        </w:r>
        <w:r w:rsidR="00027444">
          <w:rPr>
            <w:noProof/>
          </w:rPr>
          <w:instrText xml:space="preserve"> PAGEREF _Toc177126355 \h </w:instrText>
        </w:r>
        <w:r w:rsidR="00027444">
          <w:rPr>
            <w:noProof/>
          </w:rPr>
        </w:r>
        <w:r w:rsidR="00027444">
          <w:rPr>
            <w:noProof/>
          </w:rPr>
          <w:fldChar w:fldCharType="separate"/>
        </w:r>
        <w:r w:rsidR="00027444">
          <w:rPr>
            <w:noProof/>
          </w:rPr>
          <w:t>2</w:t>
        </w:r>
        <w:r w:rsidR="00027444">
          <w:rPr>
            <w:noProof/>
          </w:rPr>
          <w:fldChar w:fldCharType="end"/>
        </w:r>
      </w:hyperlink>
    </w:p>
    <w:p w14:paraId="62266507" w14:textId="4DADBF83"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56" w:history="1">
        <w:r w:rsidR="00027444" w:rsidRPr="009E3EFD">
          <w:rPr>
            <w:rStyle w:val="Lienhypertexte"/>
            <w:noProof/>
          </w:rPr>
          <w:t>1 : Fiche récapitulative</w:t>
        </w:r>
        <w:r w:rsidR="00027444">
          <w:rPr>
            <w:noProof/>
          </w:rPr>
          <w:tab/>
        </w:r>
        <w:r w:rsidR="00027444">
          <w:rPr>
            <w:noProof/>
          </w:rPr>
          <w:fldChar w:fldCharType="begin"/>
        </w:r>
        <w:r w:rsidR="00027444">
          <w:rPr>
            <w:noProof/>
          </w:rPr>
          <w:instrText xml:space="preserve"> PAGEREF _Toc177126356 \h </w:instrText>
        </w:r>
        <w:r w:rsidR="00027444">
          <w:rPr>
            <w:noProof/>
          </w:rPr>
        </w:r>
        <w:r w:rsidR="00027444">
          <w:rPr>
            <w:noProof/>
          </w:rPr>
          <w:fldChar w:fldCharType="separate"/>
        </w:r>
        <w:r w:rsidR="00027444">
          <w:rPr>
            <w:noProof/>
          </w:rPr>
          <w:t>5</w:t>
        </w:r>
        <w:r w:rsidR="00027444">
          <w:rPr>
            <w:noProof/>
          </w:rPr>
          <w:fldChar w:fldCharType="end"/>
        </w:r>
      </w:hyperlink>
    </w:p>
    <w:p w14:paraId="75FEBB45" w14:textId="4E23DB9D"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57" w:history="1">
        <w:r w:rsidR="00027444" w:rsidRPr="009E3EFD">
          <w:rPr>
            <w:rStyle w:val="Lienhypertexte"/>
            <w:noProof/>
          </w:rPr>
          <w:t>1.1.</w:t>
        </w:r>
        <w:r w:rsidR="00027444" w:rsidRPr="009E3EFD">
          <w:rPr>
            <w:rStyle w:val="Lienhypertexte"/>
            <w:rFonts w:eastAsia="Verdana" w:cs="Verdana"/>
            <w:noProof/>
          </w:rPr>
          <w:t xml:space="preserve"> B</w:t>
        </w:r>
        <w:r w:rsidR="00027444" w:rsidRPr="009E3EFD">
          <w:rPr>
            <w:rStyle w:val="Lienhypertexte"/>
            <w:rFonts w:eastAsia="Verdana" w:cs="Verdana"/>
            <w:caps/>
            <w:noProof/>
          </w:rPr>
          <w:t>é</w:t>
        </w:r>
        <w:r w:rsidR="00027444" w:rsidRPr="009E3EFD">
          <w:rPr>
            <w:rStyle w:val="Lienhypertexte"/>
            <w:rFonts w:eastAsia="Verdana" w:cs="Verdana"/>
            <w:noProof/>
          </w:rPr>
          <w:t>N</w:t>
        </w:r>
        <w:r w:rsidR="00027444" w:rsidRPr="009E3EFD">
          <w:rPr>
            <w:rStyle w:val="Lienhypertexte"/>
            <w:rFonts w:eastAsia="Verdana" w:cs="Verdana"/>
            <w:caps/>
            <w:noProof/>
          </w:rPr>
          <w:t>é</w:t>
        </w:r>
        <w:r w:rsidR="00027444" w:rsidRPr="009E3EFD">
          <w:rPr>
            <w:rStyle w:val="Lienhypertexte"/>
            <w:rFonts w:eastAsia="Verdana" w:cs="Verdana"/>
            <w:noProof/>
          </w:rPr>
          <w:t>FICIAIRE (ORGANISME DE RECHERCHE)</w:t>
        </w:r>
        <w:r w:rsidR="00027444">
          <w:rPr>
            <w:noProof/>
          </w:rPr>
          <w:tab/>
        </w:r>
        <w:r w:rsidR="00027444">
          <w:rPr>
            <w:noProof/>
          </w:rPr>
          <w:fldChar w:fldCharType="begin"/>
        </w:r>
        <w:r w:rsidR="00027444">
          <w:rPr>
            <w:noProof/>
          </w:rPr>
          <w:instrText xml:space="preserve"> PAGEREF _Toc177126357 \h </w:instrText>
        </w:r>
        <w:r w:rsidR="00027444">
          <w:rPr>
            <w:noProof/>
          </w:rPr>
        </w:r>
        <w:r w:rsidR="00027444">
          <w:rPr>
            <w:noProof/>
          </w:rPr>
          <w:fldChar w:fldCharType="separate"/>
        </w:r>
        <w:r w:rsidR="00027444">
          <w:rPr>
            <w:noProof/>
          </w:rPr>
          <w:t>5</w:t>
        </w:r>
        <w:r w:rsidR="00027444">
          <w:rPr>
            <w:noProof/>
          </w:rPr>
          <w:fldChar w:fldCharType="end"/>
        </w:r>
      </w:hyperlink>
    </w:p>
    <w:p w14:paraId="48633E53" w14:textId="54043495"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58" w:history="1">
        <w:r w:rsidR="00027444" w:rsidRPr="009E3EFD">
          <w:rPr>
            <w:rStyle w:val="Lienhypertexte"/>
            <w:noProof/>
          </w:rPr>
          <w:t>1.2.</w:t>
        </w:r>
        <w:r w:rsidR="00027444" w:rsidRPr="009E3EFD">
          <w:rPr>
            <w:rStyle w:val="Lienhypertexte"/>
            <w:rFonts w:cs="Times New Roman"/>
            <w:noProof/>
          </w:rPr>
          <w:t xml:space="preserve"> PROMOTEUR DU PROJET</w:t>
        </w:r>
        <w:r w:rsidR="00027444">
          <w:rPr>
            <w:noProof/>
          </w:rPr>
          <w:tab/>
        </w:r>
        <w:r w:rsidR="00027444">
          <w:rPr>
            <w:noProof/>
          </w:rPr>
          <w:fldChar w:fldCharType="begin"/>
        </w:r>
        <w:r w:rsidR="00027444">
          <w:rPr>
            <w:noProof/>
          </w:rPr>
          <w:instrText xml:space="preserve"> PAGEREF _Toc177126358 \h </w:instrText>
        </w:r>
        <w:r w:rsidR="00027444">
          <w:rPr>
            <w:noProof/>
          </w:rPr>
        </w:r>
        <w:r w:rsidR="00027444">
          <w:rPr>
            <w:noProof/>
          </w:rPr>
          <w:fldChar w:fldCharType="separate"/>
        </w:r>
        <w:r w:rsidR="00027444">
          <w:rPr>
            <w:noProof/>
          </w:rPr>
          <w:t>5</w:t>
        </w:r>
        <w:r w:rsidR="00027444">
          <w:rPr>
            <w:noProof/>
          </w:rPr>
          <w:fldChar w:fldCharType="end"/>
        </w:r>
      </w:hyperlink>
    </w:p>
    <w:p w14:paraId="225AE486" w14:textId="5E958FB0"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59" w:history="1">
        <w:r w:rsidR="00027444" w:rsidRPr="009E3EFD">
          <w:rPr>
            <w:rStyle w:val="Lienhypertexte"/>
            <w:noProof/>
          </w:rPr>
          <w:t>1.3.</w:t>
        </w:r>
        <w:r w:rsidR="00027444" w:rsidRPr="009E3EFD">
          <w:rPr>
            <w:rStyle w:val="Lienhypertexte"/>
            <w:rFonts w:cs="Times New Roman"/>
            <w:noProof/>
          </w:rPr>
          <w:t xml:space="preserve"> CANDIDAT</w:t>
        </w:r>
        <w:r w:rsidR="00027444">
          <w:rPr>
            <w:noProof/>
          </w:rPr>
          <w:tab/>
        </w:r>
        <w:r w:rsidR="00027444">
          <w:rPr>
            <w:noProof/>
          </w:rPr>
          <w:fldChar w:fldCharType="begin"/>
        </w:r>
        <w:r w:rsidR="00027444">
          <w:rPr>
            <w:noProof/>
          </w:rPr>
          <w:instrText xml:space="preserve"> PAGEREF _Toc177126359 \h </w:instrText>
        </w:r>
        <w:r w:rsidR="00027444">
          <w:rPr>
            <w:noProof/>
          </w:rPr>
        </w:r>
        <w:r w:rsidR="00027444">
          <w:rPr>
            <w:noProof/>
          </w:rPr>
          <w:fldChar w:fldCharType="separate"/>
        </w:r>
        <w:r w:rsidR="00027444">
          <w:rPr>
            <w:noProof/>
          </w:rPr>
          <w:t>5</w:t>
        </w:r>
        <w:r w:rsidR="00027444">
          <w:rPr>
            <w:noProof/>
          </w:rPr>
          <w:fldChar w:fldCharType="end"/>
        </w:r>
      </w:hyperlink>
    </w:p>
    <w:p w14:paraId="13FDB183" w14:textId="0B0B8E90"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0" w:history="1">
        <w:r w:rsidR="00027444" w:rsidRPr="009E3EFD">
          <w:rPr>
            <w:rStyle w:val="Lienhypertexte"/>
            <w:noProof/>
          </w:rPr>
          <w:t>1.4. PERSONNE RESPONSABLE À L’INTERFACE</w:t>
        </w:r>
        <w:r w:rsidR="00027444">
          <w:rPr>
            <w:noProof/>
          </w:rPr>
          <w:tab/>
        </w:r>
        <w:r w:rsidR="00027444">
          <w:rPr>
            <w:noProof/>
          </w:rPr>
          <w:fldChar w:fldCharType="begin"/>
        </w:r>
        <w:r w:rsidR="00027444">
          <w:rPr>
            <w:noProof/>
          </w:rPr>
          <w:instrText xml:space="preserve"> PAGEREF _Toc177126360 \h </w:instrText>
        </w:r>
        <w:r w:rsidR="00027444">
          <w:rPr>
            <w:noProof/>
          </w:rPr>
        </w:r>
        <w:r w:rsidR="00027444">
          <w:rPr>
            <w:noProof/>
          </w:rPr>
          <w:fldChar w:fldCharType="separate"/>
        </w:r>
        <w:r w:rsidR="00027444">
          <w:rPr>
            <w:noProof/>
          </w:rPr>
          <w:t>6</w:t>
        </w:r>
        <w:r w:rsidR="00027444">
          <w:rPr>
            <w:noProof/>
          </w:rPr>
          <w:fldChar w:fldCharType="end"/>
        </w:r>
      </w:hyperlink>
    </w:p>
    <w:p w14:paraId="068FB759" w14:textId="2CEB3D8A"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1" w:history="1">
        <w:r w:rsidR="00027444" w:rsidRPr="009E3EFD">
          <w:rPr>
            <w:rStyle w:val="Lienhypertexte"/>
            <w:noProof/>
          </w:rPr>
          <w:t>1.5. PERSONNE DE CONTACT POUR LES QUESTIONS FINANCIERES</w:t>
        </w:r>
        <w:r w:rsidR="00027444">
          <w:rPr>
            <w:noProof/>
          </w:rPr>
          <w:tab/>
        </w:r>
        <w:r w:rsidR="00027444">
          <w:rPr>
            <w:noProof/>
          </w:rPr>
          <w:fldChar w:fldCharType="begin"/>
        </w:r>
        <w:r w:rsidR="00027444">
          <w:rPr>
            <w:noProof/>
          </w:rPr>
          <w:instrText xml:space="preserve"> PAGEREF _Toc177126361 \h </w:instrText>
        </w:r>
        <w:r w:rsidR="00027444">
          <w:rPr>
            <w:noProof/>
          </w:rPr>
        </w:r>
        <w:r w:rsidR="00027444">
          <w:rPr>
            <w:noProof/>
          </w:rPr>
          <w:fldChar w:fldCharType="separate"/>
        </w:r>
        <w:r w:rsidR="00027444">
          <w:rPr>
            <w:noProof/>
          </w:rPr>
          <w:t>6</w:t>
        </w:r>
        <w:r w:rsidR="00027444">
          <w:rPr>
            <w:noProof/>
          </w:rPr>
          <w:fldChar w:fldCharType="end"/>
        </w:r>
      </w:hyperlink>
    </w:p>
    <w:p w14:paraId="5279931E" w14:textId="106E4FA3"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2" w:history="1">
        <w:r w:rsidR="00027444" w:rsidRPr="009E3EFD">
          <w:rPr>
            <w:rStyle w:val="Lienhypertexte"/>
            <w:noProof/>
          </w:rPr>
          <w:t>1.6.</w:t>
        </w:r>
        <w:r w:rsidR="00027444" w:rsidRPr="009E3EFD">
          <w:rPr>
            <w:rStyle w:val="Lienhypertexte"/>
            <w:rFonts w:cs="Times New Roman"/>
            <w:noProof/>
          </w:rPr>
          <w:t xml:space="preserve"> ENTITE PARTENAIRE</w:t>
        </w:r>
        <w:r w:rsidR="00027444">
          <w:rPr>
            <w:noProof/>
          </w:rPr>
          <w:tab/>
        </w:r>
        <w:r w:rsidR="00027444">
          <w:rPr>
            <w:noProof/>
          </w:rPr>
          <w:fldChar w:fldCharType="begin"/>
        </w:r>
        <w:r w:rsidR="00027444">
          <w:rPr>
            <w:noProof/>
          </w:rPr>
          <w:instrText xml:space="preserve"> PAGEREF _Toc177126362 \h </w:instrText>
        </w:r>
        <w:r w:rsidR="00027444">
          <w:rPr>
            <w:noProof/>
          </w:rPr>
        </w:r>
        <w:r w:rsidR="00027444">
          <w:rPr>
            <w:noProof/>
          </w:rPr>
          <w:fldChar w:fldCharType="separate"/>
        </w:r>
        <w:r w:rsidR="00027444">
          <w:rPr>
            <w:noProof/>
          </w:rPr>
          <w:t>7</w:t>
        </w:r>
        <w:r w:rsidR="00027444">
          <w:rPr>
            <w:noProof/>
          </w:rPr>
          <w:fldChar w:fldCharType="end"/>
        </w:r>
      </w:hyperlink>
    </w:p>
    <w:p w14:paraId="1D0DD22C" w14:textId="07318E21"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3" w:history="1">
        <w:r w:rsidR="00027444" w:rsidRPr="009E3EFD">
          <w:rPr>
            <w:rStyle w:val="Lienhypertexte"/>
            <w:noProof/>
          </w:rPr>
          <w:t>1.7.</w:t>
        </w:r>
        <w:r w:rsidR="00027444" w:rsidRPr="009E3EFD">
          <w:rPr>
            <w:rStyle w:val="Lienhypertexte"/>
            <w:rFonts w:cs="Times New Roman"/>
            <w:noProof/>
          </w:rPr>
          <w:t xml:space="preserve"> TITRE DU PROJET</w:t>
        </w:r>
        <w:r w:rsidR="00027444">
          <w:rPr>
            <w:noProof/>
          </w:rPr>
          <w:tab/>
        </w:r>
        <w:r w:rsidR="00027444">
          <w:rPr>
            <w:noProof/>
          </w:rPr>
          <w:fldChar w:fldCharType="begin"/>
        </w:r>
        <w:r w:rsidR="00027444">
          <w:rPr>
            <w:noProof/>
          </w:rPr>
          <w:instrText xml:space="preserve"> PAGEREF _Toc177126363 \h </w:instrText>
        </w:r>
        <w:r w:rsidR="00027444">
          <w:rPr>
            <w:noProof/>
          </w:rPr>
        </w:r>
        <w:r w:rsidR="00027444">
          <w:rPr>
            <w:noProof/>
          </w:rPr>
          <w:fldChar w:fldCharType="separate"/>
        </w:r>
        <w:r w:rsidR="00027444">
          <w:rPr>
            <w:noProof/>
          </w:rPr>
          <w:t>8</w:t>
        </w:r>
        <w:r w:rsidR="00027444">
          <w:rPr>
            <w:noProof/>
          </w:rPr>
          <w:fldChar w:fldCharType="end"/>
        </w:r>
      </w:hyperlink>
    </w:p>
    <w:p w14:paraId="3644A785" w14:textId="1C745AAA"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4" w:history="1">
        <w:r w:rsidR="00027444" w:rsidRPr="009E3EFD">
          <w:rPr>
            <w:rStyle w:val="Lienhypertexte"/>
            <w:noProof/>
          </w:rPr>
          <w:t>1.8.</w:t>
        </w:r>
        <w:r w:rsidR="00027444" w:rsidRPr="009E3EFD">
          <w:rPr>
            <w:rStyle w:val="Lienhypertexte"/>
            <w:rFonts w:cs="Times New Roman"/>
            <w:noProof/>
          </w:rPr>
          <w:t xml:space="preserve"> R</w:t>
        </w:r>
        <w:r w:rsidR="00027444" w:rsidRPr="009E3EFD">
          <w:rPr>
            <w:rStyle w:val="Lienhypertexte"/>
            <w:rFonts w:cs="Times New Roman"/>
            <w:caps/>
            <w:noProof/>
          </w:rPr>
          <w:t>éSUMé</w:t>
        </w:r>
        <w:r w:rsidR="00027444" w:rsidRPr="009E3EFD">
          <w:rPr>
            <w:rStyle w:val="Lienhypertexte"/>
            <w:noProof/>
          </w:rPr>
          <w:t xml:space="preserve"> DU PROJET</w:t>
        </w:r>
        <w:r w:rsidR="00027444">
          <w:rPr>
            <w:noProof/>
          </w:rPr>
          <w:tab/>
        </w:r>
        <w:r w:rsidR="00027444">
          <w:rPr>
            <w:noProof/>
          </w:rPr>
          <w:fldChar w:fldCharType="begin"/>
        </w:r>
        <w:r w:rsidR="00027444">
          <w:rPr>
            <w:noProof/>
          </w:rPr>
          <w:instrText xml:space="preserve"> PAGEREF _Toc177126364 \h </w:instrText>
        </w:r>
        <w:r w:rsidR="00027444">
          <w:rPr>
            <w:noProof/>
          </w:rPr>
        </w:r>
        <w:r w:rsidR="00027444">
          <w:rPr>
            <w:noProof/>
          </w:rPr>
          <w:fldChar w:fldCharType="separate"/>
        </w:r>
        <w:r w:rsidR="00027444">
          <w:rPr>
            <w:noProof/>
          </w:rPr>
          <w:t>8</w:t>
        </w:r>
        <w:r w:rsidR="00027444">
          <w:rPr>
            <w:noProof/>
          </w:rPr>
          <w:fldChar w:fldCharType="end"/>
        </w:r>
      </w:hyperlink>
    </w:p>
    <w:p w14:paraId="02DB6260" w14:textId="582ADDBE"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5" w:history="1">
        <w:r w:rsidR="00027444" w:rsidRPr="009E3EFD">
          <w:rPr>
            <w:rStyle w:val="Lienhypertexte"/>
            <w:noProof/>
          </w:rPr>
          <w:t>1.9. DATE DE DEBUT</w:t>
        </w:r>
        <w:r w:rsidR="00027444">
          <w:rPr>
            <w:noProof/>
          </w:rPr>
          <w:tab/>
        </w:r>
        <w:r w:rsidR="00027444">
          <w:rPr>
            <w:noProof/>
          </w:rPr>
          <w:fldChar w:fldCharType="begin"/>
        </w:r>
        <w:r w:rsidR="00027444">
          <w:rPr>
            <w:noProof/>
          </w:rPr>
          <w:instrText xml:space="preserve"> PAGEREF _Toc177126365 \h </w:instrText>
        </w:r>
        <w:r w:rsidR="00027444">
          <w:rPr>
            <w:noProof/>
          </w:rPr>
        </w:r>
        <w:r w:rsidR="00027444">
          <w:rPr>
            <w:noProof/>
          </w:rPr>
          <w:fldChar w:fldCharType="separate"/>
        </w:r>
        <w:r w:rsidR="00027444">
          <w:rPr>
            <w:noProof/>
          </w:rPr>
          <w:t>10</w:t>
        </w:r>
        <w:r w:rsidR="00027444">
          <w:rPr>
            <w:noProof/>
          </w:rPr>
          <w:fldChar w:fldCharType="end"/>
        </w:r>
      </w:hyperlink>
    </w:p>
    <w:p w14:paraId="3559B42C" w14:textId="0FA02330"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6" w:history="1">
        <w:r w:rsidR="00027444" w:rsidRPr="009E3EFD">
          <w:rPr>
            <w:rStyle w:val="Lienhypertexte"/>
            <w:noProof/>
          </w:rPr>
          <w:t>1.10. EGALITE DES CHANCES</w:t>
        </w:r>
        <w:r w:rsidR="00027444">
          <w:rPr>
            <w:noProof/>
          </w:rPr>
          <w:tab/>
        </w:r>
        <w:r w:rsidR="00027444">
          <w:rPr>
            <w:noProof/>
          </w:rPr>
          <w:fldChar w:fldCharType="begin"/>
        </w:r>
        <w:r w:rsidR="00027444">
          <w:rPr>
            <w:noProof/>
          </w:rPr>
          <w:instrText xml:space="preserve"> PAGEREF _Toc177126366 \h </w:instrText>
        </w:r>
        <w:r w:rsidR="00027444">
          <w:rPr>
            <w:noProof/>
          </w:rPr>
        </w:r>
        <w:r w:rsidR="00027444">
          <w:rPr>
            <w:noProof/>
          </w:rPr>
          <w:fldChar w:fldCharType="separate"/>
        </w:r>
        <w:r w:rsidR="00027444">
          <w:rPr>
            <w:noProof/>
          </w:rPr>
          <w:t>10</w:t>
        </w:r>
        <w:r w:rsidR="00027444">
          <w:rPr>
            <w:noProof/>
          </w:rPr>
          <w:fldChar w:fldCharType="end"/>
        </w:r>
      </w:hyperlink>
    </w:p>
    <w:p w14:paraId="4D61D7C6" w14:textId="7EF0FBE6"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7" w:history="1">
        <w:r w:rsidR="00027444" w:rsidRPr="009E3EFD">
          <w:rPr>
            <w:rStyle w:val="Lienhypertexte"/>
            <w:caps/>
            <w:noProof/>
            <w:kern w:val="21"/>
          </w:rPr>
          <w:t>1.11. Lien avec les compétences de la région de bruxelles-capitale</w:t>
        </w:r>
        <w:r w:rsidR="00027444">
          <w:rPr>
            <w:noProof/>
          </w:rPr>
          <w:tab/>
        </w:r>
        <w:r w:rsidR="00027444">
          <w:rPr>
            <w:noProof/>
          </w:rPr>
          <w:fldChar w:fldCharType="begin"/>
        </w:r>
        <w:r w:rsidR="00027444">
          <w:rPr>
            <w:noProof/>
          </w:rPr>
          <w:instrText xml:space="preserve"> PAGEREF _Toc177126367 \h </w:instrText>
        </w:r>
        <w:r w:rsidR="00027444">
          <w:rPr>
            <w:noProof/>
          </w:rPr>
        </w:r>
        <w:r w:rsidR="00027444">
          <w:rPr>
            <w:noProof/>
          </w:rPr>
          <w:fldChar w:fldCharType="separate"/>
        </w:r>
        <w:r w:rsidR="00027444">
          <w:rPr>
            <w:noProof/>
          </w:rPr>
          <w:t>10</w:t>
        </w:r>
        <w:r w:rsidR="00027444">
          <w:rPr>
            <w:noProof/>
          </w:rPr>
          <w:fldChar w:fldCharType="end"/>
        </w:r>
      </w:hyperlink>
    </w:p>
    <w:p w14:paraId="3D9FA4F7" w14:textId="24329400"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68" w:history="1">
        <w:r w:rsidR="00027444" w:rsidRPr="009E3EFD">
          <w:rPr>
            <w:rStyle w:val="Lienhypertexte"/>
            <w:noProof/>
          </w:rPr>
          <w:t>2 : Présentation de l'équipe et des structures d'accueil</w:t>
        </w:r>
        <w:r w:rsidR="00027444">
          <w:rPr>
            <w:noProof/>
          </w:rPr>
          <w:tab/>
        </w:r>
        <w:r w:rsidR="00027444">
          <w:rPr>
            <w:noProof/>
          </w:rPr>
          <w:fldChar w:fldCharType="begin"/>
        </w:r>
        <w:r w:rsidR="00027444">
          <w:rPr>
            <w:noProof/>
          </w:rPr>
          <w:instrText xml:space="preserve"> PAGEREF _Toc177126368 \h </w:instrText>
        </w:r>
        <w:r w:rsidR="00027444">
          <w:rPr>
            <w:noProof/>
          </w:rPr>
        </w:r>
        <w:r w:rsidR="00027444">
          <w:rPr>
            <w:noProof/>
          </w:rPr>
          <w:fldChar w:fldCharType="separate"/>
        </w:r>
        <w:r w:rsidR="00027444">
          <w:rPr>
            <w:noProof/>
          </w:rPr>
          <w:t>12</w:t>
        </w:r>
        <w:r w:rsidR="00027444">
          <w:rPr>
            <w:noProof/>
          </w:rPr>
          <w:fldChar w:fldCharType="end"/>
        </w:r>
      </w:hyperlink>
    </w:p>
    <w:p w14:paraId="30886FFF" w14:textId="4608E571"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69" w:history="1">
        <w:r w:rsidR="00027444" w:rsidRPr="009E3EFD">
          <w:rPr>
            <w:rStyle w:val="Lienhypertexte"/>
            <w:noProof/>
          </w:rPr>
          <w:t>2.1. PROFIL DU PROMOTEUR ET DE SON UNITE DE RECHERCHE</w:t>
        </w:r>
        <w:r w:rsidR="00027444">
          <w:rPr>
            <w:noProof/>
          </w:rPr>
          <w:tab/>
        </w:r>
        <w:r w:rsidR="00027444">
          <w:rPr>
            <w:noProof/>
          </w:rPr>
          <w:fldChar w:fldCharType="begin"/>
        </w:r>
        <w:r w:rsidR="00027444">
          <w:rPr>
            <w:noProof/>
          </w:rPr>
          <w:instrText xml:space="preserve"> PAGEREF _Toc177126369 \h </w:instrText>
        </w:r>
        <w:r w:rsidR="00027444">
          <w:rPr>
            <w:noProof/>
          </w:rPr>
        </w:r>
        <w:r w:rsidR="00027444">
          <w:rPr>
            <w:noProof/>
          </w:rPr>
          <w:fldChar w:fldCharType="separate"/>
        </w:r>
        <w:r w:rsidR="00027444">
          <w:rPr>
            <w:noProof/>
          </w:rPr>
          <w:t>12</w:t>
        </w:r>
        <w:r w:rsidR="00027444">
          <w:rPr>
            <w:noProof/>
          </w:rPr>
          <w:fldChar w:fldCharType="end"/>
        </w:r>
      </w:hyperlink>
    </w:p>
    <w:p w14:paraId="7D3D626C" w14:textId="3D0FF6AB"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0" w:history="1">
        <w:r w:rsidR="00027444" w:rsidRPr="009E3EFD">
          <w:rPr>
            <w:rStyle w:val="Lienhypertexte"/>
            <w:noProof/>
          </w:rPr>
          <w:t>2.1.1. Activités de recherche</w:t>
        </w:r>
        <w:r w:rsidR="00027444">
          <w:rPr>
            <w:noProof/>
          </w:rPr>
          <w:tab/>
        </w:r>
        <w:r w:rsidR="00027444">
          <w:rPr>
            <w:noProof/>
          </w:rPr>
          <w:fldChar w:fldCharType="begin"/>
        </w:r>
        <w:r w:rsidR="00027444">
          <w:rPr>
            <w:noProof/>
          </w:rPr>
          <w:instrText xml:space="preserve"> PAGEREF _Toc177126370 \h </w:instrText>
        </w:r>
        <w:r w:rsidR="00027444">
          <w:rPr>
            <w:noProof/>
          </w:rPr>
        </w:r>
        <w:r w:rsidR="00027444">
          <w:rPr>
            <w:noProof/>
          </w:rPr>
          <w:fldChar w:fldCharType="separate"/>
        </w:r>
        <w:r w:rsidR="00027444">
          <w:rPr>
            <w:noProof/>
          </w:rPr>
          <w:t>12</w:t>
        </w:r>
        <w:r w:rsidR="00027444">
          <w:rPr>
            <w:noProof/>
          </w:rPr>
          <w:fldChar w:fldCharType="end"/>
        </w:r>
      </w:hyperlink>
    </w:p>
    <w:p w14:paraId="36F5D2CE" w14:textId="2E07CEDF"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1" w:history="1">
        <w:r w:rsidR="00027444" w:rsidRPr="009E3EFD">
          <w:rPr>
            <w:rStyle w:val="Lienhypertexte"/>
            <w:noProof/>
          </w:rPr>
          <w:t>2.1.2. Expériences du promoteur dans le domaine de recherche du projet</w:t>
        </w:r>
        <w:r w:rsidR="00027444">
          <w:rPr>
            <w:noProof/>
          </w:rPr>
          <w:tab/>
        </w:r>
        <w:r w:rsidR="00027444">
          <w:rPr>
            <w:noProof/>
          </w:rPr>
          <w:fldChar w:fldCharType="begin"/>
        </w:r>
        <w:r w:rsidR="00027444">
          <w:rPr>
            <w:noProof/>
          </w:rPr>
          <w:instrText xml:space="preserve"> PAGEREF _Toc177126371 \h </w:instrText>
        </w:r>
        <w:r w:rsidR="00027444">
          <w:rPr>
            <w:noProof/>
          </w:rPr>
        </w:r>
        <w:r w:rsidR="00027444">
          <w:rPr>
            <w:noProof/>
          </w:rPr>
          <w:fldChar w:fldCharType="separate"/>
        </w:r>
        <w:r w:rsidR="00027444">
          <w:rPr>
            <w:noProof/>
          </w:rPr>
          <w:t>12</w:t>
        </w:r>
        <w:r w:rsidR="00027444">
          <w:rPr>
            <w:noProof/>
          </w:rPr>
          <w:fldChar w:fldCharType="end"/>
        </w:r>
      </w:hyperlink>
    </w:p>
    <w:p w14:paraId="0FA4EF32" w14:textId="24213271"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2" w:history="1">
        <w:r w:rsidR="00027444" w:rsidRPr="009E3EFD">
          <w:rPr>
            <w:rStyle w:val="Lienhypertexte"/>
            <w:iCs/>
            <w:noProof/>
          </w:rPr>
          <w:t>2.1.3.</w:t>
        </w:r>
        <w:r w:rsidR="00027444" w:rsidRPr="009E3EFD">
          <w:rPr>
            <w:rStyle w:val="Lienhypertexte"/>
            <w:rFonts w:eastAsia="Times New Roman"/>
            <w:noProof/>
          </w:rPr>
          <w:t xml:space="preserve"> Motivation du promoteur</w:t>
        </w:r>
        <w:r w:rsidR="00027444">
          <w:rPr>
            <w:noProof/>
          </w:rPr>
          <w:tab/>
        </w:r>
        <w:r w:rsidR="00027444">
          <w:rPr>
            <w:noProof/>
          </w:rPr>
          <w:fldChar w:fldCharType="begin"/>
        </w:r>
        <w:r w:rsidR="00027444">
          <w:rPr>
            <w:noProof/>
          </w:rPr>
          <w:instrText xml:space="preserve"> PAGEREF _Toc177126372 \h </w:instrText>
        </w:r>
        <w:r w:rsidR="00027444">
          <w:rPr>
            <w:noProof/>
          </w:rPr>
        </w:r>
        <w:r w:rsidR="00027444">
          <w:rPr>
            <w:noProof/>
          </w:rPr>
          <w:fldChar w:fldCharType="separate"/>
        </w:r>
        <w:r w:rsidR="00027444">
          <w:rPr>
            <w:noProof/>
          </w:rPr>
          <w:t>12</w:t>
        </w:r>
        <w:r w:rsidR="00027444">
          <w:rPr>
            <w:noProof/>
          </w:rPr>
          <w:fldChar w:fldCharType="end"/>
        </w:r>
      </w:hyperlink>
    </w:p>
    <w:p w14:paraId="45791A25" w14:textId="7F54219F"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73" w:history="1">
        <w:r w:rsidR="00027444" w:rsidRPr="009E3EFD">
          <w:rPr>
            <w:rStyle w:val="Lienhypertexte"/>
            <w:noProof/>
          </w:rPr>
          <w:t>2.2.</w:t>
        </w:r>
        <w:r w:rsidR="00027444" w:rsidRPr="009E3EFD">
          <w:rPr>
            <w:rStyle w:val="Lienhypertexte"/>
            <w:rFonts w:cs="Times New Roman"/>
            <w:noProof/>
          </w:rPr>
          <w:t xml:space="preserve"> PROFIL DU CANDIDAT</w:t>
        </w:r>
        <w:r w:rsidR="00027444">
          <w:rPr>
            <w:noProof/>
          </w:rPr>
          <w:tab/>
        </w:r>
        <w:r w:rsidR="00027444">
          <w:rPr>
            <w:noProof/>
          </w:rPr>
          <w:fldChar w:fldCharType="begin"/>
        </w:r>
        <w:r w:rsidR="00027444">
          <w:rPr>
            <w:noProof/>
          </w:rPr>
          <w:instrText xml:space="preserve"> PAGEREF _Toc177126373 \h </w:instrText>
        </w:r>
        <w:r w:rsidR="00027444">
          <w:rPr>
            <w:noProof/>
          </w:rPr>
        </w:r>
        <w:r w:rsidR="00027444">
          <w:rPr>
            <w:noProof/>
          </w:rPr>
          <w:fldChar w:fldCharType="separate"/>
        </w:r>
        <w:r w:rsidR="00027444">
          <w:rPr>
            <w:noProof/>
          </w:rPr>
          <w:t>12</w:t>
        </w:r>
        <w:r w:rsidR="00027444">
          <w:rPr>
            <w:noProof/>
          </w:rPr>
          <w:fldChar w:fldCharType="end"/>
        </w:r>
      </w:hyperlink>
    </w:p>
    <w:p w14:paraId="51ECD422" w14:textId="2083B782"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4" w:history="1">
        <w:r w:rsidR="00027444" w:rsidRPr="009E3EFD">
          <w:rPr>
            <w:rStyle w:val="Lienhypertexte"/>
            <w:iCs/>
            <w:noProof/>
          </w:rPr>
          <w:t>2.2.1.</w:t>
        </w:r>
        <w:r w:rsidR="00027444" w:rsidRPr="009E3EFD">
          <w:rPr>
            <w:rStyle w:val="Lienhypertexte"/>
            <w:noProof/>
          </w:rPr>
          <w:t xml:space="preserve"> Compétences dans le domaine de recherche</w:t>
        </w:r>
        <w:r w:rsidR="00027444">
          <w:rPr>
            <w:noProof/>
          </w:rPr>
          <w:tab/>
        </w:r>
        <w:r w:rsidR="00027444">
          <w:rPr>
            <w:noProof/>
          </w:rPr>
          <w:fldChar w:fldCharType="begin"/>
        </w:r>
        <w:r w:rsidR="00027444">
          <w:rPr>
            <w:noProof/>
          </w:rPr>
          <w:instrText xml:space="preserve"> PAGEREF _Toc177126374 \h </w:instrText>
        </w:r>
        <w:r w:rsidR="00027444">
          <w:rPr>
            <w:noProof/>
          </w:rPr>
        </w:r>
        <w:r w:rsidR="00027444">
          <w:rPr>
            <w:noProof/>
          </w:rPr>
          <w:fldChar w:fldCharType="separate"/>
        </w:r>
        <w:r w:rsidR="00027444">
          <w:rPr>
            <w:noProof/>
          </w:rPr>
          <w:t>12</w:t>
        </w:r>
        <w:r w:rsidR="00027444">
          <w:rPr>
            <w:noProof/>
          </w:rPr>
          <w:fldChar w:fldCharType="end"/>
        </w:r>
      </w:hyperlink>
    </w:p>
    <w:p w14:paraId="0592FC43" w14:textId="7F48D6AE"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75" w:history="1">
        <w:r w:rsidR="00027444" w:rsidRPr="009E3EFD">
          <w:rPr>
            <w:rStyle w:val="Lienhypertexte"/>
            <w:noProof/>
          </w:rPr>
          <w:t>2.3.</w:t>
        </w:r>
        <w:r w:rsidR="00027444" w:rsidRPr="009E3EFD">
          <w:rPr>
            <w:rStyle w:val="Lienhypertexte"/>
            <w:rFonts w:cs="Times New Roman"/>
            <w:noProof/>
          </w:rPr>
          <w:t xml:space="preserve"> PROFIL DES SUPERVISEURS ET DE L’ENTITE PARTENAIRE</w:t>
        </w:r>
        <w:r w:rsidR="00027444">
          <w:rPr>
            <w:noProof/>
          </w:rPr>
          <w:tab/>
        </w:r>
        <w:r w:rsidR="00027444">
          <w:rPr>
            <w:noProof/>
          </w:rPr>
          <w:fldChar w:fldCharType="begin"/>
        </w:r>
        <w:r w:rsidR="00027444">
          <w:rPr>
            <w:noProof/>
          </w:rPr>
          <w:instrText xml:space="preserve"> PAGEREF _Toc177126375 \h </w:instrText>
        </w:r>
        <w:r w:rsidR="00027444">
          <w:rPr>
            <w:noProof/>
          </w:rPr>
        </w:r>
        <w:r w:rsidR="00027444">
          <w:rPr>
            <w:noProof/>
          </w:rPr>
          <w:fldChar w:fldCharType="separate"/>
        </w:r>
        <w:r w:rsidR="00027444">
          <w:rPr>
            <w:noProof/>
          </w:rPr>
          <w:t>13</w:t>
        </w:r>
        <w:r w:rsidR="00027444">
          <w:rPr>
            <w:noProof/>
          </w:rPr>
          <w:fldChar w:fldCharType="end"/>
        </w:r>
      </w:hyperlink>
    </w:p>
    <w:p w14:paraId="72E45CFF" w14:textId="48C94B23"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6" w:history="1">
        <w:r w:rsidR="00027444" w:rsidRPr="009E3EFD">
          <w:rPr>
            <w:rStyle w:val="Lienhypertexte"/>
            <w:rFonts w:eastAsia="Times New Roman"/>
            <w:noProof/>
          </w:rPr>
          <w:t>2.3.1. Description de l'entité partenaire</w:t>
        </w:r>
        <w:r w:rsidR="00027444">
          <w:rPr>
            <w:noProof/>
          </w:rPr>
          <w:tab/>
        </w:r>
        <w:r w:rsidR="00027444">
          <w:rPr>
            <w:noProof/>
          </w:rPr>
          <w:fldChar w:fldCharType="begin"/>
        </w:r>
        <w:r w:rsidR="00027444">
          <w:rPr>
            <w:noProof/>
          </w:rPr>
          <w:instrText xml:space="preserve"> PAGEREF _Toc177126376 \h </w:instrText>
        </w:r>
        <w:r w:rsidR="00027444">
          <w:rPr>
            <w:noProof/>
          </w:rPr>
        </w:r>
        <w:r w:rsidR="00027444">
          <w:rPr>
            <w:noProof/>
          </w:rPr>
          <w:fldChar w:fldCharType="separate"/>
        </w:r>
        <w:r w:rsidR="00027444">
          <w:rPr>
            <w:noProof/>
          </w:rPr>
          <w:t>13</w:t>
        </w:r>
        <w:r w:rsidR="00027444">
          <w:rPr>
            <w:noProof/>
          </w:rPr>
          <w:fldChar w:fldCharType="end"/>
        </w:r>
      </w:hyperlink>
    </w:p>
    <w:p w14:paraId="3DD0877E" w14:textId="35B1DDD7"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7" w:history="1">
        <w:r w:rsidR="00027444" w:rsidRPr="009E3EFD">
          <w:rPr>
            <w:rStyle w:val="Lienhypertexte"/>
            <w:iCs/>
            <w:noProof/>
          </w:rPr>
          <w:t>2.3.2.</w:t>
        </w:r>
        <w:r w:rsidR="00027444" w:rsidRPr="009E3EFD">
          <w:rPr>
            <w:rStyle w:val="Lienhypertexte"/>
            <w:noProof/>
          </w:rPr>
          <w:t xml:space="preserve"> Description des activités et des compétences des 2 superviseurs</w:t>
        </w:r>
        <w:r w:rsidR="00027444">
          <w:rPr>
            <w:noProof/>
          </w:rPr>
          <w:tab/>
        </w:r>
        <w:r w:rsidR="00027444">
          <w:rPr>
            <w:noProof/>
          </w:rPr>
          <w:fldChar w:fldCharType="begin"/>
        </w:r>
        <w:r w:rsidR="00027444">
          <w:rPr>
            <w:noProof/>
          </w:rPr>
          <w:instrText xml:space="preserve"> PAGEREF _Toc177126377 \h </w:instrText>
        </w:r>
        <w:r w:rsidR="00027444">
          <w:rPr>
            <w:noProof/>
          </w:rPr>
        </w:r>
        <w:r w:rsidR="00027444">
          <w:rPr>
            <w:noProof/>
          </w:rPr>
          <w:fldChar w:fldCharType="separate"/>
        </w:r>
        <w:r w:rsidR="00027444">
          <w:rPr>
            <w:noProof/>
          </w:rPr>
          <w:t>13</w:t>
        </w:r>
        <w:r w:rsidR="00027444">
          <w:rPr>
            <w:noProof/>
          </w:rPr>
          <w:fldChar w:fldCharType="end"/>
        </w:r>
      </w:hyperlink>
    </w:p>
    <w:p w14:paraId="03EAB323" w14:textId="3DFA682E"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8" w:history="1">
        <w:r w:rsidR="00027444" w:rsidRPr="009E3EFD">
          <w:rPr>
            <w:rStyle w:val="Lienhypertexte"/>
            <w:iCs/>
            <w:noProof/>
          </w:rPr>
          <w:t>2.3.3.</w:t>
        </w:r>
        <w:r w:rsidR="00027444" w:rsidRPr="009E3EFD">
          <w:rPr>
            <w:rStyle w:val="Lienhypertexte"/>
            <w:rFonts w:eastAsia="Times New Roman"/>
            <w:noProof/>
          </w:rPr>
          <w:t xml:space="preserve"> Rôle des </w:t>
        </w:r>
        <w:r w:rsidR="00027444" w:rsidRPr="009E3EFD">
          <w:rPr>
            <w:rStyle w:val="Lienhypertexte"/>
            <w:noProof/>
          </w:rPr>
          <w:t>superviseur</w:t>
        </w:r>
        <w:r w:rsidR="00027444" w:rsidRPr="009E3EFD">
          <w:rPr>
            <w:rStyle w:val="Lienhypertexte"/>
            <w:rFonts w:eastAsia="Times New Roman"/>
            <w:noProof/>
          </w:rPr>
          <w:t>s</w:t>
        </w:r>
        <w:r w:rsidR="00027444">
          <w:rPr>
            <w:noProof/>
          </w:rPr>
          <w:tab/>
        </w:r>
        <w:r w:rsidR="00027444">
          <w:rPr>
            <w:noProof/>
          </w:rPr>
          <w:fldChar w:fldCharType="begin"/>
        </w:r>
        <w:r w:rsidR="00027444">
          <w:rPr>
            <w:noProof/>
          </w:rPr>
          <w:instrText xml:space="preserve"> PAGEREF _Toc177126378 \h </w:instrText>
        </w:r>
        <w:r w:rsidR="00027444">
          <w:rPr>
            <w:noProof/>
          </w:rPr>
        </w:r>
        <w:r w:rsidR="00027444">
          <w:rPr>
            <w:noProof/>
          </w:rPr>
          <w:fldChar w:fldCharType="separate"/>
        </w:r>
        <w:r w:rsidR="00027444">
          <w:rPr>
            <w:noProof/>
          </w:rPr>
          <w:t>13</w:t>
        </w:r>
        <w:r w:rsidR="00027444">
          <w:rPr>
            <w:noProof/>
          </w:rPr>
          <w:fldChar w:fldCharType="end"/>
        </w:r>
      </w:hyperlink>
    </w:p>
    <w:p w14:paraId="5DE6E855" w14:textId="7FDB1C04" w:rsidR="00027444" w:rsidRDefault="00F327FD">
      <w:pPr>
        <w:pStyle w:val="TM3"/>
        <w:rPr>
          <w:rFonts w:asciiTheme="minorHAnsi" w:eastAsiaTheme="minorEastAsia" w:hAnsiTheme="minorHAnsi" w:cstheme="minorBidi"/>
          <w:noProof/>
          <w:kern w:val="2"/>
          <w:lang w:eastAsia="fr-BE" w:bidi="ar-SA"/>
          <w14:ligatures w14:val="standardContextual"/>
        </w:rPr>
      </w:pPr>
      <w:hyperlink w:anchor="_Toc177126379" w:history="1">
        <w:r w:rsidR="00027444" w:rsidRPr="009E3EFD">
          <w:rPr>
            <w:rStyle w:val="Lienhypertexte"/>
            <w:iCs/>
            <w:noProof/>
          </w:rPr>
          <w:t>2.3.4.</w:t>
        </w:r>
        <w:r w:rsidR="00027444" w:rsidRPr="009E3EFD">
          <w:rPr>
            <w:rStyle w:val="Lienhypertexte"/>
            <w:rFonts w:eastAsia="Times New Roman"/>
            <w:noProof/>
          </w:rPr>
          <w:t xml:space="preserve"> Motivation des </w:t>
        </w:r>
        <w:r w:rsidR="00027444" w:rsidRPr="009E3EFD">
          <w:rPr>
            <w:rStyle w:val="Lienhypertexte"/>
            <w:noProof/>
          </w:rPr>
          <w:t>superviseur</w:t>
        </w:r>
        <w:r w:rsidR="00027444" w:rsidRPr="009E3EFD">
          <w:rPr>
            <w:rStyle w:val="Lienhypertexte"/>
            <w:rFonts w:eastAsia="Times New Roman"/>
            <w:noProof/>
          </w:rPr>
          <w:t>s</w:t>
        </w:r>
        <w:r w:rsidR="00027444">
          <w:rPr>
            <w:noProof/>
          </w:rPr>
          <w:tab/>
        </w:r>
        <w:r w:rsidR="00027444">
          <w:rPr>
            <w:noProof/>
          </w:rPr>
          <w:fldChar w:fldCharType="begin"/>
        </w:r>
        <w:r w:rsidR="00027444">
          <w:rPr>
            <w:noProof/>
          </w:rPr>
          <w:instrText xml:space="preserve"> PAGEREF _Toc177126379 \h </w:instrText>
        </w:r>
        <w:r w:rsidR="00027444">
          <w:rPr>
            <w:noProof/>
          </w:rPr>
        </w:r>
        <w:r w:rsidR="00027444">
          <w:rPr>
            <w:noProof/>
          </w:rPr>
          <w:fldChar w:fldCharType="separate"/>
        </w:r>
        <w:r w:rsidR="00027444">
          <w:rPr>
            <w:noProof/>
          </w:rPr>
          <w:t>14</w:t>
        </w:r>
        <w:r w:rsidR="00027444">
          <w:rPr>
            <w:noProof/>
          </w:rPr>
          <w:fldChar w:fldCharType="end"/>
        </w:r>
      </w:hyperlink>
    </w:p>
    <w:p w14:paraId="7E6BDB91" w14:textId="430F6C03"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80" w:history="1">
        <w:r w:rsidR="00027444" w:rsidRPr="009E3EFD">
          <w:rPr>
            <w:rStyle w:val="Lienhypertexte"/>
            <w:noProof/>
          </w:rPr>
          <w:t>3 : Présentation du projet</w:t>
        </w:r>
        <w:r w:rsidR="00027444">
          <w:rPr>
            <w:noProof/>
          </w:rPr>
          <w:tab/>
        </w:r>
        <w:r w:rsidR="00027444">
          <w:rPr>
            <w:noProof/>
          </w:rPr>
          <w:fldChar w:fldCharType="begin"/>
        </w:r>
        <w:r w:rsidR="00027444">
          <w:rPr>
            <w:noProof/>
          </w:rPr>
          <w:instrText xml:space="preserve"> PAGEREF _Toc177126380 \h </w:instrText>
        </w:r>
        <w:r w:rsidR="00027444">
          <w:rPr>
            <w:noProof/>
          </w:rPr>
        </w:r>
        <w:r w:rsidR="00027444">
          <w:rPr>
            <w:noProof/>
          </w:rPr>
          <w:fldChar w:fldCharType="separate"/>
        </w:r>
        <w:r w:rsidR="00027444">
          <w:rPr>
            <w:noProof/>
          </w:rPr>
          <w:t>15</w:t>
        </w:r>
        <w:r w:rsidR="00027444">
          <w:rPr>
            <w:noProof/>
          </w:rPr>
          <w:fldChar w:fldCharType="end"/>
        </w:r>
      </w:hyperlink>
    </w:p>
    <w:p w14:paraId="0AD34FF3" w14:textId="0DF5ACF8"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1" w:history="1">
        <w:r w:rsidR="00027444" w:rsidRPr="009E3EFD">
          <w:rPr>
            <w:rStyle w:val="Lienhypertexte"/>
            <w:noProof/>
          </w:rPr>
          <w:t xml:space="preserve">3.1. CONTEXTE, ETAT DE L'ART ET </w:t>
        </w:r>
        <w:r w:rsidR="00027444" w:rsidRPr="009E3EFD">
          <w:rPr>
            <w:rStyle w:val="Lienhypertexte"/>
            <w:rFonts w:eastAsia="Verdana"/>
            <w:noProof/>
          </w:rPr>
          <w:t>OBJECTIFS DU PROJET</w:t>
        </w:r>
        <w:r w:rsidR="00027444">
          <w:rPr>
            <w:noProof/>
          </w:rPr>
          <w:tab/>
        </w:r>
        <w:r w:rsidR="00027444">
          <w:rPr>
            <w:noProof/>
          </w:rPr>
          <w:fldChar w:fldCharType="begin"/>
        </w:r>
        <w:r w:rsidR="00027444">
          <w:rPr>
            <w:noProof/>
          </w:rPr>
          <w:instrText xml:space="preserve"> PAGEREF _Toc177126381 \h </w:instrText>
        </w:r>
        <w:r w:rsidR="00027444">
          <w:rPr>
            <w:noProof/>
          </w:rPr>
        </w:r>
        <w:r w:rsidR="00027444">
          <w:rPr>
            <w:noProof/>
          </w:rPr>
          <w:fldChar w:fldCharType="separate"/>
        </w:r>
        <w:r w:rsidR="00027444">
          <w:rPr>
            <w:noProof/>
          </w:rPr>
          <w:t>15</w:t>
        </w:r>
        <w:r w:rsidR="00027444">
          <w:rPr>
            <w:noProof/>
          </w:rPr>
          <w:fldChar w:fldCharType="end"/>
        </w:r>
      </w:hyperlink>
    </w:p>
    <w:p w14:paraId="67AEE3EF" w14:textId="55F088C5"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2" w:history="1">
        <w:r w:rsidR="00027444" w:rsidRPr="009E3EFD">
          <w:rPr>
            <w:rStyle w:val="Lienhypertexte"/>
            <w:noProof/>
          </w:rPr>
          <w:t>3.2. PROGRAMME DU PROJE</w:t>
        </w:r>
        <w:r w:rsidR="00027444" w:rsidRPr="009E3EFD">
          <w:rPr>
            <w:rStyle w:val="Lienhypertexte"/>
            <w:rFonts w:cs="Times New Roman"/>
            <w:noProof/>
          </w:rPr>
          <w:t>T</w:t>
        </w:r>
        <w:r w:rsidR="00027444">
          <w:rPr>
            <w:noProof/>
          </w:rPr>
          <w:tab/>
        </w:r>
        <w:r w:rsidR="00027444">
          <w:rPr>
            <w:noProof/>
          </w:rPr>
          <w:fldChar w:fldCharType="begin"/>
        </w:r>
        <w:r w:rsidR="00027444">
          <w:rPr>
            <w:noProof/>
          </w:rPr>
          <w:instrText xml:space="preserve"> PAGEREF _Toc177126382 \h </w:instrText>
        </w:r>
        <w:r w:rsidR="00027444">
          <w:rPr>
            <w:noProof/>
          </w:rPr>
        </w:r>
        <w:r w:rsidR="00027444">
          <w:rPr>
            <w:noProof/>
          </w:rPr>
          <w:fldChar w:fldCharType="separate"/>
        </w:r>
        <w:r w:rsidR="00027444">
          <w:rPr>
            <w:noProof/>
          </w:rPr>
          <w:t>15</w:t>
        </w:r>
        <w:r w:rsidR="00027444">
          <w:rPr>
            <w:noProof/>
          </w:rPr>
          <w:fldChar w:fldCharType="end"/>
        </w:r>
      </w:hyperlink>
    </w:p>
    <w:p w14:paraId="3B6B2CAE" w14:textId="21A2E7D2"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3" w:history="1">
        <w:r w:rsidR="00027444" w:rsidRPr="009E3EFD">
          <w:rPr>
            <w:rStyle w:val="Lienhypertexte"/>
            <w:caps/>
            <w:noProof/>
            <w:kern w:val="21"/>
          </w:rPr>
          <w:t>3.3. Caractère nécessaire, central et spécifique de l’Entité Partenaire pour la réalisation du projet</w:t>
        </w:r>
        <w:r w:rsidR="00027444">
          <w:rPr>
            <w:noProof/>
          </w:rPr>
          <w:tab/>
        </w:r>
        <w:r w:rsidR="00027444">
          <w:rPr>
            <w:noProof/>
          </w:rPr>
          <w:fldChar w:fldCharType="begin"/>
        </w:r>
        <w:r w:rsidR="00027444">
          <w:rPr>
            <w:noProof/>
          </w:rPr>
          <w:instrText xml:space="preserve"> PAGEREF _Toc177126383 \h </w:instrText>
        </w:r>
        <w:r w:rsidR="00027444">
          <w:rPr>
            <w:noProof/>
          </w:rPr>
        </w:r>
        <w:r w:rsidR="00027444">
          <w:rPr>
            <w:noProof/>
          </w:rPr>
          <w:fldChar w:fldCharType="separate"/>
        </w:r>
        <w:r w:rsidR="00027444">
          <w:rPr>
            <w:noProof/>
          </w:rPr>
          <w:t>16</w:t>
        </w:r>
        <w:r w:rsidR="00027444">
          <w:rPr>
            <w:noProof/>
          </w:rPr>
          <w:fldChar w:fldCharType="end"/>
        </w:r>
      </w:hyperlink>
    </w:p>
    <w:p w14:paraId="199DD56C" w14:textId="2E0A4722"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84" w:history="1">
        <w:r w:rsidR="00027444" w:rsidRPr="009E3EFD">
          <w:rPr>
            <w:rStyle w:val="Lienhypertexte"/>
            <w:noProof/>
          </w:rPr>
          <w:t>4 : Budget du projet</w:t>
        </w:r>
        <w:r w:rsidR="00027444">
          <w:rPr>
            <w:noProof/>
          </w:rPr>
          <w:tab/>
        </w:r>
        <w:r w:rsidR="00027444">
          <w:rPr>
            <w:noProof/>
          </w:rPr>
          <w:fldChar w:fldCharType="begin"/>
        </w:r>
        <w:r w:rsidR="00027444">
          <w:rPr>
            <w:noProof/>
          </w:rPr>
          <w:instrText xml:space="preserve"> PAGEREF _Toc177126384 \h </w:instrText>
        </w:r>
        <w:r w:rsidR="00027444">
          <w:rPr>
            <w:noProof/>
          </w:rPr>
        </w:r>
        <w:r w:rsidR="00027444">
          <w:rPr>
            <w:noProof/>
          </w:rPr>
          <w:fldChar w:fldCharType="separate"/>
        </w:r>
        <w:r w:rsidR="00027444">
          <w:rPr>
            <w:noProof/>
          </w:rPr>
          <w:t>18</w:t>
        </w:r>
        <w:r w:rsidR="00027444">
          <w:rPr>
            <w:noProof/>
          </w:rPr>
          <w:fldChar w:fldCharType="end"/>
        </w:r>
      </w:hyperlink>
    </w:p>
    <w:p w14:paraId="57114B47" w14:textId="308CD642"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5" w:history="1">
        <w:r w:rsidR="00027444" w:rsidRPr="009E3EFD">
          <w:rPr>
            <w:rStyle w:val="Lienhypertexte"/>
            <w:noProof/>
          </w:rPr>
          <w:t>4.1. BUDGET</w:t>
        </w:r>
        <w:r w:rsidR="00027444" w:rsidRPr="009E3EFD">
          <w:rPr>
            <w:rStyle w:val="Lienhypertexte"/>
            <w:rFonts w:cs="Times New Roman"/>
            <w:noProof/>
          </w:rPr>
          <w:t xml:space="preserve"> DE L'ORGANISME DE RECHERCHE</w:t>
        </w:r>
        <w:r w:rsidR="00027444">
          <w:rPr>
            <w:noProof/>
          </w:rPr>
          <w:tab/>
        </w:r>
        <w:r w:rsidR="00027444">
          <w:rPr>
            <w:noProof/>
          </w:rPr>
          <w:fldChar w:fldCharType="begin"/>
        </w:r>
        <w:r w:rsidR="00027444">
          <w:rPr>
            <w:noProof/>
          </w:rPr>
          <w:instrText xml:space="preserve"> PAGEREF _Toc177126385 \h </w:instrText>
        </w:r>
        <w:r w:rsidR="00027444">
          <w:rPr>
            <w:noProof/>
          </w:rPr>
        </w:r>
        <w:r w:rsidR="00027444">
          <w:rPr>
            <w:noProof/>
          </w:rPr>
          <w:fldChar w:fldCharType="separate"/>
        </w:r>
        <w:r w:rsidR="00027444">
          <w:rPr>
            <w:noProof/>
          </w:rPr>
          <w:t>18</w:t>
        </w:r>
        <w:r w:rsidR="00027444">
          <w:rPr>
            <w:noProof/>
          </w:rPr>
          <w:fldChar w:fldCharType="end"/>
        </w:r>
      </w:hyperlink>
    </w:p>
    <w:p w14:paraId="4D81C1BA" w14:textId="5325C8D1"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6" w:history="1">
        <w:r w:rsidR="00027444" w:rsidRPr="009E3EFD">
          <w:rPr>
            <w:rStyle w:val="Lienhypertexte"/>
            <w:noProof/>
          </w:rPr>
          <w:t>4.2.</w:t>
        </w:r>
        <w:r w:rsidR="00027444" w:rsidRPr="009E3EFD">
          <w:rPr>
            <w:rStyle w:val="Lienhypertexte"/>
            <w:rFonts w:cs="Times New Roman"/>
            <w:noProof/>
          </w:rPr>
          <w:t xml:space="preserve"> BUDGET </w:t>
        </w:r>
        <w:r w:rsidR="00027444" w:rsidRPr="009E3EFD">
          <w:rPr>
            <w:rStyle w:val="Lienhypertexte"/>
            <w:rFonts w:cs="Times New Roman"/>
            <w:iCs/>
            <w:noProof/>
          </w:rPr>
          <w:t>DE L’ENTITE PARTENAIRE</w:t>
        </w:r>
        <w:r w:rsidR="00027444">
          <w:rPr>
            <w:noProof/>
          </w:rPr>
          <w:tab/>
        </w:r>
        <w:r w:rsidR="00027444">
          <w:rPr>
            <w:noProof/>
          </w:rPr>
          <w:fldChar w:fldCharType="begin"/>
        </w:r>
        <w:r w:rsidR="00027444">
          <w:rPr>
            <w:noProof/>
          </w:rPr>
          <w:instrText xml:space="preserve"> PAGEREF _Toc177126386 \h </w:instrText>
        </w:r>
        <w:r w:rsidR="00027444">
          <w:rPr>
            <w:noProof/>
          </w:rPr>
        </w:r>
        <w:r w:rsidR="00027444">
          <w:rPr>
            <w:noProof/>
          </w:rPr>
          <w:fldChar w:fldCharType="separate"/>
        </w:r>
        <w:r w:rsidR="00027444">
          <w:rPr>
            <w:noProof/>
          </w:rPr>
          <w:t>21</w:t>
        </w:r>
        <w:r w:rsidR="00027444">
          <w:rPr>
            <w:noProof/>
          </w:rPr>
          <w:fldChar w:fldCharType="end"/>
        </w:r>
      </w:hyperlink>
    </w:p>
    <w:p w14:paraId="05F1DBBC" w14:textId="52AC0003"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87" w:history="1">
        <w:r w:rsidR="00027444" w:rsidRPr="009E3EFD">
          <w:rPr>
            <w:rStyle w:val="Lienhypertexte"/>
            <w:noProof/>
          </w:rPr>
          <w:t>5 : Perspective de valorisation des résultats et impact pour la Région de Bruxelles Capitale</w:t>
        </w:r>
        <w:r w:rsidR="00027444">
          <w:rPr>
            <w:noProof/>
          </w:rPr>
          <w:tab/>
        </w:r>
        <w:r w:rsidR="00027444">
          <w:rPr>
            <w:noProof/>
          </w:rPr>
          <w:fldChar w:fldCharType="begin"/>
        </w:r>
        <w:r w:rsidR="00027444">
          <w:rPr>
            <w:noProof/>
          </w:rPr>
          <w:instrText xml:space="preserve"> PAGEREF _Toc177126387 \h </w:instrText>
        </w:r>
        <w:r w:rsidR="00027444">
          <w:rPr>
            <w:noProof/>
          </w:rPr>
        </w:r>
        <w:r w:rsidR="00027444">
          <w:rPr>
            <w:noProof/>
          </w:rPr>
          <w:fldChar w:fldCharType="separate"/>
        </w:r>
        <w:r w:rsidR="00027444">
          <w:rPr>
            <w:noProof/>
          </w:rPr>
          <w:t>21</w:t>
        </w:r>
        <w:r w:rsidR="00027444">
          <w:rPr>
            <w:noProof/>
          </w:rPr>
          <w:fldChar w:fldCharType="end"/>
        </w:r>
      </w:hyperlink>
    </w:p>
    <w:p w14:paraId="2A8762A3" w14:textId="095AD148"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8" w:history="1">
        <w:r w:rsidR="00027444" w:rsidRPr="009E3EFD">
          <w:rPr>
            <w:rStyle w:val="Lienhypertexte"/>
            <w:noProof/>
          </w:rPr>
          <w:t>5.1.</w:t>
        </w:r>
        <w:r w:rsidR="00027444" w:rsidRPr="009E3EFD">
          <w:rPr>
            <w:rStyle w:val="Lienhypertexte"/>
            <w:rFonts w:cs="Times New Roman"/>
            <w:noProof/>
          </w:rPr>
          <w:t xml:space="preserve"> PERSPECTIVES DE VALORISATION DES RESULTATS VISES PAR </w:t>
        </w:r>
        <w:r w:rsidR="00027444" w:rsidRPr="009E3EFD">
          <w:rPr>
            <w:rStyle w:val="Lienhypertexte"/>
            <w:rFonts w:cs="Times New Roman"/>
            <w:iCs/>
            <w:noProof/>
          </w:rPr>
          <w:t>L’ENTITE PARTENAIRE</w:t>
        </w:r>
        <w:r w:rsidR="00027444">
          <w:rPr>
            <w:noProof/>
          </w:rPr>
          <w:tab/>
        </w:r>
        <w:r w:rsidR="00027444">
          <w:rPr>
            <w:noProof/>
          </w:rPr>
          <w:fldChar w:fldCharType="begin"/>
        </w:r>
        <w:r w:rsidR="00027444">
          <w:rPr>
            <w:noProof/>
          </w:rPr>
          <w:instrText xml:space="preserve"> PAGEREF _Toc177126388 \h </w:instrText>
        </w:r>
        <w:r w:rsidR="00027444">
          <w:rPr>
            <w:noProof/>
          </w:rPr>
        </w:r>
        <w:r w:rsidR="00027444">
          <w:rPr>
            <w:noProof/>
          </w:rPr>
          <w:fldChar w:fldCharType="separate"/>
        </w:r>
        <w:r w:rsidR="00027444">
          <w:rPr>
            <w:noProof/>
          </w:rPr>
          <w:t>21</w:t>
        </w:r>
        <w:r w:rsidR="00027444">
          <w:rPr>
            <w:noProof/>
          </w:rPr>
          <w:fldChar w:fldCharType="end"/>
        </w:r>
      </w:hyperlink>
    </w:p>
    <w:p w14:paraId="26DFC88E" w14:textId="7544C0BF"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89" w:history="1">
        <w:r w:rsidR="00027444" w:rsidRPr="009E3EFD">
          <w:rPr>
            <w:rStyle w:val="Lienhypertexte"/>
            <w:noProof/>
          </w:rPr>
          <w:t>5.2.</w:t>
        </w:r>
        <w:r w:rsidR="00027444" w:rsidRPr="009E3EFD">
          <w:rPr>
            <w:rStyle w:val="Lienhypertexte"/>
            <w:rFonts w:cs="Times New Roman"/>
            <w:noProof/>
          </w:rPr>
          <w:t xml:space="preserve"> PERSPECTIVES DE VALORISATION DES RESULTATS PAR L’ORGANISME DE RECHERCHE</w:t>
        </w:r>
        <w:r w:rsidR="00027444">
          <w:rPr>
            <w:noProof/>
          </w:rPr>
          <w:tab/>
        </w:r>
        <w:r w:rsidR="00027444">
          <w:rPr>
            <w:noProof/>
          </w:rPr>
          <w:fldChar w:fldCharType="begin"/>
        </w:r>
        <w:r w:rsidR="00027444">
          <w:rPr>
            <w:noProof/>
          </w:rPr>
          <w:instrText xml:space="preserve"> PAGEREF _Toc177126389 \h </w:instrText>
        </w:r>
        <w:r w:rsidR="00027444">
          <w:rPr>
            <w:noProof/>
          </w:rPr>
        </w:r>
        <w:r w:rsidR="00027444">
          <w:rPr>
            <w:noProof/>
          </w:rPr>
          <w:fldChar w:fldCharType="separate"/>
        </w:r>
        <w:r w:rsidR="00027444">
          <w:rPr>
            <w:noProof/>
          </w:rPr>
          <w:t>21</w:t>
        </w:r>
        <w:r w:rsidR="00027444">
          <w:rPr>
            <w:noProof/>
          </w:rPr>
          <w:fldChar w:fldCharType="end"/>
        </w:r>
      </w:hyperlink>
    </w:p>
    <w:p w14:paraId="721DB20B" w14:textId="15B59B43"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0" w:history="1">
        <w:r w:rsidR="00027444" w:rsidRPr="009E3EFD">
          <w:rPr>
            <w:rStyle w:val="Lienhypertexte"/>
            <w:noProof/>
          </w:rPr>
          <w:t>5.3.</w:t>
        </w:r>
        <w:r w:rsidR="00027444" w:rsidRPr="009E3EFD">
          <w:rPr>
            <w:rStyle w:val="Lienhypertexte"/>
            <w:rFonts w:cs="Times New Roman"/>
            <w:noProof/>
          </w:rPr>
          <w:t xml:space="preserve"> IMPACT POTENTIEL DE CETTE VALORISATION POUR LA REGION DE </w:t>
        </w:r>
        <w:r w:rsidR="00027444" w:rsidRPr="009E3EFD">
          <w:rPr>
            <w:rStyle w:val="Lienhypertexte"/>
            <w:noProof/>
          </w:rPr>
          <w:t>BRUXELLES</w:t>
        </w:r>
        <w:r w:rsidR="00027444" w:rsidRPr="009E3EFD">
          <w:rPr>
            <w:rStyle w:val="Lienhypertexte"/>
            <w:rFonts w:cs="Times New Roman"/>
            <w:noProof/>
          </w:rPr>
          <w:t>-CAPITALE</w:t>
        </w:r>
        <w:r w:rsidR="00027444">
          <w:rPr>
            <w:noProof/>
          </w:rPr>
          <w:tab/>
        </w:r>
        <w:r w:rsidR="00027444">
          <w:rPr>
            <w:noProof/>
          </w:rPr>
          <w:fldChar w:fldCharType="begin"/>
        </w:r>
        <w:r w:rsidR="00027444">
          <w:rPr>
            <w:noProof/>
          </w:rPr>
          <w:instrText xml:space="preserve"> PAGEREF _Toc177126390 \h </w:instrText>
        </w:r>
        <w:r w:rsidR="00027444">
          <w:rPr>
            <w:noProof/>
          </w:rPr>
        </w:r>
        <w:r w:rsidR="00027444">
          <w:rPr>
            <w:noProof/>
          </w:rPr>
          <w:fldChar w:fldCharType="separate"/>
        </w:r>
        <w:r w:rsidR="00027444">
          <w:rPr>
            <w:noProof/>
          </w:rPr>
          <w:t>22</w:t>
        </w:r>
        <w:r w:rsidR="00027444">
          <w:rPr>
            <w:noProof/>
          </w:rPr>
          <w:fldChar w:fldCharType="end"/>
        </w:r>
      </w:hyperlink>
    </w:p>
    <w:p w14:paraId="7844549E" w14:textId="0D753213"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91" w:history="1">
        <w:r w:rsidR="00027444" w:rsidRPr="009E3EFD">
          <w:rPr>
            <w:rStyle w:val="Lienhypertexte"/>
            <w:noProof/>
          </w:rPr>
          <w:t>6 : Accord de collaboration</w:t>
        </w:r>
        <w:r w:rsidR="00027444">
          <w:rPr>
            <w:noProof/>
          </w:rPr>
          <w:tab/>
        </w:r>
        <w:r w:rsidR="00027444">
          <w:rPr>
            <w:noProof/>
          </w:rPr>
          <w:fldChar w:fldCharType="begin"/>
        </w:r>
        <w:r w:rsidR="00027444">
          <w:rPr>
            <w:noProof/>
          </w:rPr>
          <w:instrText xml:space="preserve"> PAGEREF _Toc177126391 \h </w:instrText>
        </w:r>
        <w:r w:rsidR="00027444">
          <w:rPr>
            <w:noProof/>
          </w:rPr>
        </w:r>
        <w:r w:rsidR="00027444">
          <w:rPr>
            <w:noProof/>
          </w:rPr>
          <w:fldChar w:fldCharType="separate"/>
        </w:r>
        <w:r w:rsidR="00027444">
          <w:rPr>
            <w:noProof/>
          </w:rPr>
          <w:t>23</w:t>
        </w:r>
        <w:r w:rsidR="00027444">
          <w:rPr>
            <w:noProof/>
          </w:rPr>
          <w:fldChar w:fldCharType="end"/>
        </w:r>
      </w:hyperlink>
    </w:p>
    <w:p w14:paraId="706F1EB7" w14:textId="663CDF77"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92" w:history="1">
        <w:r w:rsidR="00027444" w:rsidRPr="009E3EFD">
          <w:rPr>
            <w:rStyle w:val="Lienhypertexte"/>
            <w:noProof/>
          </w:rPr>
          <w:t>7 : Récapitulatif des annexes à fournir</w:t>
        </w:r>
        <w:r w:rsidR="00027444">
          <w:rPr>
            <w:noProof/>
          </w:rPr>
          <w:tab/>
        </w:r>
        <w:r w:rsidR="00027444">
          <w:rPr>
            <w:noProof/>
          </w:rPr>
          <w:fldChar w:fldCharType="begin"/>
        </w:r>
        <w:r w:rsidR="00027444">
          <w:rPr>
            <w:noProof/>
          </w:rPr>
          <w:instrText xml:space="preserve"> PAGEREF _Toc177126392 \h </w:instrText>
        </w:r>
        <w:r w:rsidR="00027444">
          <w:rPr>
            <w:noProof/>
          </w:rPr>
        </w:r>
        <w:r w:rsidR="00027444">
          <w:rPr>
            <w:noProof/>
          </w:rPr>
          <w:fldChar w:fldCharType="separate"/>
        </w:r>
        <w:r w:rsidR="00027444">
          <w:rPr>
            <w:noProof/>
          </w:rPr>
          <w:t>23</w:t>
        </w:r>
        <w:r w:rsidR="00027444">
          <w:rPr>
            <w:noProof/>
          </w:rPr>
          <w:fldChar w:fldCharType="end"/>
        </w:r>
      </w:hyperlink>
    </w:p>
    <w:p w14:paraId="71FA5348" w14:textId="1CE98B13" w:rsidR="00027444" w:rsidRDefault="00F327FD">
      <w:pPr>
        <w:pStyle w:val="TM1"/>
        <w:rPr>
          <w:rFonts w:asciiTheme="minorHAnsi" w:eastAsiaTheme="minorEastAsia" w:hAnsiTheme="minorHAnsi" w:cstheme="minorBidi"/>
          <w:noProof/>
          <w:kern w:val="2"/>
          <w:lang w:eastAsia="fr-BE" w:bidi="ar-SA"/>
          <w14:ligatures w14:val="standardContextual"/>
        </w:rPr>
      </w:pPr>
      <w:hyperlink w:anchor="_Toc177126393" w:history="1">
        <w:r w:rsidR="00027444" w:rsidRPr="009E3EFD">
          <w:rPr>
            <w:rStyle w:val="Lienhypertexte"/>
            <w:noProof/>
          </w:rPr>
          <w:t>8 : Signatures</w:t>
        </w:r>
        <w:r w:rsidR="00027444">
          <w:rPr>
            <w:noProof/>
          </w:rPr>
          <w:tab/>
        </w:r>
        <w:r w:rsidR="00027444">
          <w:rPr>
            <w:noProof/>
          </w:rPr>
          <w:fldChar w:fldCharType="begin"/>
        </w:r>
        <w:r w:rsidR="00027444">
          <w:rPr>
            <w:noProof/>
          </w:rPr>
          <w:instrText xml:space="preserve"> PAGEREF _Toc177126393 \h </w:instrText>
        </w:r>
        <w:r w:rsidR="00027444">
          <w:rPr>
            <w:noProof/>
          </w:rPr>
        </w:r>
        <w:r w:rsidR="00027444">
          <w:rPr>
            <w:noProof/>
          </w:rPr>
          <w:fldChar w:fldCharType="separate"/>
        </w:r>
        <w:r w:rsidR="00027444">
          <w:rPr>
            <w:noProof/>
          </w:rPr>
          <w:t>24</w:t>
        </w:r>
        <w:r w:rsidR="00027444">
          <w:rPr>
            <w:noProof/>
          </w:rPr>
          <w:fldChar w:fldCharType="end"/>
        </w:r>
      </w:hyperlink>
    </w:p>
    <w:p w14:paraId="2B59D44A" w14:textId="0C14704E"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4" w:history="1">
        <w:r w:rsidR="00027444" w:rsidRPr="009E3EFD">
          <w:rPr>
            <w:rStyle w:val="Lienhypertexte"/>
            <w:noProof/>
          </w:rPr>
          <w:t xml:space="preserve">8.1. SIGNATURE ET DECLARATION DU </w:t>
        </w:r>
        <w:r w:rsidR="00027444" w:rsidRPr="009E3EFD">
          <w:rPr>
            <w:rStyle w:val="Lienhypertexte"/>
            <w:caps/>
            <w:noProof/>
          </w:rPr>
          <w:t>CANDIDAT</w:t>
        </w:r>
        <w:r w:rsidR="00027444">
          <w:rPr>
            <w:noProof/>
          </w:rPr>
          <w:tab/>
        </w:r>
        <w:r w:rsidR="00027444">
          <w:rPr>
            <w:noProof/>
          </w:rPr>
          <w:fldChar w:fldCharType="begin"/>
        </w:r>
        <w:r w:rsidR="00027444">
          <w:rPr>
            <w:noProof/>
          </w:rPr>
          <w:instrText xml:space="preserve"> PAGEREF _Toc177126394 \h </w:instrText>
        </w:r>
        <w:r w:rsidR="00027444">
          <w:rPr>
            <w:noProof/>
          </w:rPr>
        </w:r>
        <w:r w:rsidR="00027444">
          <w:rPr>
            <w:noProof/>
          </w:rPr>
          <w:fldChar w:fldCharType="separate"/>
        </w:r>
        <w:r w:rsidR="00027444">
          <w:rPr>
            <w:noProof/>
          </w:rPr>
          <w:t>24</w:t>
        </w:r>
        <w:r w:rsidR="00027444">
          <w:rPr>
            <w:noProof/>
          </w:rPr>
          <w:fldChar w:fldCharType="end"/>
        </w:r>
      </w:hyperlink>
    </w:p>
    <w:p w14:paraId="3031DA59" w14:textId="3D814278"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5" w:history="1">
        <w:r w:rsidR="00027444" w:rsidRPr="009E3EFD">
          <w:rPr>
            <w:rStyle w:val="Lienhypertexte"/>
            <w:noProof/>
          </w:rPr>
          <w:t>8.2. SIGNATURE ET DECLARATION DU PROMOTEUR</w:t>
        </w:r>
        <w:r w:rsidR="00027444">
          <w:rPr>
            <w:noProof/>
          </w:rPr>
          <w:tab/>
        </w:r>
        <w:r w:rsidR="00027444">
          <w:rPr>
            <w:noProof/>
          </w:rPr>
          <w:fldChar w:fldCharType="begin"/>
        </w:r>
        <w:r w:rsidR="00027444">
          <w:rPr>
            <w:noProof/>
          </w:rPr>
          <w:instrText xml:space="preserve"> PAGEREF _Toc177126395 \h </w:instrText>
        </w:r>
        <w:r w:rsidR="00027444">
          <w:rPr>
            <w:noProof/>
          </w:rPr>
        </w:r>
        <w:r w:rsidR="00027444">
          <w:rPr>
            <w:noProof/>
          </w:rPr>
          <w:fldChar w:fldCharType="separate"/>
        </w:r>
        <w:r w:rsidR="00027444">
          <w:rPr>
            <w:noProof/>
          </w:rPr>
          <w:t>24</w:t>
        </w:r>
        <w:r w:rsidR="00027444">
          <w:rPr>
            <w:noProof/>
          </w:rPr>
          <w:fldChar w:fldCharType="end"/>
        </w:r>
      </w:hyperlink>
    </w:p>
    <w:p w14:paraId="03925C68" w14:textId="00A03561"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6" w:history="1">
        <w:r w:rsidR="00027444" w:rsidRPr="009E3EFD">
          <w:rPr>
            <w:rStyle w:val="Lienhypertexte"/>
            <w:noProof/>
          </w:rPr>
          <w:t>8.3. SIGNATURE ET DECLARATION D</w:t>
        </w:r>
        <w:r w:rsidR="00027444" w:rsidRPr="009E3EFD">
          <w:rPr>
            <w:rStyle w:val="Lienhypertexte"/>
            <w:caps/>
            <w:noProof/>
          </w:rPr>
          <w:t>ES AUTORITES DU PROMOTEUR</w:t>
        </w:r>
        <w:r w:rsidR="00027444">
          <w:rPr>
            <w:noProof/>
          </w:rPr>
          <w:tab/>
        </w:r>
        <w:r w:rsidR="00027444">
          <w:rPr>
            <w:noProof/>
          </w:rPr>
          <w:fldChar w:fldCharType="begin"/>
        </w:r>
        <w:r w:rsidR="00027444">
          <w:rPr>
            <w:noProof/>
          </w:rPr>
          <w:instrText xml:space="preserve"> PAGEREF _Toc177126396 \h </w:instrText>
        </w:r>
        <w:r w:rsidR="00027444">
          <w:rPr>
            <w:noProof/>
          </w:rPr>
        </w:r>
        <w:r w:rsidR="00027444">
          <w:rPr>
            <w:noProof/>
          </w:rPr>
          <w:fldChar w:fldCharType="separate"/>
        </w:r>
        <w:r w:rsidR="00027444">
          <w:rPr>
            <w:noProof/>
          </w:rPr>
          <w:t>25</w:t>
        </w:r>
        <w:r w:rsidR="00027444">
          <w:rPr>
            <w:noProof/>
          </w:rPr>
          <w:fldChar w:fldCharType="end"/>
        </w:r>
      </w:hyperlink>
    </w:p>
    <w:p w14:paraId="20EFAD9E" w14:textId="6D80D7CD"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7" w:history="1">
        <w:r w:rsidR="00027444" w:rsidRPr="009E3EFD">
          <w:rPr>
            <w:rStyle w:val="Lienhypertexte"/>
            <w:noProof/>
          </w:rPr>
          <w:t xml:space="preserve">8.4. SIGNATURE ET DECLARATION DU </w:t>
        </w:r>
        <w:r w:rsidR="00027444" w:rsidRPr="009E3EFD">
          <w:rPr>
            <w:rStyle w:val="Lienhypertexte"/>
            <w:caps/>
            <w:noProof/>
          </w:rPr>
          <w:t>SUPERVISEUR PRINCIPAL</w:t>
        </w:r>
        <w:r w:rsidR="00027444">
          <w:rPr>
            <w:noProof/>
          </w:rPr>
          <w:tab/>
        </w:r>
        <w:r w:rsidR="00027444">
          <w:rPr>
            <w:noProof/>
          </w:rPr>
          <w:fldChar w:fldCharType="begin"/>
        </w:r>
        <w:r w:rsidR="00027444">
          <w:rPr>
            <w:noProof/>
          </w:rPr>
          <w:instrText xml:space="preserve"> PAGEREF _Toc177126397 \h </w:instrText>
        </w:r>
        <w:r w:rsidR="00027444">
          <w:rPr>
            <w:noProof/>
          </w:rPr>
        </w:r>
        <w:r w:rsidR="00027444">
          <w:rPr>
            <w:noProof/>
          </w:rPr>
          <w:fldChar w:fldCharType="separate"/>
        </w:r>
        <w:r w:rsidR="00027444">
          <w:rPr>
            <w:noProof/>
          </w:rPr>
          <w:t>25</w:t>
        </w:r>
        <w:r w:rsidR="00027444">
          <w:rPr>
            <w:noProof/>
          </w:rPr>
          <w:fldChar w:fldCharType="end"/>
        </w:r>
      </w:hyperlink>
    </w:p>
    <w:p w14:paraId="25E443D7" w14:textId="2D2064F8"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8" w:history="1">
        <w:r w:rsidR="00027444" w:rsidRPr="009E3EFD">
          <w:rPr>
            <w:rStyle w:val="Lienhypertexte"/>
            <w:noProof/>
          </w:rPr>
          <w:t xml:space="preserve">8.5. SIGNATURE ET DECLARATION DU </w:t>
        </w:r>
        <w:r w:rsidR="00027444" w:rsidRPr="009E3EFD">
          <w:rPr>
            <w:rStyle w:val="Lienhypertexte"/>
            <w:caps/>
            <w:noProof/>
          </w:rPr>
          <w:t>SECOND SUPERVISEUR</w:t>
        </w:r>
        <w:r w:rsidR="00027444">
          <w:rPr>
            <w:noProof/>
          </w:rPr>
          <w:tab/>
        </w:r>
        <w:r w:rsidR="00027444">
          <w:rPr>
            <w:noProof/>
          </w:rPr>
          <w:fldChar w:fldCharType="begin"/>
        </w:r>
        <w:r w:rsidR="00027444">
          <w:rPr>
            <w:noProof/>
          </w:rPr>
          <w:instrText xml:space="preserve"> PAGEREF _Toc177126398 \h </w:instrText>
        </w:r>
        <w:r w:rsidR="00027444">
          <w:rPr>
            <w:noProof/>
          </w:rPr>
        </w:r>
        <w:r w:rsidR="00027444">
          <w:rPr>
            <w:noProof/>
          </w:rPr>
          <w:fldChar w:fldCharType="separate"/>
        </w:r>
        <w:r w:rsidR="00027444">
          <w:rPr>
            <w:noProof/>
          </w:rPr>
          <w:t>26</w:t>
        </w:r>
        <w:r w:rsidR="00027444">
          <w:rPr>
            <w:noProof/>
          </w:rPr>
          <w:fldChar w:fldCharType="end"/>
        </w:r>
      </w:hyperlink>
    </w:p>
    <w:p w14:paraId="410B66D9" w14:textId="1851B91E" w:rsidR="00027444" w:rsidRDefault="00F327FD">
      <w:pPr>
        <w:pStyle w:val="TM2"/>
        <w:rPr>
          <w:rFonts w:asciiTheme="minorHAnsi" w:eastAsiaTheme="minorEastAsia" w:hAnsiTheme="minorHAnsi" w:cstheme="minorBidi"/>
          <w:noProof/>
          <w:kern w:val="2"/>
          <w:lang w:eastAsia="fr-BE" w:bidi="ar-SA"/>
          <w14:ligatures w14:val="standardContextual"/>
        </w:rPr>
      </w:pPr>
      <w:hyperlink w:anchor="_Toc177126399" w:history="1">
        <w:r w:rsidR="00027444" w:rsidRPr="009E3EFD">
          <w:rPr>
            <w:rStyle w:val="Lienhypertexte"/>
            <w:noProof/>
          </w:rPr>
          <w:t>8.6. SIGNATURE ET DECLARATION DE L’ENTITE PARTENAIRE</w:t>
        </w:r>
        <w:r w:rsidR="00027444">
          <w:rPr>
            <w:noProof/>
          </w:rPr>
          <w:tab/>
        </w:r>
        <w:r w:rsidR="00027444">
          <w:rPr>
            <w:noProof/>
          </w:rPr>
          <w:fldChar w:fldCharType="begin"/>
        </w:r>
        <w:r w:rsidR="00027444">
          <w:rPr>
            <w:noProof/>
          </w:rPr>
          <w:instrText xml:space="preserve"> PAGEREF _Toc177126399 \h </w:instrText>
        </w:r>
        <w:r w:rsidR="00027444">
          <w:rPr>
            <w:noProof/>
          </w:rPr>
        </w:r>
        <w:r w:rsidR="00027444">
          <w:rPr>
            <w:noProof/>
          </w:rPr>
          <w:fldChar w:fldCharType="separate"/>
        </w:r>
        <w:r w:rsidR="00027444">
          <w:rPr>
            <w:noProof/>
          </w:rPr>
          <w:t>26</w:t>
        </w:r>
        <w:r w:rsidR="00027444">
          <w:rPr>
            <w:noProof/>
          </w:rPr>
          <w:fldChar w:fldCharType="end"/>
        </w:r>
      </w:hyperlink>
    </w:p>
    <w:p w14:paraId="059EA8DA" w14:textId="6D756134" w:rsidR="00DB72A4" w:rsidRPr="00A4045A" w:rsidRDefault="00DB72A4">
      <w:pPr>
        <w:pStyle w:val="TM2"/>
        <w:tabs>
          <w:tab w:val="right" w:leader="dot" w:pos="9638"/>
        </w:tabs>
        <w:rPr>
          <w:rFonts w:eastAsia="Times New Roman" w:cs="Calibri"/>
          <w:b/>
          <w:color w:val="02488E"/>
          <w:sz w:val="22"/>
          <w:szCs w:val="22"/>
          <w:lang w:bidi="ar-SA"/>
        </w:rPr>
        <w:sectPr w:rsidR="00DB72A4" w:rsidRPr="00A4045A">
          <w:type w:val="continuous"/>
          <w:pgSz w:w="11906" w:h="16838"/>
          <w:pgMar w:top="1134" w:right="1134" w:bottom="1212" w:left="1134" w:header="720" w:footer="709" w:gutter="0"/>
          <w:cols w:space="720"/>
          <w:docGrid w:linePitch="360"/>
        </w:sectPr>
      </w:pPr>
      <w:r w:rsidRPr="00E969A8">
        <w:fldChar w:fldCharType="end"/>
      </w:r>
    </w:p>
    <w:p w14:paraId="32C067F2" w14:textId="77777777" w:rsidR="00DB72A4" w:rsidRPr="00A4045A" w:rsidRDefault="00DB72A4" w:rsidP="004C6637">
      <w:pPr>
        <w:pStyle w:val="Corpsdetexte"/>
        <w:spacing w:before="113" w:after="119"/>
        <w:ind w:right="12"/>
        <w:rPr>
          <w:rFonts w:eastAsia="Times New Roman" w:cs="Calibri"/>
          <w:b/>
          <w:color w:val="02488E"/>
          <w:szCs w:val="22"/>
          <w:lang w:bidi="ar-SA"/>
        </w:rPr>
      </w:pPr>
    </w:p>
    <w:p w14:paraId="1A6083F6" w14:textId="4E8BCB14" w:rsidR="00DB72A4" w:rsidRPr="00E969A8" w:rsidRDefault="00DB72A4">
      <w:pPr>
        <w:pStyle w:val="Titre1"/>
        <w:pageBreakBefore/>
        <w:ind w:hanging="431"/>
      </w:pPr>
      <w:bookmarkStart w:id="3" w:name="__RefHeading__1030_296410584"/>
      <w:bookmarkStart w:id="4" w:name="__RefHeading__4405_887083246"/>
      <w:bookmarkStart w:id="5" w:name="__RefHeading__2118_296410584"/>
      <w:bookmarkStart w:id="6" w:name="_Toc177126356"/>
      <w:bookmarkEnd w:id="3"/>
      <w:bookmarkEnd w:id="4"/>
      <w:bookmarkEnd w:id="5"/>
      <w:r w:rsidRPr="00E969A8">
        <w:lastRenderedPageBreak/>
        <w:t>: Fiche récapitulative</w:t>
      </w:r>
      <w:bookmarkEnd w:id="6"/>
    </w:p>
    <w:p w14:paraId="03B32E11" w14:textId="77777777" w:rsidR="00DB72A4" w:rsidRPr="00E969A8" w:rsidRDefault="00DB72A4"/>
    <w:tbl>
      <w:tblPr>
        <w:tblW w:w="0" w:type="auto"/>
        <w:tblInd w:w="-218" w:type="dxa"/>
        <w:tblLayout w:type="fixed"/>
        <w:tblLook w:val="0000" w:firstRow="0" w:lastRow="0" w:firstColumn="0" w:lastColumn="0" w:noHBand="0" w:noVBand="0"/>
      </w:tblPr>
      <w:tblGrid>
        <w:gridCol w:w="10283"/>
      </w:tblGrid>
      <w:tr w:rsidR="00DB72A4" w:rsidRPr="00E969A8" w14:paraId="34E5A265"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FAF069" w14:textId="77777777" w:rsidR="00DB72A4" w:rsidRPr="00A4045A" w:rsidRDefault="00DB72A4">
            <w:pPr>
              <w:pStyle w:val="Titre2"/>
              <w:snapToGrid w:val="0"/>
              <w:rPr>
                <w:lang w:val="fr-BE"/>
              </w:rPr>
            </w:pPr>
            <w:bookmarkStart w:id="7" w:name="__RefHeading__1032_296410584"/>
            <w:bookmarkStart w:id="8" w:name="__RefHeading__1039_1338712634"/>
            <w:bookmarkStart w:id="9" w:name="__RefHeading__991_940877344"/>
            <w:bookmarkStart w:id="10" w:name="__RefHeading__8395_1378622865"/>
            <w:bookmarkStart w:id="11" w:name="__RefHeading__2986_1378622865"/>
            <w:bookmarkStart w:id="12" w:name="__RefHeading__881_1622893258"/>
            <w:bookmarkStart w:id="13" w:name="__RefHeading__873_746942823"/>
            <w:bookmarkStart w:id="14" w:name="__RefHeading__824_2068346959"/>
            <w:bookmarkStart w:id="15" w:name="__RefHeading__11885_2070677050"/>
            <w:bookmarkStart w:id="16" w:name="__RefHeading__848_840197702"/>
            <w:bookmarkStart w:id="17" w:name="__RefHeading__14550_313356584"/>
            <w:bookmarkStart w:id="18" w:name="__RefHeading__12888_313356584"/>
            <w:bookmarkStart w:id="19" w:name="__RefHeading__11338_313356584"/>
            <w:bookmarkStart w:id="20" w:name="__RefHeading__9900_313356584"/>
            <w:bookmarkStart w:id="21" w:name="__RefHeading__8045_313356584"/>
            <w:bookmarkStart w:id="22" w:name="__RefHeading__529_1973456737"/>
            <w:bookmarkStart w:id="23" w:name="__RefHeading__457_1462091452"/>
            <w:bookmarkStart w:id="24" w:name="__RefHeading__3672_2137508071"/>
            <w:bookmarkStart w:id="25" w:name="__RefHeading__3137_1488078753"/>
            <w:bookmarkStart w:id="26" w:name="__RefHeading__1778_1744149599"/>
            <w:bookmarkStart w:id="27" w:name="__RefHeading__325_1037130382"/>
            <w:bookmarkStart w:id="28" w:name="__RefHeading__265_528634967"/>
            <w:bookmarkStart w:id="29" w:name="__RefHeading__556_1616996356"/>
            <w:bookmarkStart w:id="30" w:name="__RefHeading__260_1403169175"/>
            <w:bookmarkStart w:id="31" w:name="__RefHeading__7906_1180481512"/>
            <w:bookmarkStart w:id="32" w:name="__RefHeading__235_1652688562"/>
            <w:bookmarkStart w:id="33" w:name="__RefHeading__3583_638885521"/>
            <w:bookmarkStart w:id="34" w:name="__RefHeading__42145_1322639838"/>
            <w:bookmarkStart w:id="35" w:name="__RefHeading__1999_638885521"/>
            <w:bookmarkStart w:id="36" w:name="__RefHeading__4853_638885521"/>
            <w:bookmarkStart w:id="37" w:name="__RefHeading__119_1069027205"/>
            <w:bookmarkStart w:id="38" w:name="__RefHeading__34544_1180481512"/>
            <w:bookmarkStart w:id="39" w:name="__RefHeading__175_1207516483"/>
            <w:bookmarkStart w:id="40" w:name="__RefHeading__651_1724803592"/>
            <w:bookmarkStart w:id="41" w:name="__RefHeading__1297_528634967"/>
            <w:bookmarkStart w:id="42" w:name="__RefHeading__296_742086832"/>
            <w:bookmarkStart w:id="43" w:name="__RefHeading__873_890753680"/>
            <w:bookmarkStart w:id="44" w:name="__RefHeading__2623_2137508071"/>
            <w:bookmarkStart w:id="45" w:name="__RefHeading__432_2099186206"/>
            <w:bookmarkStart w:id="46" w:name="__RefHeading__483_361555741"/>
            <w:bookmarkStart w:id="47" w:name="__RefHeading__2783_1973456737"/>
            <w:bookmarkStart w:id="48" w:name="__RefHeading__9223_313356584"/>
            <w:bookmarkStart w:id="49" w:name="__RefHeading__10605_313356584"/>
            <w:bookmarkStart w:id="50" w:name="__RefHeading__12099_313356584"/>
            <w:bookmarkStart w:id="51" w:name="__RefHeading__13705_313356584"/>
            <w:bookmarkStart w:id="52" w:name="__RefHeading__15423_313356584"/>
            <w:bookmarkStart w:id="53" w:name="__RefHeading__2231_840197702"/>
            <w:bookmarkStart w:id="54" w:name="__RefHeading__801_1655144338"/>
            <w:bookmarkStart w:id="55" w:name="__RefHeading__847_51179467"/>
            <w:bookmarkStart w:id="56" w:name="__RefHeading__897_1950444858"/>
            <w:bookmarkStart w:id="57" w:name="__RefHeading__1559_194657520"/>
            <w:bookmarkStart w:id="58" w:name="__RefHeading__5323_1378622865"/>
            <w:bookmarkStart w:id="59" w:name="__RefHeading__10417_1378622865"/>
            <w:bookmarkStart w:id="60" w:name="__RefHeading__2474_1354280005"/>
            <w:bookmarkStart w:id="61" w:name="__RefHeading__1076_887083246"/>
            <w:bookmarkStart w:id="62" w:name="__RefHeading__2120_29641058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A4045A">
              <w:rPr>
                <w:rFonts w:eastAsia="Times New Roman" w:cs="Times New Roman"/>
                <w:lang w:val="fr-BE"/>
              </w:rPr>
              <w:t xml:space="preserve"> </w:t>
            </w:r>
            <w:bookmarkStart w:id="63" w:name="_Toc177126357"/>
            <w:r w:rsidRPr="00A4045A">
              <w:rPr>
                <w:rFonts w:eastAsia="Verdana" w:cs="Verdana"/>
                <w:lang w:val="fr-BE"/>
              </w:rPr>
              <w:t>B</w:t>
            </w:r>
            <w:r w:rsidRPr="00A4045A">
              <w:rPr>
                <w:rFonts w:eastAsia="Verdana" w:cs="Verdana"/>
                <w:caps/>
                <w:lang w:val="fr-BE"/>
              </w:rPr>
              <w:t>é</w:t>
            </w:r>
            <w:r w:rsidRPr="00A4045A">
              <w:rPr>
                <w:rFonts w:eastAsia="Verdana" w:cs="Verdana"/>
                <w:lang w:val="fr-BE"/>
              </w:rPr>
              <w:t>N</w:t>
            </w:r>
            <w:r w:rsidRPr="00A4045A">
              <w:rPr>
                <w:rFonts w:eastAsia="Verdana" w:cs="Verdana"/>
                <w:caps/>
                <w:lang w:val="fr-BE"/>
              </w:rPr>
              <w:t>é</w:t>
            </w:r>
            <w:r w:rsidRPr="00A4045A">
              <w:rPr>
                <w:rFonts w:eastAsia="Verdana" w:cs="Verdana"/>
                <w:lang w:val="fr-BE"/>
              </w:rPr>
              <w:t>FICIAIRE</w:t>
            </w:r>
            <w:r w:rsidR="0084761D" w:rsidRPr="00E969A8">
              <w:rPr>
                <w:rFonts w:eastAsia="Verdana" w:cs="Verdana"/>
                <w:lang w:val="fr-BE"/>
              </w:rPr>
              <w:t xml:space="preserve"> (ORGANISME DE RECHERCHE)</w:t>
            </w:r>
            <w:bookmarkEnd w:id="63"/>
          </w:p>
        </w:tc>
      </w:tr>
    </w:tbl>
    <w:p w14:paraId="6893C3A5" w14:textId="77777777" w:rsidR="00DB72A4" w:rsidRPr="00E969A8" w:rsidRDefault="00DB72A4">
      <w:pPr>
        <w:tabs>
          <w:tab w:val="left" w:pos="2694"/>
        </w:tabs>
        <w:spacing w:before="57" w:line="200" w:lineRule="atLeast"/>
        <w:rPr>
          <w:sz w:val="16"/>
          <w:szCs w:val="16"/>
        </w:rPr>
      </w:pPr>
    </w:p>
    <w:p w14:paraId="07C591AC" w14:textId="514B3EBD" w:rsidR="00DB72A4" w:rsidRPr="00E969A8" w:rsidRDefault="00DB72A4" w:rsidP="00272F2E">
      <w:pPr>
        <w:tabs>
          <w:tab w:val="left" w:pos="2694"/>
        </w:tabs>
        <w:spacing w:before="57" w:line="200" w:lineRule="atLeast"/>
        <w:rPr>
          <w:rFonts w:ascii="Times New Roman" w:hAnsi="Times New Roman" w:cs="Times New Roman"/>
        </w:rPr>
      </w:pPr>
      <w:r w:rsidRPr="00E969A8">
        <w:rPr>
          <w:rFonts w:ascii="Times New Roman" w:hAnsi="Times New Roman" w:cs="Times New Roman"/>
        </w:rPr>
        <w:t>Nom de l'institution d'accueil</w:t>
      </w:r>
      <w:r w:rsidR="00960F08" w:rsidRPr="00E969A8">
        <w:rPr>
          <w:rFonts w:ascii="Times New Roman" w:hAnsi="Times New Roman" w:cs="Times New Roman"/>
        </w:rPr>
        <w:t> </w:t>
      </w:r>
      <w:r w:rsidRPr="00E969A8">
        <w:rPr>
          <w:rFonts w:ascii="Times New Roman" w:hAnsi="Times New Roman" w:cs="Times New Roman"/>
        </w:rPr>
        <w:t>: .........................................................................................................................</w:t>
      </w:r>
    </w:p>
    <w:p w14:paraId="41722935" w14:textId="52C444BA" w:rsidR="00BA46FF" w:rsidRPr="00E969A8" w:rsidRDefault="00BA46FF" w:rsidP="00272F2E">
      <w:pPr>
        <w:tabs>
          <w:tab w:val="left" w:pos="2694"/>
        </w:tabs>
        <w:spacing w:before="20" w:line="200" w:lineRule="atLeast"/>
        <w:rPr>
          <w:rFonts w:cs="Times New Roman"/>
          <w:i/>
          <w:color w:val="7B7B7B"/>
          <w:sz w:val="20"/>
          <w:szCs w:val="20"/>
        </w:rPr>
      </w:pPr>
      <w:r w:rsidRPr="00E969A8">
        <w:rPr>
          <w:rFonts w:cs="Times New Roman"/>
          <w:i/>
          <w:color w:val="7B7B7B"/>
          <w:sz w:val="20"/>
          <w:szCs w:val="20"/>
        </w:rPr>
        <w:t>Université, Haute-école</w:t>
      </w:r>
      <w:r w:rsidR="001B2329" w:rsidRPr="00E969A8">
        <w:rPr>
          <w:rFonts w:cs="Times New Roman"/>
          <w:i/>
          <w:color w:val="7B7B7B"/>
          <w:sz w:val="20"/>
          <w:szCs w:val="20"/>
        </w:rPr>
        <w:t xml:space="preserve">, </w:t>
      </w:r>
      <w:r w:rsidRPr="00E969A8">
        <w:rPr>
          <w:rFonts w:cs="Times New Roman"/>
          <w:i/>
          <w:color w:val="7B7B7B"/>
          <w:sz w:val="20"/>
          <w:szCs w:val="20"/>
        </w:rPr>
        <w:t xml:space="preserve">centre de recherche collectif </w:t>
      </w:r>
      <w:r w:rsidR="001B2329" w:rsidRPr="00E969A8">
        <w:rPr>
          <w:rFonts w:cs="Times New Roman"/>
          <w:i/>
          <w:color w:val="7B7B7B"/>
          <w:sz w:val="20"/>
          <w:szCs w:val="20"/>
        </w:rPr>
        <w:t xml:space="preserve">ou autre organisme de recherche </w:t>
      </w:r>
      <w:r w:rsidRPr="00E969A8">
        <w:rPr>
          <w:rFonts w:cs="Times New Roman"/>
          <w:i/>
          <w:color w:val="7B7B7B"/>
          <w:sz w:val="20"/>
          <w:szCs w:val="20"/>
        </w:rPr>
        <w:t>dont un siège de recherche est implanté en Région de Bru</w:t>
      </w:r>
      <w:r w:rsidR="007D5EBB" w:rsidRPr="00E969A8">
        <w:rPr>
          <w:rFonts w:cs="Times New Roman"/>
          <w:i/>
          <w:color w:val="7B7B7B"/>
          <w:sz w:val="20"/>
          <w:szCs w:val="20"/>
        </w:rPr>
        <w:t>xelle</w:t>
      </w:r>
      <w:r w:rsidR="00835E60" w:rsidRPr="00E969A8">
        <w:rPr>
          <w:rFonts w:cs="Times New Roman"/>
          <w:i/>
          <w:color w:val="7B7B7B"/>
          <w:sz w:val="20"/>
          <w:szCs w:val="20"/>
        </w:rPr>
        <w:t>s-</w:t>
      </w:r>
      <w:r w:rsidRPr="00E969A8">
        <w:rPr>
          <w:rFonts w:cs="Times New Roman"/>
          <w:i/>
          <w:color w:val="7B7B7B"/>
          <w:sz w:val="20"/>
          <w:szCs w:val="20"/>
        </w:rPr>
        <w:t>Capitale. L’institution d’accueil, bénéficiaire du subside est l’employeur du candidat</w:t>
      </w:r>
      <w:r w:rsidR="00977787">
        <w:rPr>
          <w:rFonts w:cs="Times New Roman"/>
          <w:i/>
          <w:color w:val="7B7B7B"/>
          <w:sz w:val="20"/>
          <w:szCs w:val="20"/>
        </w:rPr>
        <w:t xml:space="preserve"> pendant la durée du projet</w:t>
      </w:r>
      <w:r w:rsidR="001B2329" w:rsidRPr="00E969A8">
        <w:rPr>
          <w:rFonts w:cs="Times New Roman"/>
          <w:i/>
          <w:color w:val="7B7B7B"/>
          <w:sz w:val="20"/>
          <w:szCs w:val="20"/>
        </w:rPr>
        <w:t>.</w:t>
      </w:r>
    </w:p>
    <w:p w14:paraId="53A3B929" w14:textId="77777777" w:rsidR="00D37852" w:rsidRPr="00E969A8" w:rsidRDefault="00D37852" w:rsidP="00272F2E">
      <w:pPr>
        <w:tabs>
          <w:tab w:val="left" w:pos="2694"/>
        </w:tabs>
        <w:spacing w:before="20" w:line="200" w:lineRule="atLeast"/>
        <w:rPr>
          <w:rFonts w:cs="Times New Roman"/>
          <w:i/>
          <w:color w:val="7B7B7B"/>
          <w:sz w:val="20"/>
          <w:szCs w:val="20"/>
        </w:rPr>
      </w:pPr>
    </w:p>
    <w:p w14:paraId="4B032ABE" w14:textId="671B785B" w:rsidR="00D37852" w:rsidRPr="00E969A8" w:rsidRDefault="00D37852" w:rsidP="00272F2E">
      <w:pPr>
        <w:tabs>
          <w:tab w:val="left" w:pos="2694"/>
        </w:tabs>
        <w:spacing w:before="20" w:line="200" w:lineRule="atLeast"/>
        <w:rPr>
          <w:rFonts w:ascii="Times New Roman" w:hAnsi="Times New Roman" w:cs="Times New Roman"/>
          <w:szCs w:val="22"/>
        </w:rPr>
      </w:pPr>
      <w:r w:rsidRPr="00E969A8">
        <w:rPr>
          <w:rFonts w:ascii="Times New Roman" w:hAnsi="Times New Roman" w:cs="Times New Roman"/>
          <w:szCs w:val="22"/>
        </w:rPr>
        <w:t>Numéro d’entreprise</w:t>
      </w:r>
      <w:r w:rsidR="00960F08" w:rsidRPr="00E969A8">
        <w:rPr>
          <w:rFonts w:ascii="Times New Roman" w:hAnsi="Times New Roman" w:cs="Times New Roman"/>
          <w:szCs w:val="22"/>
        </w:rPr>
        <w:t> </w:t>
      </w:r>
      <w:r w:rsidRPr="00E969A8">
        <w:rPr>
          <w:rFonts w:ascii="Times New Roman" w:hAnsi="Times New Roman" w:cs="Times New Roman"/>
          <w:szCs w:val="22"/>
        </w:rPr>
        <w:t>: …</w:t>
      </w:r>
      <w:r w:rsidR="00A558B5" w:rsidRPr="00E969A8">
        <w:rPr>
          <w:rFonts w:ascii="Times New Roman" w:hAnsi="Times New Roman" w:cs="Times New Roman"/>
          <w:szCs w:val="22"/>
        </w:rPr>
        <w:t>………………………………</w:t>
      </w:r>
    </w:p>
    <w:p w14:paraId="538B947D" w14:textId="77777777" w:rsidR="00D37852" w:rsidRPr="00E969A8" w:rsidRDefault="00D37852" w:rsidP="00791317">
      <w:pPr>
        <w:tabs>
          <w:tab w:val="left" w:pos="2694"/>
        </w:tabs>
        <w:spacing w:before="20" w:line="200" w:lineRule="atLeast"/>
        <w:jc w:val="both"/>
        <w:rPr>
          <w:rFonts w:ascii="Times New Roman" w:hAnsi="Times New Roman" w:cs="Times New Roman"/>
          <w:szCs w:val="22"/>
        </w:rPr>
      </w:pPr>
    </w:p>
    <w:p w14:paraId="2CCC549B" w14:textId="03F766C4" w:rsidR="00D37852" w:rsidRPr="00E969A8" w:rsidRDefault="00A558B5" w:rsidP="00272F2E">
      <w:pPr>
        <w:tabs>
          <w:tab w:val="left" w:pos="2694"/>
        </w:tabs>
        <w:spacing w:before="20" w:line="200" w:lineRule="atLeast"/>
        <w:rPr>
          <w:rFonts w:ascii="Times New Roman" w:hAnsi="Times New Roman" w:cs="Times New Roman"/>
          <w:szCs w:val="22"/>
        </w:rPr>
      </w:pPr>
      <w:r w:rsidRPr="00E969A8">
        <w:rPr>
          <w:rFonts w:ascii="Times New Roman" w:hAnsi="Times New Roman" w:cs="Times New Roman"/>
          <w:szCs w:val="22"/>
        </w:rPr>
        <w:t>Compte bancaire (IBAN)</w:t>
      </w:r>
      <w:r w:rsidR="00960F08" w:rsidRPr="00E969A8">
        <w:rPr>
          <w:rFonts w:ascii="Times New Roman" w:hAnsi="Times New Roman" w:cs="Times New Roman"/>
          <w:szCs w:val="22"/>
        </w:rPr>
        <w:t> </w:t>
      </w:r>
      <w:r w:rsidR="00D37852" w:rsidRPr="00E969A8">
        <w:rPr>
          <w:rFonts w:ascii="Times New Roman" w:hAnsi="Times New Roman" w:cs="Times New Roman"/>
          <w:szCs w:val="22"/>
        </w:rPr>
        <w:t>: ………</w:t>
      </w:r>
      <w:r w:rsidRPr="00E969A8">
        <w:rPr>
          <w:rFonts w:ascii="Times New Roman" w:hAnsi="Times New Roman" w:cs="Times New Roman"/>
          <w:szCs w:val="22"/>
        </w:rPr>
        <w:t>………………………………</w:t>
      </w:r>
    </w:p>
    <w:p w14:paraId="35D685F1" w14:textId="77777777" w:rsidR="00D37852" w:rsidRPr="00E969A8" w:rsidRDefault="00D37852" w:rsidP="00272F2E">
      <w:pPr>
        <w:tabs>
          <w:tab w:val="left" w:pos="2694"/>
        </w:tabs>
        <w:spacing w:before="20" w:line="200" w:lineRule="atLeast"/>
        <w:rPr>
          <w:rFonts w:ascii="Times New Roman" w:hAnsi="Times New Roman" w:cs="Times New Roman"/>
          <w:szCs w:val="22"/>
        </w:rPr>
      </w:pPr>
    </w:p>
    <w:p w14:paraId="01DD3AE8" w14:textId="06D97131" w:rsidR="00A558B5" w:rsidRPr="00E969A8" w:rsidRDefault="00D37852" w:rsidP="00A558B5">
      <w:pPr>
        <w:tabs>
          <w:tab w:val="left" w:pos="2694"/>
        </w:tabs>
        <w:spacing w:before="20" w:line="200" w:lineRule="atLeast"/>
        <w:rPr>
          <w:rFonts w:ascii="Times New Roman" w:hAnsi="Times New Roman" w:cs="Times New Roman"/>
          <w:szCs w:val="22"/>
        </w:rPr>
      </w:pPr>
      <w:r w:rsidRPr="00E969A8">
        <w:rPr>
          <w:rFonts w:ascii="Times New Roman" w:hAnsi="Times New Roman" w:cs="Times New Roman"/>
          <w:szCs w:val="22"/>
        </w:rPr>
        <w:t>R</w:t>
      </w:r>
      <w:r w:rsidR="00D63700" w:rsidRPr="00E969A8">
        <w:rPr>
          <w:rFonts w:ascii="Times New Roman" w:hAnsi="Times New Roman" w:cs="Times New Roman"/>
          <w:szCs w:val="22"/>
        </w:rPr>
        <w:t>eprésentant</w:t>
      </w:r>
      <w:r w:rsidRPr="00E969A8">
        <w:rPr>
          <w:rFonts w:ascii="Times New Roman" w:hAnsi="Times New Roman" w:cs="Times New Roman"/>
          <w:szCs w:val="22"/>
        </w:rPr>
        <w:t xml:space="preserve"> légal</w:t>
      </w:r>
      <w:r w:rsidR="00960F08" w:rsidRPr="00E969A8">
        <w:rPr>
          <w:rFonts w:ascii="Times New Roman" w:hAnsi="Times New Roman" w:cs="Times New Roman"/>
          <w:szCs w:val="22"/>
        </w:rPr>
        <w:t> :</w:t>
      </w:r>
    </w:p>
    <w:p w14:paraId="1F298D48" w14:textId="77777777" w:rsidR="00D37852" w:rsidRPr="00E969A8" w:rsidRDefault="00A558B5" w:rsidP="00A558B5">
      <w:pPr>
        <w:tabs>
          <w:tab w:val="left" w:pos="2694"/>
        </w:tabs>
        <w:spacing w:before="20" w:after="120" w:line="200" w:lineRule="atLeast"/>
        <w:rPr>
          <w:rFonts w:cs="Times New Roman"/>
          <w:i/>
          <w:color w:val="AEAAAA"/>
          <w:sz w:val="20"/>
          <w:szCs w:val="20"/>
        </w:rPr>
      </w:pPr>
      <w:r w:rsidRPr="00E969A8">
        <w:rPr>
          <w:rFonts w:cs="Times New Roman"/>
          <w:i/>
          <w:color w:val="AEAAAA"/>
          <w:sz w:val="20"/>
          <w:szCs w:val="20"/>
        </w:rPr>
        <w:t>(</w:t>
      </w:r>
      <w:proofErr w:type="gramStart"/>
      <w:r w:rsidRPr="00E969A8">
        <w:rPr>
          <w:rFonts w:cs="Times New Roman"/>
          <w:i/>
          <w:color w:val="AEAAAA"/>
          <w:sz w:val="20"/>
          <w:szCs w:val="20"/>
        </w:rPr>
        <w:t>recteur</w:t>
      </w:r>
      <w:proofErr w:type="gramEnd"/>
      <w:r w:rsidRPr="00E969A8">
        <w:rPr>
          <w:rFonts w:cs="Times New Roman"/>
          <w:i/>
          <w:color w:val="AEAAAA"/>
          <w:sz w:val="20"/>
          <w:szCs w:val="20"/>
        </w:rPr>
        <w:t>, directeur général, personne mandatée)</w:t>
      </w:r>
    </w:p>
    <w:p w14:paraId="181DC313" w14:textId="40F2A25A" w:rsidR="00A558B5" w:rsidRPr="00E969A8" w:rsidRDefault="00A558B5" w:rsidP="00A558B5">
      <w:pPr>
        <w:tabs>
          <w:tab w:val="left" w:pos="440"/>
          <w:tab w:val="left" w:pos="2289"/>
        </w:tabs>
        <w:spacing w:before="102" w:after="40"/>
        <w:ind w:left="440" w:right="5"/>
        <w:rPr>
          <w:rFonts w:ascii="Times New Roman" w:hAnsi="Times New Roman" w:cs="Times New Roman"/>
          <w:szCs w:val="22"/>
        </w:rPr>
      </w:pPr>
      <w:r w:rsidRPr="00E969A8">
        <w:rPr>
          <w:rFonts w:ascii="Times New Roman" w:hAnsi="Times New Roman" w:cs="Times New Roman"/>
          <w:szCs w:val="22"/>
        </w:rPr>
        <w:tab/>
        <w:t>Nom</w:t>
      </w:r>
      <w:r w:rsidR="00960F08" w:rsidRPr="00E969A8">
        <w:rPr>
          <w:rFonts w:ascii="Times New Roman" w:hAnsi="Times New Roman" w:cs="Times New Roman"/>
          <w:szCs w:val="22"/>
        </w:rPr>
        <w:t> </w:t>
      </w:r>
      <w:r w:rsidRPr="00E969A8">
        <w:rPr>
          <w:rFonts w:ascii="Times New Roman" w:hAnsi="Times New Roman" w:cs="Times New Roman"/>
          <w:szCs w:val="22"/>
        </w:rPr>
        <w:t xml:space="preserve">: </w:t>
      </w:r>
      <w:r w:rsidRPr="00E969A8">
        <w:rPr>
          <w:rFonts w:ascii="Times New Roman" w:hAnsi="Times New Roman" w:cs="Times New Roman"/>
          <w:szCs w:val="22"/>
        </w:rPr>
        <w:tab/>
        <w:t>…........................................................</w:t>
      </w:r>
    </w:p>
    <w:p w14:paraId="48D1780F" w14:textId="0347E9E8" w:rsidR="00A558B5" w:rsidRPr="00E969A8" w:rsidRDefault="00A558B5" w:rsidP="00A558B5">
      <w:pPr>
        <w:tabs>
          <w:tab w:val="left" w:pos="440"/>
          <w:tab w:val="left" w:pos="2289"/>
        </w:tabs>
        <w:spacing w:before="102" w:after="40"/>
        <w:ind w:left="440" w:right="5"/>
        <w:rPr>
          <w:rFonts w:ascii="Times New Roman" w:hAnsi="Times New Roman" w:cs="Times New Roman"/>
          <w:szCs w:val="22"/>
        </w:rPr>
      </w:pPr>
      <w:r w:rsidRPr="00E969A8">
        <w:rPr>
          <w:rFonts w:ascii="Times New Roman" w:hAnsi="Times New Roman" w:cs="Times New Roman"/>
          <w:szCs w:val="22"/>
        </w:rPr>
        <w:tab/>
        <w:t>Prénom</w:t>
      </w:r>
      <w:r w:rsidR="00960F08" w:rsidRPr="00E969A8">
        <w:rPr>
          <w:rFonts w:ascii="Times New Roman" w:hAnsi="Times New Roman" w:cs="Times New Roman"/>
          <w:szCs w:val="22"/>
        </w:rPr>
        <w:t> </w:t>
      </w:r>
      <w:r w:rsidRPr="00E969A8">
        <w:rPr>
          <w:rFonts w:ascii="Times New Roman" w:hAnsi="Times New Roman" w:cs="Times New Roman"/>
          <w:szCs w:val="22"/>
        </w:rPr>
        <w:t xml:space="preserve">: </w:t>
      </w:r>
      <w:r w:rsidRPr="00E969A8">
        <w:rPr>
          <w:rFonts w:ascii="Times New Roman" w:hAnsi="Times New Roman" w:cs="Times New Roman"/>
          <w:szCs w:val="22"/>
        </w:rPr>
        <w:tab/>
        <w:t>…........................................................</w:t>
      </w:r>
    </w:p>
    <w:p w14:paraId="26F7AE38" w14:textId="789B44D4" w:rsidR="00A558B5" w:rsidRPr="00E969A8" w:rsidRDefault="00A558B5" w:rsidP="00A558B5">
      <w:pPr>
        <w:tabs>
          <w:tab w:val="left" w:pos="440"/>
          <w:tab w:val="left" w:pos="2289"/>
        </w:tabs>
        <w:spacing w:before="102" w:after="40"/>
        <w:ind w:left="440" w:right="5"/>
        <w:rPr>
          <w:rFonts w:ascii="Times New Roman" w:hAnsi="Times New Roman" w:cs="Times New Roman"/>
          <w:szCs w:val="22"/>
        </w:rPr>
      </w:pPr>
      <w:r w:rsidRPr="00E969A8">
        <w:rPr>
          <w:rFonts w:ascii="Times New Roman" w:hAnsi="Times New Roman" w:cs="Times New Roman"/>
          <w:szCs w:val="22"/>
        </w:rPr>
        <w:tab/>
      </w:r>
      <w:proofErr w:type="gramStart"/>
      <w:r w:rsidRPr="00E969A8">
        <w:rPr>
          <w:rFonts w:ascii="Times New Roman" w:hAnsi="Times New Roman" w:cs="Times New Roman"/>
          <w:szCs w:val="22"/>
        </w:rPr>
        <w:t>E-mail</w:t>
      </w:r>
      <w:proofErr w:type="gramEnd"/>
      <w:r w:rsidR="00960F08" w:rsidRPr="00E969A8">
        <w:rPr>
          <w:rFonts w:ascii="Times New Roman" w:hAnsi="Times New Roman" w:cs="Times New Roman"/>
          <w:szCs w:val="22"/>
        </w:rPr>
        <w:t> </w:t>
      </w:r>
      <w:r w:rsidRPr="00E969A8">
        <w:rPr>
          <w:rFonts w:ascii="Times New Roman" w:hAnsi="Times New Roman" w:cs="Times New Roman"/>
          <w:szCs w:val="22"/>
        </w:rPr>
        <w:t xml:space="preserve">: </w:t>
      </w:r>
      <w:r w:rsidRPr="00E969A8">
        <w:rPr>
          <w:rFonts w:ascii="Times New Roman" w:hAnsi="Times New Roman" w:cs="Times New Roman"/>
          <w:szCs w:val="22"/>
        </w:rPr>
        <w:tab/>
        <w:t>….........................................................</w:t>
      </w:r>
    </w:p>
    <w:p w14:paraId="06E35ADC" w14:textId="77777777" w:rsidR="00DB72A4" w:rsidRPr="00E969A8" w:rsidRDefault="00DB72A4">
      <w:pPr>
        <w:tabs>
          <w:tab w:val="left" w:pos="2694"/>
        </w:tabs>
        <w:spacing w:before="57" w:line="200" w:lineRule="atLeast"/>
        <w:rPr>
          <w:rFonts w:ascii="Times New Roman" w:hAnsi="Times New Roman" w:cs="Times New Roman"/>
        </w:rPr>
      </w:pPr>
    </w:p>
    <w:tbl>
      <w:tblPr>
        <w:tblW w:w="0" w:type="auto"/>
        <w:tblInd w:w="-201" w:type="dxa"/>
        <w:tblLayout w:type="fixed"/>
        <w:tblLook w:val="0000" w:firstRow="0" w:lastRow="0" w:firstColumn="0" w:lastColumn="0" w:noHBand="0" w:noVBand="0"/>
      </w:tblPr>
      <w:tblGrid>
        <w:gridCol w:w="10250"/>
      </w:tblGrid>
      <w:tr w:rsidR="00DB72A4" w:rsidRPr="00E969A8" w14:paraId="2C4AA9BC" w14:textId="77777777">
        <w:trPr>
          <w:trHeight w:val="346"/>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B216C75" w14:textId="77777777" w:rsidR="00DB72A4" w:rsidRPr="00A4045A" w:rsidRDefault="00DB72A4">
            <w:pPr>
              <w:pStyle w:val="Titre2"/>
              <w:snapToGrid w:val="0"/>
              <w:rPr>
                <w:lang w:val="fr-BE"/>
              </w:rPr>
            </w:pPr>
            <w:bookmarkStart w:id="64" w:name="__RefHeading__1034_296410584"/>
            <w:bookmarkStart w:id="65" w:name="__RefHeading__1041_1338712634"/>
            <w:bookmarkStart w:id="66" w:name="__RefHeading__993_940877344"/>
            <w:bookmarkStart w:id="67" w:name="__RefHeading__8397_1378622865"/>
            <w:bookmarkStart w:id="68" w:name="__RefHeading__2988_1378622865"/>
            <w:bookmarkStart w:id="69" w:name="__RefHeading__883_1622893258"/>
            <w:bookmarkStart w:id="70" w:name="__RefHeading__875_746942823"/>
            <w:bookmarkStart w:id="71" w:name="__RefHeading__826_2068346959"/>
            <w:bookmarkStart w:id="72" w:name="__RefHeading__11887_2070677050"/>
            <w:bookmarkStart w:id="73" w:name="__RefHeading__850_840197702"/>
            <w:bookmarkStart w:id="74" w:name="__RefHeading__14552_313356584"/>
            <w:bookmarkStart w:id="75" w:name="__RefHeading__12890_313356584"/>
            <w:bookmarkStart w:id="76" w:name="__RefHeading__11340_313356584"/>
            <w:bookmarkStart w:id="77" w:name="__RefHeading__9902_313356584"/>
            <w:bookmarkStart w:id="78" w:name="__RefHeading__8047_313356584"/>
            <w:bookmarkStart w:id="79" w:name="__RefHeading__531_1973456737"/>
            <w:bookmarkStart w:id="80" w:name="__RefHeading__459_1462091452"/>
            <w:bookmarkStart w:id="81" w:name="__RefHeading__3674_2137508071"/>
            <w:bookmarkStart w:id="82" w:name="__RefHeading__3139_1488078753"/>
            <w:bookmarkStart w:id="83" w:name="__RefHeading__1780_1744149599"/>
            <w:bookmarkStart w:id="84" w:name="__RefHeading__327_1037130382"/>
            <w:bookmarkStart w:id="85" w:name="__RefHeading__267_528634967"/>
            <w:bookmarkStart w:id="86" w:name="__RefHeading__558_1616996356"/>
            <w:bookmarkStart w:id="87" w:name="__RefHeading__262_1403169175"/>
            <w:bookmarkStart w:id="88" w:name="__RefHeading__7908_1180481512"/>
            <w:bookmarkStart w:id="89" w:name="__RefHeading__237_1652688562"/>
            <w:bookmarkStart w:id="90" w:name="__RefHeading__121_1069027205"/>
            <w:bookmarkStart w:id="91" w:name="__RefHeading__34546_1180481512"/>
            <w:bookmarkStart w:id="92" w:name="__RefHeading__177_1207516483"/>
            <w:bookmarkStart w:id="93" w:name="__RefHeading__653_1724803592"/>
            <w:bookmarkStart w:id="94" w:name="__RefHeading__1299_528634967"/>
            <w:bookmarkStart w:id="95" w:name="__RefHeading__298_742086832"/>
            <w:bookmarkStart w:id="96" w:name="__RefHeading__875_890753680"/>
            <w:bookmarkStart w:id="97" w:name="__RefHeading__2625_2137508071"/>
            <w:bookmarkStart w:id="98" w:name="__RefHeading__434_2099186206"/>
            <w:bookmarkStart w:id="99" w:name="__RefHeading__485_361555741"/>
            <w:bookmarkStart w:id="100" w:name="__RefHeading__2785_1973456737"/>
            <w:bookmarkStart w:id="101" w:name="__RefHeading__9225_313356584"/>
            <w:bookmarkStart w:id="102" w:name="__RefHeading__10607_313356584"/>
            <w:bookmarkStart w:id="103" w:name="__RefHeading__12101_313356584"/>
            <w:bookmarkStart w:id="104" w:name="__RefHeading__13707_313356584"/>
            <w:bookmarkStart w:id="105" w:name="__RefHeading__15425_313356584"/>
            <w:bookmarkStart w:id="106" w:name="__RefHeading__2233_840197702"/>
            <w:bookmarkStart w:id="107" w:name="__RefHeading__803_1655144338"/>
            <w:bookmarkStart w:id="108" w:name="__RefHeading__849_51179467"/>
            <w:bookmarkStart w:id="109" w:name="__RefHeading__899_1950444858"/>
            <w:bookmarkStart w:id="110" w:name="__RefHeading__1561_194657520"/>
            <w:bookmarkStart w:id="111" w:name="__RefHeading__5325_1378622865"/>
            <w:bookmarkStart w:id="112" w:name="__RefHeading__10419_1378622865"/>
            <w:bookmarkStart w:id="113" w:name="__RefHeading__2476_1354280005"/>
            <w:bookmarkStart w:id="114" w:name="__RefHeading__1078_887083246"/>
            <w:bookmarkStart w:id="115" w:name="__RefHeading__2122_29641058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A4045A">
              <w:rPr>
                <w:rFonts w:eastAsia="Times New Roman" w:cs="Times New Roman"/>
                <w:lang w:val="fr-BE"/>
              </w:rPr>
              <w:t xml:space="preserve"> </w:t>
            </w:r>
            <w:bookmarkStart w:id="116" w:name="_Toc177126358"/>
            <w:r w:rsidRPr="00A4045A">
              <w:rPr>
                <w:rFonts w:cs="Times New Roman"/>
                <w:lang w:val="fr-BE"/>
              </w:rPr>
              <w:t>PROMOTEUR DU PROJET</w:t>
            </w:r>
            <w:bookmarkEnd w:id="116"/>
          </w:p>
        </w:tc>
      </w:tr>
    </w:tbl>
    <w:p w14:paraId="475E53FC" w14:textId="6C399AE3" w:rsidR="00DB72A4" w:rsidRPr="00E969A8" w:rsidRDefault="00DB72A4" w:rsidP="00791317">
      <w:pPr>
        <w:tabs>
          <w:tab w:val="left" w:pos="2694"/>
        </w:tabs>
        <w:spacing w:before="17" w:after="62" w:line="200" w:lineRule="atLeast"/>
        <w:jc w:val="both"/>
        <w:rPr>
          <w:rFonts w:ascii="Times New Roman" w:hAnsi="Times New Roman" w:cs="Times New Roman"/>
        </w:rPr>
      </w:pPr>
      <w:r w:rsidRPr="00E969A8">
        <w:rPr>
          <w:rFonts w:cs="Calibri"/>
          <w:i/>
          <w:iCs/>
          <w:color w:val="808080"/>
          <w:sz w:val="20"/>
          <w:szCs w:val="20"/>
        </w:rPr>
        <w:t xml:space="preserve">Veuillez dupliquer ce tableau dans le cas où un </w:t>
      </w:r>
      <w:proofErr w:type="spellStart"/>
      <w:r w:rsidRPr="00E969A8">
        <w:rPr>
          <w:rFonts w:cs="Calibri"/>
          <w:i/>
          <w:iCs/>
          <w:color w:val="808080"/>
          <w:sz w:val="20"/>
          <w:szCs w:val="20"/>
        </w:rPr>
        <w:t>co</w:t>
      </w:r>
      <w:proofErr w:type="spellEnd"/>
      <w:r w:rsidRPr="00E969A8">
        <w:rPr>
          <w:rFonts w:cs="Calibri"/>
          <w:i/>
          <w:iCs/>
          <w:color w:val="808080"/>
          <w:sz w:val="20"/>
          <w:szCs w:val="20"/>
        </w:rPr>
        <w:t>-promoteur est également associé au projet.</w:t>
      </w:r>
      <w:r w:rsidR="003614CE" w:rsidRPr="00E969A8">
        <w:rPr>
          <w:rFonts w:cs="Calibri"/>
          <w:i/>
          <w:iCs/>
          <w:color w:val="808080"/>
          <w:sz w:val="20"/>
          <w:szCs w:val="20"/>
        </w:rPr>
        <w:t xml:space="preserve"> </w:t>
      </w:r>
      <w:proofErr w:type="gramStart"/>
      <w:r w:rsidR="003614CE" w:rsidRPr="00E969A8">
        <w:rPr>
          <w:rFonts w:cs="Calibri"/>
          <w:i/>
          <w:iCs/>
          <w:color w:val="808080"/>
          <w:sz w:val="20"/>
          <w:szCs w:val="20"/>
        </w:rPr>
        <w:t>Deux promoteurs maximum</w:t>
      </w:r>
      <w:proofErr w:type="gramEnd"/>
      <w:r w:rsidR="003614CE" w:rsidRPr="00E969A8">
        <w:rPr>
          <w:rFonts w:cs="Calibri"/>
          <w:i/>
          <w:iCs/>
          <w:color w:val="808080"/>
          <w:sz w:val="20"/>
          <w:szCs w:val="20"/>
        </w:rPr>
        <w:t xml:space="preserve"> peuvent être associés au projet dans le cas </w:t>
      </w:r>
      <w:r w:rsidR="00960F08" w:rsidRPr="00E969A8">
        <w:rPr>
          <w:rFonts w:cs="Calibri"/>
          <w:i/>
          <w:iCs/>
          <w:color w:val="808080"/>
          <w:sz w:val="20"/>
          <w:szCs w:val="20"/>
        </w:rPr>
        <w:t>où</w:t>
      </w:r>
      <w:r w:rsidR="003614CE" w:rsidRPr="00E969A8">
        <w:rPr>
          <w:rFonts w:cs="Calibri"/>
          <w:i/>
          <w:iCs/>
          <w:color w:val="808080"/>
          <w:sz w:val="20"/>
          <w:szCs w:val="20"/>
        </w:rPr>
        <w:t xml:space="preserve"> l’organisme de recherche est une université, trois dans le cas contraire (configuration 2 – voir Règlement).</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E969A8" w14:paraId="1528F34E"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8C8B75A" w14:textId="77777777" w:rsidR="00DB72A4" w:rsidRPr="00E969A8" w:rsidRDefault="00DB72A4">
            <w:pPr>
              <w:tabs>
                <w:tab w:val="left" w:pos="2694"/>
              </w:tabs>
              <w:snapToGrid w:val="0"/>
              <w:spacing w:before="283" w:after="40" w:line="264" w:lineRule="auto"/>
              <w:rPr>
                <w:rFonts w:ascii="Times New Roman" w:hAnsi="Times New Roman" w:cs="Times New Roman"/>
              </w:rPr>
            </w:pPr>
            <w:r w:rsidRPr="00E969A8">
              <w:rPr>
                <w:rFonts w:ascii="Times New Roman" w:hAnsi="Times New Roman" w:cs="Times New Roman"/>
              </w:rPr>
              <w:t>Nom :</w:t>
            </w:r>
            <w:r w:rsidRPr="00E969A8">
              <w:rPr>
                <w:rFonts w:ascii="Times New Roman" w:hAnsi="Times New Roman" w:cs="Times New Roman"/>
              </w:rPr>
              <w:tab/>
              <w:t>.......................................................................................................................</w:t>
            </w:r>
          </w:p>
          <w:p w14:paraId="172EB224" w14:textId="77777777" w:rsidR="00DB72A4" w:rsidRPr="00E969A8" w:rsidRDefault="00DB72A4">
            <w:pPr>
              <w:tabs>
                <w:tab w:val="left" w:pos="2694"/>
              </w:tabs>
              <w:spacing w:before="102" w:after="40" w:line="264" w:lineRule="auto"/>
              <w:rPr>
                <w:rFonts w:ascii="Times New Roman" w:hAnsi="Times New Roman" w:cs="Times New Roman"/>
              </w:rPr>
            </w:pPr>
            <w:r w:rsidRPr="00E969A8">
              <w:rPr>
                <w:rFonts w:ascii="Times New Roman" w:hAnsi="Times New Roman" w:cs="Times New Roman"/>
              </w:rPr>
              <w:t xml:space="preserve">Prénom : </w:t>
            </w:r>
            <w:r w:rsidRPr="00E969A8">
              <w:rPr>
                <w:rFonts w:ascii="Times New Roman" w:hAnsi="Times New Roman" w:cs="Times New Roman"/>
              </w:rPr>
              <w:tab/>
              <w:t>.......................................................................................................................</w:t>
            </w:r>
          </w:p>
          <w:p w14:paraId="7574DCA0" w14:textId="77777777" w:rsidR="00DB72A4" w:rsidRPr="00E969A8" w:rsidRDefault="00DB72A4">
            <w:pPr>
              <w:tabs>
                <w:tab w:val="left" w:pos="2694"/>
              </w:tabs>
              <w:spacing w:before="102" w:after="40" w:line="264" w:lineRule="auto"/>
              <w:rPr>
                <w:rFonts w:ascii="Times New Roman" w:hAnsi="Times New Roman" w:cs="Times New Roman"/>
              </w:rPr>
            </w:pPr>
            <w:r w:rsidRPr="00E969A8">
              <w:rPr>
                <w:rFonts w:ascii="Times New Roman" w:hAnsi="Times New Roman" w:cs="Times New Roman"/>
              </w:rPr>
              <w:t>Fonction :</w:t>
            </w:r>
            <w:r w:rsidRPr="00E969A8">
              <w:rPr>
                <w:rFonts w:ascii="Times New Roman" w:hAnsi="Times New Roman" w:cs="Times New Roman"/>
              </w:rPr>
              <w:tab/>
              <w:t>.......................................................................................................................</w:t>
            </w:r>
          </w:p>
          <w:p w14:paraId="1F40E641" w14:textId="77777777" w:rsidR="00DB72A4" w:rsidRPr="00E969A8" w:rsidRDefault="00DB72A4">
            <w:pPr>
              <w:tabs>
                <w:tab w:val="left" w:pos="2694"/>
              </w:tabs>
              <w:spacing w:before="102" w:after="40" w:line="264" w:lineRule="auto"/>
              <w:rPr>
                <w:rFonts w:ascii="Times New Roman" w:hAnsi="Times New Roman" w:cs="Times New Roman"/>
              </w:rPr>
            </w:pPr>
            <w:r w:rsidRPr="00E969A8">
              <w:rPr>
                <w:rFonts w:ascii="Times New Roman" w:hAnsi="Times New Roman" w:cs="Times New Roman"/>
              </w:rPr>
              <w:t>Entité* :</w:t>
            </w:r>
            <w:r w:rsidRPr="00E969A8">
              <w:rPr>
                <w:rFonts w:ascii="Times New Roman" w:hAnsi="Times New Roman" w:cs="Times New Roman"/>
              </w:rPr>
              <w:tab/>
              <w:t>.......................................................................................................................</w:t>
            </w:r>
          </w:p>
          <w:p w14:paraId="17CE1678" w14:textId="77777777" w:rsidR="00DB72A4" w:rsidRPr="00E969A8" w:rsidRDefault="00DB72A4">
            <w:pPr>
              <w:tabs>
                <w:tab w:val="left" w:pos="2694"/>
              </w:tabs>
              <w:spacing w:before="102" w:after="40" w:line="264" w:lineRule="auto"/>
              <w:rPr>
                <w:rFonts w:ascii="Times New Roman" w:hAnsi="Times New Roman" w:cs="Times New Roman"/>
              </w:rPr>
            </w:pPr>
            <w:r w:rsidRPr="00E969A8">
              <w:rPr>
                <w:rFonts w:ascii="Times New Roman" w:hAnsi="Times New Roman" w:cs="Times New Roman"/>
              </w:rPr>
              <w:t>Unité de recherche :</w:t>
            </w:r>
            <w:r w:rsidRPr="00E969A8">
              <w:rPr>
                <w:rFonts w:ascii="Times New Roman" w:hAnsi="Times New Roman" w:cs="Times New Roman"/>
              </w:rPr>
              <w:tab/>
              <w:t>.......................................................................................................................</w:t>
            </w:r>
          </w:p>
          <w:p w14:paraId="5840BEAD" w14:textId="08E62D67" w:rsidR="00DB72A4" w:rsidRPr="00E969A8" w:rsidRDefault="00DB72A4">
            <w:pPr>
              <w:tabs>
                <w:tab w:val="left" w:pos="2694"/>
                <w:tab w:val="left" w:pos="9180"/>
              </w:tabs>
              <w:spacing w:before="102" w:after="40" w:line="264" w:lineRule="auto"/>
              <w:rPr>
                <w:rFonts w:ascii="Times New Roman" w:hAnsi="Times New Roman" w:cs="Times New Roman"/>
              </w:rPr>
            </w:pPr>
            <w:r w:rsidRPr="00E969A8">
              <w:rPr>
                <w:rFonts w:ascii="Times New Roman" w:hAnsi="Times New Roman" w:cs="Times New Roman"/>
              </w:rPr>
              <w:t xml:space="preserve">Adresse </w:t>
            </w:r>
            <w:r w:rsidR="00D37852" w:rsidRPr="00E969A8">
              <w:rPr>
                <w:rFonts w:ascii="Times New Roman" w:hAnsi="Times New Roman" w:cs="Times New Roman"/>
              </w:rPr>
              <w:t>professionnelle</w:t>
            </w:r>
            <w:r w:rsidR="00960F08" w:rsidRPr="00E969A8">
              <w:rPr>
                <w:rFonts w:ascii="Times New Roman" w:hAnsi="Times New Roman" w:cs="Times New Roman"/>
              </w:rPr>
              <w:t> </w:t>
            </w:r>
            <w:r w:rsidRPr="00E969A8">
              <w:rPr>
                <w:rFonts w:ascii="Times New Roman" w:hAnsi="Times New Roman" w:cs="Times New Roman"/>
              </w:rPr>
              <w:t>:</w:t>
            </w:r>
            <w:r w:rsidRPr="00E969A8">
              <w:rPr>
                <w:rFonts w:ascii="Times New Roman" w:hAnsi="Times New Roman" w:cs="Times New Roman"/>
              </w:rPr>
              <w:tab/>
              <w:t>Rue</w:t>
            </w:r>
            <w:r w:rsidR="007F73BE" w:rsidRPr="00E969A8">
              <w:rPr>
                <w:rFonts w:ascii="Times New Roman" w:hAnsi="Times New Roman" w:cs="Times New Roman"/>
              </w:rPr>
              <w:t xml:space="preserve"> : .....................................................</w:t>
            </w:r>
            <w:r w:rsidRPr="00E969A8">
              <w:rPr>
                <w:rFonts w:ascii="Times New Roman" w:hAnsi="Times New Roman" w:cs="Times New Roman"/>
              </w:rPr>
              <w:t>Numéro/Boîte</w:t>
            </w:r>
            <w:r w:rsidR="007F73BE" w:rsidRPr="00E969A8">
              <w:rPr>
                <w:rFonts w:ascii="Times New Roman" w:hAnsi="Times New Roman" w:cs="Times New Roman"/>
              </w:rPr>
              <w:t xml:space="preserve"> : ...................................</w:t>
            </w:r>
          </w:p>
          <w:p w14:paraId="46DFDED2" w14:textId="559BD107" w:rsidR="00DB72A4" w:rsidRPr="00E969A8" w:rsidRDefault="00DB72A4">
            <w:pPr>
              <w:tabs>
                <w:tab w:val="left" w:pos="2694"/>
                <w:tab w:val="left" w:pos="9180"/>
              </w:tabs>
              <w:spacing w:before="102" w:after="40" w:line="264" w:lineRule="auto"/>
              <w:rPr>
                <w:rFonts w:ascii="Times New Roman" w:hAnsi="Times New Roman" w:cs="Times New Roman"/>
              </w:rPr>
            </w:pPr>
            <w:r w:rsidRPr="00E969A8">
              <w:rPr>
                <w:rFonts w:ascii="Times New Roman" w:hAnsi="Times New Roman" w:cs="Times New Roman"/>
              </w:rPr>
              <w:tab/>
              <w:t>Code postal</w:t>
            </w:r>
            <w:r w:rsidR="007F73BE" w:rsidRPr="00E969A8">
              <w:rPr>
                <w:rFonts w:ascii="Times New Roman" w:hAnsi="Times New Roman" w:cs="Times New Roman"/>
              </w:rPr>
              <w:t xml:space="preserve"> : ................</w:t>
            </w:r>
            <w:r w:rsidR="00960F08" w:rsidRPr="00E969A8">
              <w:rPr>
                <w:rFonts w:ascii="Times New Roman" w:hAnsi="Times New Roman" w:cs="Times New Roman"/>
              </w:rPr>
              <w:t xml:space="preserve"> </w:t>
            </w:r>
            <w:r w:rsidRPr="00E969A8">
              <w:rPr>
                <w:rFonts w:ascii="Times New Roman" w:hAnsi="Times New Roman" w:cs="Times New Roman"/>
              </w:rPr>
              <w:t>Localité</w:t>
            </w:r>
            <w:r w:rsidR="007F73BE">
              <w:rPr>
                <w:rFonts w:ascii="Times New Roman" w:hAnsi="Times New Roman" w:cs="Times New Roman"/>
              </w:rPr>
              <w:t xml:space="preserve"> </w:t>
            </w:r>
            <w:r w:rsidR="007F73BE" w:rsidRPr="00E969A8">
              <w:rPr>
                <w:rFonts w:ascii="Times New Roman" w:hAnsi="Times New Roman" w:cs="Times New Roman"/>
              </w:rPr>
              <w:t>: .....................................................................</w:t>
            </w:r>
          </w:p>
          <w:p w14:paraId="1573EE51" w14:textId="610D37F7" w:rsidR="00DB72A4" w:rsidRPr="00E969A8" w:rsidRDefault="00DB72A4">
            <w:pPr>
              <w:tabs>
                <w:tab w:val="left" w:pos="2694"/>
              </w:tabs>
              <w:spacing w:before="102" w:after="40" w:line="264" w:lineRule="auto"/>
              <w:rPr>
                <w:rFonts w:ascii="Times New Roman" w:hAnsi="Times New Roman" w:cs="Times New Roman"/>
              </w:rPr>
            </w:pPr>
            <w:r w:rsidRPr="00E969A8">
              <w:rPr>
                <w:rFonts w:ascii="Times New Roman" w:hAnsi="Times New Roman" w:cs="Times New Roman"/>
              </w:rPr>
              <w:t>Téléphone :</w:t>
            </w:r>
            <w:r w:rsidRPr="00E969A8">
              <w:rPr>
                <w:rFonts w:ascii="Times New Roman" w:hAnsi="Times New Roman" w:cs="Times New Roman"/>
              </w:rPr>
              <w:tab/>
            </w:r>
            <w:r w:rsidR="00B42255" w:rsidRPr="00E969A8">
              <w:rPr>
                <w:rFonts w:ascii="Times New Roman" w:hAnsi="Times New Roman" w:cs="Times New Roman"/>
              </w:rPr>
              <w:t>.......................................................................................................................</w:t>
            </w:r>
          </w:p>
          <w:p w14:paraId="1B8A4C9B" w14:textId="77777777" w:rsidR="00DB72A4" w:rsidRPr="00E969A8" w:rsidRDefault="00DB72A4">
            <w:pPr>
              <w:tabs>
                <w:tab w:val="left" w:pos="2694"/>
              </w:tabs>
              <w:spacing w:before="102" w:after="40" w:line="264" w:lineRule="auto"/>
              <w:rPr>
                <w:rFonts w:ascii="Times New Roman" w:hAnsi="Times New Roman" w:cs="Times New Roman"/>
              </w:rPr>
            </w:pPr>
            <w:proofErr w:type="gramStart"/>
            <w:r w:rsidRPr="00E969A8">
              <w:rPr>
                <w:rFonts w:ascii="Times New Roman" w:hAnsi="Times New Roman" w:cs="Times New Roman"/>
              </w:rPr>
              <w:t>E-mail</w:t>
            </w:r>
            <w:proofErr w:type="gramEnd"/>
            <w:r w:rsidRPr="00E969A8">
              <w:rPr>
                <w:rFonts w:ascii="Times New Roman" w:hAnsi="Times New Roman" w:cs="Times New Roman"/>
              </w:rPr>
              <w:t xml:space="preserve"> :</w:t>
            </w:r>
            <w:r w:rsidRPr="00E969A8">
              <w:rPr>
                <w:rFonts w:ascii="Times New Roman" w:hAnsi="Times New Roman" w:cs="Times New Roman"/>
              </w:rPr>
              <w:tab/>
              <w:t>.......................................................................................................................</w:t>
            </w:r>
          </w:p>
          <w:p w14:paraId="23A98C1C" w14:textId="77777777" w:rsidR="00DB72A4" w:rsidRPr="00E969A8" w:rsidRDefault="00DB72A4">
            <w:pPr>
              <w:tabs>
                <w:tab w:val="left" w:pos="2694"/>
              </w:tabs>
              <w:spacing w:before="102" w:after="40" w:line="264" w:lineRule="auto"/>
              <w:rPr>
                <w:rFonts w:ascii="Times New Roman" w:hAnsi="Times New Roman" w:cs="Times New Roman"/>
              </w:rPr>
            </w:pPr>
            <w:r w:rsidRPr="00E969A8">
              <w:rPr>
                <w:rFonts w:ascii="Times New Roman" w:hAnsi="Times New Roman" w:cs="Times New Roman"/>
              </w:rPr>
              <w:t>Domaines de recherche :</w:t>
            </w:r>
            <w:r w:rsidRPr="00E969A8">
              <w:rPr>
                <w:rFonts w:ascii="Times New Roman" w:hAnsi="Times New Roman" w:cs="Times New Roman"/>
              </w:rPr>
              <w:tab/>
              <w:t>.......................................................................................................................</w:t>
            </w:r>
          </w:p>
          <w:p w14:paraId="3A70D1AF" w14:textId="77777777" w:rsidR="00DB72A4" w:rsidRPr="00E969A8" w:rsidRDefault="00DB72A4">
            <w:pPr>
              <w:tabs>
                <w:tab w:val="left" w:pos="2694"/>
              </w:tabs>
              <w:spacing w:before="102"/>
              <w:rPr>
                <w:rFonts w:ascii="Times New Roman" w:hAnsi="Times New Roman" w:cs="Times New Roman"/>
                <w:sz w:val="16"/>
                <w:szCs w:val="16"/>
              </w:rPr>
            </w:pPr>
          </w:p>
        </w:tc>
      </w:tr>
    </w:tbl>
    <w:p w14:paraId="5F0AAACF" w14:textId="77777777" w:rsidR="00DB72A4" w:rsidRPr="00E969A8" w:rsidRDefault="00DB72A4">
      <w:pPr>
        <w:tabs>
          <w:tab w:val="left" w:pos="2694"/>
        </w:tabs>
        <w:spacing w:before="45" w:line="360" w:lineRule="auto"/>
        <w:ind w:right="-710"/>
        <w:rPr>
          <w:rFonts w:ascii="Times New Roman" w:hAnsi="Times New Roman" w:cs="Times New Roman"/>
          <w:sz w:val="18"/>
        </w:rPr>
      </w:pPr>
      <w:r w:rsidRPr="00E969A8">
        <w:rPr>
          <w:rFonts w:ascii="Times New Roman" w:hAnsi="Times New Roman" w:cs="Times New Roman"/>
          <w:sz w:val="18"/>
          <w:szCs w:val="18"/>
        </w:rPr>
        <w:t xml:space="preserve">* : Nom de </w:t>
      </w:r>
      <w:r w:rsidR="00D74001" w:rsidRPr="00E969A8">
        <w:rPr>
          <w:rFonts w:ascii="Times New Roman" w:hAnsi="Times New Roman" w:cs="Times New Roman"/>
          <w:sz w:val="18"/>
          <w:szCs w:val="18"/>
        </w:rPr>
        <w:t>l’organisme de recherche</w:t>
      </w:r>
      <w:r w:rsidRPr="00E969A8">
        <w:rPr>
          <w:rFonts w:ascii="Times New Roman" w:hAnsi="Times New Roman" w:cs="Times New Roman"/>
          <w:sz w:val="18"/>
          <w:szCs w:val="18"/>
        </w:rPr>
        <w:t xml:space="preserve"> </w:t>
      </w:r>
    </w:p>
    <w:p w14:paraId="3747BF3C" w14:textId="77777777" w:rsidR="00DB72A4" w:rsidRPr="00E969A8" w:rsidRDefault="00DB72A4" w:rsidP="0063300A">
      <w:pPr>
        <w:tabs>
          <w:tab w:val="left" w:pos="2694"/>
        </w:tabs>
        <w:rPr>
          <w:rFonts w:ascii="Times New Roman" w:hAnsi="Times New Roman" w:cs="Times New Roman"/>
          <w:sz w:val="18"/>
        </w:rPr>
      </w:pPr>
    </w:p>
    <w:tbl>
      <w:tblPr>
        <w:tblW w:w="0" w:type="auto"/>
        <w:tblInd w:w="-201" w:type="dxa"/>
        <w:tblLayout w:type="fixed"/>
        <w:tblLook w:val="0000" w:firstRow="0" w:lastRow="0" w:firstColumn="0" w:lastColumn="0" w:noHBand="0" w:noVBand="0"/>
      </w:tblPr>
      <w:tblGrid>
        <w:gridCol w:w="10283"/>
      </w:tblGrid>
      <w:tr w:rsidR="00DB72A4" w:rsidRPr="00E969A8" w14:paraId="104511AA"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6803A2F" w14:textId="0B8841C9" w:rsidR="00DB72A4" w:rsidRPr="004A744E" w:rsidRDefault="00DB72A4">
            <w:pPr>
              <w:pStyle w:val="Titre2"/>
              <w:snapToGrid w:val="0"/>
              <w:rPr>
                <w:lang w:val="fr-BE"/>
              </w:rPr>
            </w:pPr>
            <w:bookmarkStart w:id="117" w:name="__RefHeading__1036_296410584"/>
            <w:bookmarkStart w:id="118" w:name="__RefHeading__1043_1338712634"/>
            <w:bookmarkStart w:id="119" w:name="__RefHeading__995_940877344"/>
            <w:bookmarkStart w:id="120" w:name="__RefHeading__8399_1378622865"/>
            <w:bookmarkStart w:id="121" w:name="__RefHeading__2990_1378622865"/>
            <w:bookmarkStart w:id="122" w:name="__RefHeading__885_1622893258"/>
            <w:bookmarkStart w:id="123" w:name="__RefHeading__877_746942823"/>
            <w:bookmarkStart w:id="124" w:name="__RefHeading__828_2068346959"/>
            <w:bookmarkStart w:id="125" w:name="__RefHeading__11889_2070677050"/>
            <w:bookmarkStart w:id="126" w:name="__RefHeading__852_840197702"/>
            <w:bookmarkStart w:id="127" w:name="__RefHeading__14554_313356584"/>
            <w:bookmarkStart w:id="128" w:name="__RefHeading__12892_313356584"/>
            <w:bookmarkStart w:id="129" w:name="__RefHeading__11342_313356584"/>
            <w:bookmarkStart w:id="130" w:name="__RefHeading__9904_313356584"/>
            <w:bookmarkStart w:id="131" w:name="__RefHeading__8049_313356584"/>
            <w:bookmarkStart w:id="132" w:name="__RefHeading__533_1973456737"/>
            <w:bookmarkStart w:id="133" w:name="__RefHeading__461_1462091452"/>
            <w:bookmarkStart w:id="134" w:name="__RefHeading__3676_2137508071"/>
            <w:bookmarkStart w:id="135" w:name="__RefHeading__3141_1488078753"/>
            <w:bookmarkStart w:id="136" w:name="__RefHeading__1782_1744149599"/>
            <w:bookmarkStart w:id="137" w:name="__RefHeading__329_1037130382"/>
            <w:bookmarkStart w:id="138" w:name="__RefHeading__269_528634967"/>
            <w:bookmarkStart w:id="139" w:name="__RefHeading__560_1616996356"/>
            <w:bookmarkStart w:id="140" w:name="__RefHeading__264_1403169175"/>
            <w:bookmarkStart w:id="141" w:name="__RefHeading__7910_1180481512"/>
            <w:bookmarkStart w:id="142" w:name="__RefHeading__239_1652688562"/>
            <w:bookmarkStart w:id="143" w:name="__RefHeading__3585_638885521"/>
            <w:bookmarkStart w:id="144" w:name="__RefHeading__42147_1322639838"/>
            <w:bookmarkStart w:id="145" w:name="__RefHeading__2001_638885521"/>
            <w:bookmarkStart w:id="146" w:name="__RefHeading__4855_638885521"/>
            <w:bookmarkStart w:id="147" w:name="__RefHeading__123_1069027205"/>
            <w:bookmarkStart w:id="148" w:name="__RefHeading__34548_1180481512"/>
            <w:bookmarkStart w:id="149" w:name="__RefHeading__179_1207516483"/>
            <w:bookmarkStart w:id="150" w:name="__RefHeading__655_1724803592"/>
            <w:bookmarkStart w:id="151" w:name="__RefHeading__1301_528634967"/>
            <w:bookmarkStart w:id="152" w:name="__RefHeading__300_742086832"/>
            <w:bookmarkStart w:id="153" w:name="__RefHeading__877_890753680"/>
            <w:bookmarkStart w:id="154" w:name="__RefHeading__2627_2137508071"/>
            <w:bookmarkStart w:id="155" w:name="__RefHeading__436_2099186206"/>
            <w:bookmarkStart w:id="156" w:name="__RefHeading__487_361555741"/>
            <w:bookmarkStart w:id="157" w:name="__RefHeading__2787_1973456737"/>
            <w:bookmarkStart w:id="158" w:name="__RefHeading__9227_313356584"/>
            <w:bookmarkStart w:id="159" w:name="__RefHeading__10609_313356584"/>
            <w:bookmarkStart w:id="160" w:name="__RefHeading__12103_313356584"/>
            <w:bookmarkStart w:id="161" w:name="__RefHeading__13709_313356584"/>
            <w:bookmarkStart w:id="162" w:name="__RefHeading__15427_313356584"/>
            <w:bookmarkStart w:id="163" w:name="__RefHeading__2235_840197702"/>
            <w:bookmarkStart w:id="164" w:name="__RefHeading__805_1655144338"/>
            <w:bookmarkStart w:id="165" w:name="__RefHeading__851_51179467"/>
            <w:bookmarkStart w:id="166" w:name="__RefHeading__901_1950444858"/>
            <w:bookmarkStart w:id="167" w:name="__RefHeading__1563_194657520"/>
            <w:bookmarkStart w:id="168" w:name="__RefHeading__5327_1378622865"/>
            <w:bookmarkStart w:id="169" w:name="__RefHeading__10421_1378622865"/>
            <w:bookmarkStart w:id="170" w:name="__RefHeading__2478_1354280005"/>
            <w:bookmarkStart w:id="171" w:name="__RefHeading__1080_887083246"/>
            <w:bookmarkStart w:id="172" w:name="__RefHeading__2124_29641058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4A744E">
              <w:rPr>
                <w:rFonts w:eastAsia="Times New Roman" w:cs="Times New Roman"/>
                <w:lang w:val="fr-BE"/>
              </w:rPr>
              <w:t xml:space="preserve"> </w:t>
            </w:r>
            <w:bookmarkStart w:id="173" w:name="_Toc177126359"/>
            <w:r w:rsidRPr="004A744E">
              <w:rPr>
                <w:rFonts w:cs="Times New Roman"/>
                <w:lang w:val="fr-BE"/>
              </w:rPr>
              <w:t>CANDIDAT</w:t>
            </w:r>
            <w:bookmarkEnd w:id="173"/>
          </w:p>
        </w:tc>
      </w:tr>
    </w:tbl>
    <w:p w14:paraId="44C37283" w14:textId="77777777" w:rsidR="00DB72A4" w:rsidRPr="00E969A8" w:rsidRDefault="00DB72A4">
      <w:pPr>
        <w:tabs>
          <w:tab w:val="left" w:pos="2977"/>
        </w:tabs>
        <w:spacing w:before="100" w:after="40"/>
        <w:rPr>
          <w:rFonts w:ascii="Times New Roman" w:hAnsi="Times New Roman" w:cs="Times New Roman"/>
          <w:sz w:val="16"/>
          <w:szCs w:val="16"/>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E969A8" w14:paraId="59C1F5B7"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190CD792" w14:textId="77777777" w:rsidR="00DB72A4" w:rsidRPr="00E969A8" w:rsidRDefault="00DB72A4">
            <w:pPr>
              <w:tabs>
                <w:tab w:val="left" w:pos="2794"/>
              </w:tabs>
              <w:snapToGrid w:val="0"/>
              <w:spacing w:before="352" w:after="40" w:line="264" w:lineRule="auto"/>
              <w:rPr>
                <w:rFonts w:ascii="Times New Roman" w:hAnsi="Times New Roman" w:cs="Times New Roman"/>
              </w:rPr>
            </w:pPr>
            <w:r w:rsidRPr="00E969A8">
              <w:rPr>
                <w:rFonts w:ascii="Times New Roman" w:hAnsi="Times New Roman" w:cs="Times New Roman"/>
              </w:rPr>
              <w:lastRenderedPageBreak/>
              <w:t>Nom :</w:t>
            </w:r>
            <w:r w:rsidRPr="00E969A8">
              <w:rPr>
                <w:rFonts w:ascii="Times New Roman" w:hAnsi="Times New Roman" w:cs="Times New Roman"/>
              </w:rPr>
              <w:tab/>
              <w:t>......................................................................................................................</w:t>
            </w:r>
          </w:p>
          <w:p w14:paraId="1CB6B68F" w14:textId="71861405" w:rsidR="00DB72A4" w:rsidRPr="00E969A8" w:rsidRDefault="00DB72A4">
            <w:pPr>
              <w:tabs>
                <w:tab w:val="left" w:pos="2775"/>
              </w:tabs>
              <w:spacing w:before="102" w:after="40" w:line="264" w:lineRule="auto"/>
              <w:rPr>
                <w:rFonts w:ascii="Times New Roman" w:hAnsi="Times New Roman" w:cs="Times New Roman"/>
              </w:rPr>
            </w:pPr>
            <w:r w:rsidRPr="00E969A8">
              <w:rPr>
                <w:rFonts w:ascii="Times New Roman" w:hAnsi="Times New Roman" w:cs="Times New Roman"/>
              </w:rPr>
              <w:t xml:space="preserve">Prénom : </w:t>
            </w:r>
            <w:r w:rsidRPr="00E969A8">
              <w:rPr>
                <w:rFonts w:ascii="Times New Roman" w:hAnsi="Times New Roman" w:cs="Times New Roman"/>
              </w:rPr>
              <w:tab/>
              <w:t>......................................................................................................................</w:t>
            </w:r>
          </w:p>
          <w:p w14:paraId="3FBB07EA" w14:textId="3DB8A93F" w:rsidR="00D64C41" w:rsidRPr="00E969A8" w:rsidRDefault="00D64C41" w:rsidP="00D64C41">
            <w:pPr>
              <w:tabs>
                <w:tab w:val="left" w:pos="1358"/>
              </w:tabs>
              <w:rPr>
                <w:rFonts w:ascii="Times New Roman" w:hAnsi="Times New Roman" w:cs="Times New Roman"/>
              </w:rPr>
            </w:pPr>
            <w:r w:rsidRPr="00E969A8">
              <w:rPr>
                <w:rFonts w:ascii="Times New Roman" w:hAnsi="Times New Roman" w:cs="Times New Roman"/>
              </w:rPr>
              <w:tab/>
            </w:r>
          </w:p>
          <w:p w14:paraId="28866078" w14:textId="77777777" w:rsidR="00DB72A4" w:rsidRPr="00E969A8" w:rsidRDefault="00DB72A4">
            <w:pPr>
              <w:tabs>
                <w:tab w:val="left" w:pos="2794"/>
              </w:tabs>
              <w:spacing w:before="102" w:after="40" w:line="264" w:lineRule="auto"/>
              <w:rPr>
                <w:rFonts w:ascii="Times New Roman" w:hAnsi="Times New Roman" w:cs="Times New Roman"/>
              </w:rPr>
            </w:pPr>
            <w:r w:rsidRPr="00E969A8">
              <w:rPr>
                <w:rFonts w:ascii="Times New Roman" w:hAnsi="Times New Roman" w:cs="Times New Roman"/>
              </w:rPr>
              <w:t>Nationalité :</w:t>
            </w:r>
            <w:r w:rsidRPr="00E969A8">
              <w:rPr>
                <w:rFonts w:ascii="Times New Roman" w:hAnsi="Times New Roman" w:cs="Times New Roman"/>
              </w:rPr>
              <w:tab/>
              <w:t>......................................................................................................................</w:t>
            </w:r>
          </w:p>
          <w:p w14:paraId="462FB13D" w14:textId="77777777" w:rsidR="00DB72A4" w:rsidRPr="00E969A8" w:rsidRDefault="00DB72A4">
            <w:pPr>
              <w:tabs>
                <w:tab w:val="left" w:pos="2813"/>
              </w:tabs>
              <w:spacing w:before="102" w:after="40" w:line="264" w:lineRule="auto"/>
              <w:rPr>
                <w:rFonts w:ascii="Times New Roman" w:hAnsi="Times New Roman" w:cs="Times New Roman"/>
              </w:rPr>
            </w:pPr>
            <w:r w:rsidRPr="00E969A8">
              <w:rPr>
                <w:rFonts w:ascii="Times New Roman" w:hAnsi="Times New Roman" w:cs="Times New Roman"/>
              </w:rPr>
              <w:t>Lieu et date de naissance :</w:t>
            </w:r>
            <w:r w:rsidRPr="00E969A8">
              <w:rPr>
                <w:rFonts w:ascii="Times New Roman" w:hAnsi="Times New Roman" w:cs="Times New Roman"/>
              </w:rPr>
              <w:tab/>
              <w:t>......................................................................................................................</w:t>
            </w:r>
          </w:p>
          <w:p w14:paraId="2EAF3C3D" w14:textId="0B1AF558" w:rsidR="00DB72A4" w:rsidRPr="00E969A8" w:rsidRDefault="00DB72A4">
            <w:pPr>
              <w:tabs>
                <w:tab w:val="left" w:pos="2850"/>
                <w:tab w:val="left" w:pos="9180"/>
              </w:tabs>
              <w:spacing w:before="102" w:after="40" w:line="264" w:lineRule="auto"/>
              <w:rPr>
                <w:rFonts w:ascii="Times New Roman" w:hAnsi="Times New Roman" w:cs="Times New Roman"/>
              </w:rPr>
            </w:pPr>
            <w:r w:rsidRPr="00E969A8">
              <w:rPr>
                <w:rFonts w:ascii="Times New Roman" w:hAnsi="Times New Roman" w:cs="Times New Roman"/>
              </w:rPr>
              <w:t>Adresse :</w:t>
            </w:r>
            <w:r w:rsidRPr="00E969A8">
              <w:rPr>
                <w:rFonts w:ascii="Times New Roman" w:hAnsi="Times New Roman" w:cs="Times New Roman"/>
              </w:rPr>
              <w:tab/>
              <w:t>Rue</w:t>
            </w:r>
            <w:r w:rsidR="007F73BE">
              <w:rPr>
                <w:rFonts w:ascii="Times New Roman" w:hAnsi="Times New Roman" w:cs="Times New Roman"/>
              </w:rPr>
              <w:t xml:space="preserve"> </w:t>
            </w:r>
            <w:r w:rsidR="007F73BE" w:rsidRPr="00E969A8">
              <w:rPr>
                <w:rFonts w:ascii="Times New Roman" w:hAnsi="Times New Roman" w:cs="Times New Roman"/>
              </w:rPr>
              <w:t>: .....................................................</w:t>
            </w:r>
            <w:r w:rsidR="00FB3B70" w:rsidRPr="00E969A8">
              <w:rPr>
                <w:rFonts w:ascii="Times New Roman" w:hAnsi="Times New Roman" w:cs="Times New Roman"/>
              </w:rPr>
              <w:t xml:space="preserve"> </w:t>
            </w:r>
            <w:r w:rsidRPr="00E969A8">
              <w:rPr>
                <w:rFonts w:ascii="Times New Roman" w:hAnsi="Times New Roman" w:cs="Times New Roman"/>
              </w:rPr>
              <w:t>Numéro/Boîte</w:t>
            </w:r>
            <w:r w:rsidR="00FB3B70" w:rsidRPr="00E969A8">
              <w:rPr>
                <w:rFonts w:ascii="Times New Roman" w:hAnsi="Times New Roman" w:cs="Times New Roman"/>
              </w:rPr>
              <w:t> </w:t>
            </w:r>
            <w:r w:rsidRPr="00E969A8">
              <w:rPr>
                <w:rFonts w:ascii="Times New Roman" w:hAnsi="Times New Roman" w:cs="Times New Roman"/>
              </w:rPr>
              <w:t>:</w:t>
            </w:r>
            <w:r w:rsidR="00FB3B70" w:rsidRPr="00E969A8">
              <w:rPr>
                <w:rFonts w:ascii="Times New Roman" w:hAnsi="Times New Roman" w:cs="Times New Roman"/>
              </w:rPr>
              <w:t xml:space="preserve"> </w:t>
            </w:r>
            <w:r w:rsidRPr="00E969A8">
              <w:rPr>
                <w:rFonts w:ascii="Times New Roman" w:hAnsi="Times New Roman" w:cs="Times New Roman"/>
              </w:rPr>
              <w:t>.............................</w:t>
            </w:r>
          </w:p>
          <w:p w14:paraId="13A6CA27" w14:textId="5E4C2D6E" w:rsidR="00DB72A4" w:rsidRPr="00E969A8" w:rsidRDefault="00DB72A4">
            <w:pPr>
              <w:tabs>
                <w:tab w:val="left" w:pos="2869"/>
                <w:tab w:val="left" w:pos="9180"/>
              </w:tabs>
              <w:spacing w:before="102" w:after="40" w:line="264" w:lineRule="auto"/>
              <w:rPr>
                <w:rFonts w:ascii="Times New Roman" w:hAnsi="Times New Roman" w:cs="Times New Roman"/>
              </w:rPr>
            </w:pPr>
            <w:r w:rsidRPr="00E969A8">
              <w:rPr>
                <w:rFonts w:ascii="Times New Roman" w:hAnsi="Times New Roman" w:cs="Times New Roman"/>
              </w:rPr>
              <w:tab/>
              <w:t xml:space="preserve">Code </w:t>
            </w:r>
            <w:r w:rsidR="00C16BBD" w:rsidRPr="00E969A8">
              <w:rPr>
                <w:rFonts w:ascii="Times New Roman" w:hAnsi="Times New Roman" w:cs="Times New Roman"/>
              </w:rPr>
              <w:t>postal :</w:t>
            </w:r>
            <w:r w:rsidR="007F73BE" w:rsidRPr="00E969A8">
              <w:rPr>
                <w:rFonts w:ascii="Times New Roman" w:hAnsi="Times New Roman" w:cs="Times New Roman"/>
              </w:rPr>
              <w:t xml:space="preserve"> ..............</w:t>
            </w:r>
            <w:proofErr w:type="gramStart"/>
            <w:r w:rsidRPr="00E969A8">
              <w:rPr>
                <w:rFonts w:ascii="Times New Roman" w:hAnsi="Times New Roman" w:cs="Times New Roman"/>
              </w:rPr>
              <w:t>Localité:...................</w:t>
            </w:r>
            <w:proofErr w:type="gramEnd"/>
            <w:r w:rsidRPr="00E969A8">
              <w:rPr>
                <w:rFonts w:ascii="Times New Roman" w:hAnsi="Times New Roman" w:cs="Times New Roman"/>
              </w:rPr>
              <w:t>Pays:.........................................</w:t>
            </w:r>
          </w:p>
          <w:p w14:paraId="00A5F36B" w14:textId="703311CE" w:rsidR="00DB72A4" w:rsidRPr="00E969A8" w:rsidRDefault="00DB72A4">
            <w:pPr>
              <w:tabs>
                <w:tab w:val="left" w:pos="2888"/>
              </w:tabs>
              <w:spacing w:before="102" w:after="40" w:line="264" w:lineRule="auto"/>
              <w:rPr>
                <w:rFonts w:ascii="Times New Roman" w:hAnsi="Times New Roman" w:cs="Times New Roman"/>
              </w:rPr>
            </w:pPr>
            <w:r w:rsidRPr="00E969A8">
              <w:rPr>
                <w:rFonts w:ascii="Times New Roman" w:hAnsi="Times New Roman" w:cs="Times New Roman"/>
              </w:rPr>
              <w:t>Téléphone :</w:t>
            </w:r>
            <w:r w:rsidRPr="00E969A8">
              <w:rPr>
                <w:rFonts w:ascii="Times New Roman" w:hAnsi="Times New Roman" w:cs="Times New Roman"/>
              </w:rPr>
              <w:tab/>
            </w:r>
            <w:r w:rsidR="00B42255" w:rsidRPr="00E969A8">
              <w:rPr>
                <w:rFonts w:ascii="Times New Roman" w:hAnsi="Times New Roman" w:cs="Times New Roman"/>
              </w:rPr>
              <w:t>....................................................................................................................</w:t>
            </w:r>
          </w:p>
          <w:p w14:paraId="7977FAA7" w14:textId="77777777" w:rsidR="00DB72A4" w:rsidRPr="00E969A8" w:rsidRDefault="00DB72A4">
            <w:pPr>
              <w:tabs>
                <w:tab w:val="left" w:pos="2906"/>
              </w:tabs>
              <w:spacing w:before="102" w:after="40" w:line="264" w:lineRule="auto"/>
              <w:rPr>
                <w:rFonts w:ascii="Times New Roman" w:hAnsi="Times New Roman" w:cs="Times New Roman"/>
              </w:rPr>
            </w:pPr>
            <w:proofErr w:type="gramStart"/>
            <w:r w:rsidRPr="00E969A8">
              <w:rPr>
                <w:rFonts w:ascii="Times New Roman" w:hAnsi="Times New Roman" w:cs="Times New Roman"/>
              </w:rPr>
              <w:t>E-mail</w:t>
            </w:r>
            <w:proofErr w:type="gramEnd"/>
            <w:r w:rsidRPr="00E969A8">
              <w:rPr>
                <w:rFonts w:ascii="Times New Roman" w:hAnsi="Times New Roman" w:cs="Times New Roman"/>
              </w:rPr>
              <w:t xml:space="preserve"> :</w:t>
            </w:r>
            <w:r w:rsidRPr="00E969A8">
              <w:rPr>
                <w:rFonts w:ascii="Times New Roman" w:hAnsi="Times New Roman" w:cs="Times New Roman"/>
              </w:rPr>
              <w:tab/>
              <w:t>....................................................................................................................</w:t>
            </w:r>
          </w:p>
          <w:p w14:paraId="0AD7CE03" w14:textId="0E9860BA" w:rsidR="00DB72A4" w:rsidRPr="00E969A8" w:rsidRDefault="00DB72A4">
            <w:pPr>
              <w:tabs>
                <w:tab w:val="left" w:pos="2869"/>
              </w:tabs>
              <w:spacing w:before="102" w:after="40" w:line="264" w:lineRule="auto"/>
              <w:rPr>
                <w:rFonts w:ascii="Times New Roman" w:hAnsi="Times New Roman" w:cs="Times New Roman"/>
              </w:rPr>
            </w:pPr>
            <w:r w:rsidRPr="00E969A8">
              <w:rPr>
                <w:rFonts w:ascii="Times New Roman" w:hAnsi="Times New Roman" w:cs="Times New Roman"/>
              </w:rPr>
              <w:t>Diplôme(s) universitaire(s) :</w:t>
            </w:r>
            <w:r w:rsidRPr="00E969A8">
              <w:rPr>
                <w:rFonts w:ascii="Times New Roman" w:hAnsi="Times New Roman" w:cs="Times New Roman"/>
              </w:rPr>
              <w:tab/>
              <w:t>.....................................................................................................................</w:t>
            </w:r>
          </w:p>
          <w:p w14:paraId="1406F2FA" w14:textId="77777777" w:rsidR="00DB72A4" w:rsidRPr="00E969A8" w:rsidRDefault="00DB72A4">
            <w:pPr>
              <w:tabs>
                <w:tab w:val="left" w:pos="2977"/>
              </w:tabs>
              <w:spacing w:before="102" w:after="40"/>
              <w:rPr>
                <w:rFonts w:ascii="Times New Roman" w:hAnsi="Times New Roman" w:cs="Times New Roman"/>
              </w:rPr>
            </w:pPr>
            <w:r w:rsidRPr="00E969A8">
              <w:rPr>
                <w:rFonts w:ascii="Times New Roman" w:hAnsi="Times New Roman" w:cs="Times New Roman"/>
              </w:rPr>
              <w:t>Fonction actuelle :</w:t>
            </w:r>
            <w:r w:rsidRPr="00E969A8">
              <w:rPr>
                <w:rFonts w:ascii="Times New Roman" w:hAnsi="Times New Roman" w:cs="Times New Roman"/>
              </w:rPr>
              <w:tab/>
              <w:t>..................................................................................................................</w:t>
            </w:r>
          </w:p>
          <w:p w14:paraId="69A428E6" w14:textId="77777777" w:rsidR="00DB72A4" w:rsidRPr="00E969A8" w:rsidRDefault="00DB72A4">
            <w:pPr>
              <w:tabs>
                <w:tab w:val="left" w:pos="2410"/>
                <w:tab w:val="left" w:pos="2977"/>
              </w:tabs>
              <w:spacing w:before="40" w:after="40" w:line="264" w:lineRule="auto"/>
              <w:rPr>
                <w:rFonts w:ascii="Times New Roman" w:hAnsi="Times New Roman" w:cs="Times New Roman"/>
                <w:sz w:val="16"/>
                <w:szCs w:val="16"/>
              </w:rPr>
            </w:pPr>
          </w:p>
        </w:tc>
      </w:tr>
    </w:tbl>
    <w:p w14:paraId="00FC587B" w14:textId="77777777" w:rsidR="00A558B5" w:rsidRPr="00E969A8" w:rsidRDefault="00A558B5">
      <w:pPr>
        <w:tabs>
          <w:tab w:val="left" w:pos="375"/>
          <w:tab w:val="left" w:pos="1276"/>
        </w:tabs>
        <w:spacing w:after="91" w:line="200" w:lineRule="atLeast"/>
        <w:jc w:val="both"/>
      </w:pPr>
      <w:bookmarkStart w:id="174" w:name="__RefHeading__1038_296410584"/>
      <w:bookmarkStart w:id="175" w:name="__RefHeading__1082_887083246"/>
      <w:bookmarkStart w:id="176" w:name="__RefHeading__1045_1338712634"/>
      <w:bookmarkStart w:id="177" w:name="__RefHeading__997_940877344"/>
      <w:bookmarkStart w:id="178" w:name="__RefHeading__8401_1378622865"/>
      <w:bookmarkStart w:id="179" w:name="__RefHeading__2992_1378622865"/>
      <w:bookmarkStart w:id="180" w:name="__RefHeading__887_1622893258"/>
      <w:bookmarkStart w:id="181" w:name="__RefHeading__879_746942823"/>
      <w:bookmarkStart w:id="182" w:name="__RefHeading__830_2068346959"/>
      <w:bookmarkStart w:id="183" w:name="__RefHeading__11891_2070677050"/>
      <w:bookmarkStart w:id="184" w:name="__RefHeading__854_840197702"/>
      <w:bookmarkStart w:id="185" w:name="__RefHeading__14556_313356584"/>
      <w:bookmarkStart w:id="186" w:name="__RefHeading__12894_313356584"/>
      <w:bookmarkStart w:id="187" w:name="__RefHeading__11344_313356584"/>
      <w:bookmarkStart w:id="188" w:name="__RefHeading__9906_313356584"/>
      <w:bookmarkStart w:id="189" w:name="__RefHeading__8051_313356584"/>
      <w:bookmarkStart w:id="190" w:name="__RefHeading__535_1973456737"/>
      <w:bookmarkStart w:id="191" w:name="__RefHeading__463_1462091452"/>
      <w:bookmarkStart w:id="192" w:name="__RefHeading__3678_2137508071"/>
      <w:bookmarkStart w:id="193" w:name="__RefHeading__3143_1488078753"/>
      <w:bookmarkStart w:id="194" w:name="__RefHeading__1784_1744149599"/>
      <w:bookmarkStart w:id="195" w:name="__RefHeading__331_1037130382"/>
      <w:bookmarkStart w:id="196" w:name="__RefHeading__271_528634967"/>
      <w:bookmarkStart w:id="197" w:name="__RefHeading__562_1616996356"/>
      <w:bookmarkStart w:id="198" w:name="__RefHeading__266_1403169175"/>
      <w:bookmarkStart w:id="199" w:name="__RefHeading__7912_1180481512"/>
      <w:bookmarkStart w:id="200" w:name="__RefHeading__241_1652688562"/>
      <w:bookmarkStart w:id="201" w:name="__RefHeading__3587_638885521"/>
      <w:bookmarkStart w:id="202" w:name="__RefHeading__42149_1322639838"/>
      <w:bookmarkStart w:id="203" w:name="__RefHeading__2003_638885521"/>
      <w:bookmarkStart w:id="204" w:name="__RefHeading__4857_638885521"/>
      <w:bookmarkStart w:id="205" w:name="__RefHeading__125_1069027205"/>
      <w:bookmarkStart w:id="206" w:name="__RefHeading__34550_1180481512"/>
      <w:bookmarkStart w:id="207" w:name="__RefHeading__181_1207516483"/>
      <w:bookmarkStart w:id="208" w:name="__RefHeading__657_1724803592"/>
      <w:bookmarkStart w:id="209" w:name="__RefHeading__1303_528634967"/>
      <w:bookmarkStart w:id="210" w:name="__RefHeading__302_742086832"/>
      <w:bookmarkStart w:id="211" w:name="__RefHeading__879_890753680"/>
      <w:bookmarkStart w:id="212" w:name="__RefHeading__2629_2137508071"/>
      <w:bookmarkStart w:id="213" w:name="__RefHeading__438_2099186206"/>
      <w:bookmarkStart w:id="214" w:name="__RefHeading__489_361555741"/>
      <w:bookmarkStart w:id="215" w:name="__RefHeading__2789_1973456737"/>
      <w:bookmarkStart w:id="216" w:name="__RefHeading__9229_313356584"/>
      <w:bookmarkStart w:id="217" w:name="__RefHeading__10611_313356584"/>
      <w:bookmarkStart w:id="218" w:name="__RefHeading__12105_313356584"/>
      <w:bookmarkStart w:id="219" w:name="__RefHeading__13711_313356584"/>
      <w:bookmarkStart w:id="220" w:name="__RefHeading__15429_313356584"/>
      <w:bookmarkStart w:id="221" w:name="__RefHeading__2237_840197702"/>
      <w:bookmarkStart w:id="222" w:name="__RefHeading__807_1655144338"/>
      <w:bookmarkStart w:id="223" w:name="__RefHeading__853_51179467"/>
      <w:bookmarkStart w:id="224" w:name="__RefHeading__903_1950444858"/>
      <w:bookmarkStart w:id="225" w:name="__RefHeading__1565_194657520"/>
      <w:bookmarkStart w:id="226" w:name="__RefHeading__5329_1378622865"/>
      <w:bookmarkStart w:id="227" w:name="__RefHeading__10423_1378622865"/>
      <w:bookmarkStart w:id="228" w:name="__RefHeading__2480_1354280005"/>
      <w:bookmarkStart w:id="229" w:name="__RefHeading__2126_29641058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tbl>
      <w:tblPr>
        <w:tblW w:w="0" w:type="auto"/>
        <w:tblInd w:w="-201" w:type="dxa"/>
        <w:tblLayout w:type="fixed"/>
        <w:tblLook w:val="0000" w:firstRow="0" w:lastRow="0" w:firstColumn="0" w:lastColumn="0" w:noHBand="0" w:noVBand="0"/>
      </w:tblPr>
      <w:tblGrid>
        <w:gridCol w:w="10283"/>
      </w:tblGrid>
      <w:tr w:rsidR="00A558B5" w:rsidRPr="00E969A8" w14:paraId="51BACF38" w14:textId="77777777" w:rsidTr="00132FDB">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BDB28D8" w14:textId="77777777" w:rsidR="00A558B5" w:rsidRPr="00A4045A" w:rsidRDefault="00A558B5" w:rsidP="00132FDB">
            <w:pPr>
              <w:pStyle w:val="Titre2"/>
              <w:snapToGrid w:val="0"/>
              <w:rPr>
                <w:lang w:val="fr-BE"/>
              </w:rPr>
            </w:pPr>
            <w:bookmarkStart w:id="230" w:name="_Toc177126360"/>
            <w:r w:rsidRPr="00A4045A">
              <w:rPr>
                <w:lang w:val="fr-BE"/>
              </w:rPr>
              <w:t>PERSONNE RESPONSABLE À L’INTERFACE</w:t>
            </w:r>
            <w:bookmarkEnd w:id="230"/>
          </w:p>
        </w:tc>
      </w:tr>
    </w:tbl>
    <w:p w14:paraId="06AC7A2E" w14:textId="4251DF29" w:rsidR="00DB72A4" w:rsidRPr="00E969A8" w:rsidRDefault="00DB72A4">
      <w:pPr>
        <w:tabs>
          <w:tab w:val="left" w:pos="375"/>
          <w:tab w:val="left" w:pos="1276"/>
        </w:tabs>
        <w:spacing w:after="91" w:line="200" w:lineRule="atLeast"/>
        <w:jc w:val="both"/>
        <w:rPr>
          <w:rFonts w:ascii="Times New Roman" w:hAnsi="Times New Roman" w:cs="Times New Roman"/>
          <w:color w:val="000000"/>
          <w:szCs w:val="22"/>
        </w:rPr>
      </w:pPr>
      <w:r w:rsidRPr="00E969A8">
        <w:rPr>
          <w:rFonts w:cs="Calibri"/>
          <w:i/>
          <w:iCs/>
          <w:color w:val="808080"/>
          <w:sz w:val="20"/>
          <w:szCs w:val="20"/>
        </w:rPr>
        <w:t>Contacte</w:t>
      </w:r>
      <w:r w:rsidR="0051685B" w:rsidRPr="00E969A8">
        <w:rPr>
          <w:rFonts w:cs="Calibri"/>
          <w:i/>
          <w:iCs/>
          <w:color w:val="808080"/>
          <w:sz w:val="20"/>
          <w:szCs w:val="20"/>
        </w:rPr>
        <w:t>z</w:t>
      </w:r>
      <w:r w:rsidRPr="00E969A8">
        <w:rPr>
          <w:rFonts w:cs="Calibri"/>
          <w:i/>
          <w:iCs/>
          <w:color w:val="808080"/>
          <w:sz w:val="20"/>
          <w:szCs w:val="20"/>
        </w:rPr>
        <w:t xml:space="preserve"> le département</w:t>
      </w:r>
      <w:proofErr w:type="gramStart"/>
      <w:r w:rsidRPr="00E969A8">
        <w:rPr>
          <w:rFonts w:cs="Calibri"/>
          <w:i/>
          <w:iCs/>
          <w:color w:val="808080"/>
          <w:sz w:val="20"/>
          <w:szCs w:val="20"/>
        </w:rPr>
        <w:t xml:space="preserve"> «Interface</w:t>
      </w:r>
      <w:proofErr w:type="gramEnd"/>
      <w:r w:rsidRPr="00E969A8">
        <w:rPr>
          <w:rFonts w:cs="Calibri"/>
          <w:i/>
          <w:iCs/>
          <w:color w:val="808080"/>
          <w:sz w:val="20"/>
          <w:szCs w:val="20"/>
        </w:rPr>
        <w:t>» (</w:t>
      </w:r>
      <w:proofErr w:type="spellStart"/>
      <w:r w:rsidR="001B2329" w:rsidRPr="00E969A8">
        <w:rPr>
          <w:rFonts w:cs="Calibri"/>
          <w:i/>
          <w:iCs/>
          <w:color w:val="808080"/>
          <w:sz w:val="20"/>
          <w:szCs w:val="20"/>
        </w:rPr>
        <w:t>Technology</w:t>
      </w:r>
      <w:proofErr w:type="spellEnd"/>
      <w:r w:rsidR="009D095B" w:rsidRPr="00E969A8">
        <w:rPr>
          <w:rFonts w:cs="Calibri"/>
          <w:i/>
          <w:iCs/>
          <w:color w:val="808080"/>
          <w:sz w:val="20"/>
          <w:szCs w:val="20"/>
        </w:rPr>
        <w:t>/</w:t>
      </w:r>
      <w:proofErr w:type="spellStart"/>
      <w:r w:rsidR="009D095B" w:rsidRPr="00E969A8">
        <w:rPr>
          <w:rFonts w:cs="Calibri"/>
          <w:i/>
          <w:iCs/>
          <w:color w:val="808080"/>
          <w:sz w:val="20"/>
          <w:szCs w:val="20"/>
        </w:rPr>
        <w:t>Knowledge</w:t>
      </w:r>
      <w:proofErr w:type="spellEnd"/>
      <w:r w:rsidR="001B2329" w:rsidRPr="00E969A8">
        <w:rPr>
          <w:rFonts w:cs="Calibri"/>
          <w:i/>
          <w:iCs/>
          <w:color w:val="808080"/>
          <w:sz w:val="20"/>
          <w:szCs w:val="20"/>
        </w:rPr>
        <w:t xml:space="preserve"> </w:t>
      </w:r>
      <w:r w:rsidRPr="00E969A8">
        <w:rPr>
          <w:rFonts w:cs="Calibri"/>
          <w:i/>
          <w:iCs/>
          <w:color w:val="808080"/>
          <w:sz w:val="20"/>
          <w:szCs w:val="20"/>
        </w:rPr>
        <w:t>Transfer Office – TTO</w:t>
      </w:r>
      <w:r w:rsidR="009D095B" w:rsidRPr="00E969A8">
        <w:rPr>
          <w:rFonts w:cs="Calibri"/>
          <w:i/>
          <w:iCs/>
          <w:color w:val="808080"/>
          <w:sz w:val="20"/>
          <w:szCs w:val="20"/>
        </w:rPr>
        <w:t>/KTO</w:t>
      </w:r>
      <w:r w:rsidRPr="00E969A8">
        <w:rPr>
          <w:rFonts w:cs="Calibri"/>
          <w:i/>
          <w:iCs/>
          <w:color w:val="808080"/>
          <w:sz w:val="20"/>
          <w:szCs w:val="20"/>
        </w:rPr>
        <w:t xml:space="preserve">) de l'organisme de recherche accueillant le candidat (institution bénéficiaire). Le représentant de l'interface aide au montage de projet, aux relations entre </w:t>
      </w:r>
      <w:r w:rsidR="00741997" w:rsidRPr="00E969A8">
        <w:rPr>
          <w:rFonts w:cs="Calibri"/>
          <w:i/>
          <w:iCs/>
          <w:color w:val="808080"/>
          <w:sz w:val="20"/>
          <w:szCs w:val="20"/>
        </w:rPr>
        <w:t xml:space="preserve">l’organisme de recherche et </w:t>
      </w:r>
      <w:r w:rsidR="001B2329" w:rsidRPr="00E969A8">
        <w:rPr>
          <w:rFonts w:cs="Calibri"/>
          <w:i/>
          <w:iCs/>
          <w:color w:val="808080"/>
          <w:sz w:val="20"/>
          <w:szCs w:val="20"/>
        </w:rPr>
        <w:t xml:space="preserve">l’entité </w:t>
      </w:r>
      <w:r w:rsidR="00741997" w:rsidRPr="00E969A8">
        <w:rPr>
          <w:rFonts w:cs="Calibri"/>
          <w:i/>
          <w:iCs/>
          <w:color w:val="808080"/>
          <w:sz w:val="20"/>
          <w:szCs w:val="20"/>
        </w:rPr>
        <w:t>partenaire</w:t>
      </w:r>
      <w:r w:rsidRPr="00E969A8">
        <w:rPr>
          <w:rFonts w:cs="Calibri"/>
          <w:i/>
          <w:iCs/>
          <w:color w:val="808080"/>
          <w:sz w:val="20"/>
          <w:szCs w:val="20"/>
        </w:rPr>
        <w:t xml:space="preserve"> et coordonne l'introduction des demandes auprès d'Innoviris.</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E969A8" w14:paraId="61C5585E"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21D7DA3B" w14:textId="77777777" w:rsidR="00DB72A4" w:rsidRPr="00E969A8" w:rsidRDefault="00DB72A4">
            <w:pPr>
              <w:tabs>
                <w:tab w:val="left" w:pos="2160"/>
              </w:tabs>
              <w:snapToGrid w:val="0"/>
              <w:spacing w:before="352" w:after="40"/>
              <w:rPr>
                <w:rFonts w:ascii="Times New Roman" w:hAnsi="Times New Roman" w:cs="Times New Roman"/>
                <w:color w:val="000000"/>
                <w:szCs w:val="22"/>
              </w:rPr>
            </w:pPr>
            <w:r w:rsidRPr="00E969A8">
              <w:rPr>
                <w:rFonts w:ascii="Times New Roman" w:hAnsi="Times New Roman" w:cs="Times New Roman"/>
                <w:color w:val="000000"/>
                <w:szCs w:val="22"/>
              </w:rPr>
              <w:t>Nom :</w:t>
            </w:r>
            <w:r w:rsidRPr="00E969A8">
              <w:rPr>
                <w:rFonts w:ascii="Times New Roman" w:hAnsi="Times New Roman" w:cs="Times New Roman"/>
                <w:color w:val="000000"/>
                <w:szCs w:val="22"/>
              </w:rPr>
              <w:tab/>
              <w:t>..................................................................................................................................</w:t>
            </w:r>
          </w:p>
          <w:p w14:paraId="70DBC0A7" w14:textId="77777777" w:rsidR="00DB72A4" w:rsidRPr="00E969A8" w:rsidRDefault="00DB72A4">
            <w:pPr>
              <w:tabs>
                <w:tab w:val="left" w:pos="2160"/>
                <w:tab w:val="left" w:pos="2175"/>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 xml:space="preserve">Prénom : </w:t>
            </w:r>
            <w:r w:rsidRPr="00E969A8">
              <w:rPr>
                <w:rFonts w:ascii="Times New Roman" w:hAnsi="Times New Roman" w:cs="Times New Roman"/>
                <w:color w:val="000000"/>
                <w:szCs w:val="22"/>
              </w:rPr>
              <w:tab/>
              <w:t>..................................................................................................................................</w:t>
            </w:r>
          </w:p>
          <w:p w14:paraId="397AC1DA" w14:textId="77777777" w:rsidR="00DB72A4" w:rsidRPr="00E969A8" w:rsidRDefault="00DB72A4">
            <w:pPr>
              <w:tabs>
                <w:tab w:val="left" w:pos="2160"/>
                <w:tab w:val="left" w:pos="2205"/>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Fonction :</w:t>
            </w:r>
            <w:r w:rsidRPr="00E969A8">
              <w:rPr>
                <w:rFonts w:ascii="Times New Roman" w:hAnsi="Times New Roman" w:cs="Times New Roman"/>
                <w:color w:val="000000"/>
                <w:szCs w:val="22"/>
              </w:rPr>
              <w:tab/>
              <w:t>..................................................................................................................................</w:t>
            </w:r>
          </w:p>
          <w:p w14:paraId="356B9359" w14:textId="77777777" w:rsidR="00DB72A4" w:rsidRPr="00E969A8" w:rsidRDefault="00DB72A4">
            <w:pPr>
              <w:tabs>
                <w:tab w:val="left" w:pos="2160"/>
                <w:tab w:val="left" w:pos="2977"/>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Téléphone :</w:t>
            </w:r>
            <w:r w:rsidRPr="00E969A8">
              <w:rPr>
                <w:rFonts w:ascii="Times New Roman" w:hAnsi="Times New Roman" w:cs="Times New Roman"/>
                <w:color w:val="000000"/>
                <w:szCs w:val="22"/>
              </w:rPr>
              <w:tab/>
              <w:t>..................................................................................................................................</w:t>
            </w:r>
          </w:p>
          <w:p w14:paraId="7B009E49" w14:textId="77777777" w:rsidR="00DB72A4" w:rsidRPr="00E969A8" w:rsidRDefault="00DB72A4">
            <w:pPr>
              <w:tabs>
                <w:tab w:val="left" w:pos="2160"/>
                <w:tab w:val="left" w:pos="2977"/>
              </w:tabs>
              <w:spacing w:before="102" w:after="283"/>
            </w:pPr>
            <w:proofErr w:type="gramStart"/>
            <w:r w:rsidRPr="00E969A8">
              <w:rPr>
                <w:rFonts w:ascii="Times New Roman" w:hAnsi="Times New Roman" w:cs="Times New Roman"/>
                <w:color w:val="000000"/>
                <w:szCs w:val="22"/>
              </w:rPr>
              <w:t>E-mail</w:t>
            </w:r>
            <w:proofErr w:type="gramEnd"/>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tc>
      </w:tr>
    </w:tbl>
    <w:p w14:paraId="6ADC061B" w14:textId="1CC06233" w:rsidR="00DB72A4" w:rsidRPr="00E969A8" w:rsidRDefault="00DB72A4">
      <w:pPr>
        <w:rPr>
          <w:rFonts w:ascii="Times New Roman" w:hAnsi="Times New Roman" w:cs="Times New Roman"/>
          <w:szCs w:val="22"/>
        </w:rPr>
      </w:pPr>
    </w:p>
    <w:p w14:paraId="308E9A89" w14:textId="77777777" w:rsidR="00997B28" w:rsidRPr="00E969A8" w:rsidRDefault="00997B28" w:rsidP="00997B28">
      <w:pPr>
        <w:tabs>
          <w:tab w:val="left" w:pos="375"/>
          <w:tab w:val="left" w:pos="1276"/>
        </w:tabs>
        <w:spacing w:after="91" w:line="200" w:lineRule="atLeast"/>
        <w:jc w:val="both"/>
      </w:pPr>
    </w:p>
    <w:tbl>
      <w:tblPr>
        <w:tblW w:w="0" w:type="auto"/>
        <w:tblInd w:w="-201" w:type="dxa"/>
        <w:tblLayout w:type="fixed"/>
        <w:tblLook w:val="0000" w:firstRow="0" w:lastRow="0" w:firstColumn="0" w:lastColumn="0" w:noHBand="0" w:noVBand="0"/>
      </w:tblPr>
      <w:tblGrid>
        <w:gridCol w:w="10283"/>
      </w:tblGrid>
      <w:tr w:rsidR="00997B28" w:rsidRPr="00E969A8" w14:paraId="36EEE962" w14:textId="77777777" w:rsidTr="00997B28">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CB4A51" w14:textId="1EB5C4EE" w:rsidR="00997B28" w:rsidRPr="00A4045A" w:rsidRDefault="00997B28" w:rsidP="00997B28">
            <w:pPr>
              <w:pStyle w:val="Titre2"/>
              <w:snapToGrid w:val="0"/>
              <w:rPr>
                <w:lang w:val="fr-BE"/>
              </w:rPr>
            </w:pPr>
            <w:bookmarkStart w:id="231" w:name="_Toc177126361"/>
            <w:r w:rsidRPr="00A4045A">
              <w:rPr>
                <w:lang w:val="fr-BE"/>
              </w:rPr>
              <w:t>PERSONNE DE CONTACT POUR LES QUESTIONS FINANCIERES</w:t>
            </w:r>
            <w:bookmarkEnd w:id="231"/>
          </w:p>
        </w:tc>
      </w:tr>
    </w:tbl>
    <w:p w14:paraId="067C13EB" w14:textId="05E7003C" w:rsidR="00997B28" w:rsidRPr="00E969A8" w:rsidRDefault="00997B28" w:rsidP="00997B28">
      <w:pPr>
        <w:tabs>
          <w:tab w:val="left" w:pos="375"/>
          <w:tab w:val="left" w:pos="1276"/>
        </w:tabs>
        <w:spacing w:after="91" w:line="200" w:lineRule="atLeast"/>
        <w:jc w:val="both"/>
        <w:rPr>
          <w:rFonts w:ascii="Times New Roman" w:hAnsi="Times New Roman" w:cs="Times New Roman"/>
          <w:color w:val="000000"/>
          <w:szCs w:val="22"/>
        </w:rPr>
      </w:pPr>
      <w:r w:rsidRPr="00E969A8">
        <w:rPr>
          <w:rFonts w:cs="Calibri"/>
          <w:i/>
          <w:iCs/>
          <w:color w:val="808080"/>
          <w:sz w:val="20"/>
          <w:szCs w:val="20"/>
        </w:rPr>
        <w:t xml:space="preserve">Cette personne est responsable du dossier au sein du service financier de l’organisme de recherche. Si le projet est retenu, elle </w:t>
      </w:r>
      <w:proofErr w:type="gramStart"/>
      <w:r w:rsidRPr="00E969A8">
        <w:rPr>
          <w:rFonts w:cs="Calibri"/>
          <w:i/>
          <w:iCs/>
          <w:color w:val="808080"/>
          <w:sz w:val="20"/>
          <w:szCs w:val="20"/>
        </w:rPr>
        <w:t xml:space="preserve">sera </w:t>
      </w:r>
      <w:r w:rsidR="00231F69" w:rsidRPr="00E969A8">
        <w:rPr>
          <w:rFonts w:cs="Calibri"/>
          <w:i/>
          <w:iCs/>
          <w:color w:val="808080"/>
          <w:sz w:val="20"/>
          <w:szCs w:val="20"/>
        </w:rPr>
        <w:t>en charge</w:t>
      </w:r>
      <w:proofErr w:type="gramEnd"/>
      <w:r w:rsidRPr="00E969A8">
        <w:rPr>
          <w:rFonts w:cs="Calibri"/>
          <w:i/>
          <w:iCs/>
          <w:color w:val="808080"/>
          <w:sz w:val="20"/>
          <w:szCs w:val="20"/>
        </w:rPr>
        <w:t xml:space="preserve"> de la soumission des rapport</w:t>
      </w:r>
      <w:r w:rsidR="00231F69" w:rsidRPr="00E969A8">
        <w:rPr>
          <w:rFonts w:cs="Calibri"/>
          <w:i/>
          <w:iCs/>
          <w:color w:val="808080"/>
          <w:sz w:val="20"/>
          <w:szCs w:val="20"/>
        </w:rPr>
        <w:t>s</w:t>
      </w:r>
      <w:r w:rsidRPr="00E969A8">
        <w:rPr>
          <w:rFonts w:cs="Calibri"/>
          <w:i/>
          <w:iCs/>
          <w:color w:val="808080"/>
          <w:sz w:val="20"/>
          <w:szCs w:val="20"/>
        </w:rPr>
        <w:t xml:space="preserve"> financier</w:t>
      </w:r>
      <w:r w:rsidR="00231F69" w:rsidRPr="00E969A8">
        <w:rPr>
          <w:rFonts w:cs="Calibri"/>
          <w:i/>
          <w:iCs/>
          <w:color w:val="808080"/>
          <w:sz w:val="20"/>
          <w:szCs w:val="20"/>
        </w:rPr>
        <w:t>s</w:t>
      </w:r>
      <w:r w:rsidRPr="00E969A8">
        <w:rPr>
          <w:rFonts w:cs="Calibri"/>
          <w:i/>
          <w:iCs/>
          <w:color w:val="808080"/>
          <w:sz w:val="20"/>
          <w:szCs w:val="20"/>
        </w:rPr>
        <w:t xml:space="preserve"> à Inn</w:t>
      </w:r>
      <w:r w:rsidR="006D6448" w:rsidRPr="00E969A8">
        <w:rPr>
          <w:rFonts w:cs="Calibri"/>
          <w:i/>
          <w:iCs/>
          <w:color w:val="808080"/>
          <w:sz w:val="20"/>
          <w:szCs w:val="20"/>
        </w:rPr>
        <w:t>o</w:t>
      </w:r>
      <w:r w:rsidRPr="00E969A8">
        <w:rPr>
          <w:rFonts w:cs="Calibri"/>
          <w:i/>
          <w:iCs/>
          <w:color w:val="808080"/>
          <w:sz w:val="20"/>
          <w:szCs w:val="20"/>
        </w:rPr>
        <w:t>viris. Les rapports financiers détaillent les dépenses réalisées pendant le projet. Contactez</w:t>
      </w:r>
      <w:r w:rsidR="006D6448" w:rsidRPr="00E969A8">
        <w:rPr>
          <w:rFonts w:cs="Calibri"/>
          <w:i/>
          <w:iCs/>
          <w:color w:val="808080"/>
          <w:sz w:val="20"/>
          <w:szCs w:val="20"/>
        </w:rPr>
        <w:t xml:space="preserve"> </w:t>
      </w:r>
      <w:r w:rsidR="00231F69" w:rsidRPr="00E969A8">
        <w:rPr>
          <w:rFonts w:cs="Calibri"/>
          <w:i/>
          <w:iCs/>
          <w:color w:val="808080"/>
          <w:sz w:val="20"/>
          <w:szCs w:val="20"/>
        </w:rPr>
        <w:t>le département « administration des finances » de l’organisme de recherche. Le responsable interface peut également vous aider dans l’identification du point de contact pour les questions financières</w:t>
      </w:r>
      <w:r w:rsidR="00C237AB" w:rsidRPr="00E969A8">
        <w:rPr>
          <w:rFonts w:cs="Calibri"/>
          <w:i/>
          <w:iCs/>
          <w:color w:val="808080"/>
          <w:sz w:val="20"/>
          <w:szCs w:val="20"/>
        </w:rPr>
        <w:t>.</w:t>
      </w:r>
      <w:r w:rsidRPr="00E969A8">
        <w:rPr>
          <w:rFonts w:cs="Calibri"/>
          <w:i/>
          <w:iCs/>
          <w:color w:val="808080"/>
          <w:sz w:val="20"/>
          <w:szCs w:val="20"/>
        </w:rPr>
        <w:t xml:space="preserve">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997B28" w:rsidRPr="00E969A8" w14:paraId="0A425E42" w14:textId="77777777" w:rsidTr="00997B28">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114E481" w14:textId="77777777" w:rsidR="00997B28" w:rsidRPr="00E969A8" w:rsidRDefault="00997B28" w:rsidP="00997B28">
            <w:pPr>
              <w:tabs>
                <w:tab w:val="left" w:pos="2160"/>
              </w:tabs>
              <w:snapToGrid w:val="0"/>
              <w:spacing w:before="352" w:after="40"/>
              <w:rPr>
                <w:rFonts w:ascii="Times New Roman" w:hAnsi="Times New Roman" w:cs="Times New Roman"/>
                <w:color w:val="000000"/>
                <w:szCs w:val="22"/>
              </w:rPr>
            </w:pPr>
            <w:r w:rsidRPr="00E969A8">
              <w:rPr>
                <w:rFonts w:ascii="Times New Roman" w:hAnsi="Times New Roman" w:cs="Times New Roman"/>
                <w:color w:val="000000"/>
                <w:szCs w:val="22"/>
              </w:rPr>
              <w:t>Nom :</w:t>
            </w:r>
            <w:r w:rsidRPr="00E969A8">
              <w:rPr>
                <w:rFonts w:ascii="Times New Roman" w:hAnsi="Times New Roman" w:cs="Times New Roman"/>
                <w:color w:val="000000"/>
                <w:szCs w:val="22"/>
              </w:rPr>
              <w:tab/>
              <w:t>..................................................................................................................................</w:t>
            </w:r>
          </w:p>
          <w:p w14:paraId="798F034C" w14:textId="77777777" w:rsidR="00997B28" w:rsidRPr="00E969A8" w:rsidRDefault="00997B28" w:rsidP="00997B28">
            <w:pPr>
              <w:tabs>
                <w:tab w:val="left" w:pos="2160"/>
                <w:tab w:val="left" w:pos="2175"/>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 xml:space="preserve">Prénom : </w:t>
            </w:r>
            <w:r w:rsidRPr="00E969A8">
              <w:rPr>
                <w:rFonts w:ascii="Times New Roman" w:hAnsi="Times New Roman" w:cs="Times New Roman"/>
                <w:color w:val="000000"/>
                <w:szCs w:val="22"/>
              </w:rPr>
              <w:tab/>
              <w:t>..................................................................................................................................</w:t>
            </w:r>
          </w:p>
          <w:p w14:paraId="7E7E8406" w14:textId="77777777" w:rsidR="00997B28" w:rsidRPr="00E969A8" w:rsidRDefault="00997B28" w:rsidP="00997B28">
            <w:pPr>
              <w:tabs>
                <w:tab w:val="left" w:pos="2160"/>
                <w:tab w:val="left" w:pos="2205"/>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Fonction :</w:t>
            </w:r>
            <w:r w:rsidRPr="00E969A8">
              <w:rPr>
                <w:rFonts w:ascii="Times New Roman" w:hAnsi="Times New Roman" w:cs="Times New Roman"/>
                <w:color w:val="000000"/>
                <w:szCs w:val="22"/>
              </w:rPr>
              <w:tab/>
              <w:t>..................................................................................................................................</w:t>
            </w:r>
          </w:p>
          <w:p w14:paraId="569BDF7A" w14:textId="77777777" w:rsidR="00997B28" w:rsidRPr="00E969A8" w:rsidRDefault="00997B28" w:rsidP="00997B28">
            <w:pPr>
              <w:tabs>
                <w:tab w:val="left" w:pos="2160"/>
                <w:tab w:val="left" w:pos="2977"/>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Téléphone :</w:t>
            </w:r>
            <w:r w:rsidRPr="00E969A8">
              <w:rPr>
                <w:rFonts w:ascii="Times New Roman" w:hAnsi="Times New Roman" w:cs="Times New Roman"/>
                <w:color w:val="000000"/>
                <w:szCs w:val="22"/>
              </w:rPr>
              <w:tab/>
              <w:t>..................................................................................................................................</w:t>
            </w:r>
          </w:p>
          <w:p w14:paraId="34D92A8E" w14:textId="77777777" w:rsidR="00997B28" w:rsidRPr="00E969A8" w:rsidRDefault="00997B28" w:rsidP="00997B28">
            <w:pPr>
              <w:tabs>
                <w:tab w:val="left" w:pos="2160"/>
                <w:tab w:val="left" w:pos="2977"/>
              </w:tabs>
              <w:spacing w:before="102" w:after="283"/>
            </w:pPr>
            <w:proofErr w:type="gramStart"/>
            <w:r w:rsidRPr="00E969A8">
              <w:rPr>
                <w:rFonts w:ascii="Times New Roman" w:hAnsi="Times New Roman" w:cs="Times New Roman"/>
                <w:color w:val="000000"/>
                <w:szCs w:val="22"/>
              </w:rPr>
              <w:lastRenderedPageBreak/>
              <w:t>E-mail</w:t>
            </w:r>
            <w:proofErr w:type="gramEnd"/>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tc>
      </w:tr>
    </w:tbl>
    <w:p w14:paraId="2F26C732" w14:textId="77777777" w:rsidR="00997B28" w:rsidRPr="00E969A8" w:rsidRDefault="00997B28" w:rsidP="00997B28">
      <w:pPr>
        <w:rPr>
          <w:rFonts w:ascii="Times New Roman" w:hAnsi="Times New Roman" w:cs="Times New Roman"/>
          <w:szCs w:val="22"/>
        </w:rPr>
      </w:pPr>
    </w:p>
    <w:p w14:paraId="1B83F65A" w14:textId="77777777" w:rsidR="00997B28" w:rsidRPr="00E969A8" w:rsidRDefault="00997B28">
      <w:pPr>
        <w:rPr>
          <w:rFonts w:ascii="Times New Roman" w:hAnsi="Times New Roman" w:cs="Times New Roman"/>
          <w:szCs w:val="22"/>
        </w:rPr>
      </w:pPr>
    </w:p>
    <w:p w14:paraId="15E33299" w14:textId="77777777" w:rsidR="00DB72A4" w:rsidRPr="00E969A8" w:rsidRDefault="00DB72A4">
      <w:pPr>
        <w:rPr>
          <w:rFonts w:ascii="Times New Roman" w:hAnsi="Times New Roman" w:cs="Times New Roman"/>
          <w:szCs w:val="22"/>
        </w:rPr>
      </w:pPr>
    </w:p>
    <w:tbl>
      <w:tblPr>
        <w:tblW w:w="0" w:type="auto"/>
        <w:tblInd w:w="-201" w:type="dxa"/>
        <w:tblLayout w:type="fixed"/>
        <w:tblLook w:val="0000" w:firstRow="0" w:lastRow="0" w:firstColumn="0" w:lastColumn="0" w:noHBand="0" w:noVBand="0"/>
      </w:tblPr>
      <w:tblGrid>
        <w:gridCol w:w="10267"/>
      </w:tblGrid>
      <w:tr w:rsidR="00DB72A4" w:rsidRPr="00E969A8" w14:paraId="79135D0D" w14:textId="77777777">
        <w:trPr>
          <w:trHeight w:val="346"/>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818C391" w14:textId="77777777" w:rsidR="00DB72A4" w:rsidRPr="00A4045A" w:rsidRDefault="00DB72A4" w:rsidP="001B2329">
            <w:pPr>
              <w:pStyle w:val="Titre2"/>
              <w:snapToGrid w:val="0"/>
              <w:rPr>
                <w:lang w:val="fr-BE"/>
              </w:rPr>
            </w:pPr>
            <w:bookmarkStart w:id="232" w:name="__RefHeading__1040_296410584"/>
            <w:bookmarkStart w:id="233" w:name="__RefHeading__1047_1338712634"/>
            <w:bookmarkStart w:id="234" w:name="__RefHeading__999_940877344"/>
            <w:bookmarkStart w:id="235" w:name="__RefHeading__8403_1378622865"/>
            <w:bookmarkStart w:id="236" w:name="__RefHeading__2994_1378622865"/>
            <w:bookmarkStart w:id="237" w:name="__RefHeading__889_1622893258"/>
            <w:bookmarkStart w:id="238" w:name="__RefHeading__881_746942823"/>
            <w:bookmarkStart w:id="239" w:name="__RefHeading__832_2068346959"/>
            <w:bookmarkStart w:id="240" w:name="__RefHeading__11893_2070677050"/>
            <w:bookmarkStart w:id="241" w:name="__RefHeading__856_840197702"/>
            <w:bookmarkStart w:id="242" w:name="__RefHeading__14558_313356584"/>
            <w:bookmarkStart w:id="243" w:name="__RefHeading__12896_313356584"/>
            <w:bookmarkStart w:id="244" w:name="__RefHeading__11346_313356584"/>
            <w:bookmarkStart w:id="245" w:name="__RefHeading__9908_313356584"/>
            <w:bookmarkStart w:id="246" w:name="__RefHeading__8053_313356584"/>
            <w:bookmarkStart w:id="247" w:name="__RefHeading__537_1973456737"/>
            <w:bookmarkStart w:id="248" w:name="__RefHeading__465_1462091452"/>
            <w:bookmarkStart w:id="249" w:name="__RefHeading__3680_2137508071"/>
            <w:bookmarkStart w:id="250" w:name="__RefHeading__3145_1488078753"/>
            <w:bookmarkStart w:id="251" w:name="__RefHeading__1786_1744149599"/>
            <w:bookmarkStart w:id="252" w:name="__RefHeading__333_1037130382"/>
            <w:bookmarkStart w:id="253" w:name="__RefHeading__273_528634967"/>
            <w:bookmarkStart w:id="254" w:name="__RefHeading__564_1616996356"/>
            <w:bookmarkStart w:id="255" w:name="__RefHeading__268_1403169175"/>
            <w:bookmarkStart w:id="256" w:name="__RefHeading__7914_1180481512"/>
            <w:bookmarkStart w:id="257" w:name="__RefHeading__243_1652688562"/>
            <w:bookmarkStart w:id="258" w:name="__RefHeading__3589_638885521"/>
            <w:bookmarkStart w:id="259" w:name="__RefHeading__42151_1322639838"/>
            <w:bookmarkStart w:id="260" w:name="__RefHeading__2005_638885521"/>
            <w:bookmarkStart w:id="261" w:name="__RefHeading__4859_638885521"/>
            <w:bookmarkStart w:id="262" w:name="__RefHeading__127_1069027205"/>
            <w:bookmarkStart w:id="263" w:name="__RefHeading__34552_1180481512"/>
            <w:bookmarkStart w:id="264" w:name="__RefHeading__183_1207516483"/>
            <w:bookmarkStart w:id="265" w:name="__RefHeading__659_1724803592"/>
            <w:bookmarkStart w:id="266" w:name="__RefHeading__1305_528634967"/>
            <w:bookmarkStart w:id="267" w:name="__RefHeading__304_742086832"/>
            <w:bookmarkStart w:id="268" w:name="__RefHeading__881_890753680"/>
            <w:bookmarkStart w:id="269" w:name="__RefHeading__2631_2137508071"/>
            <w:bookmarkStart w:id="270" w:name="__RefHeading__440_2099186206"/>
            <w:bookmarkStart w:id="271" w:name="__RefHeading__491_361555741"/>
            <w:bookmarkStart w:id="272" w:name="__RefHeading__2791_1973456737"/>
            <w:bookmarkStart w:id="273" w:name="__RefHeading__9231_313356584"/>
            <w:bookmarkStart w:id="274" w:name="__RefHeading__10613_313356584"/>
            <w:bookmarkStart w:id="275" w:name="__RefHeading__12107_313356584"/>
            <w:bookmarkStart w:id="276" w:name="__RefHeading__13713_313356584"/>
            <w:bookmarkStart w:id="277" w:name="__RefHeading__15431_313356584"/>
            <w:bookmarkStart w:id="278" w:name="__RefHeading__2239_840197702"/>
            <w:bookmarkStart w:id="279" w:name="__RefHeading__809_1655144338"/>
            <w:bookmarkStart w:id="280" w:name="__RefHeading__855_51179467"/>
            <w:bookmarkStart w:id="281" w:name="__RefHeading__905_1950444858"/>
            <w:bookmarkStart w:id="282" w:name="__RefHeading__1567_194657520"/>
            <w:bookmarkStart w:id="283" w:name="__RefHeading__5331_1378622865"/>
            <w:bookmarkStart w:id="284" w:name="__RefHeading__10425_1378622865"/>
            <w:bookmarkStart w:id="285" w:name="__RefHeading__2482_1354280005"/>
            <w:bookmarkStart w:id="286" w:name="__RefHeading__1084_887083246"/>
            <w:bookmarkStart w:id="287" w:name="__RefHeading__2128_29641058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A4045A">
              <w:rPr>
                <w:rFonts w:eastAsia="Times New Roman" w:cs="Times New Roman"/>
                <w:sz w:val="22"/>
                <w:szCs w:val="22"/>
                <w:lang w:val="fr-BE"/>
              </w:rPr>
              <w:t xml:space="preserve"> </w:t>
            </w:r>
            <w:bookmarkStart w:id="288" w:name="_Toc177126362"/>
            <w:r w:rsidR="001B2329" w:rsidRPr="00E969A8">
              <w:rPr>
                <w:rFonts w:cs="Times New Roman"/>
                <w:sz w:val="22"/>
                <w:szCs w:val="22"/>
                <w:lang w:val="fr-BE"/>
              </w:rPr>
              <w:t xml:space="preserve">ENTITE </w:t>
            </w:r>
            <w:r w:rsidR="00B76BA2" w:rsidRPr="00E969A8">
              <w:rPr>
                <w:rFonts w:cs="Times New Roman"/>
                <w:sz w:val="22"/>
                <w:szCs w:val="22"/>
                <w:lang w:val="fr-BE"/>
              </w:rPr>
              <w:t>PARTENAIRE</w:t>
            </w:r>
            <w:bookmarkEnd w:id="288"/>
          </w:p>
        </w:tc>
      </w:tr>
    </w:tbl>
    <w:p w14:paraId="76E5B195" w14:textId="77777777" w:rsidR="00DB72A4" w:rsidRPr="00E969A8" w:rsidRDefault="00DB72A4">
      <w:pPr>
        <w:tabs>
          <w:tab w:val="left" w:pos="2694"/>
        </w:tabs>
        <w:spacing w:before="17" w:after="62" w:line="200" w:lineRule="atLeast"/>
        <w:rPr>
          <w:rFonts w:ascii="Times New Roman" w:hAnsi="Times New Roman" w:cs="Times New Roman"/>
          <w:color w:val="000000"/>
          <w:szCs w:val="22"/>
        </w:rPr>
      </w:pP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E969A8" w14:paraId="0D5A6F4A"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4DA96B1" w14:textId="77777777" w:rsidR="005C0D0A" w:rsidRPr="00E969A8" w:rsidRDefault="00DB72A4" w:rsidP="005C0D0A">
            <w:pPr>
              <w:snapToGrid w:val="0"/>
              <w:spacing w:before="352" w:after="40"/>
              <w:ind w:left="34" w:right="6"/>
              <w:rPr>
                <w:rFonts w:ascii="Times New Roman" w:hAnsi="Times New Roman" w:cs="Times New Roman"/>
                <w:color w:val="000000"/>
                <w:szCs w:val="22"/>
              </w:rPr>
            </w:pPr>
            <w:r w:rsidRPr="00E969A8">
              <w:rPr>
                <w:rFonts w:ascii="Times New Roman" w:hAnsi="Times New Roman" w:cs="Times New Roman"/>
                <w:color w:val="000000"/>
                <w:szCs w:val="22"/>
              </w:rPr>
              <w:t xml:space="preserve">Nom de </w:t>
            </w:r>
            <w:r w:rsidR="001B2329" w:rsidRPr="00E969A8">
              <w:rPr>
                <w:rFonts w:ascii="Times New Roman" w:hAnsi="Times New Roman" w:cs="Times New Roman"/>
                <w:color w:val="000000"/>
                <w:szCs w:val="22"/>
              </w:rPr>
              <w:t>l’entité</w:t>
            </w:r>
            <w:r w:rsidR="00196631" w:rsidRPr="00E969A8">
              <w:rPr>
                <w:rFonts w:ascii="Times New Roman" w:hAnsi="Times New Roman" w:cs="Times New Roman"/>
                <w:color w:val="000000"/>
                <w:szCs w:val="22"/>
              </w:rPr>
              <w:t> :</w:t>
            </w:r>
            <w:r w:rsidRPr="00E969A8">
              <w:rPr>
                <w:rFonts w:ascii="Times New Roman" w:hAnsi="Times New Roman" w:cs="Times New Roman"/>
                <w:color w:val="000000"/>
                <w:szCs w:val="22"/>
              </w:rPr>
              <w:tab/>
              <w:t>..................................................................................................................................</w:t>
            </w:r>
          </w:p>
          <w:p w14:paraId="30D3DDFE" w14:textId="690C9E12" w:rsidR="005C0D0A" w:rsidRPr="00E969A8" w:rsidRDefault="005C0D0A">
            <w:pPr>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Site web :</w:t>
            </w:r>
            <w:r w:rsidR="000B37E5" w:rsidRPr="00E969A8">
              <w:rPr>
                <w:rFonts w:ascii="Times New Roman" w:hAnsi="Times New Roman" w:cs="Times New Roman"/>
                <w:color w:val="000000"/>
                <w:szCs w:val="22"/>
              </w:rPr>
              <w:t xml:space="preserve">           …..............................................................................................................................</w:t>
            </w:r>
          </w:p>
          <w:p w14:paraId="4AF81D02" w14:textId="77777777" w:rsidR="00DB72A4" w:rsidRPr="00E969A8" w:rsidRDefault="00DB72A4">
            <w:pPr>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 xml:space="preserve">Forme juridique : </w:t>
            </w:r>
            <w:r w:rsidRPr="00E969A8">
              <w:rPr>
                <w:rFonts w:ascii="Times New Roman" w:hAnsi="Times New Roman" w:cs="Times New Roman"/>
                <w:color w:val="000000"/>
                <w:szCs w:val="22"/>
              </w:rPr>
              <w:tab/>
              <w:t>…..............................................................................................................................</w:t>
            </w:r>
          </w:p>
          <w:p w14:paraId="2B7DB75C" w14:textId="68AD4BD5" w:rsidR="001B2329" w:rsidRPr="00E969A8" w:rsidRDefault="007F73BE">
            <w:pPr>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Catégorie :</w:t>
            </w:r>
          </w:p>
          <w:p w14:paraId="4A4F6279" w14:textId="4AEE0945" w:rsidR="00702C72" w:rsidRPr="00E969A8" w:rsidRDefault="00702C72" w:rsidP="00702C72">
            <w:pPr>
              <w:spacing w:before="102" w:after="40"/>
              <w:ind w:left="709" w:right="5"/>
              <w:rPr>
                <w:rFonts w:ascii="Times New Roman" w:hAnsi="Times New Roman" w:cs="Times New Roman"/>
                <w:color w:val="000000"/>
                <w:szCs w:val="22"/>
              </w:rPr>
            </w:pPr>
            <w:r w:rsidRPr="00E969A8">
              <w:rPr>
                <w:rFonts w:ascii="Times New Roman" w:hAnsi="Times New Roman" w:cs="Times New Roman"/>
                <w:color w:val="000000"/>
              </w:rPr>
              <w:object w:dxaOrig="225" w:dyaOrig="225" w14:anchorId="0C26C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39.2pt;height:18pt" o:ole="">
                  <v:imagedata r:id="rId18" o:title=""/>
                </v:shape>
                <w:control r:id="rId19" w:name="CheckBox1" w:shapeid="_x0000_i1040"/>
              </w:object>
            </w:r>
          </w:p>
          <w:p w14:paraId="62818922" w14:textId="7B1AFE5B" w:rsidR="00702C72" w:rsidRPr="00E969A8" w:rsidRDefault="00702C72" w:rsidP="00702C72">
            <w:pPr>
              <w:spacing w:before="102" w:after="40"/>
              <w:ind w:left="709" w:right="5"/>
              <w:rPr>
                <w:rFonts w:ascii="Times New Roman" w:hAnsi="Times New Roman" w:cs="Times New Roman"/>
                <w:color w:val="000000"/>
              </w:rPr>
            </w:pPr>
            <w:r w:rsidRPr="00E969A8">
              <w:rPr>
                <w:rFonts w:ascii="Times New Roman" w:hAnsi="Times New Roman" w:cs="Times New Roman"/>
                <w:color w:val="000000"/>
              </w:rPr>
              <w:object w:dxaOrig="225" w:dyaOrig="225" w14:anchorId="45BC688D">
                <v:shape id="_x0000_i1042" type="#_x0000_t75" style="width:148.2pt;height:18pt" o:ole="">
                  <v:imagedata r:id="rId20" o:title=""/>
                </v:shape>
                <w:control r:id="rId21" w:name="CheckBox2" w:shapeid="_x0000_i1042"/>
              </w:object>
            </w:r>
          </w:p>
          <w:p w14:paraId="1E76BAA4" w14:textId="480F5A8A" w:rsidR="00702C72" w:rsidRPr="00E969A8" w:rsidRDefault="00702C72" w:rsidP="00702C72">
            <w:pPr>
              <w:spacing w:before="102" w:after="40"/>
              <w:ind w:left="709" w:right="5"/>
              <w:rPr>
                <w:rFonts w:ascii="Times New Roman" w:hAnsi="Times New Roman" w:cs="Times New Roman"/>
                <w:color w:val="000000"/>
                <w:szCs w:val="22"/>
              </w:rPr>
            </w:pPr>
            <w:r w:rsidRPr="00E969A8">
              <w:rPr>
                <w:rFonts w:ascii="Times New Roman" w:hAnsi="Times New Roman" w:cs="Times New Roman"/>
                <w:color w:val="000000"/>
              </w:rPr>
              <w:object w:dxaOrig="225" w:dyaOrig="225" w14:anchorId="6803BFEA">
                <v:shape id="_x0000_i1044" type="#_x0000_t75" style="width:139.2pt;height:18pt" o:ole="">
                  <v:imagedata r:id="rId22" o:title=""/>
                </v:shape>
                <w:control r:id="rId23" w:name="CheckBox12" w:shapeid="_x0000_i1044"/>
              </w:object>
            </w:r>
          </w:p>
          <w:p w14:paraId="4BE2DE86" w14:textId="4687DDF3" w:rsidR="00702C72" w:rsidRPr="00E969A8" w:rsidRDefault="00702C72" w:rsidP="00702C72">
            <w:pPr>
              <w:spacing w:before="102" w:after="40"/>
              <w:ind w:left="709" w:right="5"/>
              <w:rPr>
                <w:rFonts w:ascii="Times New Roman" w:hAnsi="Times New Roman" w:cs="Times New Roman"/>
                <w:color w:val="000000"/>
              </w:rPr>
            </w:pPr>
            <w:r w:rsidRPr="00E969A8">
              <w:rPr>
                <w:rFonts w:ascii="Times New Roman" w:hAnsi="Times New Roman" w:cs="Times New Roman"/>
                <w:color w:val="000000"/>
              </w:rPr>
              <w:object w:dxaOrig="225" w:dyaOrig="225" w14:anchorId="72E653EA">
                <v:shape id="_x0000_i1046" type="#_x0000_t75" style="width:108pt;height:18pt" o:ole="">
                  <v:imagedata r:id="rId24" o:title=""/>
                </v:shape>
                <w:control r:id="rId25" w:name="CheckBox22" w:shapeid="_x0000_i1046"/>
              </w:object>
            </w:r>
          </w:p>
          <w:p w14:paraId="597F9651" w14:textId="2E75F429" w:rsidR="00702C72" w:rsidRPr="00E969A8" w:rsidRDefault="00702C72" w:rsidP="00702C72">
            <w:pPr>
              <w:spacing w:before="102" w:after="40"/>
              <w:ind w:left="709" w:right="5"/>
              <w:rPr>
                <w:rFonts w:ascii="Times New Roman" w:hAnsi="Times New Roman" w:cs="Times New Roman"/>
                <w:color w:val="000000"/>
              </w:rPr>
            </w:pPr>
            <w:r w:rsidRPr="00E969A8">
              <w:rPr>
                <w:rFonts w:ascii="Times New Roman" w:hAnsi="Times New Roman" w:cs="Times New Roman"/>
                <w:color w:val="000000"/>
              </w:rPr>
              <w:object w:dxaOrig="225" w:dyaOrig="225" w14:anchorId="092E2508">
                <v:shape id="_x0000_i1048" type="#_x0000_t75" style="width:108pt;height:18pt" o:ole="">
                  <v:imagedata r:id="rId26" o:title=""/>
                </v:shape>
                <w:control r:id="rId27" w:name="CheckBox221" w:shapeid="_x0000_i1048"/>
              </w:object>
            </w:r>
          </w:p>
          <w:p w14:paraId="59AFE760" w14:textId="77777777" w:rsidR="00702C72" w:rsidRPr="00E969A8" w:rsidRDefault="00702C72">
            <w:pPr>
              <w:spacing w:before="102" w:after="40"/>
              <w:ind w:left="35" w:right="5"/>
              <w:rPr>
                <w:rFonts w:ascii="Times New Roman" w:hAnsi="Times New Roman" w:cs="Times New Roman"/>
                <w:color w:val="000000"/>
                <w:szCs w:val="22"/>
              </w:rPr>
            </w:pPr>
          </w:p>
          <w:p w14:paraId="384E8685" w14:textId="3906EC9C" w:rsidR="00DB72A4" w:rsidRPr="00E969A8" w:rsidRDefault="00DB72A4">
            <w:pPr>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 xml:space="preserve">Date de création : </w:t>
            </w:r>
            <w:r w:rsidRPr="00E969A8">
              <w:rPr>
                <w:rFonts w:ascii="Times New Roman" w:hAnsi="Times New Roman" w:cs="Times New Roman"/>
                <w:color w:val="000000"/>
                <w:szCs w:val="22"/>
              </w:rPr>
              <w:tab/>
              <w:t>…..............................................................................................................................</w:t>
            </w:r>
          </w:p>
          <w:p w14:paraId="378B7974" w14:textId="77777777" w:rsidR="007C7EC4" w:rsidRPr="00E969A8" w:rsidRDefault="00DB72A4" w:rsidP="007C7EC4">
            <w:pPr>
              <w:tabs>
                <w:tab w:val="left" w:pos="2210"/>
                <w:tab w:val="left" w:pos="2330"/>
              </w:tabs>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 xml:space="preserve">Numéro d'entreprise : </w:t>
            </w:r>
            <w:r w:rsidRPr="00E969A8">
              <w:rPr>
                <w:rFonts w:ascii="Times New Roman" w:hAnsi="Times New Roman" w:cs="Times New Roman"/>
                <w:color w:val="000000"/>
                <w:szCs w:val="22"/>
              </w:rPr>
              <w:tab/>
              <w:t>..................................................................................................................................</w:t>
            </w:r>
          </w:p>
          <w:p w14:paraId="7CBF2882" w14:textId="77777777" w:rsidR="00DB72A4" w:rsidRPr="00E969A8" w:rsidRDefault="00DB72A4">
            <w:pPr>
              <w:tabs>
                <w:tab w:val="left" w:pos="2210"/>
                <w:tab w:val="left" w:pos="2330"/>
              </w:tabs>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Siège d'exploitation en RBC</w:t>
            </w:r>
            <w:r w:rsidRPr="00E969A8">
              <w:rPr>
                <w:rFonts w:ascii="Times New Roman" w:hAnsi="Times New Roman" w:cs="Times New Roman"/>
                <w:color w:val="000080"/>
                <w:szCs w:val="22"/>
              </w:rPr>
              <w:t xml:space="preserve"> </w:t>
            </w:r>
            <w:r w:rsidRPr="00E969A8">
              <w:rPr>
                <w:rFonts w:cs="Calibri"/>
                <w:i/>
                <w:iCs/>
                <w:color w:val="808080"/>
                <w:sz w:val="20"/>
                <w:szCs w:val="20"/>
              </w:rPr>
              <w:t>(où min 50% du projet de doctorat sera réalisé</w:t>
            </w:r>
            <w:proofErr w:type="gramStart"/>
            <w:r w:rsidRPr="00E969A8">
              <w:rPr>
                <w:rFonts w:cs="Calibri"/>
                <w:i/>
                <w:iCs/>
                <w:color w:val="808080"/>
                <w:sz w:val="20"/>
                <w:szCs w:val="20"/>
              </w:rPr>
              <w:t>)</w:t>
            </w:r>
            <w:r w:rsidRPr="00E969A8">
              <w:rPr>
                <w:rFonts w:cs="Calibri"/>
                <w:color w:val="000000"/>
                <w:sz w:val="20"/>
                <w:szCs w:val="20"/>
              </w:rPr>
              <w:t>:</w:t>
            </w:r>
            <w:proofErr w:type="gramEnd"/>
            <w:r w:rsidRPr="00E969A8">
              <w:rPr>
                <w:rFonts w:cs="Calibri"/>
                <w:color w:val="000000"/>
                <w:sz w:val="20"/>
                <w:szCs w:val="20"/>
              </w:rPr>
              <w:t xml:space="preserve"> </w:t>
            </w:r>
          </w:p>
          <w:p w14:paraId="4C820D78" w14:textId="4A6A19E0" w:rsidR="00DB72A4" w:rsidRPr="00E969A8" w:rsidRDefault="00DB72A4">
            <w:pPr>
              <w:tabs>
                <w:tab w:val="left" w:pos="2210"/>
                <w:tab w:val="left" w:pos="2330"/>
              </w:tabs>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ab/>
              <w:t>Rue</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w:t>
            </w:r>
            <w:r w:rsidR="0095534B">
              <w:rPr>
                <w:rFonts w:ascii="Times New Roman" w:hAnsi="Times New Roman" w:cs="Times New Roman"/>
                <w:color w:val="000000"/>
                <w:szCs w:val="22"/>
              </w:rPr>
              <w:t>.</w:t>
            </w:r>
            <w:r w:rsidR="0095534B" w:rsidRPr="00E969A8">
              <w:rPr>
                <w:rFonts w:ascii="Times New Roman" w:hAnsi="Times New Roman" w:cs="Times New Roman"/>
                <w:color w:val="000000"/>
                <w:szCs w:val="22"/>
              </w:rPr>
              <w:t>...........</w:t>
            </w:r>
            <w:r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Numéro/Boîte</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w:t>
            </w:r>
            <w:r w:rsidR="0095534B">
              <w:rPr>
                <w:rFonts w:ascii="Times New Roman" w:hAnsi="Times New Roman" w:cs="Times New Roman"/>
                <w:color w:val="000000"/>
                <w:szCs w:val="22"/>
              </w:rPr>
              <w:t>.</w:t>
            </w:r>
          </w:p>
          <w:p w14:paraId="344B9361" w14:textId="56C866F6" w:rsidR="00DB72A4" w:rsidRPr="00E969A8" w:rsidRDefault="00DB72A4">
            <w:pPr>
              <w:tabs>
                <w:tab w:val="left" w:pos="2194"/>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ab/>
              <w:t>Code postal</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w:t>
            </w:r>
            <w:r w:rsidR="0095534B">
              <w:rPr>
                <w:rFonts w:ascii="Times New Roman" w:hAnsi="Times New Roman" w:cs="Times New Roman"/>
                <w:color w:val="000000"/>
                <w:szCs w:val="22"/>
              </w:rPr>
              <w:t xml:space="preserve"> </w:t>
            </w:r>
            <w:r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Localité</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w:t>
            </w:r>
            <w:r w:rsidR="0095534B">
              <w:rPr>
                <w:rFonts w:ascii="Times New Roman" w:hAnsi="Times New Roman" w:cs="Times New Roman"/>
                <w:color w:val="000000"/>
                <w:szCs w:val="22"/>
              </w:rPr>
              <w:t xml:space="preserve"> </w:t>
            </w:r>
            <w:r w:rsidRPr="00E969A8">
              <w:rPr>
                <w:rFonts w:ascii="Times New Roman" w:hAnsi="Times New Roman" w:cs="Times New Roman"/>
                <w:color w:val="000000"/>
                <w:szCs w:val="22"/>
              </w:rPr>
              <w:t>............................................................................</w:t>
            </w:r>
          </w:p>
          <w:p w14:paraId="5261C176" w14:textId="24627A71" w:rsidR="00DB72A4" w:rsidRPr="00E969A8" w:rsidRDefault="00DB72A4">
            <w:pPr>
              <w:tabs>
                <w:tab w:val="left" w:pos="905"/>
                <w:tab w:val="left" w:pos="2308"/>
                <w:tab w:val="left" w:pos="2345"/>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Activités de recherche</w:t>
            </w:r>
            <w:r w:rsidR="008212F3">
              <w:rPr>
                <w:rFonts w:ascii="Times New Roman" w:hAnsi="Times New Roman" w:cs="Times New Roman"/>
                <w:color w:val="000000"/>
                <w:szCs w:val="22"/>
              </w:rPr>
              <w:t xml:space="preserve"> au sein de ce siège d’exploitation</w:t>
            </w:r>
            <w:r w:rsidRPr="00E969A8">
              <w:rPr>
                <w:rFonts w:ascii="Times New Roman" w:hAnsi="Times New Roman" w:cs="Times New Roman"/>
                <w:color w:val="000000"/>
                <w:szCs w:val="22"/>
              </w:rPr>
              <w:t> : …..............................................................</w:t>
            </w:r>
            <w:r w:rsidR="008212F3">
              <w:rPr>
                <w:rFonts w:ascii="Times New Roman" w:hAnsi="Times New Roman" w:cs="Times New Roman"/>
                <w:color w:val="000000"/>
                <w:szCs w:val="22"/>
              </w:rPr>
              <w:t>............</w:t>
            </w:r>
          </w:p>
          <w:p w14:paraId="0B47A1D0" w14:textId="310010EC" w:rsidR="00DB72A4" w:rsidRPr="00E969A8" w:rsidRDefault="00DB72A4">
            <w:pPr>
              <w:tabs>
                <w:tab w:val="left" w:pos="2213"/>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w:t>
            </w:r>
            <w:r w:rsidR="008212F3">
              <w:rPr>
                <w:rFonts w:ascii="Times New Roman" w:hAnsi="Times New Roman" w:cs="Times New Roman"/>
                <w:color w:val="000000"/>
                <w:szCs w:val="22"/>
              </w:rPr>
              <w:t>..........................................</w:t>
            </w:r>
          </w:p>
          <w:p w14:paraId="56176926" w14:textId="77777777" w:rsidR="00196631" w:rsidRPr="00E969A8" w:rsidRDefault="00196631" w:rsidP="00196631">
            <w:pPr>
              <w:tabs>
                <w:tab w:val="left" w:pos="2194"/>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Siège social (si différent du siège d’exploitation)</w:t>
            </w:r>
          </w:p>
          <w:p w14:paraId="5B29C6AC" w14:textId="0C562FDA" w:rsidR="00196631" w:rsidRPr="00E969A8" w:rsidRDefault="0095534B" w:rsidP="00196631">
            <w:pPr>
              <w:tabs>
                <w:tab w:val="left" w:pos="2210"/>
                <w:tab w:val="left" w:pos="2330"/>
              </w:tabs>
              <w:spacing w:before="102" w:after="40"/>
              <w:ind w:left="35" w:right="5"/>
              <w:rPr>
                <w:rFonts w:ascii="Times New Roman" w:hAnsi="Times New Roman" w:cs="Times New Roman"/>
                <w:color w:val="000000"/>
                <w:szCs w:val="22"/>
              </w:rPr>
            </w:pPr>
            <w:r w:rsidRPr="00E969A8">
              <w:rPr>
                <w:rFonts w:ascii="Times New Roman" w:hAnsi="Times New Roman" w:cs="Times New Roman"/>
                <w:color w:val="000000"/>
                <w:szCs w:val="22"/>
              </w:rPr>
              <w:tab/>
              <w:t>Rue : .............................................</w:t>
            </w:r>
            <w:r>
              <w:rPr>
                <w:rFonts w:ascii="Times New Roman" w:hAnsi="Times New Roman" w:cs="Times New Roman"/>
                <w:color w:val="000000"/>
                <w:szCs w:val="22"/>
              </w:rPr>
              <w:t>.</w:t>
            </w:r>
            <w:r w:rsidRPr="00E969A8">
              <w:rPr>
                <w:rFonts w:ascii="Times New Roman" w:hAnsi="Times New Roman" w:cs="Times New Roman"/>
                <w:color w:val="000000"/>
                <w:szCs w:val="22"/>
              </w:rPr>
              <w:t>............ Numéro/Boîte : ....................................</w:t>
            </w:r>
            <w:r>
              <w:rPr>
                <w:rFonts w:ascii="Times New Roman" w:hAnsi="Times New Roman" w:cs="Times New Roman"/>
                <w:color w:val="000000"/>
                <w:szCs w:val="22"/>
              </w:rPr>
              <w:t>.</w:t>
            </w:r>
          </w:p>
          <w:p w14:paraId="6CB79597" w14:textId="33FBC6FC" w:rsidR="00196631" w:rsidRPr="00E969A8" w:rsidRDefault="0095534B" w:rsidP="00196631">
            <w:pPr>
              <w:tabs>
                <w:tab w:val="left" w:pos="2194"/>
              </w:tabs>
              <w:spacing w:before="102" w:after="40"/>
              <w:rPr>
                <w:rFonts w:ascii="Times New Roman" w:hAnsi="Times New Roman" w:cs="Times New Roman"/>
                <w:color w:val="000000"/>
                <w:szCs w:val="22"/>
              </w:rPr>
            </w:pPr>
            <w:r w:rsidRPr="00E969A8">
              <w:rPr>
                <w:rFonts w:ascii="Times New Roman" w:hAnsi="Times New Roman" w:cs="Times New Roman"/>
                <w:color w:val="000000"/>
                <w:szCs w:val="22"/>
              </w:rPr>
              <w:tab/>
            </w:r>
            <w:r w:rsidR="00196631" w:rsidRPr="00E969A8">
              <w:rPr>
                <w:rFonts w:ascii="Times New Roman" w:hAnsi="Times New Roman" w:cs="Times New Roman"/>
                <w:color w:val="000000"/>
                <w:szCs w:val="22"/>
              </w:rPr>
              <w:t>Code postal</w:t>
            </w:r>
            <w:r w:rsidR="00FB3B70" w:rsidRPr="00E969A8">
              <w:rPr>
                <w:rFonts w:ascii="Times New Roman" w:hAnsi="Times New Roman" w:cs="Times New Roman"/>
                <w:color w:val="000000"/>
                <w:szCs w:val="22"/>
              </w:rPr>
              <w:t> </w:t>
            </w:r>
            <w:r w:rsidR="00196631"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00196631"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00196631" w:rsidRPr="00E969A8">
              <w:rPr>
                <w:rFonts w:ascii="Times New Roman" w:hAnsi="Times New Roman" w:cs="Times New Roman"/>
                <w:color w:val="000000"/>
                <w:szCs w:val="22"/>
              </w:rPr>
              <w:t>Localité</w:t>
            </w:r>
            <w:r w:rsidR="00FB3B70" w:rsidRPr="00E969A8">
              <w:rPr>
                <w:rFonts w:ascii="Times New Roman" w:hAnsi="Times New Roman" w:cs="Times New Roman"/>
                <w:color w:val="000000"/>
                <w:szCs w:val="22"/>
              </w:rPr>
              <w:t> </w:t>
            </w:r>
            <w:r w:rsidR="00196631" w:rsidRPr="00E969A8">
              <w:rPr>
                <w:rFonts w:ascii="Times New Roman" w:hAnsi="Times New Roman" w:cs="Times New Roman"/>
                <w:color w:val="000000"/>
                <w:szCs w:val="22"/>
              </w:rPr>
              <w:t>:</w:t>
            </w:r>
            <w:r w:rsidR="00FB3B70" w:rsidRPr="00E969A8">
              <w:rPr>
                <w:rFonts w:ascii="Times New Roman" w:hAnsi="Times New Roman" w:cs="Times New Roman"/>
                <w:color w:val="000000"/>
                <w:szCs w:val="22"/>
              </w:rPr>
              <w:t xml:space="preserve"> </w:t>
            </w:r>
            <w:r w:rsidR="00196631" w:rsidRPr="00E969A8">
              <w:rPr>
                <w:rFonts w:ascii="Times New Roman" w:hAnsi="Times New Roman" w:cs="Times New Roman"/>
                <w:color w:val="000000"/>
                <w:szCs w:val="22"/>
              </w:rPr>
              <w:t>........................................................................</w:t>
            </w:r>
            <w:r>
              <w:rPr>
                <w:rFonts w:ascii="Times New Roman" w:hAnsi="Times New Roman" w:cs="Times New Roman"/>
                <w:color w:val="000000"/>
                <w:szCs w:val="22"/>
              </w:rPr>
              <w:t>.</w:t>
            </w:r>
            <w:r w:rsidR="00196631" w:rsidRPr="00E969A8">
              <w:rPr>
                <w:rFonts w:ascii="Times New Roman" w:hAnsi="Times New Roman" w:cs="Times New Roman"/>
                <w:color w:val="000000"/>
                <w:szCs w:val="22"/>
              </w:rPr>
              <w:t>...</w:t>
            </w:r>
          </w:p>
          <w:p w14:paraId="59F2AB47" w14:textId="77777777" w:rsidR="00DB72A4" w:rsidRPr="00E969A8" w:rsidRDefault="00DB72A4">
            <w:pPr>
              <w:tabs>
                <w:tab w:val="left" w:pos="2195"/>
                <w:tab w:val="left" w:pos="2285"/>
              </w:tabs>
              <w:spacing w:before="102" w:after="40"/>
              <w:ind w:left="35" w:right="5"/>
              <w:rPr>
                <w:rFonts w:ascii="Times New Roman" w:hAnsi="Times New Roman" w:cs="Times New Roman"/>
                <w:color w:val="000000"/>
                <w:szCs w:val="22"/>
              </w:rPr>
            </w:pPr>
          </w:p>
          <w:p w14:paraId="4DA1B283" w14:textId="77777777" w:rsidR="00DB72A4" w:rsidRPr="00E969A8" w:rsidRDefault="00D455EA">
            <w:pPr>
              <w:tabs>
                <w:tab w:val="left" w:pos="2195"/>
                <w:tab w:val="left" w:pos="2285"/>
              </w:tabs>
              <w:spacing w:before="102" w:after="40"/>
              <w:ind w:left="35" w:right="5"/>
              <w:rPr>
                <w:rStyle w:val="Standaardalinea-lettertype1"/>
                <w:rFonts w:ascii="Times calibri Roman" w:hAnsi="Times calibri Roman" w:cs="Times calibri Roman" w:hint="eastAsia"/>
                <w:i/>
                <w:iCs/>
                <w:color w:val="808080"/>
                <w:sz w:val="20"/>
                <w:szCs w:val="20"/>
              </w:rPr>
            </w:pPr>
            <w:r w:rsidRPr="00E969A8">
              <w:rPr>
                <w:rFonts w:ascii="Times New Roman" w:hAnsi="Times New Roman" w:cs="Times New Roman"/>
                <w:color w:val="000000"/>
                <w:szCs w:val="22"/>
              </w:rPr>
              <w:t>SUPERVISEUR</w:t>
            </w:r>
            <w:r w:rsidR="001B2329" w:rsidRPr="00E969A8">
              <w:rPr>
                <w:rFonts w:ascii="Times New Roman" w:hAnsi="Times New Roman" w:cs="Times New Roman"/>
                <w:color w:val="000000"/>
                <w:szCs w:val="22"/>
              </w:rPr>
              <w:t xml:space="preserve"> PRINCIPAL </w:t>
            </w:r>
            <w:r w:rsidR="00DB72A4" w:rsidRPr="00E969A8">
              <w:rPr>
                <w:rFonts w:ascii="Times New Roman" w:hAnsi="Times New Roman" w:cs="Times New Roman"/>
                <w:color w:val="000000"/>
                <w:szCs w:val="22"/>
              </w:rPr>
              <w:t>:</w:t>
            </w:r>
          </w:p>
          <w:p w14:paraId="4F4A1EC2" w14:textId="77777777" w:rsidR="00DB72A4" w:rsidRPr="00E969A8" w:rsidRDefault="00DB72A4">
            <w:pPr>
              <w:tabs>
                <w:tab w:val="left" w:pos="2195"/>
                <w:tab w:val="left" w:pos="2285"/>
              </w:tabs>
              <w:spacing w:line="100" w:lineRule="atLeast"/>
              <w:ind w:left="35" w:right="5"/>
              <w:jc w:val="both"/>
              <w:rPr>
                <w:rFonts w:cs="Times New Roman"/>
                <w:color w:val="000000"/>
                <w:szCs w:val="22"/>
              </w:rPr>
            </w:pPr>
            <w:r w:rsidRPr="00E969A8">
              <w:rPr>
                <w:rStyle w:val="Standaardalinea-lettertype1"/>
                <w:rFonts w:cs="Times calibri Roman"/>
                <w:i/>
                <w:iCs/>
                <w:color w:val="808080"/>
                <w:sz w:val="20"/>
                <w:szCs w:val="20"/>
              </w:rPr>
              <w:t xml:space="preserve">Membre du personnel </w:t>
            </w:r>
            <w:r w:rsidR="000C0F3D" w:rsidRPr="00E969A8">
              <w:rPr>
                <w:rStyle w:val="Standaardalinea-lettertype1"/>
                <w:rFonts w:cs="Times calibri Roman"/>
                <w:i/>
                <w:iCs/>
                <w:color w:val="808080"/>
                <w:sz w:val="20"/>
                <w:szCs w:val="20"/>
              </w:rPr>
              <w:t xml:space="preserve">de </w:t>
            </w:r>
            <w:r w:rsidR="00670B10" w:rsidRPr="00E969A8">
              <w:rPr>
                <w:rStyle w:val="Standaardalinea-lettertype1"/>
                <w:rFonts w:cs="Times calibri Roman"/>
                <w:i/>
                <w:iCs/>
                <w:color w:val="808080"/>
                <w:sz w:val="20"/>
                <w:szCs w:val="20"/>
              </w:rPr>
              <w:t xml:space="preserve">l’Entité </w:t>
            </w:r>
            <w:r w:rsidR="00185174" w:rsidRPr="00E969A8">
              <w:rPr>
                <w:rStyle w:val="Standaardalinea-lettertype1"/>
                <w:rFonts w:cs="Times calibri Roman"/>
                <w:i/>
                <w:iCs/>
                <w:color w:val="808080"/>
                <w:sz w:val="20"/>
                <w:szCs w:val="20"/>
              </w:rPr>
              <w:t>P</w:t>
            </w:r>
            <w:r w:rsidR="00B76BA2" w:rsidRPr="00E969A8">
              <w:rPr>
                <w:rStyle w:val="Standaardalinea-lettertype1"/>
                <w:rFonts w:cs="Times calibri Roman"/>
                <w:i/>
                <w:iCs/>
                <w:color w:val="808080"/>
                <w:sz w:val="20"/>
                <w:szCs w:val="20"/>
              </w:rPr>
              <w:t>artenaire</w:t>
            </w:r>
            <w:r w:rsidR="00185174" w:rsidRPr="00E969A8">
              <w:rPr>
                <w:rStyle w:val="Standaardalinea-lettertype1"/>
                <w:rFonts w:cs="Times calibri Roman"/>
                <w:i/>
                <w:iCs/>
                <w:color w:val="808080"/>
                <w:sz w:val="20"/>
                <w:szCs w:val="20"/>
              </w:rPr>
              <w:t xml:space="preserve"> </w:t>
            </w:r>
            <w:r w:rsidRPr="00E969A8">
              <w:rPr>
                <w:rStyle w:val="Standaardalinea-lettertype1"/>
                <w:rFonts w:cs="Times calibri Roman"/>
                <w:i/>
                <w:iCs/>
                <w:color w:val="808080"/>
                <w:sz w:val="20"/>
                <w:szCs w:val="20"/>
              </w:rPr>
              <w:t>disposant d'un haut niveau d'expertise technique</w:t>
            </w:r>
            <w:r w:rsidR="009D095B" w:rsidRPr="00E969A8">
              <w:rPr>
                <w:rStyle w:val="Standaardalinea-lettertype1"/>
                <w:rFonts w:cs="Times calibri Roman"/>
                <w:i/>
                <w:iCs/>
                <w:color w:val="808080"/>
                <w:sz w:val="20"/>
                <w:szCs w:val="20"/>
              </w:rPr>
              <w:t xml:space="preserve"> </w:t>
            </w:r>
            <w:r w:rsidR="001B2329" w:rsidRPr="00E969A8">
              <w:rPr>
                <w:rStyle w:val="Standaardalinea-lettertype1"/>
                <w:rFonts w:cs="Times calibri Roman"/>
                <w:i/>
                <w:iCs/>
                <w:color w:val="808080"/>
                <w:sz w:val="20"/>
                <w:szCs w:val="20"/>
              </w:rPr>
              <w:t>/</w:t>
            </w:r>
            <w:r w:rsidRPr="00E969A8">
              <w:rPr>
                <w:rStyle w:val="Standaardalinea-lettertype1"/>
                <w:rFonts w:cs="Times calibri Roman"/>
                <w:i/>
                <w:iCs/>
                <w:color w:val="808080"/>
                <w:sz w:val="20"/>
                <w:szCs w:val="20"/>
              </w:rPr>
              <w:t xml:space="preserve"> scientifique liée au Projet et responsable de l'encadrement</w:t>
            </w:r>
            <w:r w:rsidR="00195BB9" w:rsidRPr="00E969A8">
              <w:rPr>
                <w:rStyle w:val="Standaardalinea-lettertype1"/>
                <w:rFonts w:cs="Times calibri Roman"/>
                <w:i/>
                <w:iCs/>
                <w:color w:val="808080"/>
                <w:sz w:val="20"/>
                <w:szCs w:val="20"/>
              </w:rPr>
              <w:t xml:space="preserve"> et de l’intégration</w:t>
            </w:r>
            <w:r w:rsidRPr="00E969A8">
              <w:rPr>
                <w:rStyle w:val="Standaardalinea-lettertype1"/>
                <w:rFonts w:cs="Times calibri Roman"/>
                <w:i/>
                <w:iCs/>
                <w:color w:val="808080"/>
                <w:sz w:val="20"/>
                <w:szCs w:val="20"/>
              </w:rPr>
              <w:t xml:space="preserve"> du doctorant au sein </w:t>
            </w:r>
            <w:r w:rsidR="00256CEC" w:rsidRPr="00E969A8">
              <w:rPr>
                <w:rStyle w:val="Standaardalinea-lettertype1"/>
                <w:rFonts w:cs="Times calibri Roman"/>
                <w:i/>
                <w:iCs/>
                <w:color w:val="808080"/>
                <w:sz w:val="20"/>
                <w:szCs w:val="20"/>
              </w:rPr>
              <w:t xml:space="preserve">de </w:t>
            </w:r>
            <w:r w:rsidR="00195BB9" w:rsidRPr="00E969A8">
              <w:rPr>
                <w:rStyle w:val="Standaardalinea-lettertype1"/>
                <w:rFonts w:cs="Times calibri Roman"/>
                <w:i/>
                <w:iCs/>
                <w:color w:val="808080"/>
                <w:sz w:val="20"/>
                <w:szCs w:val="20"/>
              </w:rPr>
              <w:t xml:space="preserve">l’Entité </w:t>
            </w:r>
            <w:r w:rsidR="00256CEC" w:rsidRPr="00E969A8">
              <w:rPr>
                <w:rStyle w:val="Standaardalinea-lettertype1"/>
                <w:rFonts w:cs="Times calibri Roman"/>
                <w:i/>
                <w:iCs/>
                <w:color w:val="808080"/>
                <w:sz w:val="20"/>
                <w:szCs w:val="20"/>
              </w:rPr>
              <w:t>Partenaire</w:t>
            </w:r>
            <w:r w:rsidRPr="00E969A8">
              <w:rPr>
                <w:rStyle w:val="Standaardalinea-lettertype1"/>
                <w:rFonts w:cs="Times calibri Roman"/>
                <w:i/>
                <w:iCs/>
                <w:color w:val="808080"/>
                <w:sz w:val="20"/>
                <w:szCs w:val="20"/>
              </w:rPr>
              <w:t>.</w:t>
            </w:r>
          </w:p>
          <w:p w14:paraId="698AEA24" w14:textId="77777777" w:rsidR="00DB72A4" w:rsidRPr="00E969A8" w:rsidRDefault="00DB72A4">
            <w:pPr>
              <w:tabs>
                <w:tab w:val="left" w:pos="440"/>
                <w:tab w:val="left" w:pos="2289"/>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 xml:space="preserve">Nom : </w:t>
            </w:r>
            <w:bookmarkStart w:id="289" w:name="_Hlk176772488"/>
            <w:r w:rsidRPr="00E969A8">
              <w:rPr>
                <w:rFonts w:ascii="Times New Roman" w:hAnsi="Times New Roman" w:cs="Times New Roman"/>
                <w:color w:val="000000"/>
                <w:szCs w:val="22"/>
              </w:rPr>
              <w:tab/>
            </w:r>
            <w:bookmarkEnd w:id="289"/>
            <w:r w:rsidRPr="00E969A8">
              <w:rPr>
                <w:rFonts w:ascii="Times New Roman" w:hAnsi="Times New Roman" w:cs="Times New Roman"/>
                <w:color w:val="000000"/>
                <w:szCs w:val="22"/>
              </w:rPr>
              <w:t>…............................................................................................................................</w:t>
            </w:r>
          </w:p>
          <w:p w14:paraId="114555FA" w14:textId="13F10E07" w:rsidR="00DB72A4" w:rsidRPr="00E969A8" w:rsidRDefault="00DB72A4">
            <w:pPr>
              <w:tabs>
                <w:tab w:val="left" w:pos="440"/>
                <w:tab w:val="left" w:pos="2289"/>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Prénom</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2C0004B4" w14:textId="016F1EE0" w:rsidR="00DB72A4" w:rsidRPr="00E969A8" w:rsidRDefault="00DB72A4">
            <w:pPr>
              <w:tabs>
                <w:tab w:val="left" w:pos="440"/>
                <w:tab w:val="left" w:pos="2270"/>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Fonction</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17C13FAA" w14:textId="7A04BC5D" w:rsidR="00DB72A4" w:rsidRPr="00E969A8" w:rsidRDefault="00DB72A4">
            <w:pPr>
              <w:tabs>
                <w:tab w:val="left" w:pos="440"/>
                <w:tab w:val="left" w:pos="2233"/>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lastRenderedPageBreak/>
              <w:tab/>
              <w:t>Téléphone</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6BB4212A" w14:textId="352E4542" w:rsidR="0084761D" w:rsidRPr="00E969A8" w:rsidRDefault="00DB72A4" w:rsidP="0084761D">
            <w:pPr>
              <w:tabs>
                <w:tab w:val="left" w:pos="440"/>
                <w:tab w:val="left" w:pos="2195"/>
              </w:tabs>
              <w:spacing w:before="102" w:after="283"/>
              <w:ind w:left="20" w:right="5"/>
              <w:rPr>
                <w:rFonts w:ascii="Times New Roman" w:hAnsi="Times New Roman" w:cs="Times New Roman"/>
                <w:color w:val="000000"/>
                <w:szCs w:val="22"/>
              </w:rPr>
            </w:pPr>
            <w:r w:rsidRPr="00E969A8">
              <w:rPr>
                <w:rFonts w:ascii="Times New Roman" w:hAnsi="Times New Roman" w:cs="Times New Roman"/>
                <w:color w:val="000000"/>
                <w:szCs w:val="22"/>
              </w:rPr>
              <w:tab/>
            </w:r>
            <w:proofErr w:type="gramStart"/>
            <w:r w:rsidRPr="00E969A8">
              <w:rPr>
                <w:rFonts w:ascii="Times New Roman" w:hAnsi="Times New Roman" w:cs="Times New Roman"/>
                <w:color w:val="000000"/>
                <w:szCs w:val="22"/>
              </w:rPr>
              <w:t>E-mail</w:t>
            </w:r>
            <w:proofErr w:type="gramEnd"/>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7869423D" w14:textId="77777777" w:rsidR="0084761D" w:rsidRPr="00E969A8" w:rsidRDefault="0084761D" w:rsidP="0084761D">
            <w:pPr>
              <w:tabs>
                <w:tab w:val="left" w:pos="440"/>
                <w:tab w:val="left" w:pos="2195"/>
              </w:tabs>
              <w:spacing w:before="102"/>
              <w:ind w:left="23" w:right="6"/>
              <w:rPr>
                <w:rFonts w:ascii="Times New Roman" w:hAnsi="Times New Roman" w:cs="Times New Roman"/>
                <w:color w:val="000000"/>
                <w:szCs w:val="22"/>
              </w:rPr>
            </w:pPr>
            <w:r w:rsidRPr="00E969A8">
              <w:rPr>
                <w:rFonts w:ascii="Times New Roman" w:hAnsi="Times New Roman" w:cs="Times New Roman"/>
                <w:color w:val="000000"/>
                <w:szCs w:val="22"/>
              </w:rPr>
              <w:t xml:space="preserve">SECOND </w:t>
            </w:r>
            <w:r w:rsidR="00D455EA" w:rsidRPr="00E969A8">
              <w:rPr>
                <w:rFonts w:ascii="Times New Roman" w:hAnsi="Times New Roman" w:cs="Times New Roman"/>
                <w:color w:val="000000"/>
                <w:szCs w:val="22"/>
              </w:rPr>
              <w:t>SUPERVISEUR</w:t>
            </w:r>
          </w:p>
          <w:p w14:paraId="791F1345" w14:textId="77777777" w:rsidR="0084761D" w:rsidRPr="00E969A8" w:rsidRDefault="0084761D" w:rsidP="0084761D">
            <w:pPr>
              <w:tabs>
                <w:tab w:val="left" w:pos="440"/>
                <w:tab w:val="left" w:pos="2195"/>
              </w:tabs>
              <w:ind w:left="23" w:right="6"/>
              <w:rPr>
                <w:rFonts w:cs="Times New Roman"/>
                <w:i/>
                <w:color w:val="767171"/>
                <w:sz w:val="20"/>
                <w:szCs w:val="20"/>
              </w:rPr>
            </w:pPr>
            <w:r w:rsidRPr="00E969A8">
              <w:rPr>
                <w:i/>
                <w:color w:val="767171"/>
                <w:sz w:val="20"/>
                <w:szCs w:val="20"/>
              </w:rPr>
              <w:t xml:space="preserve">Membre du personnel de l’Entité Partenaire qui assure la continuité de l’encadrement du chercheur et l’implication de l’entité dans le projet dans le cas où le </w:t>
            </w:r>
            <w:r w:rsidR="00D455EA" w:rsidRPr="00E969A8">
              <w:rPr>
                <w:i/>
                <w:color w:val="767171"/>
                <w:sz w:val="20"/>
                <w:szCs w:val="20"/>
              </w:rPr>
              <w:t>superviseur</w:t>
            </w:r>
            <w:r w:rsidRPr="00E969A8">
              <w:rPr>
                <w:i/>
                <w:color w:val="767171"/>
                <w:sz w:val="20"/>
                <w:szCs w:val="20"/>
              </w:rPr>
              <w:t xml:space="preserve"> principal quitterait ses fonctions</w:t>
            </w:r>
            <w:r w:rsidRPr="00E969A8">
              <w:rPr>
                <w:rFonts w:cs="Times New Roman"/>
                <w:i/>
                <w:color w:val="767171"/>
                <w:sz w:val="20"/>
                <w:szCs w:val="20"/>
              </w:rPr>
              <w:t xml:space="preserve"> (voir règlement)</w:t>
            </w:r>
          </w:p>
          <w:p w14:paraId="38333AAC" w14:textId="77777777" w:rsidR="0084761D" w:rsidRPr="00E969A8" w:rsidRDefault="0084761D" w:rsidP="0084761D">
            <w:pPr>
              <w:tabs>
                <w:tab w:val="left" w:pos="440"/>
                <w:tab w:val="left" w:pos="2289"/>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 xml:space="preserve">Nom : </w:t>
            </w:r>
            <w:r w:rsidRPr="00E969A8">
              <w:rPr>
                <w:rFonts w:ascii="Times New Roman" w:hAnsi="Times New Roman" w:cs="Times New Roman"/>
                <w:color w:val="000000"/>
                <w:szCs w:val="22"/>
              </w:rPr>
              <w:tab/>
              <w:t>…............................................................................................................................</w:t>
            </w:r>
          </w:p>
          <w:p w14:paraId="205EB506" w14:textId="4FBE2CDB" w:rsidR="0084761D" w:rsidRPr="00E969A8" w:rsidRDefault="0084761D" w:rsidP="0084761D">
            <w:pPr>
              <w:tabs>
                <w:tab w:val="left" w:pos="440"/>
                <w:tab w:val="left" w:pos="2289"/>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Prénom</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6C53672B" w14:textId="5B12E6FC" w:rsidR="0084761D" w:rsidRPr="00E969A8" w:rsidRDefault="0084761D" w:rsidP="0084761D">
            <w:pPr>
              <w:tabs>
                <w:tab w:val="left" w:pos="440"/>
                <w:tab w:val="left" w:pos="2270"/>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Fonction</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56A9BB1B" w14:textId="2A7BF3E3" w:rsidR="0084761D" w:rsidRPr="00E969A8" w:rsidRDefault="0084761D" w:rsidP="0084761D">
            <w:pPr>
              <w:tabs>
                <w:tab w:val="left" w:pos="440"/>
                <w:tab w:val="left" w:pos="2233"/>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Téléphone</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487BD698" w14:textId="43FAF715" w:rsidR="0084761D" w:rsidRPr="00E969A8" w:rsidRDefault="0084761D" w:rsidP="0084761D">
            <w:pPr>
              <w:tabs>
                <w:tab w:val="left" w:pos="440"/>
                <w:tab w:val="left" w:pos="2195"/>
              </w:tabs>
              <w:spacing w:before="102"/>
              <w:ind w:left="20" w:right="5"/>
              <w:rPr>
                <w:rFonts w:ascii="Times New Roman" w:hAnsi="Times New Roman" w:cs="Times New Roman"/>
                <w:color w:val="000000"/>
                <w:szCs w:val="22"/>
              </w:rPr>
            </w:pPr>
            <w:r w:rsidRPr="00E969A8">
              <w:rPr>
                <w:rFonts w:ascii="Times New Roman" w:hAnsi="Times New Roman" w:cs="Times New Roman"/>
                <w:color w:val="000000"/>
                <w:szCs w:val="22"/>
              </w:rPr>
              <w:tab/>
            </w:r>
            <w:proofErr w:type="gramStart"/>
            <w:r w:rsidRPr="00E969A8">
              <w:rPr>
                <w:rFonts w:ascii="Times New Roman" w:hAnsi="Times New Roman" w:cs="Times New Roman"/>
                <w:color w:val="000000"/>
                <w:szCs w:val="22"/>
              </w:rPr>
              <w:t>E-mail</w:t>
            </w:r>
            <w:proofErr w:type="gramEnd"/>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51E4729D" w14:textId="77777777" w:rsidR="0084761D" w:rsidRPr="00E969A8" w:rsidRDefault="0084761D" w:rsidP="0084761D">
            <w:pPr>
              <w:tabs>
                <w:tab w:val="left" w:pos="440"/>
                <w:tab w:val="left" w:pos="2195"/>
              </w:tabs>
              <w:spacing w:before="102"/>
              <w:ind w:left="23" w:right="6"/>
              <w:rPr>
                <w:rFonts w:cs="Times New Roman"/>
                <w:color w:val="767171"/>
                <w:szCs w:val="22"/>
              </w:rPr>
            </w:pPr>
          </w:p>
          <w:p w14:paraId="440DD25E" w14:textId="77777777" w:rsidR="0084761D" w:rsidRPr="00E969A8" w:rsidRDefault="0084761D" w:rsidP="0084761D">
            <w:pPr>
              <w:pStyle w:val="Corpsdetexte21"/>
              <w:spacing w:before="102" w:after="0" w:line="240" w:lineRule="auto"/>
              <w:rPr>
                <w:rFonts w:cs="Times New Roman"/>
                <w:i/>
                <w:iCs/>
                <w:caps/>
                <w:color w:val="000000"/>
                <w:kern w:val="22"/>
                <w:szCs w:val="22"/>
                <w:lang w:val="fr-BE"/>
              </w:rPr>
            </w:pPr>
            <w:r w:rsidRPr="00A4045A">
              <w:rPr>
                <w:rFonts w:ascii="Times New Roman" w:hAnsi="Times New Roman" w:cs="Times New Roman"/>
                <w:caps/>
                <w:color w:val="000000"/>
                <w:kern w:val="22"/>
                <w:szCs w:val="22"/>
                <w:lang w:val="fr-BE"/>
              </w:rPr>
              <w:t>Représentant légal</w:t>
            </w:r>
          </w:p>
          <w:p w14:paraId="614C381D" w14:textId="77777777" w:rsidR="0084761D" w:rsidRPr="00E969A8" w:rsidRDefault="0084761D" w:rsidP="0084761D">
            <w:pPr>
              <w:pStyle w:val="Corpsdetexte21"/>
              <w:spacing w:after="0" w:line="240" w:lineRule="auto"/>
              <w:rPr>
                <w:rFonts w:cs="Times New Roman"/>
                <w:i/>
                <w:iCs/>
                <w:color w:val="767171"/>
                <w:sz w:val="20"/>
                <w:lang w:val="fr-BE"/>
              </w:rPr>
            </w:pPr>
            <w:r w:rsidRPr="00E969A8">
              <w:rPr>
                <w:rFonts w:cs="Times New Roman"/>
                <w:i/>
                <w:iCs/>
                <w:color w:val="767171"/>
                <w:sz w:val="20"/>
                <w:lang w:val="fr-BE"/>
              </w:rPr>
              <w:t>Personne légalement autorisée à engager l’entité partenaire</w:t>
            </w:r>
          </w:p>
          <w:p w14:paraId="441193D1" w14:textId="77777777" w:rsidR="0084761D" w:rsidRPr="00E969A8" w:rsidRDefault="0084761D" w:rsidP="0084761D">
            <w:pPr>
              <w:tabs>
                <w:tab w:val="left" w:pos="440"/>
                <w:tab w:val="left" w:pos="2289"/>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 xml:space="preserve">Nom : </w:t>
            </w:r>
            <w:r w:rsidRPr="00E969A8">
              <w:rPr>
                <w:rFonts w:ascii="Times New Roman" w:hAnsi="Times New Roman" w:cs="Times New Roman"/>
                <w:color w:val="000000"/>
                <w:szCs w:val="22"/>
              </w:rPr>
              <w:tab/>
              <w:t>…............................................................................................................................</w:t>
            </w:r>
          </w:p>
          <w:p w14:paraId="71608640" w14:textId="39B821B4" w:rsidR="0084761D" w:rsidRPr="00E969A8" w:rsidRDefault="0084761D" w:rsidP="0084761D">
            <w:pPr>
              <w:tabs>
                <w:tab w:val="left" w:pos="440"/>
                <w:tab w:val="left" w:pos="2289"/>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Prénom</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1F0B307A" w14:textId="079402D8" w:rsidR="0084761D" w:rsidRPr="00E969A8" w:rsidRDefault="0084761D" w:rsidP="0084761D">
            <w:pPr>
              <w:tabs>
                <w:tab w:val="left" w:pos="440"/>
                <w:tab w:val="left" w:pos="2270"/>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Fonction</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0B4F691A" w14:textId="034807A4" w:rsidR="0084761D" w:rsidRPr="00E969A8" w:rsidRDefault="0084761D" w:rsidP="0084761D">
            <w:pPr>
              <w:tabs>
                <w:tab w:val="left" w:pos="440"/>
                <w:tab w:val="left" w:pos="2233"/>
              </w:tabs>
              <w:spacing w:before="102" w:after="40"/>
              <w:ind w:left="20" w:right="5"/>
              <w:rPr>
                <w:rFonts w:ascii="Times New Roman" w:hAnsi="Times New Roman" w:cs="Times New Roman"/>
                <w:color w:val="000000"/>
                <w:szCs w:val="22"/>
              </w:rPr>
            </w:pPr>
            <w:r w:rsidRPr="00E969A8">
              <w:rPr>
                <w:rFonts w:ascii="Times New Roman" w:hAnsi="Times New Roman" w:cs="Times New Roman"/>
                <w:color w:val="000000"/>
                <w:szCs w:val="22"/>
              </w:rPr>
              <w:tab/>
              <w:t>Téléphone</w:t>
            </w:r>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007FC771" w14:textId="72CFD2AA" w:rsidR="0084761D" w:rsidRPr="00E969A8" w:rsidRDefault="0084761D" w:rsidP="0084761D">
            <w:pPr>
              <w:tabs>
                <w:tab w:val="left" w:pos="440"/>
                <w:tab w:val="left" w:pos="2195"/>
              </w:tabs>
              <w:spacing w:before="102" w:after="283"/>
              <w:ind w:left="20" w:right="5"/>
              <w:rPr>
                <w:rFonts w:ascii="Times New Roman" w:hAnsi="Times New Roman" w:cs="Times New Roman"/>
                <w:color w:val="000000"/>
                <w:szCs w:val="22"/>
              </w:rPr>
            </w:pPr>
            <w:r w:rsidRPr="00E969A8">
              <w:rPr>
                <w:rFonts w:ascii="Times New Roman" w:hAnsi="Times New Roman" w:cs="Times New Roman"/>
                <w:color w:val="000000"/>
                <w:szCs w:val="22"/>
              </w:rPr>
              <w:tab/>
            </w:r>
            <w:proofErr w:type="gramStart"/>
            <w:r w:rsidRPr="00E969A8">
              <w:rPr>
                <w:rFonts w:ascii="Times New Roman" w:hAnsi="Times New Roman" w:cs="Times New Roman"/>
                <w:color w:val="000000"/>
                <w:szCs w:val="22"/>
              </w:rPr>
              <w:t>E-mail</w:t>
            </w:r>
            <w:proofErr w:type="gramEnd"/>
            <w:r w:rsidR="00FB3B70" w:rsidRPr="00E969A8">
              <w:rPr>
                <w:rFonts w:ascii="Times New Roman" w:hAnsi="Times New Roman" w:cs="Times New Roman"/>
                <w:color w:val="000000"/>
                <w:szCs w:val="22"/>
              </w:rPr>
              <w:t> </w:t>
            </w:r>
            <w:r w:rsidRPr="00E969A8">
              <w:rPr>
                <w:rFonts w:ascii="Times New Roman" w:hAnsi="Times New Roman" w:cs="Times New Roman"/>
                <w:color w:val="000000"/>
                <w:szCs w:val="22"/>
              </w:rPr>
              <w:t xml:space="preserve">: </w:t>
            </w:r>
            <w:r w:rsidRPr="00E969A8">
              <w:rPr>
                <w:rFonts w:ascii="Times New Roman" w:hAnsi="Times New Roman" w:cs="Times New Roman"/>
                <w:color w:val="000000"/>
                <w:szCs w:val="22"/>
              </w:rPr>
              <w:tab/>
              <w:t>…..............................................................................................................................</w:t>
            </w:r>
          </w:p>
          <w:p w14:paraId="4112E7FB" w14:textId="77777777" w:rsidR="006B2CD6" w:rsidRPr="00E969A8" w:rsidRDefault="006B2CD6">
            <w:pPr>
              <w:tabs>
                <w:tab w:val="left" w:pos="440"/>
                <w:tab w:val="left" w:pos="2195"/>
              </w:tabs>
              <w:spacing w:before="102" w:after="283"/>
              <w:ind w:left="20" w:right="5"/>
            </w:pPr>
          </w:p>
        </w:tc>
      </w:tr>
    </w:tbl>
    <w:p w14:paraId="616C266C" w14:textId="1C3DFC5D" w:rsidR="00670B10" w:rsidRPr="00E969A8" w:rsidRDefault="00670B10">
      <w:pPr>
        <w:pStyle w:val="Corpsdetexte21"/>
        <w:spacing w:after="0" w:line="240" w:lineRule="auto"/>
        <w:rPr>
          <w:rFonts w:cs="Times New Roman"/>
          <w:i/>
          <w:iCs/>
          <w:color w:val="000000"/>
          <w:szCs w:val="22"/>
          <w:lang w:val="fr-BE"/>
        </w:rPr>
      </w:pPr>
    </w:p>
    <w:p w14:paraId="11072DFE" w14:textId="77777777" w:rsidR="00B034B2" w:rsidRPr="00E969A8" w:rsidRDefault="00B034B2">
      <w:pPr>
        <w:pStyle w:val="Corpsdetexte21"/>
        <w:spacing w:after="0" w:line="240" w:lineRule="auto"/>
        <w:rPr>
          <w:rFonts w:cs="Times New Roman"/>
          <w:i/>
          <w:iCs/>
          <w:color w:val="000000"/>
          <w:szCs w:val="22"/>
          <w:lang w:val="fr-BE"/>
        </w:rPr>
      </w:pPr>
    </w:p>
    <w:tbl>
      <w:tblPr>
        <w:tblW w:w="0" w:type="auto"/>
        <w:tblInd w:w="-201" w:type="dxa"/>
        <w:tblLayout w:type="fixed"/>
        <w:tblLook w:val="0000" w:firstRow="0" w:lastRow="0" w:firstColumn="0" w:lastColumn="0" w:noHBand="0" w:noVBand="0"/>
      </w:tblPr>
      <w:tblGrid>
        <w:gridCol w:w="10250"/>
      </w:tblGrid>
      <w:tr w:rsidR="00B034B2" w:rsidRPr="00E969A8" w14:paraId="6F1E8D31" w14:textId="77777777" w:rsidTr="00420339">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0649E6D" w14:textId="27CA702B" w:rsidR="00B034B2" w:rsidRPr="00A4045A" w:rsidRDefault="00B034B2" w:rsidP="00420339">
            <w:pPr>
              <w:pStyle w:val="Titre2"/>
              <w:snapToGrid w:val="0"/>
              <w:rPr>
                <w:lang w:val="fr-BE"/>
              </w:rPr>
            </w:pPr>
            <w:bookmarkStart w:id="290" w:name="_Toc177126363"/>
            <w:r w:rsidRPr="00A4045A">
              <w:rPr>
                <w:rFonts w:cs="Times New Roman"/>
                <w:lang w:val="fr-BE"/>
              </w:rPr>
              <w:t>TITRE DU PROJET</w:t>
            </w:r>
            <w:bookmarkEnd w:id="290"/>
          </w:p>
        </w:tc>
      </w:tr>
    </w:tbl>
    <w:p w14:paraId="7CE332B9" w14:textId="77777777" w:rsidR="00DB72A4" w:rsidRPr="00E969A8" w:rsidRDefault="00DB72A4">
      <w:pPr>
        <w:spacing w:before="45"/>
        <w:rPr>
          <w:i/>
        </w:rPr>
      </w:pPr>
      <w:r w:rsidRPr="00E969A8">
        <w:rPr>
          <w:rFonts w:cs="Calibri"/>
          <w:i/>
          <w:color w:val="808080"/>
          <w:sz w:val="20"/>
          <w:szCs w:val="20"/>
        </w:rPr>
        <w:t>Indiquez le titre du projet.</w:t>
      </w:r>
    </w:p>
    <w:p w14:paraId="331DE2D0" w14:textId="77777777" w:rsidR="00DB72A4" w:rsidRPr="00E969A8" w:rsidRDefault="00DB72A4">
      <w:pPr>
        <w:rPr>
          <w:i/>
        </w:rPr>
      </w:pPr>
    </w:p>
    <w:p w14:paraId="1C9305EE" w14:textId="75D06816" w:rsidR="00DB72A4" w:rsidRPr="00E969A8" w:rsidRDefault="00DB72A4">
      <w:pPr>
        <w:spacing w:before="102" w:after="40"/>
        <w:rPr>
          <w:rFonts w:ascii="Times New Roman" w:eastAsia="Times New Roman" w:hAnsi="Times New Roman" w:cs="Times New Roman"/>
        </w:rPr>
      </w:pPr>
      <w:r w:rsidRPr="00E969A8">
        <w:rPr>
          <w:rFonts w:ascii="Times New Roman" w:hAnsi="Times New Roman" w:cs="Times New Roman"/>
          <w:b/>
        </w:rPr>
        <w:t>Titre du projet</w:t>
      </w:r>
      <w:r w:rsidR="00FB3B70" w:rsidRPr="00E969A8">
        <w:rPr>
          <w:rFonts w:ascii="Times New Roman" w:hAnsi="Times New Roman" w:cs="Times New Roman"/>
          <w:color w:val="000000"/>
          <w:szCs w:val="22"/>
        </w:rPr>
        <w:t> </w:t>
      </w:r>
      <w:r w:rsidRPr="00E969A8">
        <w:rPr>
          <w:rFonts w:ascii="Times New Roman" w:hAnsi="Times New Roman" w:cs="Times New Roman"/>
          <w:b/>
        </w:rPr>
        <w:t>:</w:t>
      </w:r>
    </w:p>
    <w:p w14:paraId="4F57300F" w14:textId="77777777" w:rsidR="00DB72A4" w:rsidRPr="00E969A8" w:rsidRDefault="00DB72A4">
      <w:pPr>
        <w:spacing w:before="102" w:after="40"/>
        <w:rPr>
          <w:rFonts w:ascii="Times New Roman" w:hAnsi="Times New Roman" w:cs="Times New Roman"/>
        </w:rPr>
      </w:pPr>
      <w:r w:rsidRPr="00E969A8">
        <w:rPr>
          <w:rFonts w:ascii="Times New Roman" w:eastAsia="Times New Roman" w:hAnsi="Times New Roman" w:cs="Times New Roman"/>
        </w:rPr>
        <w:t>…</w:t>
      </w:r>
      <w:r w:rsidRPr="00E969A8">
        <w:rPr>
          <w:rFonts w:ascii="Times New Roman" w:hAnsi="Times New Roman" w:cs="Times New Roman"/>
        </w:rPr>
        <w:t>.......................................................................................................................................................................</w:t>
      </w:r>
    </w:p>
    <w:p w14:paraId="20D55955" w14:textId="2EC277ED" w:rsidR="00DB72A4" w:rsidRPr="00E969A8" w:rsidRDefault="00B52E87" w:rsidP="004C6637">
      <w:pPr>
        <w:spacing w:before="102" w:after="40"/>
        <w:rPr>
          <w:rFonts w:ascii="Times New Roman" w:hAnsi="Times New Roman" w:cs="Times New Roman"/>
        </w:rPr>
      </w:pPr>
      <w:r w:rsidRPr="00E969A8">
        <w:rPr>
          <w:rFonts w:ascii="Times New Roman" w:hAnsi="Times New Roman" w:cs="Times New Roman"/>
          <w:b/>
        </w:rPr>
        <w:t>Acronyme</w:t>
      </w:r>
      <w:r w:rsidR="00FB3B70" w:rsidRPr="00E969A8">
        <w:rPr>
          <w:rFonts w:ascii="Times New Roman" w:hAnsi="Times New Roman" w:cs="Times New Roman"/>
          <w:color w:val="000000"/>
          <w:szCs w:val="22"/>
        </w:rPr>
        <w:t> </w:t>
      </w:r>
      <w:r w:rsidRPr="00E969A8">
        <w:rPr>
          <w:rFonts w:ascii="Times New Roman" w:hAnsi="Times New Roman" w:cs="Times New Roman"/>
          <w:b/>
        </w:rPr>
        <w:t>:</w:t>
      </w:r>
      <w:r w:rsidR="00B45DAF" w:rsidRPr="00E969A8">
        <w:rPr>
          <w:rFonts w:ascii="Times New Roman" w:hAnsi="Times New Roman" w:cs="Times New Roman"/>
          <w:b/>
        </w:rPr>
        <w:t xml:space="preserve"> </w:t>
      </w:r>
      <w:r w:rsidR="00B45DAF" w:rsidRPr="00E969A8">
        <w:rPr>
          <w:rFonts w:ascii="Times New Roman" w:hAnsi="Times New Roman" w:cs="Times New Roman"/>
        </w:rPr>
        <w:t>.............................</w:t>
      </w:r>
    </w:p>
    <w:p w14:paraId="6AF5B5ED" w14:textId="77777777" w:rsidR="00B45DAF" w:rsidRPr="00E969A8" w:rsidRDefault="00B45DAF" w:rsidP="004C6637">
      <w:pPr>
        <w:spacing w:before="102" w:after="40"/>
        <w:rPr>
          <w:rFonts w:ascii="Times New Roman" w:eastAsia="Times New Roman" w:hAnsi="Times New Roman" w:cs="Times New Roman"/>
        </w:rPr>
      </w:pPr>
    </w:p>
    <w:p w14:paraId="33D0CF2C" w14:textId="77777777" w:rsidR="00DB72A4" w:rsidRPr="00E969A8" w:rsidRDefault="00DB72A4"/>
    <w:tbl>
      <w:tblPr>
        <w:tblW w:w="0" w:type="auto"/>
        <w:tblInd w:w="-201" w:type="dxa"/>
        <w:tblLayout w:type="fixed"/>
        <w:tblLook w:val="0000" w:firstRow="0" w:lastRow="0" w:firstColumn="0" w:lastColumn="0" w:noHBand="0" w:noVBand="0"/>
      </w:tblPr>
      <w:tblGrid>
        <w:gridCol w:w="10250"/>
      </w:tblGrid>
      <w:tr w:rsidR="00DB72A4" w:rsidRPr="00E969A8" w14:paraId="1A60E001" w14:textId="77777777">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CA894C9" w14:textId="77777777" w:rsidR="00DB72A4" w:rsidRPr="00A4045A" w:rsidRDefault="00DB72A4">
            <w:pPr>
              <w:pStyle w:val="Titre2"/>
              <w:snapToGrid w:val="0"/>
              <w:rPr>
                <w:lang w:val="fr-BE"/>
              </w:rPr>
            </w:pPr>
            <w:bookmarkStart w:id="291" w:name="__RefHeading__1044_296410584"/>
            <w:bookmarkStart w:id="292" w:name="__RefHeading__1051_1338712634"/>
            <w:bookmarkStart w:id="293" w:name="__RefHeading__1003_940877344"/>
            <w:bookmarkStart w:id="294" w:name="__RefHeading__8407_1378622865"/>
            <w:bookmarkStart w:id="295" w:name="__RefHeading__2998_1378622865"/>
            <w:bookmarkStart w:id="296" w:name="__RefHeading__893_1622893258"/>
            <w:bookmarkStart w:id="297" w:name="__RefHeading__885_746942823"/>
            <w:bookmarkStart w:id="298" w:name="__RefHeading__836_2068346959"/>
            <w:bookmarkStart w:id="299" w:name="__RefHeading__11897_2070677050"/>
            <w:bookmarkStart w:id="300" w:name="__RefHeading__860_840197702"/>
            <w:bookmarkStart w:id="301" w:name="__RefHeading__14562_313356584"/>
            <w:bookmarkStart w:id="302" w:name="__RefHeading__12900_313356584"/>
            <w:bookmarkStart w:id="303" w:name="__RefHeading__11350_313356584"/>
            <w:bookmarkStart w:id="304" w:name="__RefHeading__9912_313356584"/>
            <w:bookmarkStart w:id="305" w:name="__RefHeading__8057_313356584"/>
            <w:bookmarkStart w:id="306" w:name="__RefHeading__541_1973456737"/>
            <w:bookmarkStart w:id="307" w:name="__RefHeading__469_1462091452"/>
            <w:bookmarkStart w:id="308" w:name="__RefHeading__3684_2137508071"/>
            <w:bookmarkStart w:id="309" w:name="__RefHeading__3149_1488078753"/>
            <w:bookmarkStart w:id="310" w:name="__RefHeading__1790_1744149599"/>
            <w:bookmarkStart w:id="311" w:name="__RefHeading__337_1037130382"/>
            <w:bookmarkStart w:id="312" w:name="__RefHeading__277_528634967"/>
            <w:bookmarkStart w:id="313" w:name="__RefHeading__568_1616996356"/>
            <w:bookmarkStart w:id="314" w:name="__RefHeading__274_1403169175"/>
            <w:bookmarkStart w:id="315" w:name="__RefHeading__7920_1180481512"/>
            <w:bookmarkStart w:id="316" w:name="__RefHeading__249_1652688562"/>
            <w:bookmarkStart w:id="317" w:name="__RefHeading__3595_638885521"/>
            <w:bookmarkStart w:id="318" w:name="__RefHeading__42157_1322639838"/>
            <w:bookmarkStart w:id="319" w:name="__RefHeading__2011_638885521"/>
            <w:bookmarkStart w:id="320" w:name="__RefHeading__4865_638885521"/>
            <w:bookmarkStart w:id="321" w:name="__RefHeading__133_1069027205"/>
            <w:bookmarkStart w:id="322" w:name="__RefHeading__34558_1180481512"/>
            <w:bookmarkStart w:id="323" w:name="__RefHeading__187_1207516483"/>
            <w:bookmarkStart w:id="324" w:name="__RefHeading__663_1724803592"/>
            <w:bookmarkStart w:id="325" w:name="__RefHeading__1309_528634967"/>
            <w:bookmarkStart w:id="326" w:name="__RefHeading__308_742086832"/>
            <w:bookmarkStart w:id="327" w:name="__RefHeading__885_890753680"/>
            <w:bookmarkStart w:id="328" w:name="__RefHeading__2635_2137508071"/>
            <w:bookmarkStart w:id="329" w:name="__RefHeading__444_2099186206"/>
            <w:bookmarkStart w:id="330" w:name="__RefHeading__495_361555741"/>
            <w:bookmarkStart w:id="331" w:name="__RefHeading__2795_1973456737"/>
            <w:bookmarkStart w:id="332" w:name="__RefHeading__9235_313356584"/>
            <w:bookmarkStart w:id="333" w:name="__RefHeading__10617_313356584"/>
            <w:bookmarkStart w:id="334" w:name="__RefHeading__12111_313356584"/>
            <w:bookmarkStart w:id="335" w:name="__RefHeading__13717_313356584"/>
            <w:bookmarkStart w:id="336" w:name="__RefHeading__15435_313356584"/>
            <w:bookmarkStart w:id="337" w:name="__RefHeading__2243_840197702"/>
            <w:bookmarkStart w:id="338" w:name="__RefHeading__813_1655144338"/>
            <w:bookmarkStart w:id="339" w:name="__RefHeading__859_51179467"/>
            <w:bookmarkStart w:id="340" w:name="__RefHeading__909_1950444858"/>
            <w:bookmarkStart w:id="341" w:name="__RefHeading__1571_194657520"/>
            <w:bookmarkStart w:id="342" w:name="__RefHeading__5335_1378622865"/>
            <w:bookmarkStart w:id="343" w:name="__RefHeading__10429_1378622865"/>
            <w:bookmarkStart w:id="344" w:name="__RefHeading__2486_1354280005"/>
            <w:bookmarkStart w:id="345" w:name="__RefHeading__1088_887083246"/>
            <w:bookmarkStart w:id="346" w:name="__RefHeading__2132_296410584"/>
            <w:bookmarkStart w:id="347" w:name="_Hlk6341946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A4045A">
              <w:rPr>
                <w:rFonts w:eastAsia="Times New Roman" w:cs="Times New Roman"/>
                <w:lang w:val="fr-BE"/>
              </w:rPr>
              <w:t xml:space="preserve"> </w:t>
            </w:r>
            <w:bookmarkStart w:id="348" w:name="_Toc177126364"/>
            <w:r w:rsidRPr="00A4045A">
              <w:rPr>
                <w:rFonts w:cs="Times New Roman"/>
                <w:lang w:val="fr-BE"/>
              </w:rPr>
              <w:t>R</w:t>
            </w:r>
            <w:r w:rsidRPr="00E969A8">
              <w:rPr>
                <w:rFonts w:cs="Times New Roman"/>
                <w:caps/>
                <w:lang w:val="fr-BE"/>
              </w:rPr>
              <w:t>éSUMé</w:t>
            </w:r>
            <w:r w:rsidRPr="00A4045A">
              <w:rPr>
                <w:lang w:val="fr-BE"/>
              </w:rPr>
              <w:t xml:space="preserve"> DU PROJET</w:t>
            </w:r>
            <w:bookmarkEnd w:id="348"/>
          </w:p>
        </w:tc>
      </w:tr>
    </w:tbl>
    <w:bookmarkEnd w:id="347"/>
    <w:p w14:paraId="6F9EC710" w14:textId="78B11FB0" w:rsidR="00DB72A4" w:rsidRPr="00E969A8" w:rsidRDefault="00DB72A4" w:rsidP="00554530">
      <w:pPr>
        <w:spacing w:after="40"/>
        <w:ind w:left="-17"/>
        <w:jc w:val="both"/>
        <w:rPr>
          <w:b/>
          <w:bCs/>
        </w:rPr>
      </w:pPr>
      <w:r w:rsidRPr="00E969A8">
        <w:rPr>
          <w:rFonts w:cs="Calibri"/>
          <w:i/>
          <w:iCs/>
          <w:color w:val="808080"/>
          <w:sz w:val="20"/>
          <w:szCs w:val="20"/>
        </w:rPr>
        <w:t>(1</w:t>
      </w:r>
      <w:r w:rsidR="00554530" w:rsidRPr="00E969A8">
        <w:rPr>
          <w:rFonts w:cs="Calibri"/>
          <w:i/>
          <w:iCs/>
          <w:color w:val="808080"/>
          <w:sz w:val="20"/>
          <w:szCs w:val="20"/>
        </w:rPr>
        <w:t>,5</w:t>
      </w:r>
      <w:r w:rsidRPr="00E969A8">
        <w:rPr>
          <w:rFonts w:cs="Calibri"/>
          <w:i/>
          <w:iCs/>
          <w:color w:val="808080"/>
          <w:sz w:val="20"/>
          <w:szCs w:val="20"/>
        </w:rPr>
        <w:t xml:space="preserve"> page max)</w:t>
      </w:r>
      <w:r w:rsidRPr="00E969A8">
        <w:rPr>
          <w:b/>
          <w:bCs/>
        </w:rPr>
        <w:t xml:space="preserve"> </w:t>
      </w:r>
    </w:p>
    <w:p w14:paraId="7D769209" w14:textId="77777777" w:rsidR="006F2E9F" w:rsidRPr="00E969A8" w:rsidRDefault="006F2E9F" w:rsidP="006F2E9F">
      <w:pPr>
        <w:rPr>
          <w:rFonts w:cs="Calibri"/>
          <w:i/>
          <w:color w:val="808080"/>
          <w:sz w:val="20"/>
          <w:szCs w:val="20"/>
        </w:rPr>
      </w:pPr>
      <w:bookmarkStart w:id="349" w:name="_Hlk109988522"/>
      <w:r w:rsidRPr="00E969A8">
        <w:rPr>
          <w:rFonts w:cs="Calibri"/>
          <w:i/>
          <w:color w:val="808080"/>
          <w:sz w:val="20"/>
          <w:szCs w:val="20"/>
        </w:rPr>
        <w:t>L’ensemble des éléments suivants doivent apparaître dans le résumé du projet. Leur ordre peut éventuellement être modifié par soucis de clarté et cohérence de la description</w:t>
      </w:r>
    </w:p>
    <w:bookmarkEnd w:id="349"/>
    <w:p w14:paraId="1A059CF7" w14:textId="20A60706" w:rsidR="00DB72A4" w:rsidRPr="00E969A8" w:rsidRDefault="00DB72A4" w:rsidP="00107BD3">
      <w:pPr>
        <w:spacing w:before="102" w:after="40"/>
        <w:jc w:val="both"/>
        <w:rPr>
          <w:rFonts w:ascii="Times New Roman" w:hAnsi="Times New Roman" w:cs="Times New Roman"/>
          <w:b/>
        </w:rPr>
      </w:pPr>
    </w:p>
    <w:p w14:paraId="6D88C03E" w14:textId="77777777" w:rsidR="005D6A98" w:rsidRPr="00E969A8" w:rsidRDefault="005D6A98" w:rsidP="005D6A98">
      <w:pPr>
        <w:spacing w:before="102" w:after="40"/>
        <w:ind w:left="-16"/>
        <w:jc w:val="both"/>
        <w:rPr>
          <w:rFonts w:cs="Calibri"/>
          <w:i/>
          <w:sz w:val="20"/>
          <w:szCs w:val="20"/>
        </w:rPr>
      </w:pPr>
      <w:bookmarkStart w:id="350" w:name="_Hlk102376341"/>
      <w:r w:rsidRPr="00E969A8">
        <w:rPr>
          <w:rFonts w:cs="Calibri"/>
          <w:i/>
          <w:sz w:val="20"/>
          <w:szCs w:val="20"/>
        </w:rPr>
        <w:t>Contexte dans lequel s'inscrit le projet :</w:t>
      </w:r>
    </w:p>
    <w:p w14:paraId="3243FC1E" w14:textId="77777777" w:rsidR="005D6A98" w:rsidRPr="00E969A8" w:rsidRDefault="005D6A98" w:rsidP="005D6A98">
      <w:pPr>
        <w:spacing w:before="102" w:after="40"/>
      </w:pPr>
      <w:r w:rsidRPr="00E969A8">
        <w:t xml:space="preserve">  .........................................................................................................................................................................</w:t>
      </w:r>
    </w:p>
    <w:p w14:paraId="752BCC75" w14:textId="77777777" w:rsidR="005D6A98" w:rsidRPr="00E969A8" w:rsidRDefault="005D6A98" w:rsidP="005D6A98">
      <w:pPr>
        <w:spacing w:before="102" w:after="40"/>
        <w:ind w:left="-16"/>
        <w:jc w:val="both"/>
      </w:pPr>
      <w:r w:rsidRPr="00E969A8">
        <w:lastRenderedPageBreak/>
        <w:t xml:space="preserve">  .........................................................................................................................................................................</w:t>
      </w:r>
    </w:p>
    <w:p w14:paraId="2C4FA23C" w14:textId="77777777" w:rsidR="005D6A98" w:rsidRPr="00E969A8" w:rsidRDefault="005D6A98" w:rsidP="0059788A">
      <w:pPr>
        <w:spacing w:before="102" w:after="100"/>
      </w:pPr>
      <w:r w:rsidRPr="00E969A8">
        <w:t xml:space="preserve">  .........................................................................................................................................................................</w:t>
      </w:r>
    </w:p>
    <w:p w14:paraId="060FA9D9" w14:textId="2B740753" w:rsidR="005D6A98" w:rsidRPr="00E969A8" w:rsidRDefault="005D6A98" w:rsidP="005D6A98">
      <w:pPr>
        <w:spacing w:before="102" w:after="40"/>
        <w:rPr>
          <w:rFonts w:cs="Calibri"/>
          <w:i/>
          <w:sz w:val="20"/>
          <w:szCs w:val="20"/>
        </w:rPr>
      </w:pPr>
      <w:r w:rsidRPr="00E969A8">
        <w:rPr>
          <w:rFonts w:cs="Calibri"/>
          <w:i/>
          <w:sz w:val="20"/>
          <w:szCs w:val="20"/>
        </w:rPr>
        <w:t>Objectif du projet</w:t>
      </w:r>
      <w:r w:rsidR="00791317" w:rsidRPr="00E969A8">
        <w:rPr>
          <w:rFonts w:cs="Calibri"/>
          <w:i/>
          <w:sz w:val="20"/>
          <w:szCs w:val="20"/>
        </w:rPr>
        <w:t> :</w:t>
      </w:r>
    </w:p>
    <w:p w14:paraId="21F39957" w14:textId="77777777" w:rsidR="005D6A98" w:rsidRPr="00E969A8" w:rsidRDefault="005D6A98" w:rsidP="005D6A98">
      <w:pPr>
        <w:spacing w:before="102" w:after="40"/>
      </w:pPr>
      <w:r w:rsidRPr="00E969A8">
        <w:t xml:space="preserve">  .........................................................................................................................................................................</w:t>
      </w:r>
    </w:p>
    <w:p w14:paraId="194E583A" w14:textId="77777777" w:rsidR="005D6A98" w:rsidRPr="00E969A8" w:rsidRDefault="005D6A98" w:rsidP="005D6A98">
      <w:pPr>
        <w:spacing w:before="102" w:after="40"/>
        <w:ind w:left="-16"/>
        <w:jc w:val="both"/>
      </w:pPr>
      <w:r w:rsidRPr="00E969A8">
        <w:t xml:space="preserve">  .........................................................................................................................................................................</w:t>
      </w:r>
    </w:p>
    <w:p w14:paraId="6D9B76B2" w14:textId="77777777" w:rsidR="005D6A98" w:rsidRPr="00E969A8" w:rsidRDefault="005D6A98" w:rsidP="0059788A">
      <w:pPr>
        <w:spacing w:before="102" w:after="100"/>
      </w:pPr>
      <w:r w:rsidRPr="00E969A8">
        <w:t xml:space="preserve">  .........................................................................................................................................................................</w:t>
      </w:r>
    </w:p>
    <w:p w14:paraId="3695EEB7" w14:textId="1BDF7BE4" w:rsidR="005D6A98" w:rsidRPr="00E969A8" w:rsidRDefault="005D6A98" w:rsidP="0059788A">
      <w:pPr>
        <w:spacing w:before="240"/>
        <w:rPr>
          <w:rFonts w:cs="Calibri"/>
          <w:i/>
          <w:sz w:val="20"/>
          <w:szCs w:val="20"/>
        </w:rPr>
      </w:pPr>
      <w:r w:rsidRPr="00E969A8">
        <w:rPr>
          <w:rFonts w:cs="Calibri"/>
          <w:i/>
          <w:sz w:val="20"/>
          <w:szCs w:val="20"/>
        </w:rPr>
        <w:t>Questions de recherche du projet</w:t>
      </w:r>
      <w:r w:rsidR="00791317" w:rsidRPr="00E969A8">
        <w:rPr>
          <w:rFonts w:cs="Calibri"/>
          <w:i/>
          <w:sz w:val="20"/>
          <w:szCs w:val="20"/>
        </w:rPr>
        <w:t> :</w:t>
      </w:r>
    </w:p>
    <w:p w14:paraId="30F3A0F9" w14:textId="77777777" w:rsidR="005D6A98" w:rsidRPr="00E969A8" w:rsidRDefault="005D6A98" w:rsidP="005D6A98">
      <w:pPr>
        <w:spacing w:before="102" w:after="40"/>
      </w:pPr>
      <w:r w:rsidRPr="00E969A8">
        <w:t xml:space="preserve">  .........................................................................................................................................................................</w:t>
      </w:r>
    </w:p>
    <w:p w14:paraId="0D73450E" w14:textId="77777777" w:rsidR="005D6A98" w:rsidRPr="00E969A8" w:rsidRDefault="005D6A98" w:rsidP="005D6A98">
      <w:pPr>
        <w:spacing w:before="102" w:after="40"/>
        <w:ind w:left="-16"/>
        <w:jc w:val="both"/>
      </w:pPr>
      <w:r w:rsidRPr="00E969A8">
        <w:t xml:space="preserve">  .........................................................................................................................................................................</w:t>
      </w:r>
    </w:p>
    <w:p w14:paraId="1A2CE056" w14:textId="77777777" w:rsidR="005D6A98" w:rsidRPr="00E969A8" w:rsidRDefault="005D6A98" w:rsidP="0059788A">
      <w:pPr>
        <w:spacing w:before="102" w:after="100"/>
      </w:pPr>
      <w:r w:rsidRPr="00E969A8">
        <w:t xml:space="preserve">  .........................................................................................................................................................................</w:t>
      </w:r>
    </w:p>
    <w:p w14:paraId="4749D1FF" w14:textId="62200926" w:rsidR="007E0FFE" w:rsidRPr="00E969A8" w:rsidRDefault="007E0FFE" w:rsidP="0059788A">
      <w:pPr>
        <w:spacing w:before="240"/>
        <w:rPr>
          <w:rFonts w:cs="Calibri"/>
          <w:i/>
          <w:sz w:val="20"/>
          <w:szCs w:val="20"/>
        </w:rPr>
      </w:pPr>
      <w:r w:rsidRPr="00E969A8">
        <w:rPr>
          <w:rFonts w:cs="Calibri"/>
          <w:i/>
          <w:sz w:val="20"/>
          <w:szCs w:val="20"/>
        </w:rPr>
        <w:t>Présentation brève de l’entité partenaire (activités et expertises de son siège bruxellois, nombre d’</w:t>
      </w:r>
      <w:proofErr w:type="spellStart"/>
      <w:r w:rsidRPr="00E969A8">
        <w:rPr>
          <w:rFonts w:cs="Calibri"/>
          <w:i/>
          <w:sz w:val="20"/>
          <w:szCs w:val="20"/>
        </w:rPr>
        <w:t>ETP</w:t>
      </w:r>
      <w:r w:rsidR="00644185">
        <w:rPr>
          <w:rFonts w:cs="Calibri"/>
          <w:i/>
          <w:sz w:val="20"/>
          <w:szCs w:val="20"/>
        </w:rPr>
        <w:t>s</w:t>
      </w:r>
      <w:proofErr w:type="spellEnd"/>
      <w:r w:rsidR="00644185">
        <w:rPr>
          <w:rFonts w:cs="Calibri"/>
          <w:i/>
          <w:sz w:val="20"/>
          <w:szCs w:val="20"/>
        </w:rPr>
        <w:t xml:space="preserve"> (Equivalents Temps Plein)</w:t>
      </w:r>
      <w:r w:rsidRPr="00E969A8">
        <w:rPr>
          <w:rFonts w:cs="Calibri"/>
          <w:i/>
          <w:sz w:val="20"/>
          <w:szCs w:val="20"/>
        </w:rPr>
        <w:t>, équipe dans laquelle le chercheur sera intégré)</w:t>
      </w:r>
      <w:r w:rsidR="00366199" w:rsidRPr="00E969A8">
        <w:rPr>
          <w:rFonts w:cs="Calibri"/>
          <w:i/>
          <w:sz w:val="20"/>
          <w:szCs w:val="20"/>
        </w:rPr>
        <w:t> :</w:t>
      </w:r>
    </w:p>
    <w:p w14:paraId="5E032826" w14:textId="77777777" w:rsidR="00554530" w:rsidRPr="00E969A8" w:rsidRDefault="00554530" w:rsidP="00554530">
      <w:pPr>
        <w:spacing w:before="102" w:after="40"/>
      </w:pPr>
      <w:r w:rsidRPr="00E969A8">
        <w:t xml:space="preserve">  .........................................................................................................................................................................</w:t>
      </w:r>
    </w:p>
    <w:p w14:paraId="3A282E78" w14:textId="77777777" w:rsidR="00554530" w:rsidRPr="00E969A8" w:rsidRDefault="00554530" w:rsidP="00554530">
      <w:pPr>
        <w:spacing w:before="102" w:after="40"/>
        <w:ind w:left="-16"/>
        <w:jc w:val="both"/>
      </w:pPr>
      <w:r w:rsidRPr="00E969A8">
        <w:t xml:space="preserve">  .........................................................................................................................................................................</w:t>
      </w:r>
    </w:p>
    <w:p w14:paraId="328B8451" w14:textId="77777777" w:rsidR="00554530" w:rsidRPr="00E969A8" w:rsidRDefault="00554530" w:rsidP="0059788A">
      <w:pPr>
        <w:spacing w:before="102" w:after="100"/>
      </w:pPr>
      <w:r w:rsidRPr="00E969A8">
        <w:t xml:space="preserve">  .........................................................................................................................................................................</w:t>
      </w:r>
    </w:p>
    <w:p w14:paraId="113F20E5" w14:textId="07328168" w:rsidR="005D6A98" w:rsidRPr="00E969A8" w:rsidRDefault="005D6A98" w:rsidP="0059788A">
      <w:pPr>
        <w:spacing w:before="240"/>
        <w:rPr>
          <w:rFonts w:cs="Calibri"/>
          <w:i/>
          <w:sz w:val="20"/>
          <w:szCs w:val="20"/>
        </w:rPr>
      </w:pPr>
      <w:r w:rsidRPr="00E969A8">
        <w:rPr>
          <w:rFonts w:cs="Calibri"/>
          <w:i/>
          <w:sz w:val="20"/>
          <w:szCs w:val="20"/>
        </w:rPr>
        <w:t>Innovation du projet (</w:t>
      </w:r>
      <w:bookmarkStart w:id="351" w:name="_Hlk109988415"/>
      <w:r w:rsidRPr="00E969A8">
        <w:rPr>
          <w:rFonts w:cs="Calibri"/>
          <w:i/>
          <w:sz w:val="20"/>
          <w:szCs w:val="20"/>
        </w:rPr>
        <w:t>avancée attendue par rapport à l'état de l'art</w:t>
      </w:r>
      <w:bookmarkEnd w:id="351"/>
      <w:r w:rsidR="00366199" w:rsidRPr="00E969A8">
        <w:rPr>
          <w:rFonts w:cs="Calibri"/>
          <w:i/>
          <w:sz w:val="20"/>
          <w:szCs w:val="20"/>
        </w:rPr>
        <w:t>) :</w:t>
      </w:r>
    </w:p>
    <w:p w14:paraId="3DDDA6EA" w14:textId="77777777" w:rsidR="005D6A98" w:rsidRPr="00E969A8" w:rsidRDefault="005D6A98" w:rsidP="005D6A98">
      <w:pPr>
        <w:spacing w:before="102" w:after="40"/>
      </w:pPr>
      <w:r w:rsidRPr="00E969A8">
        <w:t xml:space="preserve">  .........................................................................................................................................................................</w:t>
      </w:r>
    </w:p>
    <w:p w14:paraId="7B5941E9" w14:textId="77777777" w:rsidR="005D6A98" w:rsidRPr="00E969A8" w:rsidRDefault="005D6A98" w:rsidP="005D6A98">
      <w:pPr>
        <w:spacing w:before="102" w:after="40"/>
        <w:ind w:left="-16"/>
        <w:jc w:val="both"/>
      </w:pPr>
      <w:r w:rsidRPr="00E969A8">
        <w:t xml:space="preserve">  .........................................................................................................................................................................</w:t>
      </w:r>
    </w:p>
    <w:p w14:paraId="2A427EDB" w14:textId="77777777" w:rsidR="005D6A98" w:rsidRPr="00E969A8" w:rsidRDefault="005D6A98" w:rsidP="0059788A">
      <w:pPr>
        <w:spacing w:before="102" w:after="100"/>
      </w:pPr>
      <w:r w:rsidRPr="00E969A8">
        <w:t xml:space="preserve">  .........................................................................................................................................................................</w:t>
      </w:r>
    </w:p>
    <w:p w14:paraId="0944A83F" w14:textId="683DB9B4" w:rsidR="005D6A98" w:rsidRPr="00E969A8" w:rsidRDefault="005D6A98" w:rsidP="0059788A">
      <w:pPr>
        <w:spacing w:before="240"/>
        <w:rPr>
          <w:rFonts w:cs="Calibri"/>
          <w:i/>
          <w:sz w:val="20"/>
          <w:szCs w:val="20"/>
        </w:rPr>
      </w:pPr>
      <w:r w:rsidRPr="00E969A8">
        <w:rPr>
          <w:rFonts w:cs="Calibri"/>
          <w:i/>
          <w:sz w:val="20"/>
          <w:szCs w:val="20"/>
        </w:rPr>
        <w:t>Grandes étapes du projet (programme</w:t>
      </w:r>
      <w:r w:rsidR="00366199" w:rsidRPr="00E969A8">
        <w:rPr>
          <w:rFonts w:cs="Calibri"/>
          <w:i/>
          <w:sz w:val="20"/>
          <w:szCs w:val="20"/>
        </w:rPr>
        <w:t>) :</w:t>
      </w:r>
    </w:p>
    <w:p w14:paraId="29F73C66" w14:textId="77777777" w:rsidR="005D6A98" w:rsidRPr="00E969A8" w:rsidRDefault="005D6A98" w:rsidP="005D6A98">
      <w:pPr>
        <w:spacing w:before="102" w:after="40"/>
      </w:pPr>
      <w:r w:rsidRPr="00E969A8">
        <w:t xml:space="preserve">  .........................................................................................................................................................................</w:t>
      </w:r>
    </w:p>
    <w:p w14:paraId="0CD4E1C9" w14:textId="77777777" w:rsidR="005D6A98" w:rsidRPr="00E969A8" w:rsidRDefault="005D6A98" w:rsidP="005D6A98">
      <w:pPr>
        <w:spacing w:before="102" w:after="40"/>
        <w:ind w:left="-16"/>
        <w:jc w:val="both"/>
      </w:pPr>
      <w:r w:rsidRPr="00E969A8">
        <w:t xml:space="preserve">  .........................................................................................................................................................................</w:t>
      </w:r>
    </w:p>
    <w:p w14:paraId="5DE68F7E" w14:textId="77777777" w:rsidR="005D6A98" w:rsidRPr="00E969A8" w:rsidRDefault="005D6A98" w:rsidP="0059788A">
      <w:pPr>
        <w:spacing w:before="102" w:after="100"/>
      </w:pPr>
      <w:r w:rsidRPr="00E969A8">
        <w:t xml:space="preserve">  .........................................................................................................................................................................</w:t>
      </w:r>
    </w:p>
    <w:p w14:paraId="7E96A67C" w14:textId="7E914CF5" w:rsidR="005D6A98" w:rsidRPr="00E969A8" w:rsidRDefault="005D6A98" w:rsidP="0059788A">
      <w:pPr>
        <w:spacing w:before="240"/>
        <w:rPr>
          <w:i/>
          <w:sz w:val="20"/>
          <w:szCs w:val="20"/>
          <w:shd w:val="clear" w:color="auto" w:fill="FFFF00"/>
        </w:rPr>
      </w:pPr>
      <w:r w:rsidRPr="00E969A8">
        <w:rPr>
          <w:rFonts w:cs="Calibri"/>
          <w:i/>
          <w:iCs/>
          <w:sz w:val="20"/>
          <w:szCs w:val="20"/>
        </w:rPr>
        <w:t xml:space="preserve">Perspective de valorisation des résultats </w:t>
      </w:r>
      <w:bookmarkStart w:id="352" w:name="_Hlk109988451"/>
      <w:r w:rsidRPr="00E969A8">
        <w:rPr>
          <w:rFonts w:cs="Calibri"/>
          <w:i/>
          <w:iCs/>
          <w:sz w:val="20"/>
          <w:szCs w:val="20"/>
        </w:rPr>
        <w:t>(académique et par l’Entité Partenaire, impact pour la région)</w:t>
      </w:r>
      <w:bookmarkEnd w:id="352"/>
      <w:r w:rsidR="00366199" w:rsidRPr="00E969A8">
        <w:rPr>
          <w:rFonts w:cs="Calibri"/>
          <w:i/>
          <w:iCs/>
          <w:sz w:val="20"/>
          <w:szCs w:val="20"/>
        </w:rPr>
        <w:t> :</w:t>
      </w:r>
    </w:p>
    <w:p w14:paraId="747DD0D0" w14:textId="77777777" w:rsidR="005D6A98" w:rsidRPr="00E969A8" w:rsidRDefault="005D6A98" w:rsidP="005D6A98">
      <w:pPr>
        <w:spacing w:before="102" w:after="40"/>
      </w:pPr>
      <w:r w:rsidRPr="00E969A8">
        <w:t xml:space="preserve">  .........................................................................................................................................................................</w:t>
      </w:r>
    </w:p>
    <w:p w14:paraId="19C0BFD0" w14:textId="77777777" w:rsidR="005D6A98" w:rsidRPr="00E969A8" w:rsidRDefault="005D6A98" w:rsidP="005D6A98">
      <w:pPr>
        <w:spacing w:before="102" w:after="40"/>
        <w:ind w:left="-16"/>
        <w:jc w:val="both"/>
      </w:pPr>
      <w:r w:rsidRPr="00E969A8">
        <w:t xml:space="preserve">  .........................................................................................................................................................................</w:t>
      </w:r>
    </w:p>
    <w:p w14:paraId="128B58F8" w14:textId="77777777" w:rsidR="005D6A98" w:rsidRPr="00E969A8" w:rsidRDefault="005D6A98" w:rsidP="005D6A98">
      <w:pPr>
        <w:spacing w:before="102" w:after="40"/>
      </w:pPr>
      <w:r w:rsidRPr="00E969A8">
        <w:t xml:space="preserve">  .........................................................................................................................................................................</w:t>
      </w:r>
    </w:p>
    <w:bookmarkEnd w:id="350"/>
    <w:p w14:paraId="1C68355E" w14:textId="6CFF3897" w:rsidR="005D6A98" w:rsidRPr="00E969A8" w:rsidRDefault="005D6A98">
      <w:pPr>
        <w:spacing w:before="102" w:after="40"/>
        <w:ind w:left="-16"/>
        <w:jc w:val="both"/>
        <w:rPr>
          <w:rFonts w:ascii="Times New Roman" w:hAnsi="Times New Roman" w:cs="Times New Roman"/>
          <w:b/>
        </w:rPr>
      </w:pPr>
    </w:p>
    <w:p w14:paraId="162AEF05" w14:textId="77777777" w:rsidR="005D6A98" w:rsidRPr="00E969A8" w:rsidRDefault="005D6A98">
      <w:pPr>
        <w:spacing w:before="102" w:after="40"/>
        <w:ind w:left="-16"/>
        <w:jc w:val="both"/>
        <w:rPr>
          <w:rFonts w:ascii="Times New Roman" w:hAnsi="Times New Roman" w:cs="Times New Roman"/>
          <w:b/>
        </w:rPr>
      </w:pPr>
    </w:p>
    <w:p w14:paraId="64636082" w14:textId="366755B7" w:rsidR="00DB72A4" w:rsidRPr="00E969A8" w:rsidRDefault="00DB72A4">
      <w:pPr>
        <w:spacing w:before="102" w:after="40"/>
        <w:rPr>
          <w:rFonts w:ascii="Times New Roman" w:eastAsia="Times New Roman" w:hAnsi="Times New Roman" w:cs="Times New Roman"/>
        </w:rPr>
      </w:pPr>
      <w:r w:rsidRPr="00E969A8">
        <w:rPr>
          <w:rFonts w:ascii="Times New Roman" w:hAnsi="Times New Roman" w:cs="Times New Roman"/>
          <w:b/>
        </w:rPr>
        <w:t>Mots clé</w:t>
      </w:r>
      <w:r w:rsidR="00FB3B70" w:rsidRPr="00E969A8">
        <w:rPr>
          <w:rFonts w:ascii="Times New Roman" w:hAnsi="Times New Roman" w:cs="Times New Roman"/>
          <w:b/>
        </w:rPr>
        <w:t xml:space="preserve"> du projet</w:t>
      </w:r>
      <w:r w:rsidR="00FB3B70" w:rsidRPr="00E969A8">
        <w:rPr>
          <w:rFonts w:ascii="Times New Roman" w:hAnsi="Times New Roman" w:cs="Times New Roman"/>
          <w:color w:val="000000"/>
          <w:szCs w:val="22"/>
        </w:rPr>
        <w:t> </w:t>
      </w:r>
      <w:r w:rsidRPr="00E969A8">
        <w:rPr>
          <w:rFonts w:ascii="Times New Roman" w:hAnsi="Times New Roman" w:cs="Times New Roman"/>
          <w:b/>
        </w:rPr>
        <w:t>:</w:t>
      </w:r>
    </w:p>
    <w:p w14:paraId="537A3E95" w14:textId="77777777" w:rsidR="00DB72A4" w:rsidRPr="00E969A8" w:rsidRDefault="00DB72A4">
      <w:pPr>
        <w:spacing w:before="102" w:after="40"/>
        <w:rPr>
          <w:rFonts w:ascii="Times New Roman" w:hAnsi="Times New Roman" w:cs="Times New Roman"/>
        </w:rPr>
      </w:pPr>
      <w:r w:rsidRPr="00E969A8">
        <w:rPr>
          <w:rFonts w:ascii="Times New Roman" w:eastAsia="Times New Roman" w:hAnsi="Times New Roman" w:cs="Times New Roman"/>
        </w:rPr>
        <w:t>…</w:t>
      </w:r>
      <w:r w:rsidRPr="00E969A8">
        <w:rPr>
          <w:rFonts w:ascii="Times New Roman" w:hAnsi="Times New Roman" w:cs="Times New Roman"/>
        </w:rPr>
        <w:t>.......................................................................................................................................................................</w:t>
      </w:r>
    </w:p>
    <w:p w14:paraId="13BFAE6D" w14:textId="77777777" w:rsidR="00DB72A4" w:rsidRPr="00E969A8" w:rsidRDefault="00DB72A4">
      <w:pPr>
        <w:spacing w:before="102" w:after="40"/>
        <w:ind w:left="-16"/>
        <w:jc w:val="both"/>
        <w:rPr>
          <w:b/>
        </w:rPr>
      </w:pPr>
      <w:r w:rsidRPr="00E969A8">
        <w:rPr>
          <w:rFonts w:ascii="Times New Roman" w:hAnsi="Times New Roman" w:cs="Times New Roman"/>
        </w:rPr>
        <w:t>...........................................................................................................................................................................</w:t>
      </w:r>
    </w:p>
    <w:p w14:paraId="6EC1AD41" w14:textId="77777777" w:rsidR="00352F61" w:rsidRPr="00E969A8" w:rsidRDefault="00352F61" w:rsidP="00352F61">
      <w:pPr>
        <w:spacing w:before="113" w:after="113"/>
        <w:rPr>
          <w:rFonts w:asciiTheme="minorHAnsi" w:hAnsiTheme="minorHAnsi"/>
          <w:i/>
        </w:rPr>
      </w:pPr>
    </w:p>
    <w:p w14:paraId="57C5E676" w14:textId="08483CE1" w:rsidR="00D44150" w:rsidRPr="00E969A8" w:rsidRDefault="00352F61" w:rsidP="00D44150">
      <w:pPr>
        <w:spacing w:before="102" w:after="40"/>
        <w:rPr>
          <w:rFonts w:ascii="Times New Roman" w:hAnsi="Times New Roman" w:cs="Times New Roman"/>
        </w:rPr>
      </w:pPr>
      <w:r w:rsidRPr="00E969A8">
        <w:rPr>
          <w:rFonts w:ascii="Times New Roman" w:hAnsi="Times New Roman" w:cs="Times New Roman"/>
          <w:b/>
        </w:rPr>
        <w:t xml:space="preserve">Secteur </w:t>
      </w:r>
      <w:r w:rsidR="0059788A" w:rsidRPr="00E969A8">
        <w:rPr>
          <w:rFonts w:ascii="Times New Roman" w:hAnsi="Times New Roman" w:cs="Times New Roman"/>
          <w:b/>
        </w:rPr>
        <w:t>d’application :</w:t>
      </w:r>
      <w:r w:rsidR="00154D9E" w:rsidRPr="00E969A8">
        <w:rPr>
          <w:rFonts w:ascii="Times New Roman" w:hAnsi="Times New Roman" w:cs="Times New Roman"/>
          <w:b/>
        </w:rPr>
        <w:t xml:space="preserve"> </w:t>
      </w:r>
      <w:r w:rsidR="00D44150" w:rsidRPr="00E969A8">
        <w:rPr>
          <w:rFonts w:ascii="Times New Roman" w:eastAsia="Times New Roman" w:hAnsi="Times New Roman" w:cs="Times New Roman"/>
        </w:rPr>
        <w:t>…</w:t>
      </w:r>
      <w:r w:rsidR="00D44150" w:rsidRPr="00E969A8">
        <w:rPr>
          <w:rFonts w:ascii="Times New Roman" w:hAnsi="Times New Roman" w:cs="Times New Roman"/>
        </w:rPr>
        <w:t>................................................................................................................................</w:t>
      </w:r>
    </w:p>
    <w:p w14:paraId="7A2C8637" w14:textId="5E271BBA" w:rsidR="00352F61" w:rsidRPr="00E969A8" w:rsidRDefault="00352F61" w:rsidP="00D44150">
      <w:pPr>
        <w:spacing w:before="102" w:after="40"/>
        <w:rPr>
          <w:rFonts w:eastAsia="Times New Roman" w:cs="Calibri"/>
          <w:color w:val="000000"/>
          <w:szCs w:val="22"/>
        </w:rPr>
      </w:pPr>
    </w:p>
    <w:p w14:paraId="3040881D" w14:textId="30DBD421" w:rsidR="00352F61" w:rsidRPr="00A4045A" w:rsidRDefault="00352F61" w:rsidP="00352F61">
      <w:pPr>
        <w:pStyle w:val="Titre2"/>
        <w:numPr>
          <w:ilvl w:val="0"/>
          <w:numId w:val="0"/>
        </w:numPr>
        <w:ind w:left="576" w:hanging="576"/>
        <w:rPr>
          <w:sz w:val="22"/>
          <w:szCs w:val="22"/>
          <w:lang w:val="fr-BE"/>
        </w:rPr>
      </w:pPr>
      <w:bookmarkStart w:id="353" w:name="_Toc26883341"/>
    </w:p>
    <w:tbl>
      <w:tblPr>
        <w:tblW w:w="10250" w:type="dxa"/>
        <w:tblInd w:w="-201" w:type="dxa"/>
        <w:tblLayout w:type="fixed"/>
        <w:tblLook w:val="0000" w:firstRow="0" w:lastRow="0" w:firstColumn="0" w:lastColumn="0" w:noHBand="0" w:noVBand="0"/>
      </w:tblPr>
      <w:tblGrid>
        <w:gridCol w:w="10250"/>
      </w:tblGrid>
      <w:tr w:rsidR="00DB72A4" w:rsidRPr="00E969A8" w14:paraId="7EDE5070" w14:textId="77777777" w:rsidTr="00F50961">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CE456B0" w14:textId="79AD2890" w:rsidR="00DB72A4" w:rsidRPr="00A4045A" w:rsidRDefault="00DB72A4">
            <w:pPr>
              <w:pStyle w:val="Titre2"/>
              <w:snapToGrid w:val="0"/>
              <w:rPr>
                <w:lang w:val="fr-BE"/>
              </w:rPr>
            </w:pPr>
            <w:bookmarkStart w:id="354" w:name="_Toc177126365"/>
            <w:bookmarkEnd w:id="353"/>
            <w:r w:rsidRPr="00A4045A">
              <w:rPr>
                <w:lang w:val="fr-BE"/>
              </w:rPr>
              <w:t>DATE DE DEBUT</w:t>
            </w:r>
            <w:bookmarkEnd w:id="354"/>
          </w:p>
        </w:tc>
      </w:tr>
    </w:tbl>
    <w:p w14:paraId="31C0C2DD" w14:textId="77777777" w:rsidR="00DB72A4" w:rsidRPr="00E969A8" w:rsidRDefault="00DB72A4">
      <w:pPr>
        <w:spacing w:before="62"/>
        <w:rPr>
          <w:rFonts w:ascii="Times New Roman" w:hAnsi="Times New Roman" w:cs="Times New Roman"/>
        </w:rPr>
      </w:pPr>
      <w:r w:rsidRPr="00E969A8">
        <w:rPr>
          <w:rFonts w:cs="Calibri"/>
          <w:i/>
          <w:color w:val="808080"/>
          <w:sz w:val="20"/>
          <w:szCs w:val="20"/>
        </w:rPr>
        <w:t xml:space="preserve">Indiquez la date de début du projet ainsi que sa durée. </w:t>
      </w:r>
    </w:p>
    <w:p w14:paraId="4B005A99" w14:textId="77777777" w:rsidR="00DB72A4" w:rsidRPr="00E969A8" w:rsidRDefault="00DB72A4">
      <w:pPr>
        <w:rPr>
          <w:rFonts w:ascii="Times New Roman" w:hAnsi="Times New Roman" w:cs="Times New Roman"/>
        </w:rPr>
      </w:pPr>
    </w:p>
    <w:p w14:paraId="67A06FE7" w14:textId="2E58B4EC" w:rsidR="00DB72A4" w:rsidRPr="00E969A8" w:rsidRDefault="00DB72A4">
      <w:pPr>
        <w:rPr>
          <w:rFonts w:cs="Calibri"/>
          <w:i/>
          <w:iCs/>
          <w:color w:val="808080"/>
          <w:sz w:val="20"/>
          <w:szCs w:val="20"/>
        </w:rPr>
      </w:pPr>
      <w:r w:rsidRPr="00E969A8">
        <w:rPr>
          <w:rFonts w:ascii="Times New Roman" w:hAnsi="Times New Roman" w:cs="Times New Roman"/>
          <w:b/>
        </w:rPr>
        <w:t>Date de début du projet</w:t>
      </w:r>
      <w:r w:rsidR="00FD3E03" w:rsidRPr="00E969A8">
        <w:rPr>
          <w:rFonts w:ascii="Times New Roman" w:hAnsi="Times New Roman" w:cs="Times New Roman"/>
          <w:color w:val="000000"/>
          <w:szCs w:val="22"/>
        </w:rPr>
        <w:t> </w:t>
      </w:r>
      <w:r w:rsidRPr="00E969A8">
        <w:rPr>
          <w:rFonts w:ascii="Times New Roman" w:hAnsi="Times New Roman" w:cs="Times New Roman"/>
          <w:b/>
        </w:rPr>
        <w:t>:</w:t>
      </w:r>
      <w:r w:rsidRPr="00E969A8">
        <w:rPr>
          <w:rFonts w:ascii="Times New Roman" w:hAnsi="Times New Roman" w:cs="Times New Roman"/>
        </w:rPr>
        <w:t xml:space="preserve"> …............................................................................................................................</w:t>
      </w:r>
    </w:p>
    <w:p w14:paraId="10F1E655" w14:textId="031E0A5E" w:rsidR="00DB72A4" w:rsidRPr="00E969A8" w:rsidRDefault="00025EF2">
      <w:pPr>
        <w:rPr>
          <w:b/>
        </w:rPr>
      </w:pPr>
      <w:r w:rsidRPr="00E969A8">
        <w:rPr>
          <w:rFonts w:cs="Calibri"/>
          <w:i/>
          <w:iCs/>
          <w:color w:val="808080"/>
          <w:sz w:val="20"/>
          <w:szCs w:val="20"/>
        </w:rPr>
        <w:t>(</w:t>
      </w:r>
      <w:proofErr w:type="gramStart"/>
      <w:r w:rsidRPr="00E969A8">
        <w:rPr>
          <w:rFonts w:cs="Calibri"/>
          <w:i/>
          <w:iCs/>
          <w:color w:val="808080"/>
          <w:sz w:val="20"/>
          <w:szCs w:val="20"/>
        </w:rPr>
        <w:t>ex</w:t>
      </w:r>
      <w:proofErr w:type="gramEnd"/>
      <w:r w:rsidRPr="00E969A8">
        <w:rPr>
          <w:rFonts w:cs="Calibri"/>
          <w:i/>
          <w:iCs/>
          <w:color w:val="808080"/>
          <w:sz w:val="20"/>
          <w:szCs w:val="20"/>
        </w:rPr>
        <w:t xml:space="preserve"> 01/</w:t>
      </w:r>
      <w:r w:rsidR="00625130" w:rsidRPr="00E969A8">
        <w:rPr>
          <w:rFonts w:cs="Calibri"/>
          <w:i/>
          <w:iCs/>
          <w:color w:val="808080"/>
          <w:sz w:val="20"/>
          <w:szCs w:val="20"/>
        </w:rPr>
        <w:t>10</w:t>
      </w:r>
      <w:r w:rsidRPr="00E969A8">
        <w:rPr>
          <w:rFonts w:cs="Calibri"/>
          <w:i/>
          <w:iCs/>
          <w:color w:val="808080"/>
          <w:sz w:val="20"/>
          <w:szCs w:val="20"/>
        </w:rPr>
        <w:t>/</w:t>
      </w:r>
      <w:r w:rsidR="00791317" w:rsidRPr="00E969A8">
        <w:rPr>
          <w:rFonts w:cs="Calibri"/>
          <w:i/>
          <w:iCs/>
          <w:color w:val="808080"/>
          <w:sz w:val="20"/>
          <w:szCs w:val="20"/>
        </w:rPr>
        <w:t>2025</w:t>
      </w:r>
      <w:r w:rsidR="00DB72A4" w:rsidRPr="00E969A8">
        <w:rPr>
          <w:rFonts w:cs="Calibri"/>
          <w:i/>
          <w:iCs/>
          <w:color w:val="808080"/>
          <w:sz w:val="20"/>
          <w:szCs w:val="20"/>
        </w:rPr>
        <w:t>, les projet</w:t>
      </w:r>
      <w:r w:rsidR="00855C12" w:rsidRPr="00E969A8">
        <w:rPr>
          <w:rFonts w:cs="Calibri"/>
          <w:i/>
          <w:iCs/>
          <w:color w:val="808080"/>
          <w:sz w:val="20"/>
          <w:szCs w:val="20"/>
        </w:rPr>
        <w:t>s</w:t>
      </w:r>
      <w:r w:rsidR="00DB72A4" w:rsidRPr="00E969A8">
        <w:rPr>
          <w:rFonts w:cs="Calibri"/>
          <w:i/>
          <w:iCs/>
          <w:color w:val="808080"/>
          <w:sz w:val="20"/>
          <w:szCs w:val="20"/>
        </w:rPr>
        <w:t xml:space="preserve"> </w:t>
      </w:r>
      <w:r w:rsidR="0086109F" w:rsidRPr="00E969A8">
        <w:rPr>
          <w:rFonts w:cs="Calibri"/>
          <w:i/>
          <w:iCs/>
          <w:color w:val="808080"/>
          <w:sz w:val="20"/>
          <w:szCs w:val="20"/>
        </w:rPr>
        <w:t>« </w:t>
      </w:r>
      <w:r w:rsidR="00702540" w:rsidRPr="00E969A8">
        <w:rPr>
          <w:rFonts w:cs="Calibri"/>
          <w:i/>
          <w:iCs/>
          <w:color w:val="808080"/>
          <w:sz w:val="20"/>
          <w:szCs w:val="20"/>
        </w:rPr>
        <w:t>Applied PhD</w:t>
      </w:r>
      <w:r w:rsidR="0086109F" w:rsidRPr="00E969A8">
        <w:rPr>
          <w:rFonts w:cs="Calibri"/>
          <w:i/>
          <w:iCs/>
          <w:color w:val="808080"/>
          <w:sz w:val="20"/>
          <w:szCs w:val="20"/>
        </w:rPr>
        <w:t>»</w:t>
      </w:r>
      <w:r w:rsidR="009753BE" w:rsidRPr="00E969A8">
        <w:rPr>
          <w:rFonts w:cs="Calibri"/>
          <w:i/>
          <w:iCs/>
          <w:color w:val="808080"/>
          <w:sz w:val="20"/>
          <w:szCs w:val="20"/>
        </w:rPr>
        <w:t xml:space="preserve"> </w:t>
      </w:r>
      <w:r w:rsidR="00DB72A4" w:rsidRPr="00E969A8">
        <w:rPr>
          <w:rFonts w:cs="Calibri"/>
          <w:i/>
          <w:iCs/>
          <w:color w:val="808080"/>
          <w:sz w:val="20"/>
          <w:szCs w:val="20"/>
        </w:rPr>
        <w:t>peuvent débuter entre le 1</w:t>
      </w:r>
      <w:r w:rsidR="00DB72A4" w:rsidRPr="00E969A8">
        <w:rPr>
          <w:rFonts w:cs="Calibri"/>
          <w:i/>
          <w:iCs/>
          <w:color w:val="808080"/>
          <w:sz w:val="20"/>
          <w:szCs w:val="20"/>
          <w:vertAlign w:val="superscript"/>
        </w:rPr>
        <w:t>er</w:t>
      </w:r>
      <w:r w:rsidR="00DB72A4" w:rsidRPr="00E969A8">
        <w:rPr>
          <w:rFonts w:cs="Calibri"/>
          <w:i/>
          <w:iCs/>
          <w:color w:val="808080"/>
          <w:sz w:val="20"/>
          <w:szCs w:val="20"/>
        </w:rPr>
        <w:t xml:space="preserve"> </w:t>
      </w:r>
      <w:r w:rsidR="00625130" w:rsidRPr="00E969A8">
        <w:rPr>
          <w:rFonts w:cs="Calibri"/>
          <w:i/>
          <w:iCs/>
          <w:color w:val="808080"/>
          <w:sz w:val="20"/>
          <w:szCs w:val="20"/>
        </w:rPr>
        <w:t xml:space="preserve">octobre </w:t>
      </w:r>
      <w:r w:rsidR="00DB72A4" w:rsidRPr="00E969A8">
        <w:rPr>
          <w:rFonts w:cs="Calibri"/>
          <w:i/>
          <w:iCs/>
          <w:color w:val="808080"/>
          <w:sz w:val="20"/>
          <w:szCs w:val="20"/>
        </w:rPr>
        <w:t>et le 1</w:t>
      </w:r>
      <w:r w:rsidR="00DB72A4" w:rsidRPr="00E969A8">
        <w:rPr>
          <w:rFonts w:cs="Calibri"/>
          <w:i/>
          <w:iCs/>
          <w:color w:val="808080"/>
          <w:sz w:val="20"/>
          <w:szCs w:val="20"/>
          <w:vertAlign w:val="superscript"/>
        </w:rPr>
        <w:t>er</w:t>
      </w:r>
      <w:r w:rsidRPr="00E969A8">
        <w:rPr>
          <w:rFonts w:cs="Calibri"/>
          <w:i/>
          <w:iCs/>
          <w:color w:val="808080"/>
          <w:sz w:val="20"/>
          <w:szCs w:val="20"/>
        </w:rPr>
        <w:t xml:space="preserve"> </w:t>
      </w:r>
      <w:r w:rsidR="00625130" w:rsidRPr="00E969A8">
        <w:rPr>
          <w:rFonts w:cs="Calibri"/>
          <w:i/>
          <w:iCs/>
          <w:color w:val="808080"/>
          <w:sz w:val="20"/>
          <w:szCs w:val="20"/>
        </w:rPr>
        <w:t xml:space="preserve">décembre </w:t>
      </w:r>
      <w:r w:rsidR="00791317" w:rsidRPr="00E969A8">
        <w:rPr>
          <w:rFonts w:cs="Calibri"/>
          <w:i/>
          <w:iCs/>
          <w:color w:val="808080"/>
          <w:sz w:val="20"/>
          <w:szCs w:val="20"/>
        </w:rPr>
        <w:t>2025</w:t>
      </w:r>
      <w:r w:rsidR="00DB72A4" w:rsidRPr="00E969A8">
        <w:rPr>
          <w:rFonts w:cs="Calibri"/>
          <w:i/>
          <w:iCs/>
          <w:color w:val="808080"/>
          <w:sz w:val="20"/>
          <w:szCs w:val="20"/>
        </w:rPr>
        <w:t xml:space="preserve">, </w:t>
      </w:r>
      <w:proofErr w:type="spellStart"/>
      <w:r w:rsidR="00DB72A4" w:rsidRPr="00E969A8">
        <w:rPr>
          <w:rFonts w:cs="Calibri"/>
          <w:i/>
          <w:iCs/>
          <w:color w:val="808080"/>
          <w:sz w:val="20"/>
          <w:szCs w:val="20"/>
        </w:rPr>
        <w:t>cfr</w:t>
      </w:r>
      <w:proofErr w:type="spellEnd"/>
      <w:r w:rsidR="00DB72A4" w:rsidRPr="00E969A8">
        <w:rPr>
          <w:rFonts w:cs="Calibri"/>
          <w:i/>
          <w:iCs/>
          <w:color w:val="808080"/>
          <w:sz w:val="20"/>
          <w:szCs w:val="20"/>
        </w:rPr>
        <w:t xml:space="preserve"> règlement § </w:t>
      </w:r>
      <w:r w:rsidR="00D13BEC" w:rsidRPr="00E969A8">
        <w:rPr>
          <w:rFonts w:cs="Calibri"/>
          <w:i/>
          <w:iCs/>
          <w:color w:val="808080"/>
          <w:sz w:val="20"/>
          <w:szCs w:val="20"/>
        </w:rPr>
        <w:t>9</w:t>
      </w:r>
      <w:r w:rsidR="00DB72A4" w:rsidRPr="00E969A8">
        <w:rPr>
          <w:rFonts w:cs="Calibri"/>
          <w:i/>
          <w:iCs/>
          <w:color w:val="808080"/>
          <w:sz w:val="20"/>
          <w:szCs w:val="20"/>
        </w:rPr>
        <w:t>).</w:t>
      </w:r>
    </w:p>
    <w:p w14:paraId="10FBEECE" w14:textId="0F35E4EA" w:rsidR="00352F61" w:rsidRPr="00E969A8" w:rsidRDefault="00352F61">
      <w:pPr>
        <w:spacing w:before="62"/>
        <w:rPr>
          <w:rFonts w:ascii="Times New Roman" w:hAnsi="Times New Roman" w:cs="Times New Roman"/>
          <w:color w:val="000000"/>
          <w:szCs w:val="22"/>
        </w:rPr>
      </w:pPr>
      <w:bookmarkStart w:id="355" w:name="__RefHeading__1048_296410584"/>
      <w:bookmarkStart w:id="356" w:name="__RefHeading__1055_1338712634"/>
      <w:bookmarkStart w:id="357" w:name="__RefHeading__1007_940877344"/>
      <w:bookmarkStart w:id="358" w:name="__RefHeading__8411_1378622865"/>
      <w:bookmarkStart w:id="359" w:name="__RefHeading__3002_1378622865"/>
      <w:bookmarkStart w:id="360" w:name="__RefHeading__897_1622893258"/>
      <w:bookmarkStart w:id="361" w:name="__RefHeading__889_746942823"/>
      <w:bookmarkStart w:id="362" w:name="__RefHeading__840_2068346959"/>
      <w:bookmarkStart w:id="363" w:name="__RefHeading__11901_2070677050"/>
      <w:bookmarkStart w:id="364" w:name="__RefHeading__864_840197702"/>
      <w:bookmarkStart w:id="365" w:name="__RefHeading__14566_313356584"/>
      <w:bookmarkStart w:id="366" w:name="__RefHeading__12904_313356584"/>
      <w:bookmarkStart w:id="367" w:name="__RefHeading__11354_313356584"/>
      <w:bookmarkStart w:id="368" w:name="__RefHeading__9916_313356584"/>
      <w:bookmarkStart w:id="369" w:name="__RefHeading__8061_313356584"/>
      <w:bookmarkStart w:id="370" w:name="__RefHeading__545_1973456737"/>
      <w:bookmarkStart w:id="371" w:name="__RefHeading__473_1462091452"/>
      <w:bookmarkStart w:id="372" w:name="__RefHeading__3688_2137508071"/>
      <w:bookmarkStart w:id="373" w:name="__RefHeading__3153_1488078753"/>
      <w:bookmarkStart w:id="374" w:name="__RefHeading__1794_1744149599"/>
      <w:bookmarkStart w:id="375" w:name="__RefHeading__341_1037130382"/>
      <w:bookmarkStart w:id="376" w:name="__RefHeading__281_528634967"/>
      <w:bookmarkStart w:id="377" w:name="__RefHeading__572_1616996356"/>
      <w:bookmarkStart w:id="378" w:name="__RefHeading__278_1403169175"/>
      <w:bookmarkStart w:id="379" w:name="__RefHeading__7924_1180481512"/>
      <w:bookmarkStart w:id="380" w:name="__RefHeading__253_1652688562"/>
      <w:bookmarkStart w:id="381" w:name="__RefHeading__3599_638885521"/>
      <w:bookmarkStart w:id="382" w:name="__RefHeading__42161_1322639838"/>
      <w:bookmarkStart w:id="383" w:name="__RefHeading__2015_638885521"/>
      <w:bookmarkStart w:id="384" w:name="__RefHeading__4869_638885521"/>
      <w:bookmarkStart w:id="385" w:name="__RefHeading__137_1069027205"/>
      <w:bookmarkStart w:id="386" w:name="__RefHeading__34562_1180481512"/>
      <w:bookmarkStart w:id="387" w:name="__RefHeading__191_1207516483"/>
      <w:bookmarkStart w:id="388" w:name="__RefHeading__667_1724803592"/>
      <w:bookmarkStart w:id="389" w:name="__RefHeading__1313_528634967"/>
      <w:bookmarkStart w:id="390" w:name="__RefHeading__312_742086832"/>
      <w:bookmarkStart w:id="391" w:name="__RefHeading__889_890753680"/>
      <w:bookmarkStart w:id="392" w:name="__RefHeading__2639_2137508071"/>
      <w:bookmarkStart w:id="393" w:name="__RefHeading__448_2099186206"/>
      <w:bookmarkStart w:id="394" w:name="__RefHeading__499_361555741"/>
      <w:bookmarkStart w:id="395" w:name="__RefHeading__2799_1973456737"/>
      <w:bookmarkStart w:id="396" w:name="__RefHeading__9239_313356584"/>
      <w:bookmarkStart w:id="397" w:name="__RefHeading__10621_313356584"/>
      <w:bookmarkStart w:id="398" w:name="__RefHeading__12115_313356584"/>
      <w:bookmarkStart w:id="399" w:name="__RefHeading__13721_313356584"/>
      <w:bookmarkStart w:id="400" w:name="__RefHeading__15439_313356584"/>
      <w:bookmarkStart w:id="401" w:name="__RefHeading__2247_840197702"/>
      <w:bookmarkStart w:id="402" w:name="__RefHeading__817_1655144338"/>
      <w:bookmarkStart w:id="403" w:name="__RefHeading__863_51179467"/>
      <w:bookmarkStart w:id="404" w:name="__RefHeading__913_1950444858"/>
      <w:bookmarkStart w:id="405" w:name="__RefHeading__1575_194657520"/>
      <w:bookmarkStart w:id="406" w:name="__RefHeading__5339_1378622865"/>
      <w:bookmarkStart w:id="407" w:name="__RefHeading__10433_1378622865"/>
      <w:bookmarkStart w:id="408" w:name="__RefHeading__2490_1354280005"/>
      <w:bookmarkStart w:id="409" w:name="__RefHeading__1092_887083246"/>
      <w:bookmarkStart w:id="410" w:name="__RefHeading__2136_29641058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219BA094" w14:textId="04627752" w:rsidR="00352F61" w:rsidRPr="00E969A8" w:rsidRDefault="00352F61">
      <w:pPr>
        <w:spacing w:before="62"/>
        <w:rPr>
          <w:rFonts w:ascii="Times New Roman" w:hAnsi="Times New Roman" w:cs="Times New Roman"/>
          <w:color w:val="000000"/>
          <w:szCs w:val="22"/>
        </w:rPr>
      </w:pPr>
    </w:p>
    <w:tbl>
      <w:tblPr>
        <w:tblW w:w="10267" w:type="dxa"/>
        <w:tblInd w:w="-201" w:type="dxa"/>
        <w:tblLayout w:type="fixed"/>
        <w:tblLook w:val="0000" w:firstRow="0" w:lastRow="0" w:firstColumn="0" w:lastColumn="0" w:noHBand="0" w:noVBand="0"/>
      </w:tblPr>
      <w:tblGrid>
        <w:gridCol w:w="10267"/>
      </w:tblGrid>
      <w:tr w:rsidR="00352F61" w:rsidRPr="00E969A8" w14:paraId="16EAD28D" w14:textId="77777777" w:rsidTr="00352F61">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BBD53" w14:textId="226824FD" w:rsidR="00352F61" w:rsidRPr="00A4045A" w:rsidRDefault="00612803" w:rsidP="00352F61">
            <w:pPr>
              <w:pStyle w:val="Titre2"/>
              <w:snapToGrid w:val="0"/>
              <w:rPr>
                <w:lang w:val="fr-BE"/>
              </w:rPr>
            </w:pPr>
            <w:bookmarkStart w:id="411" w:name="_Hlk175227956"/>
            <w:r w:rsidRPr="00E969A8">
              <w:rPr>
                <w:lang w:val="fr-BE"/>
              </w:rPr>
              <w:t xml:space="preserve"> </w:t>
            </w:r>
            <w:bookmarkStart w:id="412" w:name="_Toc177126366"/>
            <w:r w:rsidR="00352F61" w:rsidRPr="00E969A8">
              <w:rPr>
                <w:lang w:val="fr-BE"/>
              </w:rPr>
              <w:t>EGALITE DES CHANCES</w:t>
            </w:r>
            <w:bookmarkEnd w:id="412"/>
          </w:p>
        </w:tc>
      </w:tr>
    </w:tbl>
    <w:bookmarkEnd w:id="411"/>
    <w:p w14:paraId="68CE1D2F" w14:textId="488C6CFC" w:rsidR="00352F61" w:rsidRPr="00E969A8" w:rsidRDefault="00352F61" w:rsidP="00352F61">
      <w:pPr>
        <w:jc w:val="both"/>
      </w:pPr>
      <w:r w:rsidRPr="00E969A8">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7502FAC5" w14:textId="4027B97F" w:rsidR="00A95B1E" w:rsidRPr="00E969A8" w:rsidRDefault="00A95B1E" w:rsidP="00A95B1E">
      <w:pPr>
        <w:spacing w:before="102" w:after="40"/>
        <w:ind w:left="709" w:right="5"/>
        <w:rPr>
          <w:rFonts w:ascii="Times New Roman" w:hAnsi="Times New Roman" w:cs="Times New Roman"/>
          <w:color w:val="000000"/>
          <w:szCs w:val="22"/>
        </w:rPr>
      </w:pPr>
      <w:r w:rsidRPr="00E969A8">
        <w:rPr>
          <w:rFonts w:ascii="Times New Roman" w:hAnsi="Times New Roman" w:cs="Times New Roman"/>
          <w:color w:val="000000"/>
        </w:rPr>
        <w:object w:dxaOrig="225" w:dyaOrig="225" w14:anchorId="2C4519FC">
          <v:shape id="_x0000_i1050" type="#_x0000_t75" style="width:139.2pt;height:18pt" o:ole="">
            <v:imagedata r:id="rId28" o:title=""/>
          </v:shape>
          <w:control r:id="rId29" w:name="CheckBox11" w:shapeid="_x0000_i1050"/>
        </w:object>
      </w:r>
    </w:p>
    <w:p w14:paraId="0E5B445E" w14:textId="4306159A" w:rsidR="00A95B1E" w:rsidRPr="00E969A8" w:rsidRDefault="00A95B1E" w:rsidP="00A95B1E">
      <w:pPr>
        <w:spacing w:before="102" w:after="40"/>
        <w:ind w:left="709" w:right="5"/>
        <w:rPr>
          <w:rFonts w:ascii="Times New Roman" w:hAnsi="Times New Roman" w:cs="Times New Roman"/>
          <w:color w:val="000000"/>
          <w:szCs w:val="22"/>
        </w:rPr>
      </w:pPr>
      <w:r w:rsidRPr="00E969A8">
        <w:rPr>
          <w:rFonts w:ascii="Times New Roman" w:hAnsi="Times New Roman" w:cs="Times New Roman"/>
          <w:color w:val="000000"/>
        </w:rPr>
        <w:object w:dxaOrig="225" w:dyaOrig="225" w14:anchorId="720290BE">
          <v:shape id="_x0000_i1052" type="#_x0000_t75" style="width:108pt;height:18pt" o:ole="">
            <v:imagedata r:id="rId30" o:title=""/>
          </v:shape>
          <w:control r:id="rId31" w:name="CheckBox21" w:shapeid="_x0000_i1052"/>
        </w:object>
      </w:r>
    </w:p>
    <w:p w14:paraId="30B88263" w14:textId="77777777" w:rsidR="00A95B1E" w:rsidRPr="00E969A8" w:rsidRDefault="00A95B1E" w:rsidP="00352F61">
      <w:pPr>
        <w:jc w:val="both"/>
        <w:rPr>
          <w:rFonts w:eastAsia="DengXian"/>
        </w:rPr>
      </w:pPr>
    </w:p>
    <w:p w14:paraId="46429374" w14:textId="77777777" w:rsidR="00352F61" w:rsidRPr="00E969A8" w:rsidRDefault="00352F61" w:rsidP="00352F61">
      <w:pPr>
        <w:pStyle w:val="Paragraphedeliste"/>
      </w:pPr>
      <w:r w:rsidRPr="00E969A8">
        <w:t xml:space="preserve">Si oui, </w:t>
      </w:r>
    </w:p>
    <w:p w14:paraId="031F9AE4" w14:textId="18D0AF50" w:rsidR="00352F61" w:rsidRPr="00E969A8" w:rsidRDefault="00352F61" w:rsidP="006525AF">
      <w:pPr>
        <w:pStyle w:val="Paragraphedeliste"/>
        <w:numPr>
          <w:ilvl w:val="1"/>
          <w:numId w:val="21"/>
        </w:numPr>
      </w:pPr>
      <w:r w:rsidRPr="00E969A8">
        <w:t>Quel serait le type de discrimination en lien avec le projet ?</w:t>
      </w:r>
    </w:p>
    <w:p w14:paraId="6E85D6D2" w14:textId="77777777" w:rsidR="00352F61" w:rsidRPr="00E969A8" w:rsidRDefault="00352F61" w:rsidP="006525AF">
      <w:pPr>
        <w:pStyle w:val="Paragraphedeliste"/>
        <w:numPr>
          <w:ilvl w:val="1"/>
          <w:numId w:val="21"/>
        </w:numPr>
      </w:pPr>
      <w:r w:rsidRPr="00E969A8">
        <w:t xml:space="preserve">Quel serait l’ampleur de son impact ? </w:t>
      </w:r>
    </w:p>
    <w:p w14:paraId="1F8F26C3" w14:textId="77777777" w:rsidR="00352F61" w:rsidRPr="00E969A8" w:rsidRDefault="00352F61" w:rsidP="006525AF">
      <w:pPr>
        <w:pStyle w:val="Paragraphedeliste"/>
        <w:numPr>
          <w:ilvl w:val="1"/>
          <w:numId w:val="21"/>
        </w:numPr>
      </w:pPr>
      <w:r w:rsidRPr="00E969A8">
        <w:t>Comment en avez-vous tenu compte lors du montage de votre projet ?</w:t>
      </w:r>
    </w:p>
    <w:p w14:paraId="79722CEC" w14:textId="4918F692" w:rsidR="002415A2" w:rsidRPr="00E969A8" w:rsidRDefault="00352F61" w:rsidP="006525AF">
      <w:pPr>
        <w:pStyle w:val="Paragraphedeliste"/>
        <w:numPr>
          <w:ilvl w:val="1"/>
          <w:numId w:val="21"/>
        </w:numPr>
      </w:pPr>
      <w:r w:rsidRPr="00E969A8">
        <w:t>Comment allez-vous assurer le suivi de ces aspects au cours du projet ?</w:t>
      </w:r>
    </w:p>
    <w:p w14:paraId="5B5C27C6" w14:textId="77777777" w:rsidR="00791317" w:rsidRPr="00E969A8" w:rsidRDefault="00791317" w:rsidP="00791317">
      <w:bookmarkStart w:id="413" w:name="_Hlk177025095"/>
    </w:p>
    <w:tbl>
      <w:tblPr>
        <w:tblW w:w="10267" w:type="dxa"/>
        <w:tblInd w:w="-201" w:type="dxa"/>
        <w:tblLayout w:type="fixed"/>
        <w:tblLook w:val="0000" w:firstRow="0" w:lastRow="0" w:firstColumn="0" w:lastColumn="0" w:noHBand="0" w:noVBand="0"/>
      </w:tblPr>
      <w:tblGrid>
        <w:gridCol w:w="10267"/>
      </w:tblGrid>
      <w:tr w:rsidR="00791317" w:rsidRPr="00E969A8" w14:paraId="1B2ADEAE" w14:textId="77777777" w:rsidTr="00C52ECD">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99E5B8D" w14:textId="7AC1AA4D" w:rsidR="00791317" w:rsidRPr="00A4045A" w:rsidRDefault="00581FBF" w:rsidP="00C52ECD">
            <w:pPr>
              <w:pStyle w:val="Titre2"/>
              <w:snapToGrid w:val="0"/>
              <w:rPr>
                <w:caps/>
                <w:kern w:val="21"/>
                <w:lang w:val="fr-BE"/>
              </w:rPr>
            </w:pPr>
            <w:bookmarkStart w:id="414" w:name="_Toc177126367"/>
            <w:r w:rsidRPr="00E969A8">
              <w:rPr>
                <w:caps/>
                <w:kern w:val="21"/>
                <w:lang w:val="fr-BE"/>
              </w:rPr>
              <w:t>Lien avec les compétences de la région de bruxelles-capitale</w:t>
            </w:r>
            <w:bookmarkEnd w:id="414"/>
          </w:p>
        </w:tc>
      </w:tr>
    </w:tbl>
    <w:p w14:paraId="483DC819" w14:textId="0A84B58A" w:rsidR="00791317" w:rsidRPr="00E969A8" w:rsidRDefault="00791317" w:rsidP="00874270">
      <w:pPr>
        <w:spacing w:before="62"/>
        <w:jc w:val="both"/>
        <w:rPr>
          <w:rFonts w:cs="Calibri"/>
          <w:i/>
          <w:color w:val="808080"/>
          <w:sz w:val="20"/>
          <w:szCs w:val="20"/>
        </w:rPr>
      </w:pPr>
      <w:r w:rsidRPr="00E969A8">
        <w:rPr>
          <w:rFonts w:cs="Calibri"/>
          <w:i/>
          <w:color w:val="808080"/>
          <w:sz w:val="20"/>
          <w:szCs w:val="20"/>
        </w:rPr>
        <w:t>En tant qu’organe de financement de la recherche scientifique et de l’innovation pour la Région de Bruxelles-Capitale, Innoviris est compétent pour octroyer des aides à des projets de recherche scientifique qui ont un lien avec les matières qui relèvent explicitement des compétences de la Région de Bruxelles-Capitale.</w:t>
      </w:r>
    </w:p>
    <w:p w14:paraId="1A6DE817" w14:textId="77777777" w:rsidR="00791317" w:rsidRPr="00E969A8" w:rsidRDefault="00791317" w:rsidP="00874270">
      <w:pPr>
        <w:jc w:val="both"/>
      </w:pPr>
    </w:p>
    <w:p w14:paraId="26A9A579" w14:textId="77E98CA7" w:rsidR="00791317" w:rsidRPr="00E969A8" w:rsidRDefault="00791317" w:rsidP="00874270">
      <w:pPr>
        <w:spacing w:line="256" w:lineRule="auto"/>
        <w:jc w:val="both"/>
        <w:rPr>
          <w:rFonts w:asciiTheme="minorHAnsi" w:hAnsiTheme="minorHAnsi" w:cstheme="minorHAnsi"/>
        </w:rPr>
      </w:pPr>
      <w:r w:rsidRPr="00E969A8">
        <w:rPr>
          <w:rFonts w:asciiTheme="minorHAnsi" w:hAnsiTheme="minorHAnsi" w:cstheme="minorHAnsi"/>
        </w:rPr>
        <w:t>Indiquez si la thématique d</w:t>
      </w:r>
      <w:r w:rsidR="009E0D77" w:rsidRPr="00E969A8">
        <w:rPr>
          <w:rFonts w:asciiTheme="minorHAnsi" w:hAnsiTheme="minorHAnsi" w:cstheme="minorHAnsi"/>
        </w:rPr>
        <w:t>u</w:t>
      </w:r>
      <w:r w:rsidRPr="00E969A8">
        <w:rPr>
          <w:rFonts w:asciiTheme="minorHAnsi" w:hAnsiTheme="minorHAnsi" w:cstheme="minorHAnsi"/>
        </w:rPr>
        <w:t xml:space="preserve"> projet présente un lien (même indirect) </w:t>
      </w:r>
      <w:r w:rsidR="00874270" w:rsidRPr="00E969A8">
        <w:rPr>
          <w:rFonts w:asciiTheme="minorHAnsi" w:hAnsiTheme="minorHAnsi" w:cstheme="minorHAnsi"/>
        </w:rPr>
        <w:t>avec :</w:t>
      </w:r>
      <w:r w:rsidRPr="00E969A8">
        <w:rPr>
          <w:rFonts w:asciiTheme="minorHAnsi" w:hAnsiTheme="minorHAnsi" w:cstheme="minorHAnsi"/>
        </w:rPr>
        <w:t xml:space="preserve"> </w:t>
      </w:r>
    </w:p>
    <w:p w14:paraId="3007A0F5" w14:textId="5E1E203D" w:rsidR="00791317" w:rsidRPr="00E969A8" w:rsidRDefault="009E0D77" w:rsidP="00054613">
      <w:pPr>
        <w:spacing w:after="120"/>
        <w:jc w:val="both"/>
        <w:rPr>
          <w:rFonts w:cs="Calibri"/>
          <w:i/>
          <w:color w:val="808080"/>
          <w:sz w:val="20"/>
          <w:szCs w:val="20"/>
        </w:rPr>
      </w:pPr>
      <w:r w:rsidRPr="00E969A8">
        <w:rPr>
          <w:rFonts w:cs="Calibri"/>
          <w:i/>
          <w:color w:val="808080"/>
          <w:sz w:val="20"/>
          <w:szCs w:val="20"/>
        </w:rPr>
        <w:t>Cochez la/les cases pertinentes</w:t>
      </w:r>
    </w:p>
    <w:bookmarkStart w:id="415" w:name="_Hlk177027979"/>
    <w:p w14:paraId="54617765" w14:textId="1E8A406E" w:rsidR="001D357F" w:rsidRPr="00E969A8" w:rsidRDefault="00F327FD" w:rsidP="00874270">
      <w:pPr>
        <w:spacing w:line="256" w:lineRule="auto"/>
        <w:jc w:val="both"/>
        <w:rPr>
          <w:rFonts w:asciiTheme="minorHAnsi" w:hAnsiTheme="minorHAnsi" w:cstheme="minorHAnsi"/>
        </w:rPr>
      </w:pPr>
      <w:sdt>
        <w:sdtPr>
          <w:rPr>
            <w:rFonts w:asciiTheme="minorHAnsi" w:hAnsiTheme="minorHAnsi" w:cstheme="minorHAnsi"/>
          </w:rPr>
          <w:id w:val="1798717204"/>
          <w14:checkbox>
            <w14:checked w14:val="0"/>
            <w14:checkedState w14:val="2612" w14:font="MS Gothic"/>
            <w14:uncheckedState w14:val="2610" w14:font="MS Gothic"/>
          </w14:checkbox>
        </w:sdtPr>
        <w:sdtEndPr/>
        <w:sdtContent>
          <w:r w:rsidR="007B2401" w:rsidRPr="00E969A8">
            <w:rPr>
              <w:rFonts w:ascii="MS Gothic" w:eastAsia="MS Gothic" w:hAnsi="MS Gothic" w:cstheme="minorHAnsi"/>
            </w:rPr>
            <w:t>☐</w:t>
          </w:r>
        </w:sdtContent>
      </w:sdt>
      <w:r w:rsidR="001D357F" w:rsidRPr="00E969A8">
        <w:rPr>
          <w:rFonts w:asciiTheme="minorHAnsi" w:hAnsiTheme="minorHAnsi" w:cstheme="minorHAnsi"/>
        </w:rPr>
        <w:t xml:space="preserve"> Aménagement du territoire</w:t>
      </w:r>
    </w:p>
    <w:bookmarkEnd w:id="415"/>
    <w:p w14:paraId="782D6B28" w14:textId="6F2D5945" w:rsidR="007B2401" w:rsidRPr="00E969A8" w:rsidRDefault="00E90B23"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w:t>
      </w:r>
      <w:r w:rsidR="00874270" w:rsidRPr="00E969A8">
        <w:rPr>
          <w:rFonts w:asciiTheme="majorHAnsi" w:hAnsiTheme="majorHAnsi" w:cstheme="majorHAnsi"/>
          <w:sz w:val="18"/>
          <w:szCs w:val="18"/>
        </w:rPr>
        <w:t>a</w:t>
      </w:r>
      <w:r w:rsidRPr="00E969A8">
        <w:rPr>
          <w:rFonts w:asciiTheme="majorHAnsi" w:hAnsiTheme="majorHAnsi" w:cstheme="majorHAnsi"/>
          <w:sz w:val="18"/>
          <w:szCs w:val="18"/>
        </w:rPr>
        <w:t>ménagement du territoire, l</w:t>
      </w:r>
      <w:r w:rsidR="001D357F" w:rsidRPr="00E969A8">
        <w:rPr>
          <w:rFonts w:asciiTheme="majorHAnsi" w:hAnsiTheme="majorHAnsi" w:cstheme="majorHAnsi"/>
          <w:sz w:val="18"/>
          <w:szCs w:val="18"/>
        </w:rPr>
        <w:t>’urbanisme, la rénovation urbaine, l’acquisition, l’aménagement et l’équipement de terrains à usage de l’industrie, de l’artisanat et des services, la rénovation des sites d’activité économique désaffectés, la politique foncière, la protection des monuments et sites.</w:t>
      </w:r>
    </w:p>
    <w:p w14:paraId="2F77C622" w14:textId="1A53DE77" w:rsidR="007B2401" w:rsidRPr="00E969A8" w:rsidRDefault="00F327FD" w:rsidP="00874270">
      <w:pPr>
        <w:spacing w:line="256" w:lineRule="auto"/>
        <w:jc w:val="both"/>
        <w:rPr>
          <w:rFonts w:asciiTheme="minorHAnsi" w:hAnsiTheme="minorHAnsi" w:cstheme="minorHAnsi"/>
        </w:rPr>
      </w:pPr>
      <w:sdt>
        <w:sdtPr>
          <w:rPr>
            <w:rFonts w:asciiTheme="minorHAnsi" w:hAnsiTheme="minorHAnsi" w:cstheme="minorHAnsi"/>
          </w:rPr>
          <w:id w:val="2092199646"/>
          <w14:checkbox>
            <w14:checked w14:val="0"/>
            <w14:checkedState w14:val="2612" w14:font="MS Gothic"/>
            <w14:uncheckedState w14:val="2610" w14:font="MS Gothic"/>
          </w14:checkbox>
        </w:sdtPr>
        <w:sdtEndPr/>
        <w:sdtContent>
          <w:r w:rsidR="007B2401" w:rsidRPr="00E969A8">
            <w:rPr>
              <w:rFonts w:ascii="MS Gothic" w:eastAsia="MS Gothic" w:hAnsi="MS Gothic" w:cstheme="minorHAnsi"/>
            </w:rPr>
            <w:t>☐</w:t>
          </w:r>
        </w:sdtContent>
      </w:sdt>
      <w:r w:rsidR="007B2401" w:rsidRPr="00E969A8">
        <w:rPr>
          <w:rFonts w:asciiTheme="minorHAnsi" w:hAnsiTheme="minorHAnsi" w:cstheme="minorHAnsi"/>
        </w:rPr>
        <w:t xml:space="preserve"> </w:t>
      </w:r>
      <w:r w:rsidR="001D357F" w:rsidRPr="00E969A8">
        <w:rPr>
          <w:rFonts w:asciiTheme="minorHAnsi" w:hAnsiTheme="minorHAnsi" w:cstheme="minorHAnsi"/>
        </w:rPr>
        <w:t>Environnement et la politique de l’eau</w:t>
      </w:r>
    </w:p>
    <w:p w14:paraId="786DFF09" w14:textId="1CA1A239" w:rsidR="001D357F" w:rsidRPr="00E969A8" w:rsidRDefault="001D357F"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w:t>
      </w:r>
      <w:r w:rsidR="00E90B23" w:rsidRPr="00E969A8">
        <w:rPr>
          <w:rFonts w:asciiTheme="majorHAnsi" w:hAnsiTheme="majorHAnsi" w:cstheme="majorHAnsi"/>
          <w:sz w:val="18"/>
          <w:szCs w:val="18"/>
        </w:rPr>
        <w:t>’environnement et la politique de l’eau, l</w:t>
      </w:r>
      <w:r w:rsidRPr="00E969A8">
        <w:rPr>
          <w:rFonts w:asciiTheme="majorHAnsi" w:hAnsiTheme="majorHAnsi" w:cstheme="majorHAnsi"/>
          <w:sz w:val="18"/>
          <w:szCs w:val="18"/>
        </w:rPr>
        <w:t>a protection de l’environnement contre les agressions et la pollution, la lutte contre le bruit, la politique des déchets, la police des établissements dangereux, insalubres et incommodes, la production et la distribution d’eau, y compris les normes de qualité et l’épuration des eaux usées.</w:t>
      </w:r>
    </w:p>
    <w:p w14:paraId="0CA76448" w14:textId="2474BE60" w:rsidR="00791317" w:rsidRPr="00E969A8" w:rsidRDefault="00F327FD" w:rsidP="00874270">
      <w:pPr>
        <w:spacing w:line="256" w:lineRule="auto"/>
        <w:jc w:val="both"/>
        <w:rPr>
          <w:rFonts w:asciiTheme="minorHAnsi" w:hAnsiTheme="minorHAnsi" w:cstheme="minorHAnsi"/>
        </w:rPr>
      </w:pPr>
      <w:sdt>
        <w:sdtPr>
          <w:rPr>
            <w:rFonts w:asciiTheme="minorHAnsi" w:hAnsiTheme="minorHAnsi" w:cstheme="minorHAnsi"/>
          </w:rPr>
          <w:id w:val="-329451443"/>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E90B23" w:rsidRPr="00E969A8">
        <w:rPr>
          <w:rFonts w:asciiTheme="minorHAnsi" w:hAnsiTheme="minorHAnsi" w:cstheme="minorHAnsi"/>
        </w:rPr>
        <w:t>C</w:t>
      </w:r>
      <w:r w:rsidR="00791317" w:rsidRPr="00E969A8">
        <w:rPr>
          <w:rFonts w:asciiTheme="minorHAnsi" w:hAnsiTheme="minorHAnsi" w:cstheme="minorHAnsi"/>
        </w:rPr>
        <w:t>onservation de la nature</w:t>
      </w:r>
    </w:p>
    <w:p w14:paraId="65E87B52" w14:textId="01AA86B9" w:rsidR="001D357F" w:rsidRPr="00E969A8" w:rsidRDefault="001D357F"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La conservation de la nature, les espaces verts, les parcs, les forêts, la chasse et la pêche, les cours d’eau.</w:t>
      </w:r>
    </w:p>
    <w:p w14:paraId="0CBEE3FE" w14:textId="4C61D362" w:rsidR="00791317" w:rsidRPr="00E969A8" w:rsidRDefault="00F327FD" w:rsidP="00874270">
      <w:pPr>
        <w:autoSpaceDE w:val="0"/>
        <w:autoSpaceDN w:val="0"/>
        <w:adjustRightInd w:val="0"/>
        <w:jc w:val="both"/>
        <w:rPr>
          <w:rFonts w:asciiTheme="minorHAnsi" w:hAnsiTheme="minorHAnsi" w:cstheme="minorHAnsi"/>
        </w:rPr>
      </w:pPr>
      <w:sdt>
        <w:sdtPr>
          <w:rPr>
            <w:rFonts w:asciiTheme="minorHAnsi" w:hAnsiTheme="minorHAnsi" w:cstheme="minorHAnsi"/>
          </w:rPr>
          <w:id w:val="1184712064"/>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E90B23" w:rsidRPr="00E969A8">
        <w:rPr>
          <w:rFonts w:asciiTheme="minorHAnsi" w:hAnsiTheme="minorHAnsi" w:cstheme="minorHAnsi"/>
        </w:rPr>
        <w:t>L</w:t>
      </w:r>
      <w:r w:rsidR="00791317" w:rsidRPr="00E969A8">
        <w:rPr>
          <w:rFonts w:asciiTheme="minorHAnsi" w:hAnsiTheme="minorHAnsi" w:cstheme="minorHAnsi"/>
        </w:rPr>
        <w:t>ogement</w:t>
      </w:r>
    </w:p>
    <w:p w14:paraId="3898A733" w14:textId="586AB221" w:rsidR="00E90B23" w:rsidRPr="00E969A8" w:rsidRDefault="00E90B23"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lastRenderedPageBreak/>
        <w:t>Y compris les règles spécifiques concernant la location des biens ou de parties de biens destinés à l’habitation ; le logement social et le logement moyen.</w:t>
      </w:r>
    </w:p>
    <w:p w14:paraId="17E32A6D" w14:textId="69F57364" w:rsidR="00E90B23" w:rsidRPr="00E969A8" w:rsidRDefault="00F327FD" w:rsidP="00874270">
      <w:pPr>
        <w:autoSpaceDE w:val="0"/>
        <w:autoSpaceDN w:val="0"/>
        <w:adjustRightInd w:val="0"/>
        <w:spacing w:after="80"/>
        <w:jc w:val="both"/>
        <w:rPr>
          <w:rFonts w:asciiTheme="minorHAnsi" w:hAnsiTheme="minorHAnsi" w:cstheme="minorHAnsi"/>
        </w:rPr>
      </w:pPr>
      <w:sdt>
        <w:sdtPr>
          <w:rPr>
            <w:rFonts w:asciiTheme="minorHAnsi" w:hAnsiTheme="minorHAnsi" w:cstheme="minorHAnsi"/>
          </w:rPr>
          <w:id w:val="1402324690"/>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E90B23" w:rsidRPr="00E969A8">
        <w:rPr>
          <w:rFonts w:asciiTheme="minorHAnsi" w:hAnsiTheme="minorHAnsi" w:cstheme="minorHAnsi"/>
        </w:rPr>
        <w:t>A</w:t>
      </w:r>
      <w:r w:rsidR="00791317" w:rsidRPr="00E969A8">
        <w:rPr>
          <w:rFonts w:asciiTheme="minorHAnsi" w:hAnsiTheme="minorHAnsi" w:cstheme="minorHAnsi"/>
        </w:rPr>
        <w:t>griculture</w:t>
      </w:r>
    </w:p>
    <w:p w14:paraId="53AD1648" w14:textId="77C44785" w:rsidR="00791317" w:rsidRPr="00E969A8" w:rsidRDefault="00F327FD" w:rsidP="00874270">
      <w:pPr>
        <w:autoSpaceDE w:val="0"/>
        <w:autoSpaceDN w:val="0"/>
        <w:adjustRightInd w:val="0"/>
        <w:jc w:val="both"/>
        <w:rPr>
          <w:rFonts w:asciiTheme="minorHAnsi" w:hAnsiTheme="minorHAnsi" w:cstheme="minorHAnsi"/>
        </w:rPr>
      </w:pPr>
      <w:sdt>
        <w:sdtPr>
          <w:rPr>
            <w:rFonts w:asciiTheme="minorHAnsi" w:hAnsiTheme="minorHAnsi" w:cstheme="minorHAnsi"/>
          </w:rPr>
          <w:id w:val="-1699766549"/>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702C72" w:rsidRPr="00E969A8">
        <w:rPr>
          <w:rFonts w:asciiTheme="minorHAnsi" w:hAnsiTheme="minorHAnsi" w:cstheme="minorHAnsi"/>
        </w:rPr>
        <w:t xml:space="preserve"> </w:t>
      </w:r>
      <w:r w:rsidR="00791317" w:rsidRPr="00E969A8">
        <w:rPr>
          <w:rFonts w:asciiTheme="minorHAnsi" w:hAnsiTheme="minorHAnsi" w:cstheme="minorHAnsi"/>
          <w:caps/>
          <w:kern w:val="22"/>
        </w:rPr>
        <w:t>é</w:t>
      </w:r>
      <w:r w:rsidR="00791317" w:rsidRPr="00E969A8">
        <w:rPr>
          <w:rFonts w:asciiTheme="minorHAnsi" w:hAnsiTheme="minorHAnsi" w:cstheme="minorHAnsi"/>
        </w:rPr>
        <w:t>conomie</w:t>
      </w:r>
    </w:p>
    <w:p w14:paraId="1416D437" w14:textId="6A94D9BB" w:rsidR="00E90B23" w:rsidRPr="00E969A8" w:rsidRDefault="00E90B23"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L’économie, la politique économique et le commerce extérieur, le bail commercial, le tourisme.</w:t>
      </w:r>
    </w:p>
    <w:p w14:paraId="323CA571" w14:textId="22E202B9" w:rsidR="00791317" w:rsidRPr="00E969A8" w:rsidRDefault="00F327FD" w:rsidP="00874270">
      <w:pPr>
        <w:autoSpaceDE w:val="0"/>
        <w:autoSpaceDN w:val="0"/>
        <w:adjustRightInd w:val="0"/>
        <w:jc w:val="both"/>
        <w:rPr>
          <w:rFonts w:asciiTheme="minorHAnsi" w:hAnsiTheme="minorHAnsi" w:cstheme="minorHAnsi"/>
        </w:rPr>
      </w:pPr>
      <w:sdt>
        <w:sdtPr>
          <w:rPr>
            <w:rFonts w:asciiTheme="minorHAnsi" w:hAnsiTheme="minorHAnsi" w:cstheme="minorHAnsi"/>
          </w:rPr>
          <w:id w:val="-2023075554"/>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E90B23" w:rsidRPr="00E969A8">
        <w:rPr>
          <w:rFonts w:asciiTheme="minorHAnsi" w:hAnsiTheme="minorHAnsi" w:cstheme="minorHAnsi"/>
        </w:rPr>
        <w:t>P</w:t>
      </w:r>
      <w:r w:rsidR="00791317" w:rsidRPr="00E969A8">
        <w:rPr>
          <w:rFonts w:asciiTheme="minorHAnsi" w:hAnsiTheme="minorHAnsi" w:cstheme="minorHAnsi"/>
        </w:rPr>
        <w:t>olitique de l’énergie</w:t>
      </w:r>
    </w:p>
    <w:p w14:paraId="18B6AED1" w14:textId="04E47E86" w:rsidR="00E90B23" w:rsidRPr="00E969A8" w:rsidRDefault="00E90B23" w:rsidP="007F73BE">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La politique de l’énergie, les aspects régionaux de la distribution locale d’électricité et de gaz, les sources nouvelles et la récupération d’énergie, l’utilisation rationnelle de l’énergie</w:t>
      </w:r>
    </w:p>
    <w:p w14:paraId="33F1080F" w14:textId="554DF8EC" w:rsidR="00791317" w:rsidRPr="00E969A8" w:rsidRDefault="00F327FD" w:rsidP="00874270">
      <w:pPr>
        <w:autoSpaceDE w:val="0"/>
        <w:autoSpaceDN w:val="0"/>
        <w:adjustRightInd w:val="0"/>
        <w:jc w:val="both"/>
        <w:rPr>
          <w:rFonts w:asciiTheme="minorHAnsi" w:hAnsiTheme="minorHAnsi" w:cstheme="minorHAnsi"/>
        </w:rPr>
      </w:pPr>
      <w:sdt>
        <w:sdtPr>
          <w:rPr>
            <w:rFonts w:asciiTheme="minorHAnsi" w:hAnsiTheme="minorHAnsi" w:cstheme="minorHAnsi"/>
          </w:rPr>
          <w:id w:val="599914610"/>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E90B23" w:rsidRPr="00E969A8">
        <w:rPr>
          <w:rFonts w:asciiTheme="minorHAnsi" w:hAnsiTheme="minorHAnsi" w:cstheme="minorHAnsi"/>
        </w:rPr>
        <w:t>P</w:t>
      </w:r>
      <w:r w:rsidR="00791317" w:rsidRPr="00E969A8">
        <w:rPr>
          <w:rFonts w:asciiTheme="minorHAnsi" w:hAnsiTheme="minorHAnsi" w:cstheme="minorHAnsi"/>
        </w:rPr>
        <w:t>olitique de l’emploi</w:t>
      </w:r>
    </w:p>
    <w:p w14:paraId="1E9EA50B" w14:textId="387AD17A" w:rsidR="006636DD" w:rsidRPr="00E969A8" w:rsidRDefault="006636DD"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La politique de l’emploi, avec le placement des travailleurs et les programmes de remise au travail des chômeurs</w:t>
      </w:r>
    </w:p>
    <w:p w14:paraId="2CBF76D4" w14:textId="20A75F14" w:rsidR="00E90B23" w:rsidRPr="00E969A8" w:rsidRDefault="00F327FD" w:rsidP="00874270">
      <w:pPr>
        <w:autoSpaceDE w:val="0"/>
        <w:autoSpaceDN w:val="0"/>
        <w:adjustRightInd w:val="0"/>
        <w:spacing w:after="80"/>
        <w:jc w:val="both"/>
        <w:rPr>
          <w:rFonts w:asciiTheme="minorHAnsi" w:hAnsiTheme="minorHAnsi" w:cstheme="minorHAnsi"/>
        </w:rPr>
      </w:pPr>
      <w:sdt>
        <w:sdtPr>
          <w:rPr>
            <w:rFonts w:asciiTheme="minorHAnsi" w:hAnsiTheme="minorHAnsi" w:cstheme="minorHAnsi"/>
          </w:rPr>
          <w:id w:val="1871248292"/>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791317" w:rsidRPr="00E969A8">
        <w:rPr>
          <w:rFonts w:asciiTheme="minorHAnsi" w:hAnsiTheme="minorHAnsi" w:cstheme="minorHAnsi"/>
        </w:rPr>
        <w:t>Les travaux publics</w:t>
      </w:r>
    </w:p>
    <w:p w14:paraId="40CF06E8" w14:textId="475D50A5" w:rsidR="00791317" w:rsidRPr="00E969A8" w:rsidRDefault="00F327FD" w:rsidP="00874270">
      <w:pPr>
        <w:autoSpaceDE w:val="0"/>
        <w:autoSpaceDN w:val="0"/>
        <w:adjustRightInd w:val="0"/>
        <w:jc w:val="both"/>
        <w:rPr>
          <w:rFonts w:asciiTheme="minorHAnsi" w:hAnsiTheme="minorHAnsi" w:cstheme="minorHAnsi"/>
        </w:rPr>
      </w:pPr>
      <w:sdt>
        <w:sdtPr>
          <w:rPr>
            <w:rFonts w:asciiTheme="minorHAnsi" w:hAnsiTheme="minorHAnsi" w:cstheme="minorHAnsi"/>
          </w:rPr>
          <w:id w:val="-1235467587"/>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E90B23" w:rsidRPr="00E969A8">
        <w:rPr>
          <w:rFonts w:asciiTheme="minorHAnsi" w:hAnsiTheme="minorHAnsi" w:cstheme="minorHAnsi"/>
        </w:rPr>
        <w:t>La mobilité, la sécurité routière et les transports</w:t>
      </w:r>
    </w:p>
    <w:p w14:paraId="6F5016C6" w14:textId="237CC951" w:rsidR="00E90B23" w:rsidRPr="00E969A8" w:rsidRDefault="00E90B23" w:rsidP="00874270">
      <w:pPr>
        <w:spacing w:after="80" w:line="257" w:lineRule="auto"/>
        <w:ind w:left="340"/>
        <w:jc w:val="both"/>
        <w:rPr>
          <w:rFonts w:asciiTheme="majorHAnsi" w:hAnsiTheme="majorHAnsi" w:cstheme="majorHAnsi"/>
          <w:sz w:val="18"/>
          <w:szCs w:val="18"/>
        </w:rPr>
      </w:pPr>
      <w:r w:rsidRPr="00E969A8">
        <w:rPr>
          <w:rFonts w:asciiTheme="majorHAnsi" w:hAnsiTheme="majorHAnsi" w:cstheme="majorHAnsi"/>
          <w:sz w:val="18"/>
          <w:szCs w:val="18"/>
        </w:rPr>
        <w:t>La mobilité, la sécurité routière et les transports, avec les routes, les voies hydrauliques, les ports et leurs dépendances, les transports en commun régionaux</w:t>
      </w:r>
    </w:p>
    <w:p w14:paraId="432737C6" w14:textId="75A9A755" w:rsidR="00791317" w:rsidRPr="00E969A8" w:rsidRDefault="00F327FD" w:rsidP="00DE4B93">
      <w:pPr>
        <w:autoSpaceDE w:val="0"/>
        <w:autoSpaceDN w:val="0"/>
        <w:adjustRightInd w:val="0"/>
        <w:spacing w:after="80"/>
        <w:jc w:val="both"/>
        <w:rPr>
          <w:rFonts w:asciiTheme="minorHAnsi" w:hAnsiTheme="minorHAnsi" w:cstheme="minorHAnsi"/>
        </w:rPr>
      </w:pPr>
      <w:sdt>
        <w:sdtPr>
          <w:rPr>
            <w:rFonts w:asciiTheme="minorHAnsi" w:hAnsiTheme="minorHAnsi" w:cstheme="minorHAnsi"/>
          </w:rPr>
          <w:id w:val="1267120162"/>
          <w14:checkbox>
            <w14:checked w14:val="0"/>
            <w14:checkedState w14:val="2612" w14:font="MS Gothic"/>
            <w14:uncheckedState w14:val="2610" w14:font="MS Gothic"/>
          </w14:checkbox>
        </w:sdtPr>
        <w:sdtEndPr/>
        <w:sdtContent>
          <w:r w:rsidR="006636DD" w:rsidRPr="00E969A8">
            <w:rPr>
              <w:rFonts w:ascii="MS Gothic" w:eastAsia="MS Gothic" w:hAnsi="MS Gothic" w:cstheme="minorHAnsi"/>
            </w:rPr>
            <w:t>☐</w:t>
          </w:r>
        </w:sdtContent>
      </w:sdt>
      <w:r w:rsidR="006636DD" w:rsidRPr="00E969A8">
        <w:rPr>
          <w:rFonts w:asciiTheme="minorHAnsi" w:hAnsiTheme="minorHAnsi" w:cstheme="minorHAnsi"/>
        </w:rPr>
        <w:t xml:space="preserve"> </w:t>
      </w:r>
      <w:r w:rsidR="00791317" w:rsidRPr="00E969A8">
        <w:rPr>
          <w:rFonts w:asciiTheme="minorHAnsi" w:hAnsiTheme="minorHAnsi" w:cstheme="minorHAnsi"/>
        </w:rPr>
        <w:t>Le bien-être des animaux</w:t>
      </w:r>
    </w:p>
    <w:p w14:paraId="7726CD94" w14:textId="77777777" w:rsidR="00791317" w:rsidRPr="00E969A8" w:rsidRDefault="00791317" w:rsidP="00791317">
      <w:pPr>
        <w:rPr>
          <w:rFonts w:asciiTheme="minorHAnsi" w:hAnsiTheme="minorHAnsi" w:cstheme="minorHAnsi"/>
        </w:rPr>
      </w:pPr>
    </w:p>
    <w:p w14:paraId="18979E01" w14:textId="77777777" w:rsidR="00791317" w:rsidRPr="00E969A8" w:rsidRDefault="00791317" w:rsidP="00791317">
      <w:pPr>
        <w:rPr>
          <w:rFonts w:asciiTheme="minorHAnsi" w:hAnsiTheme="minorHAnsi" w:cstheme="minorHAnsi"/>
        </w:rPr>
      </w:pPr>
    </w:p>
    <w:p w14:paraId="0A781083" w14:textId="65221E33" w:rsidR="00791317" w:rsidRPr="00E969A8" w:rsidRDefault="00791317" w:rsidP="00791317">
      <w:pPr>
        <w:rPr>
          <w:rFonts w:asciiTheme="minorHAnsi" w:hAnsiTheme="minorHAnsi" w:cstheme="minorHAnsi"/>
        </w:rPr>
      </w:pPr>
      <w:r w:rsidRPr="00E969A8">
        <w:rPr>
          <w:rFonts w:asciiTheme="minorHAnsi" w:hAnsiTheme="minorHAnsi" w:cstheme="minorHAnsi"/>
        </w:rPr>
        <w:t>Explique</w:t>
      </w:r>
      <w:r w:rsidR="00F27E78" w:rsidRPr="00E969A8">
        <w:rPr>
          <w:rFonts w:asciiTheme="minorHAnsi" w:hAnsiTheme="minorHAnsi" w:cstheme="minorHAnsi"/>
        </w:rPr>
        <w:t>z</w:t>
      </w:r>
      <w:r w:rsidRPr="00E969A8">
        <w:rPr>
          <w:rFonts w:asciiTheme="minorHAnsi" w:hAnsiTheme="minorHAnsi" w:cstheme="minorHAnsi"/>
        </w:rPr>
        <w:t xml:space="preserve"> clairement le lien avec la/les compétence(s) cochée</w:t>
      </w:r>
      <w:r w:rsidR="00F27E78" w:rsidRPr="00E969A8">
        <w:rPr>
          <w:rFonts w:asciiTheme="minorHAnsi" w:hAnsiTheme="minorHAnsi" w:cstheme="minorHAnsi"/>
        </w:rPr>
        <w:t>(s)</w:t>
      </w:r>
      <w:r w:rsidRPr="00E969A8">
        <w:rPr>
          <w:rFonts w:asciiTheme="minorHAnsi" w:hAnsiTheme="minorHAnsi" w:cstheme="minorHAnsi"/>
        </w:rPr>
        <w:t> </w:t>
      </w:r>
      <w:r w:rsidR="00FD3E03" w:rsidRPr="00923447">
        <w:rPr>
          <w:rFonts w:asciiTheme="minorHAnsi" w:hAnsiTheme="minorHAnsi" w:cstheme="minorHAnsi"/>
          <w:i/>
          <w:iCs/>
          <w:color w:val="808080" w:themeColor="background1" w:themeShade="80"/>
        </w:rPr>
        <w:t>(max 1 page)</w:t>
      </w:r>
      <w:r w:rsidR="00FD3E03" w:rsidRPr="00923447">
        <w:rPr>
          <w:rFonts w:ascii="Times New Roman" w:hAnsi="Times New Roman" w:cs="Times New Roman"/>
          <w:color w:val="808080" w:themeColor="background1" w:themeShade="80"/>
          <w:szCs w:val="22"/>
        </w:rPr>
        <w:t> </w:t>
      </w:r>
      <w:r w:rsidRPr="00E969A8">
        <w:rPr>
          <w:rFonts w:asciiTheme="minorHAnsi" w:hAnsiTheme="minorHAnsi" w:cstheme="minorHAnsi"/>
        </w:rPr>
        <w:t>:</w:t>
      </w:r>
    </w:p>
    <w:p w14:paraId="1633D6C3" w14:textId="77777777" w:rsidR="00333B76" w:rsidRPr="00E969A8" w:rsidRDefault="00333B76" w:rsidP="00333B76">
      <w:pPr>
        <w:spacing w:before="102" w:after="40"/>
      </w:pPr>
      <w:r w:rsidRPr="00E969A8">
        <w:t xml:space="preserve">  .........................................................................................................................................................................</w:t>
      </w:r>
    </w:p>
    <w:p w14:paraId="5DC2A90A" w14:textId="77777777" w:rsidR="00333B76" w:rsidRPr="00E969A8" w:rsidRDefault="00333B76" w:rsidP="00333B76">
      <w:pPr>
        <w:spacing w:before="102" w:after="40"/>
        <w:ind w:left="-16"/>
        <w:jc w:val="both"/>
      </w:pPr>
      <w:r w:rsidRPr="00E969A8">
        <w:t xml:space="preserve">  .........................................................................................................................................................................</w:t>
      </w:r>
    </w:p>
    <w:p w14:paraId="0FDBD94D" w14:textId="77777777" w:rsidR="00333B76" w:rsidRPr="00E969A8" w:rsidRDefault="00333B76" w:rsidP="00333B76">
      <w:pPr>
        <w:spacing w:before="102" w:after="120"/>
      </w:pPr>
      <w:r w:rsidRPr="00E969A8">
        <w:t xml:space="preserve">  .........................................................................................................................................................................</w:t>
      </w:r>
    </w:p>
    <w:bookmarkEnd w:id="413"/>
    <w:p w14:paraId="43036E9E" w14:textId="77777777" w:rsidR="00791317" w:rsidRPr="00E969A8" w:rsidRDefault="00791317" w:rsidP="00791317"/>
    <w:p w14:paraId="0D324C26" w14:textId="77777777" w:rsidR="00DB72A4" w:rsidRPr="00E969A8" w:rsidRDefault="00DB72A4">
      <w:pPr>
        <w:pStyle w:val="Titre1"/>
        <w:pageBreakBefore/>
        <w:ind w:hanging="431"/>
      </w:pPr>
      <w:bookmarkStart w:id="416" w:name="__RefHeading__1050_296410584"/>
      <w:bookmarkStart w:id="417" w:name="__RefHeading__4407_887083246"/>
      <w:bookmarkStart w:id="418" w:name="__RefHeading__2138_296410584"/>
      <w:bookmarkStart w:id="419" w:name="_Toc177126368"/>
      <w:bookmarkEnd w:id="416"/>
      <w:bookmarkEnd w:id="417"/>
      <w:bookmarkEnd w:id="418"/>
      <w:r w:rsidRPr="00E969A8">
        <w:lastRenderedPageBreak/>
        <w:t>: Présentation de l'équipe et d</w:t>
      </w:r>
      <w:r w:rsidR="00AC41BC" w:rsidRPr="00E969A8">
        <w:t>es</w:t>
      </w:r>
      <w:r w:rsidR="00FE44A8" w:rsidRPr="00E969A8">
        <w:t xml:space="preserve"> </w:t>
      </w:r>
      <w:r w:rsidRPr="00E969A8">
        <w:t>structure</w:t>
      </w:r>
      <w:r w:rsidR="00AC41BC" w:rsidRPr="00E969A8">
        <w:t>s</w:t>
      </w:r>
      <w:r w:rsidRPr="00E969A8">
        <w:t xml:space="preserve"> d'accueil</w:t>
      </w:r>
      <w:bookmarkEnd w:id="419"/>
    </w:p>
    <w:p w14:paraId="5DA000FB" w14:textId="77777777" w:rsidR="00DB72A4" w:rsidRPr="00E969A8" w:rsidRDefault="00DB72A4">
      <w:pPr>
        <w:ind w:left="-431"/>
      </w:pPr>
    </w:p>
    <w:tbl>
      <w:tblPr>
        <w:tblW w:w="0" w:type="auto"/>
        <w:tblInd w:w="-51" w:type="dxa"/>
        <w:tblLayout w:type="fixed"/>
        <w:tblLook w:val="0000" w:firstRow="0" w:lastRow="0" w:firstColumn="0" w:lastColumn="0" w:noHBand="0" w:noVBand="0"/>
      </w:tblPr>
      <w:tblGrid>
        <w:gridCol w:w="9933"/>
      </w:tblGrid>
      <w:tr w:rsidR="00DB72A4" w:rsidRPr="00E969A8" w14:paraId="1D060ED8" w14:textId="77777777">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E527958" w14:textId="77777777" w:rsidR="00DB72A4" w:rsidRPr="00A4045A" w:rsidRDefault="00DB72A4">
            <w:pPr>
              <w:pStyle w:val="Titre2"/>
              <w:rPr>
                <w:lang w:val="fr-BE"/>
              </w:rPr>
            </w:pPr>
            <w:bookmarkStart w:id="420" w:name="__RefHeading__1052_296410584"/>
            <w:bookmarkStart w:id="421" w:name="__RefHeading__1059_1338712634"/>
            <w:bookmarkStart w:id="422" w:name="__RefHeading__2494_1354280005"/>
            <w:bookmarkStart w:id="423" w:name="__RefHeading__1096_887083246"/>
            <w:bookmarkStart w:id="424" w:name="__RefHeading__2140_296410584"/>
            <w:bookmarkEnd w:id="420"/>
            <w:bookmarkEnd w:id="421"/>
            <w:bookmarkEnd w:id="422"/>
            <w:bookmarkEnd w:id="423"/>
            <w:bookmarkEnd w:id="424"/>
            <w:r w:rsidRPr="00A4045A">
              <w:rPr>
                <w:rFonts w:eastAsia="Times New Roman" w:cs="Times New Roman"/>
                <w:lang w:val="fr-BE"/>
              </w:rPr>
              <w:t xml:space="preserve"> </w:t>
            </w:r>
            <w:bookmarkStart w:id="425" w:name="_Toc177126369"/>
            <w:r w:rsidRPr="00A4045A">
              <w:rPr>
                <w:lang w:val="fr-BE"/>
              </w:rPr>
              <w:t>PROFIL DU PROMOTEUR ET DE SON UNITE DE RECHERCHE</w:t>
            </w:r>
            <w:bookmarkEnd w:id="425"/>
            <w:r w:rsidRPr="00A4045A">
              <w:rPr>
                <w:lang w:val="fr-BE"/>
              </w:rPr>
              <w:t xml:space="preserve"> </w:t>
            </w:r>
          </w:p>
        </w:tc>
      </w:tr>
    </w:tbl>
    <w:p w14:paraId="0C744133" w14:textId="10217351" w:rsidR="00DB72A4" w:rsidRPr="00E969A8" w:rsidRDefault="00DB72A4" w:rsidP="000E0CAA">
      <w:pPr>
        <w:spacing w:before="45" w:after="40"/>
        <w:rPr>
          <w:rFonts w:cs="Calibri"/>
          <w:i/>
          <w:iCs/>
          <w:color w:val="808080"/>
          <w:sz w:val="20"/>
          <w:szCs w:val="20"/>
        </w:rPr>
      </w:pPr>
      <w:bookmarkStart w:id="426" w:name="__RefHeading__2496_1354280005"/>
      <w:bookmarkEnd w:id="426"/>
      <w:r w:rsidRPr="00E969A8">
        <w:rPr>
          <w:rFonts w:cs="Calibri"/>
          <w:i/>
          <w:iCs/>
          <w:color w:val="808080"/>
          <w:sz w:val="20"/>
          <w:szCs w:val="20"/>
        </w:rPr>
        <w:t>(1,5 pages max)</w:t>
      </w:r>
    </w:p>
    <w:p w14:paraId="5E26338F" w14:textId="52375F89" w:rsidR="00EA2B9B" w:rsidRPr="00E969A8" w:rsidRDefault="00625130" w:rsidP="00EA2B9B">
      <w:pPr>
        <w:rPr>
          <w:rFonts w:asciiTheme="majorHAnsi" w:hAnsiTheme="majorHAnsi" w:cstheme="majorHAnsi"/>
          <w:i/>
          <w:iCs/>
          <w:color w:val="000000"/>
          <w:szCs w:val="22"/>
          <w:lang w:bidi="ar-SA"/>
        </w:rPr>
      </w:pPr>
      <w:r w:rsidRPr="00E969A8">
        <w:rPr>
          <w:rFonts w:asciiTheme="majorHAnsi" w:hAnsiTheme="majorHAnsi" w:cstheme="majorHAnsi"/>
          <w:i/>
          <w:iCs/>
          <w:color w:val="000000"/>
          <w:szCs w:val="22"/>
          <w:lang w:bidi="ar-SA"/>
        </w:rPr>
        <w:t>Veuillez</w:t>
      </w:r>
      <w:r w:rsidR="00EA2B9B" w:rsidRPr="00E969A8">
        <w:rPr>
          <w:rFonts w:asciiTheme="majorHAnsi" w:hAnsiTheme="majorHAnsi" w:cstheme="majorHAnsi"/>
          <w:i/>
          <w:iCs/>
          <w:color w:val="000000"/>
          <w:szCs w:val="22"/>
          <w:lang w:bidi="ar-SA"/>
        </w:rPr>
        <w:t xml:space="preserve"> remplir également ces informations pour le </w:t>
      </w:r>
      <w:proofErr w:type="spellStart"/>
      <w:r w:rsidR="00EA2B9B" w:rsidRPr="00E969A8">
        <w:rPr>
          <w:rFonts w:asciiTheme="majorHAnsi" w:hAnsiTheme="majorHAnsi" w:cstheme="majorHAnsi"/>
          <w:i/>
          <w:iCs/>
          <w:color w:val="000000"/>
          <w:szCs w:val="22"/>
          <w:lang w:bidi="ar-SA"/>
        </w:rPr>
        <w:t>co</w:t>
      </w:r>
      <w:proofErr w:type="spellEnd"/>
      <w:r w:rsidR="00EA2B9B" w:rsidRPr="00E969A8">
        <w:rPr>
          <w:rFonts w:asciiTheme="majorHAnsi" w:hAnsiTheme="majorHAnsi" w:cstheme="majorHAnsi"/>
          <w:i/>
          <w:iCs/>
          <w:color w:val="000000"/>
          <w:szCs w:val="22"/>
          <w:lang w:bidi="ar-SA"/>
        </w:rPr>
        <w:t xml:space="preserve">-promoteur si un </w:t>
      </w:r>
      <w:proofErr w:type="spellStart"/>
      <w:r w:rsidR="00EA2B9B" w:rsidRPr="00E969A8">
        <w:rPr>
          <w:rFonts w:asciiTheme="majorHAnsi" w:hAnsiTheme="majorHAnsi" w:cstheme="majorHAnsi"/>
          <w:i/>
          <w:iCs/>
          <w:color w:val="000000"/>
          <w:szCs w:val="22"/>
          <w:lang w:bidi="ar-SA"/>
        </w:rPr>
        <w:t>co</w:t>
      </w:r>
      <w:proofErr w:type="spellEnd"/>
      <w:r w:rsidR="00EA2B9B" w:rsidRPr="00E969A8">
        <w:rPr>
          <w:rFonts w:asciiTheme="majorHAnsi" w:hAnsiTheme="majorHAnsi" w:cstheme="majorHAnsi"/>
          <w:i/>
          <w:iCs/>
          <w:color w:val="000000"/>
          <w:szCs w:val="22"/>
          <w:lang w:bidi="ar-SA"/>
        </w:rPr>
        <w:t xml:space="preserve">-promoteur est associé au projet. </w:t>
      </w:r>
    </w:p>
    <w:p w14:paraId="6E51922A" w14:textId="4A6140DB" w:rsidR="00EA2B9B" w:rsidRPr="00E969A8" w:rsidRDefault="00EA2B9B" w:rsidP="000E0CAA">
      <w:pPr>
        <w:spacing w:before="45" w:after="40"/>
        <w:rPr>
          <w:rFonts w:cs="Calibri"/>
          <w:i/>
          <w:iCs/>
          <w:color w:val="808080"/>
          <w:sz w:val="20"/>
          <w:szCs w:val="20"/>
        </w:rPr>
      </w:pPr>
    </w:p>
    <w:p w14:paraId="62F5F500" w14:textId="088F079A" w:rsidR="000E0CAA" w:rsidRPr="00E969A8" w:rsidRDefault="00141795" w:rsidP="000E0CAA">
      <w:pPr>
        <w:spacing w:after="60"/>
        <w:jc w:val="both"/>
        <w:rPr>
          <w:rFonts w:cs="Calibri"/>
          <w:i/>
          <w:iCs/>
          <w:color w:val="808080"/>
          <w:sz w:val="20"/>
          <w:szCs w:val="20"/>
        </w:rPr>
      </w:pPr>
      <w:r w:rsidRPr="00E969A8">
        <w:rPr>
          <w:rFonts w:cs="Calibri"/>
          <w:i/>
          <w:iCs/>
          <w:color w:val="808080"/>
          <w:sz w:val="20"/>
          <w:szCs w:val="20"/>
        </w:rPr>
        <w:t>Remarque</w:t>
      </w:r>
      <w:r w:rsidR="00FD3E03" w:rsidRPr="00E969A8">
        <w:rPr>
          <w:rFonts w:ascii="Times New Roman" w:hAnsi="Times New Roman" w:cs="Times New Roman"/>
          <w:color w:val="000000"/>
          <w:szCs w:val="22"/>
        </w:rPr>
        <w:t> </w:t>
      </w:r>
      <w:r w:rsidRPr="00E969A8">
        <w:rPr>
          <w:rFonts w:cs="Calibri"/>
          <w:i/>
          <w:iCs/>
          <w:color w:val="808080"/>
          <w:sz w:val="20"/>
          <w:szCs w:val="20"/>
        </w:rPr>
        <w:t>: s</w:t>
      </w:r>
      <w:r w:rsidR="000E0CAA" w:rsidRPr="00E969A8">
        <w:rPr>
          <w:rFonts w:cs="Calibri"/>
          <w:i/>
          <w:iCs/>
          <w:color w:val="808080"/>
          <w:sz w:val="20"/>
          <w:szCs w:val="20"/>
        </w:rPr>
        <w:t xml:space="preserve">i </w:t>
      </w:r>
      <w:r w:rsidR="0031424C" w:rsidRPr="00E969A8">
        <w:rPr>
          <w:rFonts w:cs="Calibri"/>
          <w:i/>
          <w:iCs/>
          <w:color w:val="808080"/>
          <w:sz w:val="20"/>
          <w:szCs w:val="20"/>
        </w:rPr>
        <w:t>vous (</w:t>
      </w:r>
      <w:r w:rsidR="00EA2B9B" w:rsidRPr="00E969A8">
        <w:rPr>
          <w:rFonts w:cs="Calibri"/>
          <w:i/>
          <w:iCs/>
          <w:color w:val="808080"/>
          <w:sz w:val="20"/>
          <w:szCs w:val="20"/>
        </w:rPr>
        <w:t>l’organisme de recherche</w:t>
      </w:r>
      <w:r w:rsidR="0031424C" w:rsidRPr="00E969A8">
        <w:rPr>
          <w:rFonts w:cs="Calibri"/>
          <w:i/>
          <w:iCs/>
          <w:color w:val="808080"/>
          <w:sz w:val="20"/>
          <w:szCs w:val="20"/>
        </w:rPr>
        <w:t>)</w:t>
      </w:r>
      <w:r w:rsidR="00EA2B9B" w:rsidRPr="00E969A8">
        <w:rPr>
          <w:rFonts w:cs="Calibri"/>
          <w:i/>
          <w:iCs/>
          <w:color w:val="808080"/>
          <w:sz w:val="20"/>
          <w:szCs w:val="20"/>
        </w:rPr>
        <w:t xml:space="preserve"> n’</w:t>
      </w:r>
      <w:r w:rsidR="0031424C" w:rsidRPr="00E969A8">
        <w:rPr>
          <w:rFonts w:cs="Calibri"/>
          <w:i/>
          <w:iCs/>
          <w:color w:val="808080"/>
          <w:sz w:val="20"/>
          <w:szCs w:val="20"/>
        </w:rPr>
        <w:t>êtes</w:t>
      </w:r>
      <w:r w:rsidR="000E0CAA" w:rsidRPr="00E969A8">
        <w:rPr>
          <w:rFonts w:cs="Calibri"/>
          <w:i/>
          <w:iCs/>
          <w:color w:val="808080"/>
          <w:sz w:val="20"/>
          <w:szCs w:val="20"/>
        </w:rPr>
        <w:t xml:space="preserve"> pas une université, une haute-école ou un centre de recherche collectif, veuillez remplir la fiche de qualification </w:t>
      </w:r>
      <w:r w:rsidR="005753E6" w:rsidRPr="00E969A8">
        <w:rPr>
          <w:rFonts w:cs="Calibri"/>
          <w:i/>
          <w:iCs/>
          <w:color w:val="808080"/>
          <w:sz w:val="20"/>
          <w:szCs w:val="20"/>
        </w:rPr>
        <w:t>du demandeur</w:t>
      </w:r>
      <w:r w:rsidR="000E0CAA" w:rsidRPr="00E969A8">
        <w:rPr>
          <w:rFonts w:cs="Calibri"/>
          <w:i/>
          <w:iCs/>
          <w:color w:val="808080"/>
          <w:sz w:val="20"/>
          <w:szCs w:val="20"/>
        </w:rPr>
        <w:t xml:space="preserve"> (</w:t>
      </w:r>
      <w:r w:rsidR="000A107A" w:rsidRPr="00E969A8">
        <w:rPr>
          <w:rFonts w:cs="Calibri"/>
          <w:i/>
          <w:iCs/>
          <w:color w:val="5B9BD5" w:themeColor="accent1"/>
          <w:sz w:val="20"/>
          <w:szCs w:val="20"/>
        </w:rPr>
        <w:t xml:space="preserve">Fiche Qualification Organisme de Recherche </w:t>
      </w:r>
      <w:r w:rsidR="0088397B" w:rsidRPr="00E969A8">
        <w:rPr>
          <w:rFonts w:cs="Calibri"/>
          <w:i/>
          <w:iCs/>
          <w:color w:val="808080"/>
          <w:sz w:val="20"/>
          <w:szCs w:val="20"/>
        </w:rPr>
        <w:t xml:space="preserve">disponible au bas de la </w:t>
      </w:r>
      <w:hyperlink r:id="rId32" w:history="1">
        <w:r w:rsidR="0088397B" w:rsidRPr="00E969A8">
          <w:rPr>
            <w:rStyle w:val="Lienhypertexte"/>
            <w:rFonts w:cs="Calibri"/>
            <w:i/>
            <w:iCs/>
            <w:sz w:val="20"/>
            <w:szCs w:val="20"/>
          </w:rPr>
          <w:t>page Applied PHD</w:t>
        </w:r>
      </w:hyperlink>
      <w:r w:rsidR="0088397B" w:rsidRPr="00E969A8">
        <w:rPr>
          <w:rFonts w:cs="Calibri"/>
          <w:i/>
          <w:iCs/>
          <w:color w:val="808080"/>
          <w:sz w:val="20"/>
          <w:szCs w:val="20"/>
        </w:rPr>
        <w:t xml:space="preserve"> sur le site web d’Innoviris</w:t>
      </w:r>
      <w:r w:rsidR="000E0CAA" w:rsidRPr="00E969A8">
        <w:rPr>
          <w:rFonts w:cs="Calibri"/>
          <w:i/>
          <w:iCs/>
          <w:color w:val="808080"/>
          <w:sz w:val="20"/>
          <w:szCs w:val="20"/>
        </w:rPr>
        <w:t xml:space="preserve">). </w:t>
      </w:r>
      <w:r w:rsidR="005753E6" w:rsidRPr="00E969A8">
        <w:rPr>
          <w:rFonts w:cs="Calibri"/>
          <w:i/>
          <w:iCs/>
          <w:color w:val="808080"/>
          <w:sz w:val="20"/>
          <w:szCs w:val="20"/>
        </w:rPr>
        <w:t xml:space="preserve">Ce document dûment rempli doit permettre à Innoviris de confirmer votre qualité d’organisme de recherche. </w:t>
      </w:r>
      <w:r w:rsidR="000E0CAA" w:rsidRPr="00E969A8">
        <w:rPr>
          <w:rFonts w:cs="Calibri"/>
          <w:i/>
          <w:iCs/>
          <w:color w:val="808080"/>
          <w:sz w:val="20"/>
          <w:szCs w:val="20"/>
        </w:rPr>
        <w:t xml:space="preserve">Si ce document a déjà été communiqué à Innoviris en </w:t>
      </w:r>
      <w:r w:rsidR="00E17F5B" w:rsidRPr="00E969A8">
        <w:rPr>
          <w:rFonts w:cs="Calibri"/>
          <w:i/>
          <w:iCs/>
          <w:color w:val="808080"/>
          <w:sz w:val="20"/>
          <w:szCs w:val="20"/>
        </w:rPr>
        <w:t>202</w:t>
      </w:r>
      <w:r w:rsidR="00923447">
        <w:rPr>
          <w:rFonts w:cs="Calibri"/>
          <w:i/>
          <w:iCs/>
          <w:color w:val="808080"/>
          <w:sz w:val="20"/>
          <w:szCs w:val="20"/>
        </w:rPr>
        <w:t>4</w:t>
      </w:r>
      <w:r w:rsidR="000E0CAA" w:rsidRPr="00E969A8">
        <w:rPr>
          <w:rFonts w:cs="Calibri"/>
          <w:i/>
          <w:iCs/>
          <w:color w:val="808080"/>
          <w:sz w:val="20"/>
          <w:szCs w:val="20"/>
        </w:rPr>
        <w:t xml:space="preserve">, veuillez simplement y faire référence (référence du dossier ou destinataire si le document n’est pas associé à un projet spécifique). </w:t>
      </w:r>
    </w:p>
    <w:p w14:paraId="44B887D1" w14:textId="763F4838" w:rsidR="00F84362" w:rsidRPr="00E969A8" w:rsidRDefault="000E0CAA" w:rsidP="000E0CAA">
      <w:pPr>
        <w:spacing w:after="60"/>
        <w:jc w:val="both"/>
        <w:rPr>
          <w:rFonts w:cs="Calibri"/>
          <w:i/>
          <w:iCs/>
          <w:color w:val="808080"/>
          <w:sz w:val="20"/>
          <w:szCs w:val="20"/>
        </w:rPr>
      </w:pPr>
      <w:r w:rsidRPr="00E969A8">
        <w:rPr>
          <w:rFonts w:cs="Calibri"/>
          <w:i/>
          <w:iCs/>
          <w:color w:val="808080"/>
          <w:sz w:val="20"/>
          <w:szCs w:val="20"/>
        </w:rPr>
        <w:t xml:space="preserve">Dans tous les cas (Université, Haute-école, Centre de recherche Collectif ou autre organisme de recherche), si des doutes subsistent sur la qualification du bénéficiaire en Organisme de Recherche, Innoviris se réserve le droit d’investiguer ce point de façon plus approfondie lors de l’étape de recevabilité. Ceci peut passer par l’envoi, à l’entité demandeuse, d’un formulaire de qualification en organisme de recherche à nous renvoyer </w:t>
      </w:r>
      <w:proofErr w:type="gramStart"/>
      <w:r w:rsidRPr="00E969A8">
        <w:rPr>
          <w:rFonts w:cs="Calibri"/>
          <w:i/>
          <w:iCs/>
          <w:color w:val="808080"/>
          <w:sz w:val="20"/>
          <w:szCs w:val="20"/>
        </w:rPr>
        <w:t>complété</w:t>
      </w:r>
      <w:proofErr w:type="gramEnd"/>
      <w:r w:rsidRPr="00E969A8">
        <w:rPr>
          <w:rFonts w:cs="Calibri"/>
          <w:i/>
          <w:iCs/>
          <w:color w:val="808080"/>
          <w:sz w:val="20"/>
          <w:szCs w:val="20"/>
        </w:rPr>
        <w:t>.</w:t>
      </w:r>
    </w:p>
    <w:p w14:paraId="6F92A7A8" w14:textId="77777777" w:rsidR="00DB72A4" w:rsidRPr="00E969A8" w:rsidRDefault="00DB72A4" w:rsidP="003D254E">
      <w:pPr>
        <w:pStyle w:val="Titre3"/>
        <w:spacing w:before="238" w:after="45"/>
        <w:rPr>
          <w:color w:val="000000"/>
          <w:szCs w:val="22"/>
          <w:lang w:bidi="ar-SA"/>
        </w:rPr>
      </w:pPr>
      <w:bookmarkStart w:id="427" w:name="__RefHeading__1054_296410584"/>
      <w:bookmarkStart w:id="428" w:name="__RefHeading__1061_1338712634"/>
      <w:bookmarkStart w:id="429" w:name="__RefHeading__1098_887083246"/>
      <w:bookmarkStart w:id="430" w:name="__RefHeading__2142_296410584"/>
      <w:bookmarkStart w:id="431" w:name="_Toc177126370"/>
      <w:bookmarkEnd w:id="427"/>
      <w:bookmarkEnd w:id="428"/>
      <w:bookmarkEnd w:id="429"/>
      <w:bookmarkEnd w:id="430"/>
      <w:r w:rsidRPr="00E969A8">
        <w:rPr>
          <w:color w:val="000000"/>
          <w:szCs w:val="22"/>
          <w:lang w:bidi="ar-SA"/>
        </w:rPr>
        <w:t>Activités de recherche</w:t>
      </w:r>
      <w:bookmarkEnd w:id="431"/>
    </w:p>
    <w:p w14:paraId="6836CC9E" w14:textId="77777777" w:rsidR="00DB72A4" w:rsidRPr="00E969A8" w:rsidRDefault="00DB72A4">
      <w:pPr>
        <w:spacing w:before="45" w:after="119"/>
        <w:rPr>
          <w:rFonts w:ascii="Times New Roman" w:eastAsia="Times New Roman" w:hAnsi="Times New Roman" w:cs="Times New Roman"/>
          <w:szCs w:val="22"/>
        </w:rPr>
      </w:pPr>
      <w:r w:rsidRPr="00E969A8">
        <w:rPr>
          <w:rFonts w:cs="Calibri"/>
          <w:i/>
          <w:iCs/>
          <w:color w:val="808080"/>
          <w:sz w:val="20"/>
          <w:szCs w:val="20"/>
          <w:lang w:bidi="ar-SA"/>
        </w:rPr>
        <w:t>Décrivez les domaines de recherche de l'unité du promoteur</w:t>
      </w:r>
      <w:r w:rsidR="006D157B" w:rsidRPr="00E969A8">
        <w:rPr>
          <w:rFonts w:cs="Calibri"/>
          <w:i/>
          <w:iCs/>
          <w:color w:val="808080"/>
          <w:sz w:val="20"/>
          <w:szCs w:val="20"/>
          <w:lang w:bidi="ar-SA"/>
        </w:rPr>
        <w:t xml:space="preserve"> et l’équipe dans laquelle le candidat va s’intégrer</w:t>
      </w:r>
      <w:r w:rsidRPr="00E969A8">
        <w:rPr>
          <w:rFonts w:cs="Calibri"/>
          <w:i/>
          <w:iCs/>
          <w:color w:val="808080"/>
          <w:sz w:val="20"/>
          <w:szCs w:val="20"/>
          <w:lang w:bidi="ar-SA"/>
        </w:rPr>
        <w:t>.</w:t>
      </w:r>
    </w:p>
    <w:p w14:paraId="1954BB84" w14:textId="77777777" w:rsidR="00DB72A4" w:rsidRPr="00E969A8" w:rsidRDefault="00DB72A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62AA82EE" w14:textId="77777777" w:rsidR="00DB72A4" w:rsidRPr="00E969A8" w:rsidRDefault="00DB72A4">
      <w:pPr>
        <w:spacing w:before="102" w:after="119"/>
        <w:ind w:left="-16"/>
        <w:jc w:val="both"/>
        <w:rPr>
          <w:rFonts w:eastAsia="Times New Roman" w:cs="Times New Roman"/>
          <w:b/>
          <w:bCs/>
          <w:i/>
          <w:iCs/>
          <w:color w:val="000000"/>
          <w:szCs w:val="22"/>
          <w:lang w:bidi="ar-SA"/>
        </w:rPr>
      </w:pPr>
      <w:r w:rsidRPr="00E969A8">
        <w:rPr>
          <w:rFonts w:ascii="Times New Roman" w:eastAsia="Times New Roman" w:hAnsi="Times New Roman" w:cs="Times New Roman"/>
          <w:i/>
          <w:iCs/>
          <w:color w:val="000000"/>
          <w:szCs w:val="22"/>
          <w:lang w:bidi="ar-SA"/>
        </w:rPr>
        <w:t>...........................................................................................................................................................................</w:t>
      </w:r>
    </w:p>
    <w:p w14:paraId="426DC558" w14:textId="77777777" w:rsidR="00DB72A4" w:rsidRPr="00E969A8" w:rsidRDefault="00DB72A4">
      <w:pPr>
        <w:pStyle w:val="Titre3"/>
        <w:spacing w:before="238" w:after="45"/>
        <w:rPr>
          <w:rFonts w:ascii="Calibri" w:hAnsi="Calibri" w:cs="Calibri"/>
          <w:i/>
          <w:color w:val="808080"/>
          <w:sz w:val="20"/>
          <w:szCs w:val="20"/>
          <w:lang w:bidi="ar-SA"/>
        </w:rPr>
      </w:pPr>
      <w:bookmarkStart w:id="432" w:name="__RefHeading__1056_296410584"/>
      <w:bookmarkStart w:id="433" w:name="__RefHeading__1063_1338712634"/>
      <w:bookmarkStart w:id="434" w:name="__RefHeading__15908_940877344"/>
      <w:bookmarkStart w:id="435" w:name="__RefHeading__5323_380201425"/>
      <w:bookmarkStart w:id="436" w:name="__RefHeading__380_669119232"/>
      <w:bookmarkStart w:id="437" w:name="__RefHeading__2113_1037130382"/>
      <w:bookmarkStart w:id="438" w:name="__RefHeading__7932_1180481512"/>
      <w:bookmarkStart w:id="439" w:name="__RefHeading__145_1069027205"/>
      <w:bookmarkStart w:id="440" w:name="__RefHeading__34570_1180481512"/>
      <w:bookmarkStart w:id="441" w:name="__RefHeading__1844_1914858911"/>
      <w:bookmarkStart w:id="442" w:name="__RefHeading__4522_1989075678"/>
      <w:bookmarkStart w:id="443" w:name="__RefHeading__474_1262397684"/>
      <w:bookmarkStart w:id="444" w:name="__RefHeading__2196_229888057"/>
      <w:bookmarkStart w:id="445" w:name="__RefHeading__2498_1354280005"/>
      <w:bookmarkStart w:id="446" w:name="__RefHeading__1100_887083246"/>
      <w:bookmarkStart w:id="447" w:name="__RefHeading__2144_296410584"/>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sidRPr="00E969A8">
        <w:rPr>
          <w:rFonts w:eastAsia="Times New Roman"/>
          <w:i/>
          <w:iCs/>
          <w:color w:val="000000"/>
          <w:szCs w:val="22"/>
          <w:lang w:bidi="ar-SA"/>
        </w:rPr>
        <w:t xml:space="preserve"> </w:t>
      </w:r>
      <w:bookmarkStart w:id="448" w:name="_Toc177126371"/>
      <w:r w:rsidRPr="00E969A8">
        <w:rPr>
          <w:color w:val="000000"/>
          <w:szCs w:val="22"/>
          <w:lang w:bidi="ar-SA"/>
        </w:rPr>
        <w:t>Expériences du promoteur dans le domaine de recherche du projet</w:t>
      </w:r>
      <w:bookmarkEnd w:id="448"/>
    </w:p>
    <w:p w14:paraId="0838957E" w14:textId="77777777" w:rsidR="00DB72A4" w:rsidRPr="00E969A8" w:rsidRDefault="00DB72A4">
      <w:pPr>
        <w:jc w:val="both"/>
        <w:rPr>
          <w:rFonts w:cs="Calibri"/>
          <w:i/>
          <w:color w:val="808080"/>
          <w:sz w:val="20"/>
          <w:szCs w:val="20"/>
          <w:lang w:bidi="ar-SA"/>
        </w:rPr>
      </w:pPr>
      <w:r w:rsidRPr="00E969A8">
        <w:rPr>
          <w:rFonts w:cs="Calibri"/>
          <w:i/>
          <w:color w:val="808080"/>
          <w:sz w:val="20"/>
          <w:szCs w:val="20"/>
          <w:lang w:bidi="ar-SA"/>
        </w:rPr>
        <w:t>Décrivez l'expérience du promoteur en rapport avec le présent projet de doctorat.</w:t>
      </w:r>
    </w:p>
    <w:p w14:paraId="7DCBB20D" w14:textId="77777777" w:rsidR="00DB72A4" w:rsidRPr="00E969A8" w:rsidRDefault="00DB72A4">
      <w:pPr>
        <w:jc w:val="both"/>
        <w:rPr>
          <w:rFonts w:ascii="Times New Roman" w:eastAsia="Times New Roman" w:hAnsi="Times New Roman" w:cs="Times New Roman"/>
          <w:szCs w:val="22"/>
        </w:rPr>
      </w:pPr>
      <w:r w:rsidRPr="00E969A8">
        <w:rPr>
          <w:rFonts w:cs="Calibri"/>
          <w:i/>
          <w:color w:val="808080"/>
          <w:sz w:val="20"/>
          <w:szCs w:val="20"/>
          <w:lang w:bidi="ar-SA"/>
        </w:rPr>
        <w:t>Fournissez une liste de projets de recherche en cours et/ou antérieurs en relation avec le présent projet.</w:t>
      </w:r>
    </w:p>
    <w:p w14:paraId="0A7A8E2B" w14:textId="77777777" w:rsidR="00DB72A4" w:rsidRPr="00E969A8" w:rsidRDefault="00DB72A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1AACBB66" w14:textId="77777777" w:rsidR="00DB72A4" w:rsidRPr="00E969A8" w:rsidRDefault="00DB72A4">
      <w:pPr>
        <w:spacing w:before="102" w:after="119"/>
        <w:ind w:left="-16"/>
        <w:jc w:val="both"/>
        <w:rPr>
          <w:rFonts w:eastAsia="Times New Roman" w:cs="Times New Roman"/>
          <w:b/>
          <w:bCs/>
          <w:color w:val="000080"/>
          <w:szCs w:val="22"/>
          <w:lang w:bidi="ar-SA"/>
        </w:rPr>
      </w:pPr>
      <w:r w:rsidRPr="00E969A8">
        <w:rPr>
          <w:rFonts w:ascii="Times New Roman" w:eastAsia="Times New Roman" w:hAnsi="Times New Roman" w:cs="Times New Roman"/>
          <w:i/>
          <w:iCs/>
          <w:color w:val="000000"/>
          <w:szCs w:val="22"/>
          <w:lang w:bidi="ar-SA"/>
        </w:rPr>
        <w:t>...........................................................................................................................................................................</w:t>
      </w:r>
    </w:p>
    <w:p w14:paraId="6F9DFF3C" w14:textId="77777777" w:rsidR="00DB72A4" w:rsidRPr="00E969A8" w:rsidRDefault="00DB72A4">
      <w:pPr>
        <w:pStyle w:val="Titre3"/>
        <w:spacing w:before="238" w:after="0"/>
        <w:rPr>
          <w:rFonts w:ascii="Calibri" w:hAnsi="Calibri" w:cs="Calibri"/>
          <w:b w:val="0"/>
          <w:bCs w:val="0"/>
          <w:i/>
          <w:iCs/>
          <w:sz w:val="20"/>
          <w:szCs w:val="20"/>
          <w:lang w:bidi="ar-SA"/>
        </w:rPr>
      </w:pPr>
      <w:bookmarkStart w:id="449" w:name="__RefHeading__1058_296410584"/>
      <w:bookmarkStart w:id="450" w:name="__RefHeading__1065_1338712634"/>
      <w:bookmarkStart w:id="451" w:name="__RefHeading__15910_940877344"/>
      <w:bookmarkStart w:id="452" w:name="__RefHeading__5325_380201425"/>
      <w:bookmarkStart w:id="453" w:name="__RefHeading__382_669119232"/>
      <w:bookmarkStart w:id="454" w:name="__RefHeading__2115_1037130382"/>
      <w:bookmarkStart w:id="455" w:name="__RefHeading__7934_1180481512"/>
      <w:bookmarkStart w:id="456" w:name="__RefHeading__147_1069027205"/>
      <w:bookmarkStart w:id="457" w:name="__RefHeading__34572_1180481512"/>
      <w:bookmarkStart w:id="458" w:name="__RefHeading__1846_1914858911"/>
      <w:bookmarkStart w:id="459" w:name="__RefHeading__4524_1989075678"/>
      <w:bookmarkStart w:id="460" w:name="__RefHeading__476_1262397684"/>
      <w:bookmarkStart w:id="461" w:name="__RefHeading__2198_229888057"/>
      <w:bookmarkStart w:id="462" w:name="__RefHeading__2500_1354280005"/>
      <w:bookmarkStart w:id="463" w:name="__RefHeading__1102_887083246"/>
      <w:bookmarkStart w:id="464" w:name="__RefHeading__2146_296410584"/>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E969A8">
        <w:rPr>
          <w:rFonts w:eastAsia="Times New Roman"/>
          <w:color w:val="000080"/>
          <w:szCs w:val="22"/>
          <w:lang w:bidi="ar-SA"/>
        </w:rPr>
        <w:t xml:space="preserve"> </w:t>
      </w:r>
      <w:bookmarkStart w:id="465" w:name="_Toc177126372"/>
      <w:r w:rsidR="00C100E4" w:rsidRPr="00E969A8">
        <w:rPr>
          <w:rFonts w:eastAsia="Times New Roman"/>
          <w:szCs w:val="22"/>
          <w:lang w:bidi="ar-SA"/>
        </w:rPr>
        <w:t>Motivation</w:t>
      </w:r>
      <w:r w:rsidRPr="00E969A8">
        <w:rPr>
          <w:rFonts w:eastAsia="Times New Roman"/>
          <w:szCs w:val="22"/>
          <w:lang w:bidi="ar-SA"/>
        </w:rPr>
        <w:t xml:space="preserve"> du promoteur</w:t>
      </w:r>
      <w:bookmarkEnd w:id="465"/>
    </w:p>
    <w:p w14:paraId="1B559011" w14:textId="77777777" w:rsidR="00DB72A4" w:rsidRPr="00E969A8" w:rsidRDefault="00DB72A4">
      <w:pPr>
        <w:spacing w:before="45"/>
        <w:jc w:val="both"/>
        <w:rPr>
          <w:rFonts w:ascii="Times New Roman" w:eastAsia="Times New Roman" w:hAnsi="Times New Roman" w:cs="Times New Roman"/>
          <w:szCs w:val="22"/>
        </w:rPr>
      </w:pPr>
      <w:r w:rsidRPr="00E969A8">
        <w:rPr>
          <w:rFonts w:cs="Calibri"/>
          <w:i/>
          <w:iCs/>
          <w:color w:val="808080"/>
          <w:sz w:val="20"/>
          <w:szCs w:val="20"/>
          <w:lang w:bidi="ar-SA"/>
        </w:rPr>
        <w:t xml:space="preserve">Expliquez </w:t>
      </w:r>
      <w:r w:rsidR="00C100E4" w:rsidRPr="00E969A8">
        <w:rPr>
          <w:rFonts w:cs="Calibri"/>
          <w:i/>
          <w:iCs/>
          <w:color w:val="808080"/>
          <w:sz w:val="20"/>
          <w:szCs w:val="20"/>
          <w:lang w:bidi="ar-SA"/>
        </w:rPr>
        <w:t>l’intér</w:t>
      </w:r>
      <w:r w:rsidR="00D630D8" w:rsidRPr="00E969A8">
        <w:rPr>
          <w:rFonts w:cs="Calibri"/>
          <w:i/>
          <w:iCs/>
          <w:color w:val="808080"/>
          <w:sz w:val="20"/>
          <w:szCs w:val="20"/>
          <w:lang w:bidi="ar-SA"/>
        </w:rPr>
        <w:t>êt du</w:t>
      </w:r>
      <w:r w:rsidR="00C100E4" w:rsidRPr="00E969A8">
        <w:rPr>
          <w:rFonts w:cs="Calibri"/>
          <w:i/>
          <w:iCs/>
          <w:color w:val="808080"/>
          <w:sz w:val="20"/>
          <w:szCs w:val="20"/>
          <w:lang w:bidi="ar-SA"/>
        </w:rPr>
        <w:t xml:space="preserve"> promoteur pour le projet et sa motivation à encadrer le chercheur</w:t>
      </w:r>
    </w:p>
    <w:p w14:paraId="3C84ABFA" w14:textId="77777777" w:rsidR="00DB72A4" w:rsidRPr="00E969A8" w:rsidRDefault="00DB72A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48C65A74" w14:textId="77777777" w:rsidR="00DB72A4" w:rsidRPr="00E969A8" w:rsidRDefault="00DB72A4">
      <w:pPr>
        <w:spacing w:before="102" w:after="40"/>
        <w:ind w:left="-16"/>
        <w:jc w:val="both"/>
        <w:rPr>
          <w:rFonts w:ascii="Times New Roman" w:hAnsi="Times New Roman" w:cs="Times New Roman"/>
          <w:i/>
          <w:iCs/>
          <w:color w:val="000000"/>
          <w:szCs w:val="22"/>
          <w:lang w:bidi="ar-SA"/>
        </w:rPr>
      </w:pPr>
      <w:r w:rsidRPr="00E969A8">
        <w:rPr>
          <w:rFonts w:ascii="Times New Roman" w:eastAsia="Times New Roman" w:hAnsi="Times New Roman" w:cs="Times New Roman"/>
          <w:i/>
          <w:iCs/>
          <w:color w:val="000000"/>
          <w:szCs w:val="22"/>
          <w:lang w:bidi="ar-SA"/>
        </w:rPr>
        <w:t>...........................................................................................................................................................................</w:t>
      </w:r>
    </w:p>
    <w:p w14:paraId="7C88FCAA" w14:textId="74C290BD" w:rsidR="00DB72A4" w:rsidRPr="00E969A8" w:rsidRDefault="00DB72A4">
      <w:pPr>
        <w:rPr>
          <w:rFonts w:ascii="Times New Roman" w:hAnsi="Times New Roman" w:cs="Times New Roman"/>
          <w:i/>
          <w:iCs/>
          <w:color w:val="000000"/>
          <w:szCs w:val="22"/>
          <w:lang w:bidi="ar-SA"/>
        </w:rPr>
      </w:pPr>
    </w:p>
    <w:p w14:paraId="4822ACF2" w14:textId="77777777" w:rsidR="00F84362" w:rsidRPr="00E969A8" w:rsidRDefault="00F84362">
      <w:pPr>
        <w:rPr>
          <w:rFonts w:ascii="Times New Roman" w:hAnsi="Times New Roman" w:cs="Times New Roman"/>
          <w:i/>
          <w:iCs/>
          <w:color w:val="000000"/>
          <w:szCs w:val="22"/>
          <w:lang w:bidi="ar-SA"/>
        </w:rPr>
      </w:pPr>
    </w:p>
    <w:p w14:paraId="2E51EE82" w14:textId="13758BE0" w:rsidR="00DB72A4" w:rsidRPr="00E969A8" w:rsidRDefault="00DB72A4">
      <w:pPr>
        <w:spacing w:before="45"/>
        <w:jc w:val="both"/>
        <w:rPr>
          <w:rFonts w:ascii="Times New Roman" w:hAnsi="Times New Roman" w:cs="Times New Roman"/>
          <w:i/>
          <w:iCs/>
          <w:color w:val="000000"/>
          <w:szCs w:val="22"/>
          <w:lang w:bidi="ar-SA"/>
        </w:rPr>
      </w:pPr>
      <w:r w:rsidRPr="00E969A8">
        <w:rPr>
          <w:rFonts w:ascii="Times New Roman" w:hAnsi="Times New Roman" w:cs="Times New Roman"/>
          <w:b/>
          <w:bCs/>
          <w:color w:val="000000"/>
          <w:szCs w:val="22"/>
          <w:lang w:bidi="ar-SA"/>
        </w:rPr>
        <w:t>Annexes à fournir</w:t>
      </w:r>
      <w:r w:rsidR="00FD3E03" w:rsidRPr="00E969A8">
        <w:rPr>
          <w:rFonts w:ascii="Times New Roman" w:hAnsi="Times New Roman" w:cs="Times New Roman"/>
          <w:color w:val="000000"/>
          <w:szCs w:val="22"/>
        </w:rPr>
        <w:t> </w:t>
      </w:r>
      <w:r w:rsidR="00D05384" w:rsidRPr="00E969A8">
        <w:rPr>
          <w:rFonts w:ascii="Times New Roman" w:hAnsi="Times New Roman" w:cs="Times New Roman"/>
          <w:color w:val="000000"/>
          <w:szCs w:val="22"/>
          <w:lang w:bidi="ar-SA"/>
        </w:rPr>
        <w:t>:</w:t>
      </w:r>
    </w:p>
    <w:p w14:paraId="1837C8AC" w14:textId="77777777" w:rsidR="00AC41BC" w:rsidRPr="00E969A8" w:rsidRDefault="00B432EA" w:rsidP="006525AF">
      <w:pPr>
        <w:numPr>
          <w:ilvl w:val="0"/>
          <w:numId w:val="2"/>
        </w:numPr>
        <w:spacing w:before="45"/>
        <w:rPr>
          <w:rFonts w:ascii="Times New Roman" w:hAnsi="Times New Roman" w:cs="Times New Roman"/>
          <w:i/>
          <w:iCs/>
          <w:color w:val="000000"/>
          <w:szCs w:val="22"/>
          <w:lang w:bidi="ar-SA"/>
        </w:rPr>
      </w:pPr>
      <w:r w:rsidRPr="00E969A8">
        <w:rPr>
          <w:rFonts w:ascii="Times New Roman" w:hAnsi="Times New Roman" w:cs="Times New Roman"/>
          <w:i/>
          <w:iCs/>
          <w:color w:val="000000"/>
          <w:szCs w:val="22"/>
          <w:lang w:bidi="ar-SA"/>
        </w:rPr>
        <w:t xml:space="preserve">Le cas échéant, </w:t>
      </w:r>
      <w:r w:rsidR="00FE44A8" w:rsidRPr="00E969A8">
        <w:rPr>
          <w:rFonts w:ascii="Times New Roman" w:hAnsi="Times New Roman" w:cs="Times New Roman"/>
          <w:i/>
          <w:iCs/>
          <w:color w:val="000000"/>
          <w:szCs w:val="22"/>
          <w:lang w:bidi="ar-SA"/>
        </w:rPr>
        <w:t>Fiche</w:t>
      </w:r>
      <w:r w:rsidR="00AC41BC" w:rsidRPr="00E969A8">
        <w:rPr>
          <w:rFonts w:ascii="Times New Roman" w:hAnsi="Times New Roman" w:cs="Times New Roman"/>
          <w:i/>
          <w:iCs/>
          <w:color w:val="000000"/>
          <w:szCs w:val="22"/>
          <w:lang w:bidi="ar-SA"/>
        </w:rPr>
        <w:t xml:space="preserve"> de qualification </w:t>
      </w:r>
      <w:r w:rsidR="009864C0" w:rsidRPr="00E969A8">
        <w:rPr>
          <w:rFonts w:ascii="Times New Roman" w:hAnsi="Times New Roman" w:cs="Times New Roman"/>
          <w:i/>
          <w:iCs/>
          <w:color w:val="000000"/>
          <w:szCs w:val="22"/>
          <w:lang w:bidi="ar-SA"/>
        </w:rPr>
        <w:t xml:space="preserve">en </w:t>
      </w:r>
      <w:r w:rsidR="00AC41BC" w:rsidRPr="00E969A8">
        <w:rPr>
          <w:rFonts w:ascii="Times New Roman" w:hAnsi="Times New Roman" w:cs="Times New Roman"/>
          <w:i/>
          <w:iCs/>
          <w:color w:val="000000"/>
          <w:szCs w:val="22"/>
          <w:lang w:bidi="ar-SA"/>
        </w:rPr>
        <w:t>Organisme de recherche</w:t>
      </w:r>
    </w:p>
    <w:p w14:paraId="2F1A20FD" w14:textId="4051C833" w:rsidR="00DB72A4" w:rsidRPr="00E969A8" w:rsidRDefault="00DB72A4" w:rsidP="006525AF">
      <w:pPr>
        <w:numPr>
          <w:ilvl w:val="0"/>
          <w:numId w:val="2"/>
        </w:numPr>
        <w:spacing w:before="45"/>
        <w:rPr>
          <w:rFonts w:ascii="Times New Roman" w:hAnsi="Times New Roman" w:cs="Times New Roman"/>
          <w:i/>
          <w:iCs/>
          <w:color w:val="000000"/>
          <w:szCs w:val="22"/>
          <w:lang w:bidi="ar-SA"/>
        </w:rPr>
      </w:pPr>
      <w:r w:rsidRPr="00E969A8">
        <w:rPr>
          <w:rFonts w:ascii="Times New Roman" w:hAnsi="Times New Roman" w:cs="Times New Roman"/>
          <w:i/>
          <w:iCs/>
          <w:color w:val="000000"/>
          <w:szCs w:val="22"/>
          <w:lang w:bidi="ar-SA"/>
        </w:rPr>
        <w:t>CV du promoteur</w:t>
      </w:r>
      <w:r w:rsidR="00F84362" w:rsidRPr="00E969A8">
        <w:rPr>
          <w:rFonts w:ascii="Times New Roman" w:hAnsi="Times New Roman" w:cs="Times New Roman"/>
          <w:i/>
          <w:iCs/>
          <w:color w:val="000000"/>
          <w:szCs w:val="22"/>
          <w:lang w:bidi="ar-SA"/>
        </w:rPr>
        <w:t xml:space="preserve"> </w:t>
      </w:r>
      <w:r w:rsidR="00F13770" w:rsidRPr="00E969A8">
        <w:rPr>
          <w:rFonts w:ascii="Times New Roman" w:hAnsi="Times New Roman" w:cs="Times New Roman"/>
          <w:i/>
          <w:iCs/>
          <w:color w:val="000000"/>
          <w:szCs w:val="22"/>
          <w:lang w:bidi="ar-SA"/>
        </w:rPr>
        <w:t xml:space="preserve">(et du </w:t>
      </w:r>
      <w:proofErr w:type="spellStart"/>
      <w:r w:rsidR="00F13770" w:rsidRPr="00E969A8">
        <w:rPr>
          <w:rFonts w:ascii="Times New Roman" w:hAnsi="Times New Roman" w:cs="Times New Roman"/>
          <w:i/>
          <w:iCs/>
          <w:color w:val="000000"/>
          <w:szCs w:val="22"/>
          <w:lang w:bidi="ar-SA"/>
        </w:rPr>
        <w:t>co</w:t>
      </w:r>
      <w:proofErr w:type="spellEnd"/>
      <w:r w:rsidR="00F13770" w:rsidRPr="00E969A8">
        <w:rPr>
          <w:rFonts w:ascii="Times New Roman" w:hAnsi="Times New Roman" w:cs="Times New Roman"/>
          <w:i/>
          <w:iCs/>
          <w:color w:val="000000"/>
          <w:szCs w:val="22"/>
          <w:lang w:bidi="ar-SA"/>
        </w:rPr>
        <w:t>-promoteur le cas échéant)</w:t>
      </w:r>
    </w:p>
    <w:p w14:paraId="18704DB9" w14:textId="77777777" w:rsidR="00DB72A4" w:rsidRPr="00E969A8" w:rsidRDefault="00DB72A4" w:rsidP="006525AF">
      <w:pPr>
        <w:numPr>
          <w:ilvl w:val="0"/>
          <w:numId w:val="2"/>
        </w:numPr>
        <w:spacing w:before="45"/>
        <w:rPr>
          <w:rFonts w:ascii="Times New Roman" w:hAnsi="Times New Roman" w:cs="Times New Roman"/>
          <w:color w:val="000000"/>
          <w:szCs w:val="22"/>
        </w:rPr>
      </w:pPr>
      <w:proofErr w:type="gramStart"/>
      <w:r w:rsidRPr="00E969A8">
        <w:rPr>
          <w:rFonts w:ascii="Times New Roman" w:hAnsi="Times New Roman" w:cs="Times New Roman"/>
          <w:i/>
          <w:iCs/>
          <w:color w:val="000000"/>
          <w:szCs w:val="22"/>
          <w:lang w:bidi="ar-SA"/>
        </w:rPr>
        <w:t>liste</w:t>
      </w:r>
      <w:proofErr w:type="gramEnd"/>
      <w:r w:rsidRPr="00E969A8">
        <w:rPr>
          <w:rFonts w:ascii="Times New Roman" w:hAnsi="Times New Roman" w:cs="Times New Roman"/>
          <w:i/>
          <w:iCs/>
          <w:color w:val="000000"/>
          <w:szCs w:val="22"/>
          <w:lang w:bidi="ar-SA"/>
        </w:rPr>
        <w:t xml:space="preserve"> de</w:t>
      </w:r>
      <w:r w:rsidR="00E941CE" w:rsidRPr="00E969A8">
        <w:rPr>
          <w:rFonts w:ascii="Times New Roman" w:hAnsi="Times New Roman" w:cs="Times New Roman"/>
          <w:i/>
          <w:iCs/>
          <w:color w:val="000000"/>
          <w:szCs w:val="22"/>
          <w:lang w:bidi="ar-SA"/>
        </w:rPr>
        <w:t>s 5</w:t>
      </w:r>
      <w:r w:rsidRPr="00E969A8">
        <w:rPr>
          <w:rFonts w:ascii="Times New Roman" w:hAnsi="Times New Roman" w:cs="Times New Roman"/>
          <w:i/>
          <w:iCs/>
          <w:color w:val="000000"/>
          <w:szCs w:val="22"/>
          <w:lang w:bidi="ar-SA"/>
        </w:rPr>
        <w:t xml:space="preserve"> publications de l'unité de recherche </w:t>
      </w:r>
      <w:r w:rsidR="00E941CE" w:rsidRPr="00E969A8">
        <w:rPr>
          <w:rFonts w:ascii="Times New Roman" w:hAnsi="Times New Roman" w:cs="Times New Roman"/>
          <w:i/>
          <w:iCs/>
          <w:color w:val="000000"/>
          <w:szCs w:val="22"/>
          <w:lang w:bidi="ar-SA"/>
        </w:rPr>
        <w:t xml:space="preserve">les plus </w:t>
      </w:r>
      <w:r w:rsidRPr="00E969A8">
        <w:rPr>
          <w:rFonts w:ascii="Times New Roman" w:hAnsi="Times New Roman" w:cs="Times New Roman"/>
          <w:i/>
          <w:iCs/>
          <w:color w:val="000000"/>
          <w:szCs w:val="22"/>
          <w:lang w:bidi="ar-SA"/>
        </w:rPr>
        <w:t>récentes et pertinentes par rapport à la présente proposition</w:t>
      </w:r>
      <w:r w:rsidRPr="00E969A8">
        <w:rPr>
          <w:rFonts w:ascii="Times New Roman" w:hAnsi="Times New Roman" w:cs="Times New Roman"/>
          <w:i/>
          <w:iCs/>
          <w:color w:val="000000"/>
          <w:szCs w:val="22"/>
        </w:rPr>
        <w:t>.</w:t>
      </w:r>
    </w:p>
    <w:p w14:paraId="27627472" w14:textId="77777777" w:rsidR="00DB72A4" w:rsidRPr="00E969A8" w:rsidRDefault="00DB72A4">
      <w:pPr>
        <w:rPr>
          <w:rFonts w:ascii="Times New Roman" w:hAnsi="Times New Roman" w:cs="Times New Roman"/>
          <w:color w:val="000000"/>
          <w:szCs w:val="22"/>
        </w:rPr>
      </w:pPr>
    </w:p>
    <w:p w14:paraId="071A02C6" w14:textId="77777777" w:rsidR="00D44875" w:rsidRPr="00E969A8" w:rsidRDefault="00D44875">
      <w:pPr>
        <w:rPr>
          <w:rFonts w:ascii="Times New Roman" w:hAnsi="Times New Roman" w:cs="Times New Roman"/>
          <w:color w:val="000000"/>
          <w:szCs w:val="22"/>
        </w:rPr>
      </w:pPr>
    </w:p>
    <w:tbl>
      <w:tblPr>
        <w:tblW w:w="0" w:type="auto"/>
        <w:tblInd w:w="-68" w:type="dxa"/>
        <w:tblLayout w:type="fixed"/>
        <w:tblLook w:val="0000" w:firstRow="0" w:lastRow="0" w:firstColumn="0" w:lastColumn="0" w:noHBand="0" w:noVBand="0"/>
      </w:tblPr>
      <w:tblGrid>
        <w:gridCol w:w="9967"/>
      </w:tblGrid>
      <w:tr w:rsidR="00DB72A4" w:rsidRPr="00E969A8" w14:paraId="0780A7F8" w14:textId="77777777">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E912BE" w14:textId="77777777" w:rsidR="00DB72A4" w:rsidRPr="000629AE" w:rsidRDefault="00DB72A4">
            <w:pPr>
              <w:pStyle w:val="Titre2"/>
              <w:rPr>
                <w:lang w:val="fr-BE"/>
              </w:rPr>
            </w:pPr>
            <w:bookmarkStart w:id="466" w:name="__RefHeading__1060_296410584"/>
            <w:bookmarkStart w:id="467" w:name="__RefHeading__1067_1338712634"/>
            <w:bookmarkStart w:id="468" w:name="__RefHeading__15912_940877344"/>
            <w:bookmarkStart w:id="469" w:name="__RefHeading__5327_380201425"/>
            <w:bookmarkStart w:id="470" w:name="__RefHeading__384_669119232"/>
            <w:bookmarkStart w:id="471" w:name="__RefHeading__2117_1037130382"/>
            <w:bookmarkStart w:id="472" w:name="__RefHeading__7936_1180481512"/>
            <w:bookmarkStart w:id="473" w:name="__RefHeading__259_1652688562"/>
            <w:bookmarkStart w:id="474" w:name="__RefHeading__3605_638885521"/>
            <w:bookmarkStart w:id="475" w:name="__RefHeading__42167_1322639838"/>
            <w:bookmarkStart w:id="476" w:name="__RefHeading__2021_638885521"/>
            <w:bookmarkStart w:id="477" w:name="__RefHeading__4875_638885521"/>
            <w:bookmarkStart w:id="478" w:name="__RefHeading__149_1069027205"/>
            <w:bookmarkStart w:id="479" w:name="__RefHeading__34574_1180481512"/>
            <w:bookmarkStart w:id="480" w:name="__RefHeading__1848_1914858911"/>
            <w:bookmarkStart w:id="481" w:name="__RefHeading__4526_1989075678"/>
            <w:bookmarkStart w:id="482" w:name="__RefHeading__478_1262397684"/>
            <w:bookmarkStart w:id="483" w:name="__RefHeading__2200_229888057"/>
            <w:bookmarkStart w:id="484" w:name="__RefHeading__1377_1354280005"/>
            <w:bookmarkStart w:id="485" w:name="__RefHeading__1104_887083246"/>
            <w:bookmarkStart w:id="486" w:name="__RefHeading__2148_296410584"/>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0629AE">
              <w:rPr>
                <w:rFonts w:eastAsia="Times New Roman" w:cs="Times New Roman"/>
                <w:sz w:val="22"/>
                <w:szCs w:val="22"/>
                <w:lang w:val="fr-BE"/>
              </w:rPr>
              <w:t xml:space="preserve"> </w:t>
            </w:r>
            <w:bookmarkStart w:id="487" w:name="_Toc177126373"/>
            <w:r w:rsidRPr="000629AE">
              <w:rPr>
                <w:rFonts w:cs="Times New Roman"/>
                <w:sz w:val="22"/>
                <w:szCs w:val="22"/>
                <w:lang w:val="fr-BE"/>
              </w:rPr>
              <w:t>PROFIL DU CANDIDAT</w:t>
            </w:r>
            <w:bookmarkEnd w:id="487"/>
          </w:p>
        </w:tc>
      </w:tr>
    </w:tbl>
    <w:p w14:paraId="6DB87742" w14:textId="77777777" w:rsidR="00DB72A4" w:rsidRPr="00E969A8" w:rsidRDefault="00DB72A4">
      <w:pPr>
        <w:rPr>
          <w:rFonts w:eastAsia="Times New Roman" w:cs="Times New Roman"/>
          <w:color w:val="000000"/>
          <w:szCs w:val="22"/>
          <w:lang w:bidi="ar-SA"/>
        </w:rPr>
      </w:pPr>
      <w:bookmarkStart w:id="488" w:name="__RefHeading__1379_1354280005"/>
      <w:bookmarkEnd w:id="488"/>
      <w:r w:rsidRPr="00E969A8">
        <w:rPr>
          <w:rFonts w:eastAsia="Times New Roman" w:cs="Calibri"/>
          <w:i/>
          <w:iCs/>
          <w:color w:val="808080"/>
          <w:sz w:val="20"/>
          <w:szCs w:val="20"/>
        </w:rPr>
        <w:t>(0,5 page max)</w:t>
      </w:r>
    </w:p>
    <w:p w14:paraId="58C41896" w14:textId="77777777" w:rsidR="00DB72A4" w:rsidRPr="00E969A8" w:rsidRDefault="00DB72A4">
      <w:pPr>
        <w:pStyle w:val="Titre3"/>
        <w:spacing w:before="238" w:after="0"/>
        <w:rPr>
          <w:rFonts w:ascii="Calibri" w:hAnsi="Calibri" w:cs="Calibri"/>
          <w:b w:val="0"/>
          <w:bCs w:val="0"/>
          <w:i/>
          <w:iCs/>
          <w:color w:val="808080"/>
          <w:sz w:val="20"/>
          <w:szCs w:val="20"/>
          <w:lang w:bidi="ar-SA"/>
        </w:rPr>
      </w:pPr>
      <w:bookmarkStart w:id="489" w:name="__RefHeading__1062_296410584"/>
      <w:bookmarkStart w:id="490" w:name="__RefHeading__1069_1338712634"/>
      <w:bookmarkStart w:id="491" w:name="__RefHeading__1106_887083246"/>
      <w:bookmarkStart w:id="492" w:name="__RefHeading__2150_296410584"/>
      <w:bookmarkEnd w:id="489"/>
      <w:bookmarkEnd w:id="490"/>
      <w:bookmarkEnd w:id="491"/>
      <w:bookmarkEnd w:id="492"/>
      <w:r w:rsidRPr="00E969A8">
        <w:rPr>
          <w:rFonts w:eastAsia="Times New Roman"/>
          <w:color w:val="000000"/>
          <w:szCs w:val="22"/>
          <w:lang w:bidi="ar-SA"/>
        </w:rPr>
        <w:t xml:space="preserve"> </w:t>
      </w:r>
      <w:bookmarkStart w:id="493" w:name="_Toc177126374"/>
      <w:r w:rsidRPr="00E969A8">
        <w:rPr>
          <w:color w:val="000000"/>
          <w:szCs w:val="22"/>
          <w:lang w:bidi="ar-SA"/>
        </w:rPr>
        <w:t>Compétences dans le domaine de recherche</w:t>
      </w:r>
      <w:bookmarkEnd w:id="493"/>
    </w:p>
    <w:p w14:paraId="75F004D6" w14:textId="51417B79" w:rsidR="00DB72A4" w:rsidRPr="00E969A8" w:rsidRDefault="00DB72A4">
      <w:pPr>
        <w:spacing w:before="45"/>
        <w:rPr>
          <w:rFonts w:ascii="Times New Roman" w:eastAsia="Times New Roman" w:hAnsi="Times New Roman" w:cs="Times New Roman"/>
          <w:szCs w:val="22"/>
        </w:rPr>
      </w:pPr>
      <w:r w:rsidRPr="00E969A8">
        <w:rPr>
          <w:rFonts w:cs="Calibri"/>
          <w:i/>
          <w:iCs/>
          <w:color w:val="808080"/>
          <w:sz w:val="20"/>
          <w:szCs w:val="20"/>
          <w:lang w:bidi="ar-SA"/>
        </w:rPr>
        <w:t xml:space="preserve">Décrivez et illustrez en quoi le </w:t>
      </w:r>
      <w:r w:rsidR="00625130" w:rsidRPr="00E969A8">
        <w:rPr>
          <w:rFonts w:cs="Calibri"/>
          <w:i/>
          <w:iCs/>
          <w:color w:val="808080"/>
          <w:sz w:val="20"/>
          <w:szCs w:val="20"/>
          <w:lang w:bidi="ar-SA"/>
        </w:rPr>
        <w:t xml:space="preserve">candidat </w:t>
      </w:r>
      <w:r w:rsidRPr="00E969A8">
        <w:rPr>
          <w:rFonts w:cs="Calibri"/>
          <w:i/>
          <w:iCs/>
          <w:color w:val="808080"/>
          <w:sz w:val="20"/>
          <w:szCs w:val="20"/>
          <w:lang w:bidi="ar-SA"/>
        </w:rPr>
        <w:t>est compétent pour mettre en œuvre le programme du projet.</w:t>
      </w:r>
    </w:p>
    <w:p w14:paraId="13F6777D" w14:textId="77777777" w:rsidR="00DB72A4" w:rsidRPr="00E969A8" w:rsidRDefault="00DB72A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lastRenderedPageBreak/>
        <w:t>…</w:t>
      </w:r>
      <w:r w:rsidRPr="00E969A8">
        <w:rPr>
          <w:rFonts w:ascii="Times New Roman" w:hAnsi="Times New Roman" w:cs="Times New Roman"/>
          <w:szCs w:val="22"/>
        </w:rPr>
        <w:t>.......................................................................................................................................................................</w:t>
      </w:r>
    </w:p>
    <w:p w14:paraId="71529FB1" w14:textId="77777777" w:rsidR="00DB72A4" w:rsidRPr="00E969A8" w:rsidRDefault="00DB72A4">
      <w:pPr>
        <w:spacing w:before="102" w:after="45"/>
        <w:ind w:left="-16"/>
        <w:jc w:val="both"/>
        <w:rPr>
          <w:rFonts w:ascii="Times New Roman" w:hAnsi="Times New Roman" w:cs="Times New Roman"/>
          <w:i/>
          <w:iCs/>
          <w:color w:val="000080"/>
          <w:szCs w:val="22"/>
          <w:lang w:bidi="ar-SA"/>
        </w:rPr>
      </w:pPr>
      <w:r w:rsidRPr="00E969A8">
        <w:rPr>
          <w:rFonts w:ascii="Times New Roman" w:eastAsia="Times New Roman" w:hAnsi="Times New Roman" w:cs="Times New Roman"/>
          <w:i/>
          <w:iCs/>
          <w:color w:val="000000"/>
          <w:szCs w:val="22"/>
          <w:lang w:bidi="ar-SA"/>
        </w:rPr>
        <w:t>...........................................................................................................................................................................</w:t>
      </w:r>
    </w:p>
    <w:p w14:paraId="09C54CBB" w14:textId="77777777" w:rsidR="00DB72A4" w:rsidRPr="00E969A8" w:rsidRDefault="00DB72A4">
      <w:pPr>
        <w:rPr>
          <w:rFonts w:ascii="Times New Roman" w:hAnsi="Times New Roman" w:cs="Times New Roman"/>
          <w:i/>
          <w:iCs/>
          <w:color w:val="000080"/>
          <w:szCs w:val="22"/>
          <w:lang w:bidi="ar-SA"/>
        </w:rPr>
      </w:pPr>
    </w:p>
    <w:p w14:paraId="711D461F" w14:textId="52A9F54D" w:rsidR="00DB72A4" w:rsidRPr="00E969A8" w:rsidRDefault="00DB72A4">
      <w:pPr>
        <w:spacing w:before="45"/>
        <w:jc w:val="both"/>
        <w:rPr>
          <w:rFonts w:ascii="Times New Roman" w:hAnsi="Times New Roman" w:cs="Times New Roman"/>
          <w:i/>
          <w:iCs/>
          <w:color w:val="000000"/>
          <w:szCs w:val="22"/>
          <w:lang w:bidi="ar-SA"/>
        </w:rPr>
      </w:pPr>
      <w:r w:rsidRPr="00E969A8">
        <w:rPr>
          <w:rFonts w:ascii="Times New Roman" w:hAnsi="Times New Roman" w:cs="Times New Roman"/>
          <w:b/>
          <w:bCs/>
          <w:color w:val="000000"/>
          <w:szCs w:val="22"/>
          <w:lang w:bidi="ar-SA"/>
        </w:rPr>
        <w:t>Annexes à fournir</w:t>
      </w:r>
      <w:r w:rsidR="00FD3E03" w:rsidRPr="00E969A8">
        <w:rPr>
          <w:rFonts w:ascii="Times New Roman" w:hAnsi="Times New Roman" w:cs="Times New Roman"/>
          <w:color w:val="000000"/>
          <w:szCs w:val="22"/>
        </w:rPr>
        <w:t> </w:t>
      </w:r>
      <w:r w:rsidR="005E15F6" w:rsidRPr="00E969A8">
        <w:rPr>
          <w:rFonts w:ascii="Times New Roman" w:hAnsi="Times New Roman" w:cs="Times New Roman"/>
          <w:b/>
          <w:bCs/>
          <w:color w:val="000000"/>
          <w:szCs w:val="22"/>
          <w:lang w:bidi="ar-SA"/>
        </w:rPr>
        <w:t>:</w:t>
      </w:r>
    </w:p>
    <w:p w14:paraId="0B180934" w14:textId="77777777" w:rsidR="00DB72A4" w:rsidRPr="00E969A8" w:rsidRDefault="00DB72A4" w:rsidP="006525AF">
      <w:pPr>
        <w:numPr>
          <w:ilvl w:val="0"/>
          <w:numId w:val="3"/>
        </w:numPr>
        <w:spacing w:before="45"/>
        <w:jc w:val="both"/>
        <w:rPr>
          <w:rFonts w:ascii="Times New Roman" w:hAnsi="Times New Roman" w:cs="Times New Roman"/>
          <w:i/>
          <w:iCs/>
          <w:color w:val="000000"/>
          <w:szCs w:val="22"/>
          <w:lang w:bidi="ar-SA"/>
        </w:rPr>
      </w:pPr>
      <w:r w:rsidRPr="00E969A8">
        <w:rPr>
          <w:rFonts w:ascii="Times New Roman" w:hAnsi="Times New Roman" w:cs="Times New Roman"/>
          <w:i/>
          <w:iCs/>
          <w:color w:val="000000"/>
          <w:szCs w:val="22"/>
          <w:lang w:bidi="ar-SA"/>
        </w:rPr>
        <w:t>CV du candidat chercheur</w:t>
      </w:r>
    </w:p>
    <w:p w14:paraId="3425BFC5" w14:textId="77777777" w:rsidR="00DB72A4" w:rsidRPr="00E969A8" w:rsidRDefault="00DB72A4" w:rsidP="006525AF">
      <w:pPr>
        <w:numPr>
          <w:ilvl w:val="0"/>
          <w:numId w:val="3"/>
        </w:numPr>
        <w:spacing w:before="45"/>
        <w:jc w:val="both"/>
        <w:rPr>
          <w:rFonts w:ascii="Times New Roman" w:hAnsi="Times New Roman" w:cs="Times New Roman"/>
          <w:i/>
          <w:iCs/>
          <w:color w:val="000000"/>
          <w:szCs w:val="22"/>
          <w:lang w:bidi="ar-SA"/>
        </w:rPr>
      </w:pPr>
      <w:proofErr w:type="gramStart"/>
      <w:r w:rsidRPr="00E969A8">
        <w:rPr>
          <w:rFonts w:ascii="Times New Roman" w:hAnsi="Times New Roman" w:cs="Times New Roman"/>
          <w:i/>
          <w:iCs/>
          <w:color w:val="000000"/>
          <w:szCs w:val="22"/>
          <w:lang w:bidi="ar-SA"/>
        </w:rPr>
        <w:t>lettre</w:t>
      </w:r>
      <w:proofErr w:type="gramEnd"/>
      <w:r w:rsidRPr="00E969A8">
        <w:rPr>
          <w:rFonts w:ascii="Times New Roman" w:hAnsi="Times New Roman" w:cs="Times New Roman"/>
          <w:i/>
          <w:iCs/>
          <w:color w:val="000000"/>
          <w:szCs w:val="22"/>
          <w:lang w:bidi="ar-SA"/>
        </w:rPr>
        <w:t xml:space="preserve"> de motivation du candidat</w:t>
      </w:r>
    </w:p>
    <w:p w14:paraId="273AC508" w14:textId="77777777" w:rsidR="00DB72A4" w:rsidRPr="00E969A8" w:rsidRDefault="00DB72A4">
      <w:pPr>
        <w:spacing w:before="45" w:after="45"/>
        <w:jc w:val="both"/>
        <w:rPr>
          <w:rFonts w:ascii="Times New Roman" w:hAnsi="Times New Roman" w:cs="Times New Roman"/>
          <w:i/>
          <w:iCs/>
          <w:color w:val="000000"/>
          <w:szCs w:val="22"/>
          <w:lang w:bidi="ar-SA"/>
        </w:rPr>
      </w:pPr>
    </w:p>
    <w:p w14:paraId="14A57CEE" w14:textId="77777777" w:rsidR="00DB72A4" w:rsidRPr="00E969A8" w:rsidRDefault="00DB72A4">
      <w:pPr>
        <w:spacing w:before="45" w:after="45"/>
        <w:jc w:val="both"/>
        <w:rPr>
          <w:rFonts w:ascii="Times New Roman" w:hAnsi="Times New Roman" w:cs="Times New Roman"/>
          <w:i/>
          <w:iCs/>
          <w:color w:val="000000"/>
          <w:szCs w:val="22"/>
          <w:lang w:bidi="ar-SA"/>
        </w:rPr>
      </w:pPr>
    </w:p>
    <w:tbl>
      <w:tblPr>
        <w:tblW w:w="0" w:type="auto"/>
        <w:tblInd w:w="-68" w:type="dxa"/>
        <w:tblLayout w:type="fixed"/>
        <w:tblLook w:val="0000" w:firstRow="0" w:lastRow="0" w:firstColumn="0" w:lastColumn="0" w:noHBand="0" w:noVBand="0"/>
      </w:tblPr>
      <w:tblGrid>
        <w:gridCol w:w="10017"/>
      </w:tblGrid>
      <w:tr w:rsidR="00DB72A4" w:rsidRPr="00E969A8" w14:paraId="115B3EBB" w14:textId="77777777">
        <w:trPr>
          <w:trHeight w:val="340"/>
        </w:trPr>
        <w:tc>
          <w:tcPr>
            <w:tcW w:w="100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BB672B4" w14:textId="77777777" w:rsidR="00DB72A4" w:rsidRPr="000629AE" w:rsidRDefault="00DB72A4" w:rsidP="007F6E6D">
            <w:pPr>
              <w:pStyle w:val="Titre2"/>
              <w:rPr>
                <w:lang w:val="fr-BE"/>
              </w:rPr>
            </w:pPr>
            <w:bookmarkStart w:id="494" w:name="__RefHeading__1064_296410584"/>
            <w:bookmarkStart w:id="495" w:name="__RefHeading__1071_1338712634"/>
            <w:bookmarkStart w:id="496" w:name="__RefHeading__1108_887083246"/>
            <w:bookmarkStart w:id="497" w:name="__RefHeading__2152_296410584"/>
            <w:bookmarkEnd w:id="494"/>
            <w:bookmarkEnd w:id="495"/>
            <w:bookmarkEnd w:id="496"/>
            <w:bookmarkEnd w:id="497"/>
            <w:r w:rsidRPr="000629AE">
              <w:rPr>
                <w:rFonts w:eastAsia="Times New Roman" w:cs="Times New Roman"/>
                <w:sz w:val="22"/>
                <w:szCs w:val="22"/>
                <w:lang w:val="fr-BE"/>
              </w:rPr>
              <w:t xml:space="preserve"> </w:t>
            </w:r>
            <w:bookmarkStart w:id="498" w:name="_Toc177126375"/>
            <w:r w:rsidRPr="000629AE">
              <w:rPr>
                <w:rFonts w:cs="Times New Roman"/>
                <w:sz w:val="22"/>
                <w:szCs w:val="22"/>
                <w:lang w:val="fr-BE"/>
              </w:rPr>
              <w:t xml:space="preserve">PROFIL </w:t>
            </w:r>
            <w:r w:rsidR="00AC41BC" w:rsidRPr="00E969A8">
              <w:rPr>
                <w:rFonts w:cs="Times New Roman"/>
                <w:sz w:val="22"/>
                <w:szCs w:val="22"/>
                <w:lang w:val="fr-BE"/>
              </w:rPr>
              <w:t xml:space="preserve">DES </w:t>
            </w:r>
            <w:r w:rsidR="007F6E6D" w:rsidRPr="00E969A8">
              <w:rPr>
                <w:rFonts w:cs="Times New Roman"/>
                <w:sz w:val="22"/>
                <w:szCs w:val="22"/>
                <w:lang w:val="fr-BE"/>
              </w:rPr>
              <w:t>SUPERVISEUR</w:t>
            </w:r>
            <w:r w:rsidR="00AC41BC" w:rsidRPr="00E969A8">
              <w:rPr>
                <w:rFonts w:cs="Times New Roman"/>
                <w:sz w:val="22"/>
                <w:szCs w:val="22"/>
                <w:lang w:val="fr-BE"/>
              </w:rPr>
              <w:t>S</w:t>
            </w:r>
            <w:r w:rsidRPr="000629AE">
              <w:rPr>
                <w:rFonts w:cs="Times New Roman"/>
                <w:sz w:val="22"/>
                <w:szCs w:val="22"/>
                <w:lang w:val="fr-BE"/>
              </w:rPr>
              <w:t xml:space="preserve"> ET D</w:t>
            </w:r>
            <w:r w:rsidR="00B76BA2" w:rsidRPr="00E969A8">
              <w:rPr>
                <w:rFonts w:cs="Times New Roman"/>
                <w:sz w:val="22"/>
                <w:szCs w:val="22"/>
                <w:lang w:val="fr-BE"/>
              </w:rPr>
              <w:t xml:space="preserve">E </w:t>
            </w:r>
            <w:r w:rsidR="00AC41BC" w:rsidRPr="00E969A8">
              <w:rPr>
                <w:rFonts w:cs="Times New Roman"/>
                <w:sz w:val="22"/>
                <w:szCs w:val="22"/>
                <w:lang w:val="fr-BE"/>
              </w:rPr>
              <w:t xml:space="preserve">L’ENTITE </w:t>
            </w:r>
            <w:r w:rsidR="00B76BA2" w:rsidRPr="00E969A8">
              <w:rPr>
                <w:rFonts w:cs="Times New Roman"/>
                <w:sz w:val="22"/>
                <w:szCs w:val="22"/>
                <w:lang w:val="fr-BE"/>
              </w:rPr>
              <w:t>PARTENAIRE</w:t>
            </w:r>
            <w:bookmarkEnd w:id="498"/>
          </w:p>
        </w:tc>
      </w:tr>
    </w:tbl>
    <w:p w14:paraId="74824F84" w14:textId="77777777" w:rsidR="00DB72A4" w:rsidRPr="00E969A8" w:rsidRDefault="00DB72A4" w:rsidP="000C0F3D">
      <w:pPr>
        <w:pStyle w:val="Titre3"/>
        <w:spacing w:before="238" w:after="40"/>
        <w:rPr>
          <w:rFonts w:eastAsia="Times New Roman"/>
          <w:color w:val="000000"/>
          <w:szCs w:val="22"/>
        </w:rPr>
      </w:pPr>
      <w:bookmarkStart w:id="499" w:name="__RefHeading__1066_296410584"/>
      <w:bookmarkStart w:id="500" w:name="__RefHeading__1073_1338712634"/>
      <w:bookmarkStart w:id="501" w:name="__RefHeading__1110_887083246"/>
      <w:bookmarkStart w:id="502" w:name="__RefHeading__2154_296410584"/>
      <w:bookmarkEnd w:id="499"/>
      <w:bookmarkEnd w:id="500"/>
      <w:bookmarkEnd w:id="501"/>
      <w:bookmarkEnd w:id="502"/>
      <w:r w:rsidRPr="00E969A8">
        <w:rPr>
          <w:rFonts w:eastAsia="Times New Roman"/>
          <w:color w:val="000000"/>
          <w:szCs w:val="22"/>
        </w:rPr>
        <w:t xml:space="preserve"> </w:t>
      </w:r>
      <w:bookmarkStart w:id="503" w:name="_Toc177126376"/>
      <w:r w:rsidRPr="00E969A8">
        <w:rPr>
          <w:rFonts w:eastAsia="Times New Roman"/>
          <w:color w:val="000000"/>
          <w:szCs w:val="22"/>
        </w:rPr>
        <w:t xml:space="preserve">Description de </w:t>
      </w:r>
      <w:r w:rsidR="00AC41BC" w:rsidRPr="00E969A8">
        <w:rPr>
          <w:rFonts w:eastAsia="Times New Roman"/>
          <w:color w:val="000000"/>
          <w:szCs w:val="22"/>
        </w:rPr>
        <w:t xml:space="preserve">l'entité </w:t>
      </w:r>
      <w:r w:rsidRPr="00E969A8">
        <w:rPr>
          <w:rFonts w:eastAsia="Times New Roman"/>
          <w:color w:val="000000"/>
          <w:szCs w:val="22"/>
        </w:rPr>
        <w:t>partenaire</w:t>
      </w:r>
      <w:bookmarkEnd w:id="503"/>
      <w:r w:rsidR="000C0F3D" w:rsidRPr="00E969A8">
        <w:rPr>
          <w:rFonts w:eastAsia="Times New Roman"/>
          <w:color w:val="000000"/>
          <w:szCs w:val="22"/>
        </w:rPr>
        <w:t xml:space="preserve"> </w:t>
      </w:r>
    </w:p>
    <w:p w14:paraId="46317503" w14:textId="77777777" w:rsidR="000C0F3D" w:rsidRPr="00E969A8" w:rsidRDefault="000C0F3D" w:rsidP="000C0F3D">
      <w:pPr>
        <w:pStyle w:val="Corpsdetexte"/>
        <w:rPr>
          <w:i/>
          <w:color w:val="808080"/>
          <w:sz w:val="20"/>
          <w:szCs w:val="20"/>
        </w:rPr>
      </w:pPr>
      <w:r w:rsidRPr="00E969A8">
        <w:rPr>
          <w:i/>
          <w:color w:val="808080"/>
          <w:sz w:val="20"/>
          <w:szCs w:val="20"/>
        </w:rPr>
        <w:t xml:space="preserve">(2 pages </w:t>
      </w:r>
      <w:r w:rsidRPr="00E969A8">
        <w:rPr>
          <w:i/>
          <w:color w:val="808080"/>
          <w:sz w:val="20"/>
          <w:szCs w:val="20"/>
          <w:u w:val="single"/>
        </w:rPr>
        <w:t>max</w:t>
      </w:r>
      <w:r w:rsidRPr="00E969A8">
        <w:rPr>
          <w:i/>
          <w:color w:val="808080"/>
          <w:sz w:val="20"/>
          <w:szCs w:val="20"/>
        </w:rPr>
        <w:t>)</w:t>
      </w:r>
    </w:p>
    <w:p w14:paraId="3BF2B351" w14:textId="77777777" w:rsidR="001D0807" w:rsidRPr="00E969A8" w:rsidRDefault="001D0807" w:rsidP="000C0F3D">
      <w:pPr>
        <w:pStyle w:val="Corpsdetexte"/>
        <w:rPr>
          <w:i/>
          <w:color w:val="808080"/>
          <w:sz w:val="20"/>
          <w:szCs w:val="20"/>
        </w:rPr>
      </w:pPr>
    </w:p>
    <w:p w14:paraId="55A63107" w14:textId="51A76B10" w:rsidR="001D0807" w:rsidRPr="00E969A8" w:rsidRDefault="000C0F3D" w:rsidP="001D0807">
      <w:pPr>
        <w:spacing w:after="60"/>
        <w:jc w:val="both"/>
        <w:rPr>
          <w:rFonts w:eastAsia="Arial" w:cs="Arial"/>
          <w:i/>
          <w:color w:val="808080"/>
          <w:sz w:val="20"/>
          <w:szCs w:val="20"/>
        </w:rPr>
      </w:pPr>
      <w:r w:rsidRPr="00E969A8">
        <w:rPr>
          <w:rFonts w:eastAsia="Arial" w:cs="Arial"/>
          <w:i/>
          <w:color w:val="808080"/>
          <w:sz w:val="20"/>
          <w:szCs w:val="20"/>
        </w:rPr>
        <w:t xml:space="preserve">Décrivez les activités de </w:t>
      </w:r>
      <w:r w:rsidR="00FE44A8" w:rsidRPr="00E969A8">
        <w:rPr>
          <w:rFonts w:eastAsia="Arial" w:cs="Arial"/>
          <w:i/>
          <w:color w:val="808080"/>
          <w:sz w:val="20"/>
          <w:szCs w:val="20"/>
        </w:rPr>
        <w:t>l’</w:t>
      </w:r>
      <w:r w:rsidR="00AC41BC" w:rsidRPr="00E969A8">
        <w:rPr>
          <w:rFonts w:eastAsia="Arial" w:cs="Arial"/>
          <w:i/>
          <w:color w:val="808080"/>
          <w:sz w:val="20"/>
          <w:szCs w:val="20"/>
        </w:rPr>
        <w:t>entité</w:t>
      </w:r>
      <w:r w:rsidRPr="00E969A8">
        <w:rPr>
          <w:rFonts w:eastAsia="Arial" w:cs="Arial"/>
          <w:i/>
          <w:color w:val="808080"/>
          <w:sz w:val="20"/>
          <w:szCs w:val="20"/>
        </w:rPr>
        <w:t>, marché et secteurs couverts (services, produits, clients</w:t>
      </w:r>
      <w:r w:rsidR="001D0807" w:rsidRPr="00E969A8">
        <w:rPr>
          <w:rFonts w:eastAsia="Arial" w:cs="Arial"/>
          <w:i/>
          <w:color w:val="808080"/>
          <w:sz w:val="20"/>
          <w:szCs w:val="20"/>
        </w:rPr>
        <w:t>/bénéficiaires</w:t>
      </w:r>
      <w:r w:rsidRPr="00E969A8">
        <w:rPr>
          <w:rFonts w:eastAsia="Arial" w:cs="Arial"/>
          <w:i/>
          <w:color w:val="808080"/>
          <w:sz w:val="20"/>
          <w:szCs w:val="20"/>
        </w:rPr>
        <w:t>, …)</w:t>
      </w:r>
    </w:p>
    <w:p w14:paraId="4DF85DE7" w14:textId="77777777" w:rsidR="001D0807" w:rsidRPr="00E969A8" w:rsidRDefault="001D0807" w:rsidP="001D0807">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4C373A8A" w14:textId="77777777" w:rsidR="001D0807" w:rsidRPr="00E969A8" w:rsidRDefault="001D0807" w:rsidP="001D0807">
      <w:pPr>
        <w:spacing w:before="102" w:after="40"/>
        <w:ind w:left="-16"/>
        <w:jc w:val="both"/>
        <w:rPr>
          <w:rFonts w:ascii="Times New Roman" w:hAnsi="Times New Roman" w:cs="Times New Roman"/>
          <w:i/>
          <w:iCs/>
          <w:color w:val="000000"/>
          <w:szCs w:val="22"/>
          <w:lang w:bidi="ar-SA"/>
        </w:rPr>
      </w:pPr>
      <w:r w:rsidRPr="00E969A8">
        <w:rPr>
          <w:rFonts w:ascii="Times New Roman" w:eastAsia="Times New Roman" w:hAnsi="Times New Roman" w:cs="Times New Roman"/>
          <w:i/>
          <w:iCs/>
          <w:color w:val="000000"/>
          <w:szCs w:val="22"/>
          <w:lang w:bidi="ar-SA"/>
        </w:rPr>
        <w:t>...........................................................................................................................................................................</w:t>
      </w:r>
    </w:p>
    <w:p w14:paraId="7DCD8EE1" w14:textId="77777777" w:rsidR="001D0807" w:rsidRPr="00E969A8" w:rsidRDefault="001D0807" w:rsidP="001D0807">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447D4958" w14:textId="77777777" w:rsidR="001D0807" w:rsidRPr="00E969A8" w:rsidRDefault="001D0807" w:rsidP="001D0807">
      <w:pPr>
        <w:spacing w:after="60"/>
        <w:jc w:val="both"/>
        <w:rPr>
          <w:rFonts w:eastAsia="Arial" w:cs="Arial"/>
          <w:i/>
          <w:color w:val="808080"/>
          <w:sz w:val="20"/>
          <w:szCs w:val="20"/>
        </w:rPr>
      </w:pPr>
    </w:p>
    <w:p w14:paraId="52E7BC1E" w14:textId="53C2013A" w:rsidR="000C0F3D" w:rsidRPr="00E969A8" w:rsidRDefault="000C0F3D" w:rsidP="001D0807">
      <w:pPr>
        <w:spacing w:after="60"/>
        <w:jc w:val="both"/>
        <w:rPr>
          <w:rFonts w:eastAsia="Times New Roman" w:cs="Calibri"/>
          <w:i/>
          <w:iCs/>
          <w:color w:val="808080"/>
          <w:sz w:val="20"/>
          <w:szCs w:val="20"/>
          <w:lang w:bidi="ar-SA"/>
        </w:rPr>
      </w:pPr>
      <w:r w:rsidRPr="00E969A8">
        <w:rPr>
          <w:rFonts w:eastAsia="Times New Roman" w:cs="Calibri"/>
          <w:i/>
          <w:iCs/>
          <w:color w:val="808080"/>
          <w:sz w:val="20"/>
          <w:szCs w:val="20"/>
          <w:lang w:bidi="ar-SA"/>
        </w:rPr>
        <w:t>D</w:t>
      </w:r>
      <w:r w:rsidRPr="00E969A8">
        <w:rPr>
          <w:rFonts w:eastAsia="Arial" w:cs="Arial"/>
          <w:i/>
          <w:color w:val="808080"/>
          <w:sz w:val="20"/>
          <w:szCs w:val="20"/>
        </w:rPr>
        <w:t xml:space="preserve">écrivez spécifiquement </w:t>
      </w:r>
      <w:r w:rsidRPr="000629AE">
        <w:rPr>
          <w:rFonts w:eastAsia="Arial" w:cs="Arial"/>
          <w:i/>
          <w:color w:val="808080"/>
          <w:sz w:val="20"/>
          <w:szCs w:val="20"/>
          <w:u w:val="single"/>
        </w:rPr>
        <w:t>le siège d’exploitation bruxellois dans lequel le chercheur sera intégré</w:t>
      </w:r>
      <w:r w:rsidRPr="00E969A8">
        <w:rPr>
          <w:rFonts w:eastAsia="Arial" w:cs="Arial"/>
          <w:i/>
          <w:color w:val="808080"/>
          <w:sz w:val="20"/>
          <w:szCs w:val="20"/>
        </w:rPr>
        <w:t xml:space="preserve"> 50% de son </w:t>
      </w:r>
      <w:r w:rsidR="008F6ADF" w:rsidRPr="00E969A8">
        <w:rPr>
          <w:rFonts w:eastAsia="Arial" w:cs="Arial"/>
          <w:i/>
          <w:color w:val="808080"/>
          <w:sz w:val="20"/>
          <w:szCs w:val="20"/>
        </w:rPr>
        <w:t>temps</w:t>
      </w:r>
      <w:r w:rsidR="00FD3E03" w:rsidRPr="00E969A8">
        <w:rPr>
          <w:rFonts w:ascii="Times New Roman" w:hAnsi="Times New Roman" w:cs="Times New Roman"/>
          <w:color w:val="000000"/>
          <w:szCs w:val="22"/>
        </w:rPr>
        <w:t> </w:t>
      </w:r>
      <w:r w:rsidR="008F6ADF" w:rsidRPr="00E969A8">
        <w:rPr>
          <w:rFonts w:eastAsia="Arial" w:cs="Arial"/>
          <w:i/>
          <w:color w:val="808080"/>
          <w:sz w:val="20"/>
          <w:szCs w:val="20"/>
        </w:rPr>
        <w:t>:</w:t>
      </w:r>
      <w:r w:rsidRPr="00E969A8">
        <w:rPr>
          <w:rFonts w:eastAsia="Arial" w:cs="Arial"/>
          <w:i/>
          <w:color w:val="808080"/>
          <w:sz w:val="20"/>
          <w:szCs w:val="20"/>
        </w:rPr>
        <w:t xml:space="preserve"> activités et expertises spécifiques, structure, infrastructure, </w:t>
      </w:r>
      <w:r w:rsidRPr="000629AE">
        <w:rPr>
          <w:rFonts w:eastAsia="Arial" w:cs="Arial"/>
          <w:b/>
          <w:bCs/>
          <w:i/>
          <w:color w:val="808080"/>
          <w:sz w:val="20"/>
          <w:szCs w:val="20"/>
        </w:rPr>
        <w:t>équipe dans laquelle le chercheur sera intégré</w:t>
      </w:r>
      <w:r w:rsidR="009D61EF" w:rsidRPr="00E969A8">
        <w:rPr>
          <w:rFonts w:eastAsia="Arial" w:cs="Arial"/>
          <w:i/>
          <w:color w:val="808080"/>
          <w:sz w:val="20"/>
          <w:szCs w:val="20"/>
        </w:rPr>
        <w:t>, lien avec le projet de doctorat</w:t>
      </w:r>
      <w:r w:rsidRPr="00E969A8">
        <w:rPr>
          <w:rFonts w:eastAsia="Arial" w:cs="Arial"/>
          <w:i/>
          <w:color w:val="808080"/>
          <w:sz w:val="20"/>
          <w:szCs w:val="20"/>
        </w:rPr>
        <w:t>. Justifiez la pertinence pour le projet d’accueillir le chercheur à 50% de son temps au sein de ce siège.</w:t>
      </w:r>
    </w:p>
    <w:p w14:paraId="6EE9CDC3" w14:textId="77777777" w:rsidR="00067394" w:rsidRPr="00E969A8" w:rsidRDefault="00067394" w:rsidP="0006739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1A879C04" w14:textId="77777777" w:rsidR="00067394" w:rsidRPr="00E969A8" w:rsidRDefault="00067394" w:rsidP="00067394">
      <w:pPr>
        <w:spacing w:before="102" w:after="40"/>
        <w:ind w:left="-16"/>
        <w:jc w:val="both"/>
        <w:rPr>
          <w:rFonts w:ascii="Times New Roman" w:hAnsi="Times New Roman" w:cs="Times New Roman"/>
          <w:i/>
          <w:iCs/>
          <w:color w:val="000000"/>
          <w:szCs w:val="22"/>
          <w:lang w:bidi="ar-SA"/>
        </w:rPr>
      </w:pPr>
      <w:r w:rsidRPr="00E969A8">
        <w:rPr>
          <w:rFonts w:ascii="Times New Roman" w:eastAsia="Times New Roman" w:hAnsi="Times New Roman" w:cs="Times New Roman"/>
          <w:i/>
          <w:iCs/>
          <w:color w:val="000000"/>
          <w:szCs w:val="22"/>
          <w:lang w:bidi="ar-SA"/>
        </w:rPr>
        <w:t>...........................................................................................................................................................................</w:t>
      </w:r>
    </w:p>
    <w:p w14:paraId="5F7907C3" w14:textId="77777777" w:rsidR="00067394" w:rsidRPr="00E969A8" w:rsidRDefault="00067394" w:rsidP="0006739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3942DB87" w14:textId="77777777" w:rsidR="001D0807" w:rsidRPr="00E969A8" w:rsidRDefault="001D0807" w:rsidP="001D0807">
      <w:pPr>
        <w:spacing w:after="60"/>
        <w:jc w:val="both"/>
        <w:rPr>
          <w:rFonts w:eastAsia="Times New Roman" w:cs="Calibri"/>
          <w:i/>
          <w:iCs/>
          <w:color w:val="808080"/>
          <w:sz w:val="20"/>
          <w:szCs w:val="20"/>
          <w:lang w:bidi="ar-SA"/>
        </w:rPr>
      </w:pPr>
    </w:p>
    <w:p w14:paraId="1F289CA6" w14:textId="278D6FE0" w:rsidR="00F913BA" w:rsidRPr="00E969A8" w:rsidRDefault="000C0F3D" w:rsidP="00067394">
      <w:pPr>
        <w:spacing w:after="40"/>
        <w:jc w:val="both"/>
        <w:rPr>
          <w:rFonts w:eastAsia="Times New Roman" w:cs="Calibri"/>
          <w:iCs/>
          <w:color w:val="808080"/>
          <w:sz w:val="20"/>
          <w:szCs w:val="20"/>
          <w:lang w:bidi="ar-SA"/>
        </w:rPr>
      </w:pPr>
      <w:r w:rsidRPr="00E969A8">
        <w:rPr>
          <w:rFonts w:eastAsia="Times New Roman" w:cs="Calibri"/>
          <w:i/>
          <w:iCs/>
          <w:color w:val="808080"/>
          <w:sz w:val="20"/>
          <w:szCs w:val="20"/>
          <w:lang w:bidi="ar-SA"/>
        </w:rPr>
        <w:t xml:space="preserve">Veuillez faire remplir par </w:t>
      </w:r>
      <w:r w:rsidR="00AC41BC" w:rsidRPr="00E969A8">
        <w:rPr>
          <w:rFonts w:eastAsia="Times New Roman" w:cs="Calibri"/>
          <w:i/>
          <w:iCs/>
          <w:color w:val="808080"/>
          <w:sz w:val="20"/>
          <w:szCs w:val="20"/>
          <w:lang w:bidi="ar-SA"/>
        </w:rPr>
        <w:t xml:space="preserve">l'entité </w:t>
      </w:r>
      <w:r w:rsidRPr="00E969A8">
        <w:rPr>
          <w:rFonts w:eastAsia="Times New Roman" w:cs="Calibri"/>
          <w:i/>
          <w:iCs/>
          <w:color w:val="808080"/>
          <w:sz w:val="20"/>
          <w:szCs w:val="20"/>
          <w:lang w:bidi="ar-SA"/>
        </w:rPr>
        <w:t>partenaire le formulaire</w:t>
      </w:r>
      <w:proofErr w:type="gramStart"/>
      <w:r w:rsidRPr="00E969A8">
        <w:rPr>
          <w:rFonts w:eastAsia="Times New Roman" w:cs="Calibri"/>
          <w:i/>
          <w:iCs/>
          <w:color w:val="808080"/>
          <w:sz w:val="20"/>
          <w:szCs w:val="20"/>
          <w:lang w:bidi="ar-SA"/>
        </w:rPr>
        <w:t xml:space="preserve"> </w:t>
      </w:r>
      <w:r w:rsidR="00E178EE" w:rsidRPr="00E969A8">
        <w:rPr>
          <w:rFonts w:eastAsia="Times New Roman" w:cs="Calibri"/>
          <w:i/>
          <w:iCs/>
          <w:color w:val="808080"/>
          <w:sz w:val="20"/>
          <w:szCs w:val="20"/>
          <w:lang w:bidi="ar-SA"/>
        </w:rPr>
        <w:t>«</w:t>
      </w:r>
      <w:r w:rsidR="00F913BA" w:rsidRPr="00E969A8">
        <w:rPr>
          <w:rFonts w:eastAsia="Times New Roman" w:cs="Calibri"/>
          <w:i/>
          <w:iCs/>
          <w:color w:val="808080"/>
          <w:sz w:val="20"/>
          <w:szCs w:val="20"/>
          <w:lang w:bidi="ar-SA"/>
        </w:rPr>
        <w:t>Fiche</w:t>
      </w:r>
      <w:proofErr w:type="gramEnd"/>
      <w:r w:rsidR="00F913BA" w:rsidRPr="00E969A8">
        <w:rPr>
          <w:rFonts w:eastAsia="Times New Roman" w:cs="Calibri"/>
          <w:i/>
          <w:iCs/>
          <w:color w:val="808080"/>
          <w:sz w:val="20"/>
          <w:szCs w:val="20"/>
          <w:lang w:bidi="ar-SA"/>
        </w:rPr>
        <w:t xml:space="preserve"> </w:t>
      </w:r>
      <w:r w:rsidR="00E178EE" w:rsidRPr="00E969A8">
        <w:rPr>
          <w:rFonts w:eastAsia="Times New Roman" w:cs="Calibri"/>
          <w:i/>
          <w:iCs/>
          <w:color w:val="808080"/>
          <w:sz w:val="20"/>
          <w:szCs w:val="20"/>
          <w:lang w:bidi="ar-SA"/>
        </w:rPr>
        <w:t xml:space="preserve">Entité Partenaire» </w:t>
      </w:r>
      <w:r w:rsidRPr="00E969A8">
        <w:rPr>
          <w:rFonts w:eastAsia="Times New Roman" w:cs="Calibri"/>
          <w:i/>
          <w:iCs/>
          <w:color w:val="808080"/>
          <w:sz w:val="20"/>
          <w:szCs w:val="20"/>
          <w:lang w:bidi="ar-SA"/>
        </w:rPr>
        <w:t xml:space="preserve">et </w:t>
      </w:r>
      <w:r w:rsidR="00C33E9C" w:rsidRPr="00E969A8">
        <w:rPr>
          <w:rFonts w:eastAsia="Times New Roman" w:cs="Calibri"/>
          <w:i/>
          <w:iCs/>
          <w:color w:val="808080"/>
          <w:sz w:val="20"/>
          <w:szCs w:val="20"/>
          <w:lang w:bidi="ar-SA"/>
        </w:rPr>
        <w:t>l'annexer à cette demande</w:t>
      </w:r>
      <w:r w:rsidRPr="00E969A8">
        <w:rPr>
          <w:rFonts w:eastAsia="Times New Roman" w:cs="Calibri"/>
          <w:i/>
          <w:iCs/>
          <w:color w:val="808080"/>
          <w:sz w:val="20"/>
          <w:szCs w:val="20"/>
          <w:lang w:bidi="ar-SA"/>
        </w:rPr>
        <w:t>.</w:t>
      </w:r>
      <w:r w:rsidR="00F913BA" w:rsidRPr="00E969A8">
        <w:rPr>
          <w:rFonts w:eastAsia="Times New Roman" w:cs="Calibri"/>
          <w:i/>
          <w:iCs/>
          <w:color w:val="808080"/>
          <w:sz w:val="20"/>
          <w:szCs w:val="20"/>
          <w:lang w:bidi="ar-SA"/>
        </w:rPr>
        <w:t xml:space="preserve"> Attention trois versions sont disponibles selon le type de partenaire</w:t>
      </w:r>
      <w:r w:rsidR="00D25D53" w:rsidRPr="00E969A8">
        <w:rPr>
          <w:rFonts w:eastAsia="Times New Roman" w:cs="Calibri"/>
          <w:i/>
          <w:iCs/>
          <w:color w:val="808080"/>
          <w:sz w:val="20"/>
          <w:szCs w:val="20"/>
          <w:lang w:bidi="ar-SA"/>
        </w:rPr>
        <w:t xml:space="preserve"> (voir </w:t>
      </w:r>
      <w:r w:rsidR="00D25D53" w:rsidRPr="00E969A8">
        <w:rPr>
          <w:rFonts w:cs="Calibri"/>
          <w:i/>
          <w:iCs/>
          <w:color w:val="808080"/>
          <w:sz w:val="20"/>
          <w:szCs w:val="20"/>
        </w:rPr>
        <w:t xml:space="preserve">au bas de la </w:t>
      </w:r>
      <w:hyperlink r:id="rId33" w:history="1">
        <w:r w:rsidR="00D25D53" w:rsidRPr="00E969A8">
          <w:rPr>
            <w:rStyle w:val="Lienhypertexte"/>
            <w:rFonts w:cs="Calibri"/>
            <w:i/>
            <w:iCs/>
            <w:sz w:val="20"/>
            <w:szCs w:val="20"/>
          </w:rPr>
          <w:t>page Applied PHD</w:t>
        </w:r>
      </w:hyperlink>
      <w:proofErr w:type="gramStart"/>
      <w:r w:rsidR="005E15F6" w:rsidRPr="00E969A8">
        <w:rPr>
          <w:rFonts w:cs="Calibri"/>
          <w:i/>
          <w:iCs/>
          <w:color w:val="808080"/>
          <w:sz w:val="20"/>
          <w:szCs w:val="20"/>
        </w:rPr>
        <w:t>):</w:t>
      </w:r>
      <w:proofErr w:type="gramEnd"/>
    </w:p>
    <w:p w14:paraId="740E464C" w14:textId="15B29BA8" w:rsidR="00F913BA" w:rsidRPr="00E969A8" w:rsidRDefault="00A0194E" w:rsidP="006525AF">
      <w:pPr>
        <w:numPr>
          <w:ilvl w:val="1"/>
          <w:numId w:val="15"/>
        </w:numPr>
        <w:spacing w:after="40"/>
        <w:jc w:val="both"/>
        <w:rPr>
          <w:rFonts w:eastAsia="Times New Roman" w:cs="Calibri"/>
          <w:iCs/>
          <w:color w:val="FF0000"/>
          <w:sz w:val="20"/>
          <w:szCs w:val="20"/>
          <w:lang w:bidi="ar-SA"/>
        </w:rPr>
      </w:pPr>
      <w:r w:rsidRPr="00E969A8">
        <w:rPr>
          <w:rFonts w:eastAsia="Times New Roman" w:cs="Calibri"/>
          <w:iCs/>
          <w:color w:val="808080"/>
          <w:sz w:val="20"/>
          <w:szCs w:val="20"/>
          <w:lang w:bidi="ar-SA"/>
        </w:rPr>
        <w:t>Institution Publique</w:t>
      </w:r>
      <w:r w:rsidR="00F913BA" w:rsidRPr="00E969A8">
        <w:rPr>
          <w:rFonts w:eastAsia="Times New Roman" w:cs="Calibri"/>
          <w:iCs/>
          <w:color w:val="808080"/>
          <w:sz w:val="20"/>
          <w:szCs w:val="20"/>
          <w:lang w:bidi="ar-SA"/>
        </w:rPr>
        <w:t> </w:t>
      </w:r>
      <w:r w:rsidR="00F913BA" w:rsidRPr="006A3C89">
        <w:rPr>
          <w:rFonts w:eastAsia="Times New Roman" w:cs="Calibri"/>
          <w:iCs/>
          <w:color w:val="808080"/>
          <w:sz w:val="20"/>
          <w:szCs w:val="20"/>
          <w:lang w:bidi="ar-SA"/>
        </w:rPr>
        <w:t>:</w:t>
      </w:r>
      <w:r w:rsidR="00F913BA" w:rsidRPr="002777FA">
        <w:rPr>
          <w:rFonts w:eastAsia="Times New Roman" w:cs="Calibri"/>
          <w:iCs/>
          <w:color w:val="808080"/>
          <w:sz w:val="20"/>
          <w:szCs w:val="20"/>
          <w:lang w:bidi="ar-SA"/>
        </w:rPr>
        <w:t xml:space="preserve"> </w:t>
      </w:r>
      <w:proofErr w:type="spellStart"/>
      <w:r w:rsidR="00E178EE" w:rsidRPr="00E969A8">
        <w:rPr>
          <w:rFonts w:eastAsia="Times New Roman" w:cs="Calibri"/>
          <w:iCs/>
          <w:color w:val="5B9BD5"/>
          <w:sz w:val="20"/>
          <w:szCs w:val="20"/>
          <w:lang w:bidi="ar-SA"/>
        </w:rPr>
        <w:t>A</w:t>
      </w:r>
      <w:r w:rsidR="000A107A" w:rsidRPr="00E969A8">
        <w:rPr>
          <w:rFonts w:eastAsia="Times New Roman" w:cs="Calibri"/>
          <w:iCs/>
          <w:color w:val="5B9BD5"/>
          <w:sz w:val="20"/>
          <w:szCs w:val="20"/>
          <w:lang w:bidi="ar-SA"/>
        </w:rPr>
        <w:t>nnexe</w:t>
      </w:r>
      <w:r w:rsidR="00E178EE" w:rsidRPr="00E969A8">
        <w:rPr>
          <w:rFonts w:eastAsia="Times New Roman" w:cs="Calibri"/>
          <w:iCs/>
          <w:color w:val="5B9BD5"/>
          <w:sz w:val="20"/>
          <w:szCs w:val="20"/>
          <w:lang w:bidi="ar-SA"/>
        </w:rPr>
        <w:t>_</w:t>
      </w:r>
      <w:r w:rsidR="00D46104">
        <w:rPr>
          <w:rFonts w:eastAsia="Times New Roman" w:cs="Calibri"/>
          <w:iCs/>
          <w:color w:val="5B9BD5"/>
          <w:sz w:val="20"/>
          <w:szCs w:val="20"/>
          <w:lang w:bidi="ar-SA"/>
        </w:rPr>
        <w:t>Entité</w:t>
      </w:r>
      <w:r w:rsidRPr="00E969A8">
        <w:rPr>
          <w:rFonts w:eastAsia="Times New Roman" w:cs="Calibri"/>
          <w:iCs/>
          <w:color w:val="5B9BD5"/>
          <w:sz w:val="20"/>
          <w:szCs w:val="20"/>
          <w:lang w:bidi="ar-SA"/>
        </w:rPr>
        <w:t>_Publique</w:t>
      </w:r>
      <w:proofErr w:type="spellEnd"/>
    </w:p>
    <w:p w14:paraId="62ABC213" w14:textId="3D476CFE" w:rsidR="00F913BA" w:rsidRPr="00E969A8" w:rsidRDefault="000F4162" w:rsidP="006525AF">
      <w:pPr>
        <w:numPr>
          <w:ilvl w:val="1"/>
          <w:numId w:val="15"/>
        </w:numPr>
        <w:spacing w:after="40"/>
        <w:jc w:val="both"/>
        <w:rPr>
          <w:rFonts w:eastAsia="Times New Roman" w:cs="Calibri"/>
          <w:iCs/>
          <w:color w:val="FF0000"/>
          <w:sz w:val="20"/>
          <w:szCs w:val="20"/>
          <w:lang w:bidi="ar-SA"/>
        </w:rPr>
      </w:pPr>
      <w:r w:rsidRPr="00E969A8">
        <w:rPr>
          <w:rFonts w:eastAsia="Times New Roman" w:cs="Calibri"/>
          <w:iCs/>
          <w:color w:val="808080"/>
          <w:sz w:val="20"/>
          <w:szCs w:val="20"/>
          <w:lang w:bidi="ar-SA"/>
        </w:rPr>
        <w:t>ASBL</w:t>
      </w:r>
      <w:r w:rsidRPr="000F4162">
        <w:rPr>
          <w:rFonts w:eastAsia="Times New Roman" w:cs="Calibri"/>
          <w:iCs/>
          <w:color w:val="808080"/>
          <w:sz w:val="20"/>
          <w:szCs w:val="20"/>
          <w:lang w:bidi="ar-SA"/>
        </w:rPr>
        <w:t xml:space="preserve"> :</w:t>
      </w:r>
      <w:r w:rsidR="00F913BA" w:rsidRPr="000F4162">
        <w:rPr>
          <w:rFonts w:eastAsia="Times New Roman" w:cs="Calibri"/>
          <w:iCs/>
          <w:color w:val="A6A6A6" w:themeColor="background1" w:themeShade="A6"/>
          <w:sz w:val="20"/>
          <w:szCs w:val="20"/>
          <w:lang w:bidi="ar-SA"/>
        </w:rPr>
        <w:t xml:space="preserve"> </w:t>
      </w:r>
      <w:proofErr w:type="spellStart"/>
      <w:r w:rsidR="000A107A" w:rsidRPr="00E969A8">
        <w:rPr>
          <w:rFonts w:eastAsia="Times New Roman" w:cs="Calibri"/>
          <w:iCs/>
          <w:color w:val="5B9BD5"/>
          <w:sz w:val="20"/>
          <w:szCs w:val="20"/>
          <w:lang w:bidi="ar-SA"/>
        </w:rPr>
        <w:t>Annexe</w:t>
      </w:r>
      <w:r w:rsidR="00E178EE" w:rsidRPr="00E969A8">
        <w:rPr>
          <w:rFonts w:eastAsia="Times New Roman" w:cs="Calibri"/>
          <w:iCs/>
          <w:color w:val="5B9BD5"/>
          <w:sz w:val="20"/>
          <w:szCs w:val="20"/>
          <w:lang w:bidi="ar-SA"/>
        </w:rPr>
        <w:t>_</w:t>
      </w:r>
      <w:r w:rsidR="009F04DD">
        <w:rPr>
          <w:rFonts w:eastAsia="Times New Roman" w:cs="Calibri"/>
          <w:iCs/>
          <w:color w:val="5B9BD5"/>
          <w:sz w:val="20"/>
          <w:szCs w:val="20"/>
          <w:lang w:bidi="ar-SA"/>
        </w:rPr>
        <w:t>A</w:t>
      </w:r>
      <w:r w:rsidR="00A0194E" w:rsidRPr="00E969A8">
        <w:rPr>
          <w:rFonts w:eastAsia="Times New Roman" w:cs="Calibri"/>
          <w:iCs/>
          <w:color w:val="5B9BD5"/>
          <w:sz w:val="20"/>
          <w:szCs w:val="20"/>
          <w:lang w:bidi="ar-SA"/>
        </w:rPr>
        <w:t>ssociation</w:t>
      </w:r>
      <w:proofErr w:type="spellEnd"/>
    </w:p>
    <w:p w14:paraId="72414577" w14:textId="64BD8081" w:rsidR="00F913BA" w:rsidRPr="00E969A8" w:rsidRDefault="000F4162" w:rsidP="006525AF">
      <w:pPr>
        <w:numPr>
          <w:ilvl w:val="1"/>
          <w:numId w:val="15"/>
        </w:numPr>
        <w:spacing w:after="120"/>
        <w:jc w:val="both"/>
        <w:rPr>
          <w:rFonts w:eastAsia="Times New Roman" w:cs="Calibri"/>
          <w:iCs/>
          <w:color w:val="FF0000"/>
          <w:sz w:val="20"/>
          <w:szCs w:val="20"/>
          <w:lang w:bidi="ar-SA"/>
        </w:rPr>
      </w:pPr>
      <w:r w:rsidRPr="00E969A8">
        <w:rPr>
          <w:rFonts w:eastAsia="Times New Roman" w:cs="Calibri"/>
          <w:iCs/>
          <w:color w:val="808080"/>
          <w:sz w:val="20"/>
          <w:szCs w:val="20"/>
          <w:lang w:bidi="ar-SA"/>
        </w:rPr>
        <w:t>Entreprise</w:t>
      </w:r>
      <w:r w:rsidRPr="000F4162">
        <w:rPr>
          <w:rFonts w:eastAsia="Times New Roman" w:cs="Calibri"/>
          <w:iCs/>
          <w:color w:val="808080"/>
          <w:sz w:val="20"/>
          <w:szCs w:val="20"/>
          <w:lang w:bidi="ar-SA"/>
        </w:rPr>
        <w:t xml:space="preserve"> :</w:t>
      </w:r>
      <w:r w:rsidR="00F913BA" w:rsidRPr="000F4162">
        <w:rPr>
          <w:rFonts w:eastAsia="Times New Roman" w:cs="Calibri"/>
          <w:iCs/>
          <w:color w:val="A6A6A6" w:themeColor="background1" w:themeShade="A6"/>
          <w:sz w:val="20"/>
          <w:szCs w:val="20"/>
          <w:lang w:bidi="ar-SA"/>
        </w:rPr>
        <w:t xml:space="preserve"> </w:t>
      </w:r>
      <w:proofErr w:type="spellStart"/>
      <w:r w:rsidR="000A107A" w:rsidRPr="00E969A8">
        <w:rPr>
          <w:rFonts w:eastAsia="Times New Roman" w:cs="Calibri"/>
          <w:iCs/>
          <w:color w:val="5B9BD5"/>
          <w:sz w:val="20"/>
          <w:szCs w:val="20"/>
          <w:lang w:bidi="ar-SA"/>
        </w:rPr>
        <w:t>Annexe</w:t>
      </w:r>
      <w:r w:rsidR="00E178EE" w:rsidRPr="00E969A8">
        <w:rPr>
          <w:rFonts w:eastAsia="Times New Roman" w:cs="Calibri"/>
          <w:iCs/>
          <w:color w:val="5B9BD5"/>
          <w:sz w:val="20"/>
          <w:szCs w:val="20"/>
          <w:lang w:bidi="ar-SA"/>
        </w:rPr>
        <w:t>_Entreprise</w:t>
      </w:r>
      <w:proofErr w:type="spellEnd"/>
    </w:p>
    <w:p w14:paraId="7B842806" w14:textId="6ACEA163" w:rsidR="00DB72A4" w:rsidRPr="00E969A8" w:rsidRDefault="000629AE">
      <w:pPr>
        <w:pStyle w:val="Titre3"/>
        <w:spacing w:before="238" w:after="0"/>
        <w:rPr>
          <w:rFonts w:ascii="Calibri" w:hAnsi="Calibri" w:cs="Calibri"/>
          <w:b w:val="0"/>
          <w:bCs w:val="0"/>
          <w:i/>
          <w:iCs/>
          <w:color w:val="808080"/>
          <w:sz w:val="20"/>
          <w:szCs w:val="20"/>
          <w:lang w:bidi="ar-SA"/>
        </w:rPr>
      </w:pPr>
      <w:bookmarkStart w:id="504" w:name="__RefHeading__1068_296410584"/>
      <w:bookmarkStart w:id="505" w:name="__RefHeading__4409_887083246"/>
      <w:bookmarkStart w:id="506" w:name="__RefHeading__2156_296410584"/>
      <w:bookmarkEnd w:id="504"/>
      <w:bookmarkEnd w:id="505"/>
      <w:bookmarkEnd w:id="506"/>
      <w:r>
        <w:rPr>
          <w:rFonts w:eastAsia="Times New Roman"/>
          <w:color w:val="000000"/>
        </w:rPr>
        <w:t xml:space="preserve"> </w:t>
      </w:r>
      <w:bookmarkStart w:id="507" w:name="_Toc177126377"/>
      <w:r w:rsidR="00DB72A4" w:rsidRPr="00E969A8">
        <w:rPr>
          <w:color w:val="000000"/>
        </w:rPr>
        <w:t>Description des activités et des compétences d</w:t>
      </w:r>
      <w:r w:rsidR="00F913BA" w:rsidRPr="00E969A8">
        <w:rPr>
          <w:color w:val="000000"/>
        </w:rPr>
        <w:t xml:space="preserve">es 2 </w:t>
      </w:r>
      <w:r w:rsidR="0063300A" w:rsidRPr="00E969A8">
        <w:rPr>
          <w:color w:val="000000"/>
        </w:rPr>
        <w:t>superviseurs</w:t>
      </w:r>
      <w:bookmarkEnd w:id="507"/>
    </w:p>
    <w:p w14:paraId="180079C6" w14:textId="77777777" w:rsidR="00DB72A4" w:rsidRPr="00E969A8" w:rsidRDefault="00DB72A4">
      <w:pPr>
        <w:spacing w:before="45"/>
        <w:jc w:val="both"/>
        <w:rPr>
          <w:rFonts w:ascii="Times New Roman" w:eastAsia="Times New Roman" w:hAnsi="Times New Roman" w:cs="Times New Roman"/>
        </w:rPr>
      </w:pPr>
      <w:r w:rsidRPr="00E969A8">
        <w:rPr>
          <w:rFonts w:cs="Calibri"/>
          <w:i/>
          <w:iCs/>
          <w:color w:val="808080"/>
          <w:sz w:val="20"/>
          <w:szCs w:val="20"/>
          <w:lang w:bidi="ar-SA"/>
        </w:rPr>
        <w:t xml:space="preserve">Décrivez la fonction </w:t>
      </w:r>
      <w:r w:rsidR="00F913BA" w:rsidRPr="00E969A8">
        <w:rPr>
          <w:rFonts w:cs="Calibri"/>
          <w:i/>
          <w:iCs/>
          <w:color w:val="808080"/>
          <w:sz w:val="20"/>
          <w:szCs w:val="20"/>
          <w:lang w:bidi="ar-SA"/>
        </w:rPr>
        <w:t xml:space="preserve">des </w:t>
      </w:r>
      <w:r w:rsidR="0063300A" w:rsidRPr="00E969A8">
        <w:rPr>
          <w:rFonts w:cs="Calibri"/>
          <w:i/>
          <w:iCs/>
          <w:color w:val="808080"/>
          <w:sz w:val="20"/>
          <w:szCs w:val="20"/>
          <w:lang w:bidi="ar-SA"/>
        </w:rPr>
        <w:t>superviseur</w:t>
      </w:r>
      <w:r w:rsidR="00F913BA" w:rsidRPr="00E969A8">
        <w:rPr>
          <w:rFonts w:cs="Calibri"/>
          <w:i/>
          <w:iCs/>
          <w:color w:val="808080"/>
          <w:sz w:val="20"/>
          <w:szCs w:val="20"/>
          <w:lang w:bidi="ar-SA"/>
        </w:rPr>
        <w:t>s</w:t>
      </w:r>
      <w:r w:rsidRPr="00E969A8">
        <w:rPr>
          <w:rFonts w:cs="Calibri"/>
          <w:i/>
          <w:iCs/>
          <w:color w:val="808080"/>
          <w:sz w:val="20"/>
          <w:szCs w:val="20"/>
          <w:lang w:bidi="ar-SA"/>
        </w:rPr>
        <w:t xml:space="preserve"> au sein de l'</w:t>
      </w:r>
      <w:r w:rsidR="000D452E" w:rsidRPr="00E969A8">
        <w:rPr>
          <w:rFonts w:cs="Calibri"/>
          <w:i/>
          <w:iCs/>
          <w:color w:val="808080"/>
          <w:sz w:val="20"/>
          <w:szCs w:val="20"/>
          <w:lang w:bidi="ar-SA"/>
        </w:rPr>
        <w:t>entité</w:t>
      </w:r>
      <w:r w:rsidRPr="00E969A8">
        <w:rPr>
          <w:rFonts w:cs="Calibri"/>
          <w:i/>
          <w:iCs/>
          <w:color w:val="808080"/>
          <w:sz w:val="20"/>
          <w:szCs w:val="20"/>
          <w:lang w:bidi="ar-SA"/>
        </w:rPr>
        <w:t xml:space="preserve"> partenaire </w:t>
      </w:r>
      <w:r w:rsidR="000C0F3D" w:rsidRPr="00E969A8">
        <w:rPr>
          <w:rFonts w:cs="Calibri"/>
          <w:i/>
          <w:iCs/>
          <w:color w:val="808080"/>
          <w:sz w:val="20"/>
          <w:szCs w:val="20"/>
          <w:lang w:bidi="ar-SA"/>
        </w:rPr>
        <w:t xml:space="preserve">(siège bruxellois) </w:t>
      </w:r>
      <w:r w:rsidRPr="00E969A8">
        <w:rPr>
          <w:rFonts w:cs="Calibri"/>
          <w:i/>
          <w:iCs/>
          <w:color w:val="808080"/>
          <w:sz w:val="20"/>
          <w:szCs w:val="20"/>
          <w:lang w:bidi="ar-SA"/>
        </w:rPr>
        <w:t xml:space="preserve">ainsi que </w:t>
      </w:r>
      <w:r w:rsidR="00F913BA" w:rsidRPr="00E969A8">
        <w:rPr>
          <w:rFonts w:cs="Calibri"/>
          <w:i/>
          <w:iCs/>
          <w:color w:val="808080"/>
          <w:sz w:val="20"/>
          <w:szCs w:val="20"/>
          <w:lang w:bidi="ar-SA"/>
        </w:rPr>
        <w:t xml:space="preserve">leurs </w:t>
      </w:r>
      <w:r w:rsidRPr="00E969A8">
        <w:rPr>
          <w:rFonts w:cs="Calibri"/>
          <w:i/>
          <w:iCs/>
          <w:color w:val="808080"/>
          <w:sz w:val="20"/>
          <w:szCs w:val="20"/>
          <w:lang w:bidi="ar-SA"/>
        </w:rPr>
        <w:t>compétences en</w:t>
      </w:r>
      <w:r w:rsidR="001C7CC2" w:rsidRPr="00E969A8">
        <w:rPr>
          <w:rFonts w:cs="Calibri"/>
          <w:i/>
          <w:iCs/>
          <w:color w:val="808080"/>
          <w:sz w:val="20"/>
          <w:szCs w:val="20"/>
          <w:lang w:bidi="ar-SA"/>
        </w:rPr>
        <w:t xml:space="preserve"> rapport avec le présent projet </w:t>
      </w:r>
      <w:r w:rsidR="001C7CC2" w:rsidRPr="00E969A8">
        <w:rPr>
          <w:rFonts w:cs="Calibri"/>
          <w:bCs/>
          <w:i/>
          <w:iCs/>
          <w:color w:val="808080"/>
          <w:sz w:val="20"/>
          <w:szCs w:val="20"/>
        </w:rPr>
        <w:t>(0,5 page max)</w:t>
      </w:r>
    </w:p>
    <w:p w14:paraId="654C63B0" w14:textId="77777777" w:rsidR="00DB72A4" w:rsidRPr="00E969A8" w:rsidRDefault="00DB72A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rPr>
        <w:t>…</w:t>
      </w:r>
      <w:r w:rsidRPr="00E969A8">
        <w:rPr>
          <w:rFonts w:ascii="Times New Roman" w:hAnsi="Times New Roman" w:cs="Times New Roman"/>
        </w:rPr>
        <w:t>.......................................................................................................................................................................</w:t>
      </w:r>
    </w:p>
    <w:p w14:paraId="3E995112" w14:textId="77777777" w:rsidR="00DB72A4" w:rsidRPr="00E969A8" w:rsidRDefault="00DB72A4">
      <w:pPr>
        <w:spacing w:before="102" w:after="45"/>
        <w:ind w:left="-16"/>
        <w:jc w:val="both"/>
        <w:rPr>
          <w:rFonts w:eastAsia="Times New Roman"/>
          <w:b/>
          <w:bCs/>
          <w:color w:val="000000"/>
          <w:lang w:bidi="ar-SA"/>
        </w:rPr>
      </w:pPr>
      <w:r w:rsidRPr="00E969A8">
        <w:rPr>
          <w:rFonts w:ascii="Times New Roman" w:eastAsia="Times New Roman" w:hAnsi="Times New Roman" w:cs="Times New Roman"/>
          <w:i/>
          <w:iCs/>
          <w:color w:val="000000"/>
          <w:szCs w:val="22"/>
          <w:lang w:bidi="ar-SA"/>
        </w:rPr>
        <w:t>...........................................................................................................................................................................</w:t>
      </w:r>
    </w:p>
    <w:p w14:paraId="1AC7FC3A" w14:textId="77777777" w:rsidR="00DB72A4" w:rsidRPr="00E969A8" w:rsidRDefault="00DB72A4">
      <w:pPr>
        <w:pStyle w:val="Titre3"/>
        <w:spacing w:before="238" w:after="0"/>
        <w:rPr>
          <w:rFonts w:ascii="Calibri" w:hAnsi="Calibri" w:cs="Calibri"/>
          <w:b w:val="0"/>
          <w:bCs w:val="0"/>
          <w:i/>
          <w:iCs/>
          <w:color w:val="808080"/>
          <w:sz w:val="20"/>
          <w:szCs w:val="20"/>
          <w:lang w:bidi="ar-SA"/>
        </w:rPr>
      </w:pPr>
      <w:bookmarkStart w:id="508" w:name="__RefHeading__1070_296410584"/>
      <w:bookmarkStart w:id="509" w:name="__RefHeading__1077_1338712634"/>
      <w:bookmarkStart w:id="510" w:name="__RefHeading__1114_887083246"/>
      <w:bookmarkStart w:id="511" w:name="__RefHeading__2158_296410584"/>
      <w:bookmarkEnd w:id="508"/>
      <w:bookmarkEnd w:id="509"/>
      <w:bookmarkEnd w:id="510"/>
      <w:bookmarkEnd w:id="511"/>
      <w:r w:rsidRPr="00E969A8">
        <w:rPr>
          <w:rFonts w:eastAsia="Times New Roman"/>
          <w:color w:val="000000"/>
          <w:lang w:bidi="ar-SA"/>
        </w:rPr>
        <w:t xml:space="preserve"> </w:t>
      </w:r>
      <w:bookmarkStart w:id="512" w:name="_Toc177126378"/>
      <w:r w:rsidRPr="00E969A8">
        <w:rPr>
          <w:rFonts w:eastAsia="Times New Roman"/>
          <w:color w:val="000000"/>
          <w:lang w:bidi="ar-SA"/>
        </w:rPr>
        <w:t xml:space="preserve">Rôle </w:t>
      </w:r>
      <w:r w:rsidR="00F913BA" w:rsidRPr="00E969A8">
        <w:rPr>
          <w:rFonts w:eastAsia="Times New Roman"/>
          <w:color w:val="000000"/>
          <w:lang w:bidi="ar-SA"/>
        </w:rPr>
        <w:t xml:space="preserve">des </w:t>
      </w:r>
      <w:r w:rsidR="0063300A" w:rsidRPr="00E969A8">
        <w:t>superviseur</w:t>
      </w:r>
      <w:r w:rsidR="00F913BA" w:rsidRPr="00E969A8">
        <w:rPr>
          <w:rFonts w:eastAsia="Times New Roman"/>
          <w:color w:val="000000"/>
          <w:lang w:bidi="ar-SA"/>
        </w:rPr>
        <w:t>s</w:t>
      </w:r>
      <w:bookmarkEnd w:id="512"/>
      <w:r w:rsidRPr="00E969A8">
        <w:rPr>
          <w:rFonts w:eastAsia="Times New Roman"/>
          <w:color w:val="000000"/>
          <w:szCs w:val="22"/>
          <w:lang w:bidi="ar-SA"/>
        </w:rPr>
        <w:t xml:space="preserve"> </w:t>
      </w:r>
    </w:p>
    <w:p w14:paraId="05240B00" w14:textId="77777777" w:rsidR="00DB72A4" w:rsidRPr="00E969A8" w:rsidRDefault="00DB72A4">
      <w:pPr>
        <w:spacing w:before="45"/>
        <w:jc w:val="both"/>
        <w:rPr>
          <w:rFonts w:ascii="Times New Roman" w:eastAsia="Times New Roman" w:hAnsi="Times New Roman" w:cs="Times New Roman"/>
        </w:rPr>
      </w:pPr>
      <w:r w:rsidRPr="00E969A8">
        <w:rPr>
          <w:rFonts w:cs="Calibri"/>
          <w:i/>
          <w:iCs/>
          <w:color w:val="808080"/>
          <w:sz w:val="20"/>
          <w:szCs w:val="20"/>
          <w:lang w:bidi="ar-SA"/>
        </w:rPr>
        <w:t>Expliquez les modalités de l'encadrement du candi</w:t>
      </w:r>
      <w:r w:rsidR="001C7CC2" w:rsidRPr="00E969A8">
        <w:rPr>
          <w:rFonts w:cs="Calibri"/>
          <w:i/>
          <w:iCs/>
          <w:color w:val="808080"/>
          <w:sz w:val="20"/>
          <w:szCs w:val="20"/>
          <w:lang w:bidi="ar-SA"/>
        </w:rPr>
        <w:t>dat et du projet par le</w:t>
      </w:r>
      <w:r w:rsidR="00F913BA" w:rsidRPr="00E969A8">
        <w:rPr>
          <w:rFonts w:cs="Calibri"/>
          <w:i/>
          <w:iCs/>
          <w:color w:val="808080"/>
          <w:sz w:val="20"/>
          <w:szCs w:val="20"/>
          <w:lang w:bidi="ar-SA"/>
        </w:rPr>
        <w:t>s</w:t>
      </w:r>
      <w:r w:rsidR="001C7CC2" w:rsidRPr="00E969A8">
        <w:rPr>
          <w:rFonts w:cs="Calibri"/>
          <w:i/>
          <w:iCs/>
          <w:color w:val="808080"/>
          <w:sz w:val="20"/>
          <w:szCs w:val="20"/>
          <w:lang w:bidi="ar-SA"/>
        </w:rPr>
        <w:t xml:space="preserve"> </w:t>
      </w:r>
      <w:r w:rsidR="0063300A" w:rsidRPr="00E969A8">
        <w:rPr>
          <w:rFonts w:cs="Calibri"/>
          <w:i/>
          <w:iCs/>
          <w:color w:val="808080"/>
          <w:sz w:val="20"/>
          <w:szCs w:val="20"/>
          <w:lang w:bidi="ar-SA"/>
        </w:rPr>
        <w:t>superviseur</w:t>
      </w:r>
      <w:r w:rsidR="00F913BA" w:rsidRPr="00E969A8">
        <w:rPr>
          <w:rFonts w:cs="Calibri"/>
          <w:i/>
          <w:iCs/>
          <w:color w:val="808080"/>
          <w:sz w:val="20"/>
          <w:szCs w:val="20"/>
          <w:lang w:bidi="ar-SA"/>
        </w:rPr>
        <w:t xml:space="preserve">s </w:t>
      </w:r>
      <w:r w:rsidR="001C7CC2" w:rsidRPr="00E969A8">
        <w:rPr>
          <w:rFonts w:cs="Calibri"/>
          <w:bCs/>
          <w:i/>
          <w:iCs/>
          <w:color w:val="808080"/>
          <w:sz w:val="20"/>
          <w:szCs w:val="20"/>
        </w:rPr>
        <w:t>(0,5 page max)</w:t>
      </w:r>
    </w:p>
    <w:p w14:paraId="52C6AEE1" w14:textId="77777777" w:rsidR="00DB72A4" w:rsidRPr="00E969A8" w:rsidRDefault="00DB72A4">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rPr>
        <w:t>…</w:t>
      </w:r>
      <w:r w:rsidRPr="00E969A8">
        <w:rPr>
          <w:rFonts w:ascii="Times New Roman" w:hAnsi="Times New Roman" w:cs="Times New Roman"/>
        </w:rPr>
        <w:t>.......................................................................................................................................................................</w:t>
      </w:r>
    </w:p>
    <w:p w14:paraId="2B2FCA34" w14:textId="77777777" w:rsidR="00DB72A4" w:rsidRPr="00E969A8" w:rsidRDefault="00DB72A4">
      <w:pPr>
        <w:spacing w:after="45"/>
        <w:ind w:left="-16"/>
        <w:jc w:val="both"/>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i/>
          <w:iCs/>
          <w:color w:val="000000"/>
          <w:szCs w:val="22"/>
          <w:lang w:bidi="ar-SA"/>
        </w:rPr>
        <w:t>...........................................................................................................................................................................</w:t>
      </w:r>
    </w:p>
    <w:p w14:paraId="636CE5E9" w14:textId="77777777" w:rsidR="00D630D8" w:rsidRPr="00E969A8" w:rsidRDefault="00D630D8" w:rsidP="00D630D8">
      <w:pPr>
        <w:pStyle w:val="Titre3"/>
        <w:spacing w:before="238" w:after="0"/>
        <w:rPr>
          <w:rFonts w:ascii="Calibri" w:hAnsi="Calibri" w:cs="Calibri"/>
          <w:b w:val="0"/>
          <w:bCs w:val="0"/>
          <w:i/>
          <w:iCs/>
          <w:sz w:val="20"/>
          <w:szCs w:val="20"/>
          <w:lang w:bidi="ar-SA"/>
        </w:rPr>
      </w:pPr>
      <w:r w:rsidRPr="00E969A8">
        <w:rPr>
          <w:rFonts w:eastAsia="Times New Roman"/>
          <w:szCs w:val="22"/>
          <w:lang w:bidi="ar-SA"/>
        </w:rPr>
        <w:lastRenderedPageBreak/>
        <w:t xml:space="preserve"> </w:t>
      </w:r>
      <w:bookmarkStart w:id="513" w:name="_Toc177126379"/>
      <w:r w:rsidRPr="00E969A8">
        <w:rPr>
          <w:rFonts w:eastAsia="Times New Roman"/>
          <w:szCs w:val="22"/>
          <w:lang w:bidi="ar-SA"/>
        </w:rPr>
        <w:t xml:space="preserve">Motivation </w:t>
      </w:r>
      <w:r w:rsidR="00F913BA" w:rsidRPr="00E969A8">
        <w:rPr>
          <w:rFonts w:eastAsia="Times New Roman"/>
          <w:szCs w:val="22"/>
          <w:lang w:bidi="ar-SA"/>
        </w:rPr>
        <w:t xml:space="preserve">des </w:t>
      </w:r>
      <w:r w:rsidR="0063300A" w:rsidRPr="00E969A8">
        <w:t>superviseur</w:t>
      </w:r>
      <w:r w:rsidR="00F913BA" w:rsidRPr="00E969A8">
        <w:rPr>
          <w:rFonts w:eastAsia="Times New Roman"/>
          <w:szCs w:val="22"/>
          <w:lang w:bidi="ar-SA"/>
        </w:rPr>
        <w:t>s</w:t>
      </w:r>
      <w:bookmarkEnd w:id="513"/>
    </w:p>
    <w:p w14:paraId="63BCFE40" w14:textId="77777777" w:rsidR="00D630D8" w:rsidRPr="00E969A8" w:rsidRDefault="00D630D8" w:rsidP="00D630D8">
      <w:pPr>
        <w:spacing w:before="45"/>
        <w:jc w:val="both"/>
        <w:rPr>
          <w:rFonts w:ascii="Times New Roman" w:eastAsia="Times New Roman" w:hAnsi="Times New Roman" w:cs="Times New Roman"/>
          <w:szCs w:val="22"/>
        </w:rPr>
      </w:pPr>
      <w:r w:rsidRPr="00E969A8">
        <w:rPr>
          <w:rFonts w:cs="Calibri"/>
          <w:i/>
          <w:iCs/>
          <w:color w:val="808080"/>
          <w:sz w:val="20"/>
          <w:szCs w:val="20"/>
          <w:lang w:bidi="ar-SA"/>
        </w:rPr>
        <w:t xml:space="preserve">Expliquez l’intérêt </w:t>
      </w:r>
      <w:r w:rsidR="00F913BA" w:rsidRPr="00E969A8">
        <w:rPr>
          <w:rFonts w:cs="Calibri"/>
          <w:i/>
          <w:iCs/>
          <w:color w:val="808080"/>
          <w:sz w:val="20"/>
          <w:szCs w:val="20"/>
          <w:lang w:bidi="ar-SA"/>
        </w:rPr>
        <w:t xml:space="preserve">des </w:t>
      </w:r>
      <w:r w:rsidR="0063300A" w:rsidRPr="00E969A8">
        <w:rPr>
          <w:rFonts w:cs="Calibri"/>
          <w:i/>
          <w:iCs/>
          <w:color w:val="808080"/>
          <w:sz w:val="20"/>
          <w:szCs w:val="20"/>
          <w:lang w:bidi="ar-SA"/>
        </w:rPr>
        <w:t>superviseur</w:t>
      </w:r>
      <w:r w:rsidR="00F913BA" w:rsidRPr="00E969A8">
        <w:rPr>
          <w:rFonts w:cs="Calibri"/>
          <w:i/>
          <w:iCs/>
          <w:color w:val="808080"/>
          <w:sz w:val="20"/>
          <w:szCs w:val="20"/>
          <w:lang w:bidi="ar-SA"/>
        </w:rPr>
        <w:t>s</w:t>
      </w:r>
      <w:r w:rsidRPr="00E969A8">
        <w:rPr>
          <w:rFonts w:cs="Calibri"/>
          <w:i/>
          <w:iCs/>
          <w:color w:val="808080"/>
          <w:sz w:val="20"/>
          <w:szCs w:val="20"/>
          <w:lang w:bidi="ar-SA"/>
        </w:rPr>
        <w:t xml:space="preserve"> pour le projet et </w:t>
      </w:r>
      <w:r w:rsidR="003845B3" w:rsidRPr="00E969A8">
        <w:rPr>
          <w:rFonts w:cs="Calibri"/>
          <w:i/>
          <w:iCs/>
          <w:color w:val="808080"/>
          <w:sz w:val="20"/>
          <w:szCs w:val="20"/>
          <w:lang w:bidi="ar-SA"/>
        </w:rPr>
        <w:t>leur</w:t>
      </w:r>
      <w:r w:rsidRPr="00E969A8">
        <w:rPr>
          <w:rFonts w:cs="Calibri"/>
          <w:i/>
          <w:iCs/>
          <w:color w:val="808080"/>
          <w:sz w:val="20"/>
          <w:szCs w:val="20"/>
          <w:lang w:bidi="ar-SA"/>
        </w:rPr>
        <w:t xml:space="preserve"> motivation à encadrer le chercheur</w:t>
      </w:r>
      <w:r w:rsidR="001C7CC2" w:rsidRPr="00E969A8">
        <w:rPr>
          <w:rFonts w:cs="Calibri"/>
          <w:i/>
          <w:iCs/>
          <w:color w:val="808080"/>
          <w:sz w:val="20"/>
          <w:szCs w:val="20"/>
          <w:lang w:bidi="ar-SA"/>
        </w:rPr>
        <w:t xml:space="preserve"> </w:t>
      </w:r>
      <w:r w:rsidR="001C7CC2" w:rsidRPr="00E969A8">
        <w:rPr>
          <w:rFonts w:cs="Calibri"/>
          <w:bCs/>
          <w:i/>
          <w:iCs/>
          <w:color w:val="808080"/>
          <w:sz w:val="20"/>
          <w:szCs w:val="20"/>
        </w:rPr>
        <w:t>(0,5 page max)</w:t>
      </w:r>
    </w:p>
    <w:p w14:paraId="6472B896" w14:textId="77777777" w:rsidR="00D630D8" w:rsidRPr="00E969A8" w:rsidRDefault="00D630D8" w:rsidP="00D630D8">
      <w:pPr>
        <w:spacing w:before="102" w:after="4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szCs w:val="22"/>
        </w:rPr>
        <w:t>…</w:t>
      </w:r>
      <w:r w:rsidRPr="00E969A8">
        <w:rPr>
          <w:rFonts w:ascii="Times New Roman" w:hAnsi="Times New Roman" w:cs="Times New Roman"/>
          <w:szCs w:val="22"/>
        </w:rPr>
        <w:t>.......................................................................................................................................................................</w:t>
      </w:r>
    </w:p>
    <w:p w14:paraId="20203C71" w14:textId="77777777" w:rsidR="00D630D8" w:rsidRPr="00E969A8" w:rsidRDefault="00D630D8" w:rsidP="00D630D8">
      <w:pPr>
        <w:spacing w:before="102" w:after="40"/>
        <w:ind w:left="-16"/>
        <w:jc w:val="both"/>
        <w:rPr>
          <w:rFonts w:ascii="Times New Roman" w:hAnsi="Times New Roman" w:cs="Times New Roman"/>
          <w:i/>
          <w:iCs/>
          <w:color w:val="000000"/>
          <w:szCs w:val="22"/>
          <w:lang w:bidi="ar-SA"/>
        </w:rPr>
      </w:pPr>
      <w:r w:rsidRPr="00E969A8">
        <w:rPr>
          <w:rFonts w:ascii="Times New Roman" w:eastAsia="Times New Roman" w:hAnsi="Times New Roman" w:cs="Times New Roman"/>
          <w:i/>
          <w:iCs/>
          <w:color w:val="000000"/>
          <w:szCs w:val="22"/>
          <w:lang w:bidi="ar-SA"/>
        </w:rPr>
        <w:t>...........................................................................................................................................................................</w:t>
      </w:r>
    </w:p>
    <w:p w14:paraId="0FBB8EC0" w14:textId="77777777" w:rsidR="00D630D8" w:rsidRPr="00E969A8" w:rsidRDefault="00D630D8">
      <w:pPr>
        <w:spacing w:after="45"/>
        <w:ind w:left="-16"/>
        <w:jc w:val="both"/>
        <w:rPr>
          <w:rFonts w:ascii="Times New Roman" w:hAnsi="Times New Roman" w:cs="Times New Roman"/>
          <w:i/>
          <w:iCs/>
          <w:color w:val="808080"/>
          <w:sz w:val="20"/>
          <w:szCs w:val="20"/>
          <w:lang w:bidi="ar-SA"/>
        </w:rPr>
      </w:pPr>
    </w:p>
    <w:p w14:paraId="29600B1B" w14:textId="77777777" w:rsidR="00DB72A4" w:rsidRPr="00E969A8" w:rsidRDefault="00DB72A4">
      <w:pPr>
        <w:spacing w:after="45"/>
        <w:ind w:left="-16"/>
        <w:jc w:val="both"/>
        <w:rPr>
          <w:rFonts w:ascii="Times New Roman" w:hAnsi="Times New Roman" w:cs="Times New Roman"/>
          <w:i/>
          <w:iCs/>
          <w:color w:val="808080"/>
          <w:sz w:val="20"/>
          <w:szCs w:val="20"/>
          <w:lang w:bidi="ar-SA"/>
        </w:rPr>
      </w:pPr>
    </w:p>
    <w:p w14:paraId="6496DCDA" w14:textId="5D0E15A1" w:rsidR="00DB72A4" w:rsidRPr="00E969A8" w:rsidRDefault="00DB72A4">
      <w:pPr>
        <w:jc w:val="both"/>
        <w:rPr>
          <w:rFonts w:ascii="Times New Roman" w:hAnsi="Times New Roman" w:cs="Times New Roman"/>
          <w:i/>
          <w:iCs/>
          <w:color w:val="000000"/>
          <w:szCs w:val="22"/>
          <w:lang w:bidi="ar-SA"/>
        </w:rPr>
      </w:pPr>
      <w:r w:rsidRPr="00E969A8">
        <w:rPr>
          <w:rFonts w:ascii="Times New Roman" w:hAnsi="Times New Roman" w:cs="Times New Roman"/>
          <w:b/>
          <w:bCs/>
          <w:color w:val="000000"/>
          <w:szCs w:val="22"/>
          <w:lang w:bidi="ar-SA"/>
        </w:rPr>
        <w:t>Annexes à fournir</w:t>
      </w:r>
      <w:r w:rsidR="00FD3E03" w:rsidRPr="00E969A8">
        <w:rPr>
          <w:rFonts w:ascii="Times New Roman" w:hAnsi="Times New Roman" w:cs="Times New Roman"/>
          <w:color w:val="000000"/>
          <w:szCs w:val="22"/>
        </w:rPr>
        <w:t> </w:t>
      </w:r>
      <w:r w:rsidR="00E52FC3" w:rsidRPr="00E969A8">
        <w:rPr>
          <w:rFonts w:ascii="Times New Roman" w:hAnsi="Times New Roman" w:cs="Times New Roman"/>
          <w:color w:val="000000"/>
          <w:szCs w:val="22"/>
          <w:lang w:bidi="ar-SA"/>
        </w:rPr>
        <w:t>:</w:t>
      </w:r>
    </w:p>
    <w:p w14:paraId="0AA3936E" w14:textId="77777777" w:rsidR="00DB72A4" w:rsidRPr="00E969A8" w:rsidRDefault="00DB72A4" w:rsidP="006525AF">
      <w:pPr>
        <w:numPr>
          <w:ilvl w:val="0"/>
          <w:numId w:val="3"/>
        </w:numPr>
        <w:spacing w:before="45"/>
        <w:jc w:val="both"/>
        <w:rPr>
          <w:rFonts w:ascii="Times New Roman" w:eastAsia="Times New Roman" w:hAnsi="Times New Roman" w:cs="Times New Roman"/>
          <w:i/>
          <w:iCs/>
          <w:color w:val="000000"/>
          <w:szCs w:val="22"/>
          <w:lang w:bidi="ar-SA"/>
        </w:rPr>
      </w:pPr>
      <w:r w:rsidRPr="00E969A8">
        <w:rPr>
          <w:rFonts w:ascii="Times New Roman" w:hAnsi="Times New Roman" w:cs="Times New Roman"/>
          <w:i/>
          <w:iCs/>
          <w:color w:val="000000"/>
          <w:szCs w:val="22"/>
          <w:lang w:bidi="ar-SA"/>
        </w:rPr>
        <w:t xml:space="preserve">CV </w:t>
      </w:r>
      <w:r w:rsidR="00E178EE" w:rsidRPr="00E969A8">
        <w:rPr>
          <w:rFonts w:ascii="Times New Roman" w:hAnsi="Times New Roman" w:cs="Times New Roman"/>
          <w:i/>
          <w:iCs/>
          <w:color w:val="000000"/>
          <w:szCs w:val="22"/>
          <w:lang w:bidi="ar-SA"/>
        </w:rPr>
        <w:t>des superviseurs</w:t>
      </w:r>
    </w:p>
    <w:p w14:paraId="3BEC45D9" w14:textId="228AB39B" w:rsidR="00AC792A" w:rsidRPr="00E969A8" w:rsidRDefault="00DB72A4" w:rsidP="006525AF">
      <w:pPr>
        <w:numPr>
          <w:ilvl w:val="0"/>
          <w:numId w:val="3"/>
        </w:numPr>
        <w:tabs>
          <w:tab w:val="left" w:pos="4136"/>
        </w:tabs>
        <w:spacing w:before="45" w:after="45"/>
        <w:jc w:val="both"/>
        <w:rPr>
          <w:rFonts w:ascii="Times New Roman" w:eastAsia="Times New Roman" w:hAnsi="Times New Roman" w:cs="Times New Roman"/>
          <w:i/>
          <w:iCs/>
          <w:color w:val="000000"/>
          <w:lang w:bidi="ar-SA"/>
        </w:rPr>
      </w:pPr>
      <w:proofErr w:type="gramStart"/>
      <w:r w:rsidRPr="00E969A8">
        <w:rPr>
          <w:rFonts w:ascii="Times New Roman" w:eastAsia="Times New Roman" w:hAnsi="Times New Roman" w:cs="Times New Roman"/>
          <w:i/>
          <w:iCs/>
          <w:color w:val="000000"/>
          <w:szCs w:val="22"/>
          <w:lang w:bidi="ar-SA"/>
        </w:rPr>
        <w:t>formulaire</w:t>
      </w:r>
      <w:proofErr w:type="gramEnd"/>
      <w:r w:rsidRPr="00E969A8">
        <w:rPr>
          <w:rFonts w:ascii="Times New Roman" w:eastAsia="Times New Roman" w:hAnsi="Times New Roman" w:cs="Times New Roman"/>
          <w:i/>
          <w:iCs/>
          <w:color w:val="000000"/>
          <w:szCs w:val="22"/>
          <w:lang w:bidi="ar-SA"/>
        </w:rPr>
        <w:t xml:space="preserve"> “</w:t>
      </w:r>
      <w:proofErr w:type="spellStart"/>
      <w:r w:rsidR="00F913BA" w:rsidRPr="00E969A8">
        <w:rPr>
          <w:rFonts w:ascii="Times New Roman" w:eastAsia="Times New Roman" w:hAnsi="Times New Roman" w:cs="Times New Roman"/>
          <w:i/>
          <w:iCs/>
          <w:color w:val="000000"/>
          <w:szCs w:val="22"/>
          <w:lang w:bidi="ar-SA"/>
        </w:rPr>
        <w:t>Fiche</w:t>
      </w:r>
      <w:r w:rsidR="00E178EE" w:rsidRPr="00E969A8">
        <w:rPr>
          <w:rFonts w:ascii="Times New Roman" w:eastAsia="Times New Roman" w:hAnsi="Times New Roman" w:cs="Times New Roman"/>
          <w:i/>
          <w:iCs/>
          <w:color w:val="000000"/>
          <w:szCs w:val="22"/>
          <w:lang w:bidi="ar-SA"/>
        </w:rPr>
        <w:t>_EntitéPartenaire</w:t>
      </w:r>
      <w:proofErr w:type="spellEnd"/>
      <w:r w:rsidRPr="00E969A8">
        <w:rPr>
          <w:rFonts w:ascii="Times New Roman" w:eastAsia="Times New Roman" w:hAnsi="Times New Roman" w:cs="Times New Roman"/>
          <w:i/>
          <w:iCs/>
          <w:color w:val="000000"/>
          <w:szCs w:val="22"/>
          <w:lang w:bidi="ar-SA"/>
        </w:rPr>
        <w:t>”, dûment comp</w:t>
      </w:r>
      <w:r w:rsidR="00AC792A" w:rsidRPr="00E969A8">
        <w:rPr>
          <w:rFonts w:ascii="Times New Roman" w:eastAsia="Times New Roman" w:hAnsi="Times New Roman" w:cs="Times New Roman"/>
          <w:i/>
          <w:iCs/>
          <w:color w:val="000000"/>
          <w:szCs w:val="22"/>
          <w:lang w:bidi="ar-SA"/>
        </w:rPr>
        <w:t xml:space="preserve">lété par </w:t>
      </w:r>
      <w:r w:rsidR="00F913BA" w:rsidRPr="00E969A8">
        <w:rPr>
          <w:rFonts w:ascii="Times New Roman" w:eastAsia="Times New Roman" w:hAnsi="Times New Roman" w:cs="Times New Roman"/>
          <w:i/>
          <w:iCs/>
          <w:color w:val="000000"/>
          <w:szCs w:val="22"/>
          <w:lang w:bidi="ar-SA"/>
        </w:rPr>
        <w:t xml:space="preserve">l'entité </w:t>
      </w:r>
      <w:r w:rsidR="004C6637" w:rsidRPr="00E969A8">
        <w:rPr>
          <w:rFonts w:ascii="Times New Roman" w:eastAsia="Times New Roman" w:hAnsi="Times New Roman" w:cs="Times New Roman"/>
          <w:i/>
          <w:iCs/>
          <w:color w:val="000000"/>
          <w:szCs w:val="22"/>
          <w:lang w:bidi="ar-SA"/>
        </w:rPr>
        <w:t>partenaire</w:t>
      </w:r>
    </w:p>
    <w:p w14:paraId="3E190C63" w14:textId="06D08F0D" w:rsidR="00EC53FA" w:rsidRPr="00E969A8" w:rsidRDefault="00EC53FA">
      <w:pPr>
        <w:widowControl/>
        <w:suppressAutoHyphens w:val="0"/>
        <w:rPr>
          <w:rFonts w:ascii="Times New Roman" w:eastAsia="Times New Roman" w:hAnsi="Times New Roman" w:cs="Times New Roman"/>
          <w:i/>
          <w:iCs/>
          <w:color w:val="000000"/>
          <w:szCs w:val="22"/>
          <w:lang w:bidi="ar-SA"/>
        </w:rPr>
      </w:pPr>
      <w:r w:rsidRPr="00E969A8">
        <w:rPr>
          <w:rFonts w:ascii="Times New Roman" w:eastAsia="Times New Roman" w:hAnsi="Times New Roman" w:cs="Times New Roman"/>
          <w:i/>
          <w:iCs/>
          <w:color w:val="000000"/>
          <w:szCs w:val="22"/>
          <w:lang w:bidi="ar-SA"/>
        </w:rPr>
        <w:br w:type="page"/>
      </w:r>
    </w:p>
    <w:p w14:paraId="0A0CA1F8" w14:textId="77777777" w:rsidR="00EC53FA" w:rsidRPr="00E969A8" w:rsidRDefault="00EC53FA" w:rsidP="00EC53FA">
      <w:pPr>
        <w:tabs>
          <w:tab w:val="left" w:pos="4136"/>
        </w:tabs>
        <w:spacing w:before="45" w:after="45"/>
        <w:jc w:val="both"/>
        <w:rPr>
          <w:rFonts w:ascii="Times New Roman" w:eastAsia="Times New Roman" w:hAnsi="Times New Roman" w:cs="Times New Roman"/>
          <w:i/>
          <w:iCs/>
          <w:color w:val="000000"/>
          <w:lang w:bidi="ar-SA"/>
        </w:rPr>
      </w:pPr>
    </w:p>
    <w:p w14:paraId="72405C69" w14:textId="77777777" w:rsidR="007B100F" w:rsidRPr="00E969A8" w:rsidRDefault="007B100F" w:rsidP="00BB2FC8">
      <w:pPr>
        <w:pStyle w:val="Titre1"/>
      </w:pPr>
      <w:bookmarkStart w:id="514" w:name="__RefHeading__1072_296410584"/>
      <w:bookmarkStart w:id="515" w:name="__RefHeading__4411_887083246"/>
      <w:bookmarkStart w:id="516" w:name="__RefHeading__2160_296410584"/>
      <w:bookmarkStart w:id="517" w:name="_Toc177126380"/>
      <w:bookmarkEnd w:id="514"/>
      <w:bookmarkEnd w:id="515"/>
      <w:bookmarkEnd w:id="516"/>
      <w:r w:rsidRPr="00E969A8">
        <w:t>: Présentation du projet</w:t>
      </w:r>
      <w:bookmarkEnd w:id="517"/>
    </w:p>
    <w:p w14:paraId="2A262C65" w14:textId="77777777" w:rsidR="00DB72A4" w:rsidRPr="000629AE" w:rsidRDefault="007B100F" w:rsidP="007B100F">
      <w:pPr>
        <w:rPr>
          <w:i/>
          <w:color w:val="767171"/>
        </w:rPr>
      </w:pPr>
      <w:r w:rsidRPr="000629AE">
        <w:rPr>
          <w:i/>
          <w:color w:val="767171"/>
        </w:rPr>
        <w:t xml:space="preserve"> </w:t>
      </w:r>
      <w:r w:rsidR="00321102" w:rsidRPr="000629AE">
        <w:rPr>
          <w:i/>
          <w:color w:val="767171"/>
        </w:rPr>
        <w:t>(12</w:t>
      </w:r>
      <w:r w:rsidR="00DB72A4" w:rsidRPr="000629AE">
        <w:rPr>
          <w:i/>
          <w:color w:val="767171"/>
        </w:rPr>
        <w:t xml:space="preserve"> pages max)</w:t>
      </w:r>
    </w:p>
    <w:p w14:paraId="1581E919" w14:textId="77777777" w:rsidR="00DB72A4" w:rsidRPr="000629AE" w:rsidRDefault="00DB72A4" w:rsidP="00AC792A">
      <w:pPr>
        <w:jc w:val="both"/>
        <w:rPr>
          <w:rFonts w:ascii="Times New Roman" w:hAnsi="Times New Roman" w:cs="Times New Roman"/>
          <w:i/>
          <w:sz w:val="16"/>
          <w:szCs w:val="16"/>
        </w:rPr>
      </w:pPr>
    </w:p>
    <w:tbl>
      <w:tblPr>
        <w:tblW w:w="0" w:type="auto"/>
        <w:tblInd w:w="-184" w:type="dxa"/>
        <w:tblLayout w:type="fixed"/>
        <w:tblLook w:val="0000" w:firstRow="0" w:lastRow="0" w:firstColumn="0" w:lastColumn="0" w:noHBand="0" w:noVBand="0"/>
      </w:tblPr>
      <w:tblGrid>
        <w:gridCol w:w="10250"/>
      </w:tblGrid>
      <w:tr w:rsidR="00DB72A4" w:rsidRPr="00E969A8" w14:paraId="062BE22F" w14:textId="77777777">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3D825B8" w14:textId="77777777" w:rsidR="00DB72A4" w:rsidRPr="000629AE" w:rsidRDefault="00DB72A4" w:rsidP="00BB2FC8">
            <w:pPr>
              <w:pStyle w:val="Titre2"/>
              <w:rPr>
                <w:lang w:val="fr-BE"/>
              </w:rPr>
            </w:pPr>
            <w:bookmarkStart w:id="518" w:name="__RefHeading__1074_296410584"/>
            <w:bookmarkStart w:id="519" w:name="__RefHeading__1081_1338712634"/>
            <w:bookmarkStart w:id="520" w:name="__RefHeading__1011_940877344"/>
            <w:bookmarkStart w:id="521" w:name="__RefHeading__8415_1378622865"/>
            <w:bookmarkStart w:id="522" w:name="__RefHeading__3006_1378622865"/>
            <w:bookmarkStart w:id="523" w:name="__RefHeading__905_1622893258"/>
            <w:bookmarkStart w:id="524" w:name="__RefHeading__897_746942823"/>
            <w:bookmarkStart w:id="525" w:name="__RefHeading__846_2068346959"/>
            <w:bookmarkStart w:id="526" w:name="__RefHeading__11907_2070677050"/>
            <w:bookmarkStart w:id="527" w:name="__RefHeading__880_840197702"/>
            <w:bookmarkStart w:id="528" w:name="__RefHeading__14582_313356584"/>
            <w:bookmarkStart w:id="529" w:name="__RefHeading__12920_313356584"/>
            <w:bookmarkStart w:id="530" w:name="__RefHeading__11370_313356584"/>
            <w:bookmarkStart w:id="531" w:name="__RefHeading__9932_313356584"/>
            <w:bookmarkStart w:id="532" w:name="__RefHeading__8077_313356584"/>
            <w:bookmarkStart w:id="533" w:name="__RefHeading__561_1973456737"/>
            <w:bookmarkStart w:id="534" w:name="__RefHeading__485_1462091452"/>
            <w:bookmarkStart w:id="535" w:name="__RefHeading__3700_2137508071"/>
            <w:bookmarkStart w:id="536" w:name="__RefHeading__3165_1488078753"/>
            <w:bookmarkStart w:id="537" w:name="__RefHeading__1804_1744149599"/>
            <w:bookmarkStart w:id="538" w:name="__RefHeading__361_1037130382"/>
            <w:bookmarkStart w:id="539" w:name="__RefHeading__301_528634967"/>
            <w:bookmarkStart w:id="540" w:name="__RefHeading__592_1616996356"/>
            <w:bookmarkStart w:id="541" w:name="__RefHeading__322_1403169175"/>
            <w:bookmarkStart w:id="542" w:name="__RefHeading__7968_1180481512"/>
            <w:bookmarkStart w:id="543" w:name="__RefHeading__269_1652688562"/>
            <w:bookmarkStart w:id="544" w:name="__RefHeading__3611_638885521"/>
            <w:bookmarkStart w:id="545" w:name="__RefHeading__2027_638885521"/>
            <w:bookmarkStart w:id="546" w:name="__RefHeading__4883_638885521"/>
            <w:bookmarkStart w:id="547" w:name="__RefHeading__181_1069027205"/>
            <w:bookmarkStart w:id="548" w:name="__RefHeading__34606_1180481512"/>
            <w:bookmarkStart w:id="549" w:name="__RefHeading__211_1207516483"/>
            <w:bookmarkStart w:id="550" w:name="__RefHeading__687_1724803592"/>
            <w:bookmarkStart w:id="551" w:name="__RefHeading__1333_528634967"/>
            <w:bookmarkStart w:id="552" w:name="__RefHeading__322_742086832"/>
            <w:bookmarkStart w:id="553" w:name="__RefHeading__899_890753680"/>
            <w:bookmarkStart w:id="554" w:name="__RefHeading__2651_2137508071"/>
            <w:bookmarkStart w:id="555" w:name="__RefHeading__460_2099186206"/>
            <w:bookmarkStart w:id="556" w:name="__RefHeading__511_361555741"/>
            <w:bookmarkStart w:id="557" w:name="__RefHeading__2815_1973456737"/>
            <w:bookmarkStart w:id="558" w:name="__RefHeading__9255_313356584"/>
            <w:bookmarkStart w:id="559" w:name="__RefHeading__10637_313356584"/>
            <w:bookmarkStart w:id="560" w:name="__RefHeading__12131_313356584"/>
            <w:bookmarkStart w:id="561" w:name="__RefHeading__13737_313356584"/>
            <w:bookmarkStart w:id="562" w:name="__RefHeading__15455_313356584"/>
            <w:bookmarkStart w:id="563" w:name="__RefHeading__2253_840197702"/>
            <w:bookmarkStart w:id="564" w:name="__RefHeading__823_1655144338"/>
            <w:bookmarkStart w:id="565" w:name="__RefHeading__869_51179467"/>
            <w:bookmarkStart w:id="566" w:name="__RefHeading__921_1950444858"/>
            <w:bookmarkStart w:id="567" w:name="__RefHeading__1583_194657520"/>
            <w:bookmarkStart w:id="568" w:name="__RefHeading__5343_1378622865"/>
            <w:bookmarkStart w:id="569" w:name="__RefHeading__10437_1378622865"/>
            <w:bookmarkStart w:id="570" w:name="__RefHeading__2504_1354280005"/>
            <w:bookmarkStart w:id="571" w:name="__RefHeading__1118_887083246"/>
            <w:bookmarkStart w:id="572" w:name="__RefHeading__2162_296410584"/>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0629AE">
              <w:rPr>
                <w:rFonts w:eastAsia="Times New Roman"/>
                <w:lang w:val="fr-BE"/>
              </w:rPr>
              <w:t xml:space="preserve"> </w:t>
            </w:r>
            <w:bookmarkStart w:id="573" w:name="_Toc177126381"/>
            <w:r w:rsidRPr="000629AE">
              <w:rPr>
                <w:lang w:val="fr-BE"/>
              </w:rPr>
              <w:t xml:space="preserve">CONTEXTE, ETAT DE L'ART ET </w:t>
            </w:r>
            <w:r w:rsidRPr="000629AE">
              <w:rPr>
                <w:rFonts w:eastAsia="Verdana"/>
                <w:lang w:val="fr-BE"/>
              </w:rPr>
              <w:t>OBJECTIFS DU PROJET</w:t>
            </w:r>
            <w:bookmarkEnd w:id="573"/>
          </w:p>
        </w:tc>
      </w:tr>
    </w:tbl>
    <w:p w14:paraId="5C90CC7C" w14:textId="77777777" w:rsidR="00DB72A4" w:rsidRPr="00E969A8" w:rsidRDefault="00DB72A4" w:rsidP="006525AF">
      <w:pPr>
        <w:numPr>
          <w:ilvl w:val="0"/>
          <w:numId w:val="15"/>
        </w:numPr>
        <w:rPr>
          <w:rFonts w:cs="Calibri"/>
          <w:i/>
          <w:color w:val="808080"/>
          <w:sz w:val="20"/>
          <w:szCs w:val="20"/>
        </w:rPr>
      </w:pPr>
      <w:r w:rsidRPr="000629AE">
        <w:rPr>
          <w:rFonts w:cs="Calibri"/>
          <w:i/>
          <w:iCs/>
          <w:color w:val="808080"/>
          <w:sz w:val="20"/>
          <w:szCs w:val="20"/>
        </w:rPr>
        <w:t>Décrivez le contexte dans lequel s'inscrit le projet</w:t>
      </w:r>
      <w:r w:rsidR="00986802" w:rsidRPr="000629AE">
        <w:rPr>
          <w:rFonts w:cs="Calibri"/>
          <w:i/>
          <w:iCs/>
          <w:color w:val="808080"/>
          <w:sz w:val="20"/>
          <w:szCs w:val="20"/>
        </w:rPr>
        <w:t xml:space="preserve"> (</w:t>
      </w:r>
      <w:r w:rsidR="00986802" w:rsidRPr="00E969A8">
        <w:rPr>
          <w:rFonts w:cs="Calibri"/>
          <w:i/>
          <w:color w:val="808080"/>
          <w:sz w:val="20"/>
          <w:szCs w:val="20"/>
        </w:rPr>
        <w:t xml:space="preserve">incluant l’origine de la collaboration entre </w:t>
      </w:r>
      <w:r w:rsidR="00741997" w:rsidRPr="00E969A8">
        <w:rPr>
          <w:rFonts w:cs="Calibri"/>
          <w:i/>
          <w:color w:val="808080"/>
          <w:sz w:val="20"/>
          <w:szCs w:val="20"/>
        </w:rPr>
        <w:t>le partenaire « académique » et l’ent</w:t>
      </w:r>
      <w:r w:rsidR="003845B3" w:rsidRPr="00E969A8">
        <w:rPr>
          <w:rFonts w:cs="Calibri"/>
          <w:i/>
          <w:color w:val="808080"/>
          <w:sz w:val="20"/>
          <w:szCs w:val="20"/>
        </w:rPr>
        <w:t>ité partenaire</w:t>
      </w:r>
      <w:r w:rsidR="00986802" w:rsidRPr="00E969A8">
        <w:rPr>
          <w:rFonts w:cs="Calibri"/>
          <w:i/>
          <w:color w:val="808080"/>
          <w:sz w:val="20"/>
          <w:szCs w:val="20"/>
        </w:rPr>
        <w:t>),</w:t>
      </w:r>
    </w:p>
    <w:p w14:paraId="3A019FB7" w14:textId="77777777" w:rsidR="00DB72A4" w:rsidRPr="000629AE" w:rsidRDefault="00DB72A4" w:rsidP="006525AF">
      <w:pPr>
        <w:numPr>
          <w:ilvl w:val="0"/>
          <w:numId w:val="5"/>
        </w:numPr>
        <w:spacing w:before="45"/>
        <w:rPr>
          <w:rFonts w:cs="Calibri"/>
          <w:i/>
          <w:iCs/>
          <w:color w:val="808080"/>
          <w:sz w:val="20"/>
          <w:szCs w:val="20"/>
        </w:rPr>
      </w:pPr>
      <w:r w:rsidRPr="000629AE">
        <w:rPr>
          <w:rFonts w:cs="Calibri"/>
          <w:i/>
          <w:iCs/>
          <w:color w:val="808080"/>
          <w:sz w:val="20"/>
          <w:szCs w:val="20"/>
        </w:rPr>
        <w:t>Décrivez l'état de l'art dans le domaine du projet,</w:t>
      </w:r>
    </w:p>
    <w:p w14:paraId="6B59142F" w14:textId="0AF1D633" w:rsidR="00DB72A4" w:rsidRPr="000629AE" w:rsidRDefault="00DB72A4" w:rsidP="006525AF">
      <w:pPr>
        <w:numPr>
          <w:ilvl w:val="0"/>
          <w:numId w:val="5"/>
        </w:numPr>
        <w:spacing w:before="45"/>
        <w:rPr>
          <w:rFonts w:ascii="Times New Roman" w:hAnsi="Times New Roman" w:cs="Times New Roman"/>
          <w:color w:val="000000"/>
          <w:szCs w:val="22"/>
        </w:rPr>
      </w:pPr>
      <w:r w:rsidRPr="000629AE">
        <w:rPr>
          <w:rFonts w:cs="Calibri"/>
          <w:i/>
          <w:iCs/>
          <w:color w:val="808080"/>
          <w:sz w:val="20"/>
          <w:szCs w:val="20"/>
        </w:rPr>
        <w:t>Indiquez en quoi le projet est innovant par rapport à l'état de l'art</w:t>
      </w:r>
      <w:r w:rsidR="00E52FC3" w:rsidRPr="000629AE">
        <w:rPr>
          <w:rFonts w:cs="Calibri"/>
          <w:i/>
          <w:iCs/>
          <w:color w:val="808080"/>
          <w:sz w:val="20"/>
          <w:szCs w:val="20"/>
        </w:rPr>
        <w:t xml:space="preserve"> </w:t>
      </w:r>
      <w:r w:rsidR="005F15F8" w:rsidRPr="000629AE">
        <w:rPr>
          <w:rFonts w:cs="Calibri"/>
          <w:i/>
          <w:iCs/>
          <w:color w:val="808080"/>
          <w:sz w:val="20"/>
          <w:szCs w:val="20"/>
        </w:rPr>
        <w:t>académique</w:t>
      </w:r>
      <w:r w:rsidR="00981DC4" w:rsidRPr="000629AE">
        <w:rPr>
          <w:rFonts w:cs="Calibri"/>
          <w:i/>
          <w:iCs/>
          <w:color w:val="808080"/>
          <w:sz w:val="20"/>
          <w:szCs w:val="20"/>
        </w:rPr>
        <w:t xml:space="preserve"> et quels sont le</w:t>
      </w:r>
      <w:r w:rsidR="00646CED" w:rsidRPr="000629AE">
        <w:rPr>
          <w:rFonts w:cs="Calibri"/>
          <w:i/>
          <w:iCs/>
          <w:color w:val="808080"/>
          <w:sz w:val="20"/>
          <w:szCs w:val="20"/>
        </w:rPr>
        <w:t>s</w:t>
      </w:r>
      <w:r w:rsidR="00981DC4" w:rsidRPr="000629AE">
        <w:rPr>
          <w:rFonts w:cs="Calibri"/>
          <w:i/>
          <w:iCs/>
          <w:color w:val="808080"/>
          <w:sz w:val="20"/>
          <w:szCs w:val="20"/>
        </w:rPr>
        <w:t xml:space="preserve"> besoins et enjeux en terme</w:t>
      </w:r>
      <w:r w:rsidR="007C2C97" w:rsidRPr="000629AE">
        <w:rPr>
          <w:rFonts w:cs="Calibri"/>
          <w:i/>
          <w:iCs/>
          <w:color w:val="808080"/>
          <w:sz w:val="20"/>
          <w:szCs w:val="20"/>
        </w:rPr>
        <w:t>s</w:t>
      </w:r>
      <w:r w:rsidR="00981DC4" w:rsidRPr="000629AE">
        <w:rPr>
          <w:rFonts w:cs="Calibri"/>
          <w:i/>
          <w:iCs/>
          <w:color w:val="808080"/>
          <w:sz w:val="20"/>
          <w:szCs w:val="20"/>
        </w:rPr>
        <w:t xml:space="preserve"> de production de connaissances</w:t>
      </w:r>
      <w:r w:rsidRPr="000629AE">
        <w:rPr>
          <w:rFonts w:cs="Calibri"/>
          <w:i/>
          <w:iCs/>
          <w:color w:val="808080"/>
          <w:sz w:val="20"/>
          <w:szCs w:val="20"/>
        </w:rPr>
        <w:t>.</w:t>
      </w:r>
    </w:p>
    <w:p w14:paraId="53682DB5" w14:textId="7B77ABDA" w:rsidR="00981DC4" w:rsidRPr="000629AE" w:rsidRDefault="00981DC4" w:rsidP="006525AF">
      <w:pPr>
        <w:numPr>
          <w:ilvl w:val="0"/>
          <w:numId w:val="5"/>
        </w:numPr>
        <w:spacing w:before="45"/>
        <w:rPr>
          <w:rFonts w:cs="Calibri"/>
          <w:i/>
          <w:iCs/>
          <w:color w:val="808080"/>
          <w:sz w:val="20"/>
          <w:szCs w:val="20"/>
        </w:rPr>
      </w:pPr>
      <w:r w:rsidRPr="000629AE">
        <w:rPr>
          <w:rFonts w:cs="Calibri"/>
          <w:i/>
          <w:iCs/>
          <w:color w:val="808080"/>
          <w:sz w:val="20"/>
          <w:szCs w:val="20"/>
        </w:rPr>
        <w:t>Décrivez les objectifs du projet</w:t>
      </w:r>
      <w:r w:rsidR="00105058" w:rsidRPr="000629AE">
        <w:rPr>
          <w:rFonts w:cs="Calibri"/>
          <w:i/>
          <w:iCs/>
          <w:color w:val="808080"/>
          <w:sz w:val="20"/>
          <w:szCs w:val="20"/>
        </w:rPr>
        <w:t xml:space="preserve"> et les questions de recherches sous-jacentes</w:t>
      </w:r>
      <w:r w:rsidR="001C3548" w:rsidRPr="000629AE">
        <w:rPr>
          <w:rFonts w:cs="Calibri"/>
          <w:i/>
          <w:iCs/>
          <w:color w:val="808080"/>
          <w:sz w:val="20"/>
          <w:szCs w:val="20"/>
        </w:rPr>
        <w:t xml:space="preserve"> et les hypothèses de travail</w:t>
      </w:r>
    </w:p>
    <w:p w14:paraId="5EAE627A" w14:textId="77777777" w:rsidR="00DB72A4" w:rsidRPr="000629AE" w:rsidRDefault="00DB72A4">
      <w:pPr>
        <w:rPr>
          <w:rFonts w:ascii="Times New Roman" w:hAnsi="Times New Roman" w:cs="Times New Roman"/>
          <w:color w:val="000000"/>
          <w:szCs w:val="22"/>
        </w:rPr>
      </w:pPr>
    </w:p>
    <w:p w14:paraId="6304C779" w14:textId="77777777" w:rsidR="00DB72A4" w:rsidRPr="00E969A8" w:rsidRDefault="00DB72A4">
      <w:pPr>
        <w:pStyle w:val="Corpsdetexte"/>
        <w:rPr>
          <w:rFonts w:ascii="Times New Roman" w:eastAsia="Times New Roman" w:hAnsi="Times New Roman" w:cs="Times New Roman"/>
          <w:i/>
          <w:iCs/>
          <w:color w:val="000000"/>
          <w:szCs w:val="22"/>
        </w:rPr>
      </w:pPr>
      <w:r w:rsidRPr="00E969A8">
        <w:rPr>
          <w:rFonts w:ascii="Times New Roman" w:eastAsia="Times New Roman" w:hAnsi="Times New Roman" w:cs="Times New Roman"/>
          <w:i/>
          <w:iCs/>
          <w:color w:val="000000"/>
          <w:szCs w:val="22"/>
        </w:rPr>
        <w:t xml:space="preserve">  </w:t>
      </w:r>
      <w:r w:rsidRPr="00E969A8">
        <w:rPr>
          <w:rFonts w:ascii="Times New Roman" w:hAnsi="Times New Roman" w:cs="Times New Roman"/>
          <w:i/>
          <w:iCs/>
          <w:color w:val="000000"/>
          <w:szCs w:val="22"/>
        </w:rPr>
        <w:t>.........................................................................................................................................................................</w:t>
      </w:r>
    </w:p>
    <w:p w14:paraId="49654F0A" w14:textId="46DBC858" w:rsidR="00DB72A4" w:rsidRPr="00E969A8" w:rsidRDefault="00DB72A4">
      <w:pPr>
        <w:pStyle w:val="Corpsdetexte"/>
        <w:rPr>
          <w:rFonts w:ascii="Times New Roman" w:hAnsi="Times New Roman" w:cs="Times New Roman"/>
          <w:i/>
          <w:iCs/>
          <w:color w:val="000000"/>
          <w:szCs w:val="22"/>
        </w:rPr>
      </w:pPr>
      <w:r w:rsidRPr="00E969A8">
        <w:rPr>
          <w:rFonts w:ascii="Times New Roman" w:eastAsia="Times New Roman" w:hAnsi="Times New Roman" w:cs="Times New Roman"/>
          <w:i/>
          <w:iCs/>
          <w:color w:val="000000"/>
          <w:szCs w:val="22"/>
        </w:rPr>
        <w:t xml:space="preserve">  </w:t>
      </w:r>
      <w:r w:rsidRPr="00E969A8">
        <w:rPr>
          <w:rFonts w:ascii="Times New Roman" w:hAnsi="Times New Roman" w:cs="Times New Roman"/>
          <w:i/>
          <w:iCs/>
          <w:color w:val="000000"/>
          <w:szCs w:val="22"/>
        </w:rPr>
        <w:t>.........................................................................................................................................................................</w:t>
      </w:r>
    </w:p>
    <w:p w14:paraId="0E80C7D5" w14:textId="77777777" w:rsidR="0041749C" w:rsidRPr="00E969A8" w:rsidRDefault="0041749C" w:rsidP="0041749C">
      <w:pPr>
        <w:pStyle w:val="Corpsdetexte"/>
        <w:rPr>
          <w:rFonts w:ascii="Times New Roman" w:eastAsia="Times New Roman" w:hAnsi="Times New Roman" w:cs="Times New Roman"/>
          <w:i/>
          <w:iCs/>
          <w:color w:val="000000"/>
          <w:szCs w:val="22"/>
        </w:rPr>
      </w:pPr>
      <w:r w:rsidRPr="00E969A8">
        <w:rPr>
          <w:rFonts w:ascii="Times New Roman" w:eastAsia="Times New Roman" w:hAnsi="Times New Roman" w:cs="Times New Roman"/>
          <w:i/>
          <w:iCs/>
          <w:color w:val="000000"/>
          <w:szCs w:val="22"/>
        </w:rPr>
        <w:t xml:space="preserve">  </w:t>
      </w:r>
      <w:r w:rsidRPr="00E969A8">
        <w:rPr>
          <w:rFonts w:ascii="Times New Roman" w:hAnsi="Times New Roman" w:cs="Times New Roman"/>
          <w:i/>
          <w:iCs/>
          <w:color w:val="000000"/>
          <w:szCs w:val="22"/>
        </w:rPr>
        <w:t>.........................................................................................................................................................................</w:t>
      </w:r>
    </w:p>
    <w:p w14:paraId="7D7EE68E" w14:textId="77777777" w:rsidR="0041749C" w:rsidRPr="000629AE" w:rsidRDefault="0041749C" w:rsidP="0041749C">
      <w:pPr>
        <w:pStyle w:val="Corpsdetexte"/>
        <w:rPr>
          <w:rFonts w:ascii="Times New Roman" w:hAnsi="Times New Roman" w:cs="Times New Roman"/>
          <w:i/>
          <w:iCs/>
          <w:color w:val="000000"/>
          <w:szCs w:val="22"/>
        </w:rPr>
      </w:pPr>
      <w:r w:rsidRPr="00E969A8">
        <w:rPr>
          <w:rFonts w:ascii="Times New Roman" w:eastAsia="Times New Roman" w:hAnsi="Times New Roman" w:cs="Times New Roman"/>
          <w:i/>
          <w:iCs/>
          <w:color w:val="000000"/>
          <w:szCs w:val="22"/>
        </w:rPr>
        <w:t xml:space="preserve">  </w:t>
      </w:r>
      <w:r w:rsidRPr="00E969A8">
        <w:rPr>
          <w:rFonts w:ascii="Times New Roman" w:hAnsi="Times New Roman" w:cs="Times New Roman"/>
          <w:i/>
          <w:iCs/>
          <w:color w:val="000000"/>
          <w:szCs w:val="22"/>
        </w:rPr>
        <w:t>.........................................................................................................................................................................</w:t>
      </w:r>
    </w:p>
    <w:p w14:paraId="78A1ACC9" w14:textId="13A5EA11" w:rsidR="0041749C" w:rsidRPr="000629AE" w:rsidRDefault="0041749C" w:rsidP="0041749C">
      <w:pPr>
        <w:pStyle w:val="Corpsdetexte"/>
        <w:spacing w:before="160"/>
        <w:rPr>
          <w:rFonts w:cs="Calibri"/>
          <w:i/>
          <w:iCs/>
          <w:color w:val="7F7F7F" w:themeColor="text1" w:themeTint="80"/>
          <w:sz w:val="20"/>
          <w:szCs w:val="20"/>
        </w:rPr>
      </w:pPr>
      <w:r w:rsidRPr="000629AE">
        <w:rPr>
          <w:rFonts w:cs="Calibri"/>
          <w:i/>
          <w:iCs/>
          <w:color w:val="7F7F7F" w:themeColor="text1" w:themeTint="80"/>
          <w:sz w:val="20"/>
          <w:szCs w:val="20"/>
        </w:rPr>
        <w:t>Veuillez résumer les informations ci-dessus dans l’encadré suivant :</w:t>
      </w:r>
    </w:p>
    <w:p w14:paraId="4E96038E" w14:textId="77777777" w:rsidR="00DB72A4" w:rsidRPr="000629AE" w:rsidRDefault="00195BB9">
      <w:p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En bref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05058" w:rsidRPr="00E969A8" w14:paraId="08799AE3" w14:textId="77777777" w:rsidTr="005810A4">
        <w:tc>
          <w:tcPr>
            <w:tcW w:w="9778" w:type="dxa"/>
            <w:shd w:val="clear" w:color="auto" w:fill="auto"/>
          </w:tcPr>
          <w:p w14:paraId="6C133F04" w14:textId="6F24371C" w:rsidR="00105058" w:rsidRPr="000629AE" w:rsidRDefault="00105058" w:rsidP="005810A4">
            <w:pPr>
              <w:spacing w:before="120"/>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Objectifs</w:t>
            </w:r>
            <w:r w:rsidR="00FD3E03" w:rsidRPr="00E969A8">
              <w:rPr>
                <w:rFonts w:ascii="Times New Roman" w:hAnsi="Times New Roman" w:cs="Times New Roman"/>
                <w:color w:val="000000"/>
                <w:szCs w:val="22"/>
              </w:rPr>
              <w:t> </w:t>
            </w:r>
            <w:r w:rsidRPr="000629AE">
              <w:rPr>
                <w:rFonts w:ascii="Times New Roman" w:hAnsi="Times New Roman" w:cs="Times New Roman"/>
                <w:i/>
                <w:iCs/>
                <w:color w:val="000000"/>
                <w:szCs w:val="22"/>
              </w:rPr>
              <w:t>:</w:t>
            </w:r>
          </w:p>
          <w:p w14:paraId="396573E4" w14:textId="77777777" w:rsidR="00105058" w:rsidRPr="000629AE" w:rsidRDefault="00105058" w:rsidP="006525AF">
            <w:pPr>
              <w:numPr>
                <w:ilvl w:val="0"/>
                <w:numId w:val="17"/>
              </w:num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w:t>
            </w:r>
          </w:p>
          <w:p w14:paraId="041BB9FD" w14:textId="77777777" w:rsidR="00105058" w:rsidRPr="000629AE" w:rsidRDefault="00105058" w:rsidP="006525AF">
            <w:pPr>
              <w:numPr>
                <w:ilvl w:val="0"/>
                <w:numId w:val="17"/>
              </w:numPr>
              <w:spacing w:after="120"/>
              <w:ind w:left="714" w:hanging="357"/>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w:t>
            </w:r>
          </w:p>
          <w:p w14:paraId="36BACF51" w14:textId="77777777" w:rsidR="00105058" w:rsidRPr="000629AE" w:rsidRDefault="00105058" w:rsidP="005810A4">
            <w:p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Question</w:t>
            </w:r>
            <w:r w:rsidR="00342576" w:rsidRPr="000629AE">
              <w:rPr>
                <w:rFonts w:ascii="Times New Roman" w:hAnsi="Times New Roman" w:cs="Times New Roman"/>
                <w:i/>
                <w:iCs/>
                <w:color w:val="000000"/>
                <w:szCs w:val="22"/>
              </w:rPr>
              <w:t>s</w:t>
            </w:r>
            <w:r w:rsidRPr="000629AE">
              <w:rPr>
                <w:rFonts w:ascii="Times New Roman" w:hAnsi="Times New Roman" w:cs="Times New Roman"/>
                <w:i/>
                <w:iCs/>
                <w:color w:val="000000"/>
                <w:szCs w:val="22"/>
              </w:rPr>
              <w:t xml:space="preserve"> de recherche sous-jacente</w:t>
            </w:r>
            <w:r w:rsidR="00342576" w:rsidRPr="000629AE">
              <w:rPr>
                <w:rFonts w:ascii="Times New Roman" w:hAnsi="Times New Roman" w:cs="Times New Roman"/>
                <w:i/>
                <w:iCs/>
                <w:color w:val="000000"/>
                <w:szCs w:val="22"/>
              </w:rPr>
              <w:t>s</w:t>
            </w:r>
            <w:r w:rsidRPr="000629AE">
              <w:rPr>
                <w:rFonts w:ascii="Times New Roman" w:hAnsi="Times New Roman" w:cs="Times New Roman"/>
                <w:i/>
                <w:iCs/>
                <w:color w:val="000000"/>
                <w:szCs w:val="22"/>
              </w:rPr>
              <w:t> :</w:t>
            </w:r>
          </w:p>
          <w:p w14:paraId="37B016F1" w14:textId="77777777" w:rsidR="00105058" w:rsidRPr="000629AE" w:rsidRDefault="00105058" w:rsidP="006525AF">
            <w:pPr>
              <w:numPr>
                <w:ilvl w:val="0"/>
                <w:numId w:val="18"/>
              </w:num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w:t>
            </w:r>
          </w:p>
          <w:p w14:paraId="796CDE15" w14:textId="77777777" w:rsidR="00105058" w:rsidRPr="000629AE" w:rsidRDefault="00105058" w:rsidP="006525AF">
            <w:pPr>
              <w:numPr>
                <w:ilvl w:val="0"/>
                <w:numId w:val="18"/>
              </w:numPr>
              <w:spacing w:after="120"/>
              <w:ind w:left="714" w:hanging="357"/>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w:t>
            </w:r>
          </w:p>
          <w:p w14:paraId="6090D738" w14:textId="3B5CB5C8" w:rsidR="00105058" w:rsidRPr="000629AE" w:rsidRDefault="00105058" w:rsidP="005810A4">
            <w:p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Principales innovations</w:t>
            </w:r>
            <w:r w:rsidR="00FD3E03" w:rsidRPr="000629AE">
              <w:rPr>
                <w:rFonts w:ascii="Times New Roman" w:hAnsi="Times New Roman" w:cs="Times New Roman"/>
                <w:i/>
                <w:iCs/>
                <w:color w:val="000000"/>
                <w:szCs w:val="22"/>
              </w:rPr>
              <w:t> :</w:t>
            </w:r>
          </w:p>
          <w:p w14:paraId="2F9D6878" w14:textId="77777777" w:rsidR="00105058" w:rsidRPr="000629AE" w:rsidRDefault="00105058" w:rsidP="006525AF">
            <w:pPr>
              <w:numPr>
                <w:ilvl w:val="0"/>
                <w:numId w:val="19"/>
              </w:num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w:t>
            </w:r>
          </w:p>
          <w:p w14:paraId="44BD975D" w14:textId="77777777" w:rsidR="00105058" w:rsidRPr="000629AE" w:rsidRDefault="00105058" w:rsidP="006525AF">
            <w:pPr>
              <w:numPr>
                <w:ilvl w:val="0"/>
                <w:numId w:val="19"/>
              </w:numPr>
              <w:jc w:val="both"/>
              <w:rPr>
                <w:rFonts w:ascii="Times New Roman" w:hAnsi="Times New Roman" w:cs="Times New Roman"/>
                <w:i/>
                <w:iCs/>
                <w:color w:val="000000"/>
                <w:szCs w:val="22"/>
              </w:rPr>
            </w:pPr>
            <w:r w:rsidRPr="000629AE">
              <w:rPr>
                <w:rFonts w:ascii="Times New Roman" w:hAnsi="Times New Roman" w:cs="Times New Roman"/>
                <w:i/>
                <w:iCs/>
                <w:color w:val="000000"/>
                <w:szCs w:val="22"/>
              </w:rPr>
              <w:t>…</w:t>
            </w:r>
          </w:p>
          <w:p w14:paraId="3864A779" w14:textId="77777777" w:rsidR="00105058" w:rsidRPr="000629AE" w:rsidRDefault="00105058" w:rsidP="005810A4">
            <w:pPr>
              <w:jc w:val="both"/>
              <w:rPr>
                <w:rFonts w:ascii="Times New Roman" w:hAnsi="Times New Roman" w:cs="Times New Roman"/>
                <w:i/>
                <w:iCs/>
                <w:color w:val="000000"/>
                <w:szCs w:val="22"/>
              </w:rPr>
            </w:pPr>
          </w:p>
        </w:tc>
      </w:tr>
    </w:tbl>
    <w:p w14:paraId="3C37A658" w14:textId="77777777" w:rsidR="00105058" w:rsidRPr="000629AE" w:rsidRDefault="00105058">
      <w:pPr>
        <w:jc w:val="both"/>
        <w:rPr>
          <w:rFonts w:ascii="Times New Roman" w:hAnsi="Times New Roman" w:cs="Times New Roman"/>
          <w:i/>
          <w:iCs/>
          <w:color w:val="000000"/>
          <w:szCs w:val="22"/>
        </w:rPr>
      </w:pPr>
    </w:p>
    <w:p w14:paraId="3DF55A6E" w14:textId="77777777" w:rsidR="00DB72A4" w:rsidRPr="000629AE" w:rsidRDefault="00DB72A4">
      <w:pPr>
        <w:jc w:val="both"/>
        <w:rPr>
          <w:rFonts w:ascii="Times New Roman" w:hAnsi="Times New Roman" w:cs="Times New Roman"/>
          <w:i/>
          <w:iCs/>
          <w:color w:val="000000"/>
          <w:szCs w:val="22"/>
        </w:rPr>
      </w:pPr>
    </w:p>
    <w:tbl>
      <w:tblPr>
        <w:tblW w:w="0" w:type="auto"/>
        <w:tblInd w:w="-201" w:type="dxa"/>
        <w:tblLayout w:type="fixed"/>
        <w:tblLook w:val="0000" w:firstRow="0" w:lastRow="0" w:firstColumn="0" w:lastColumn="0" w:noHBand="0" w:noVBand="0"/>
      </w:tblPr>
      <w:tblGrid>
        <w:gridCol w:w="10283"/>
      </w:tblGrid>
      <w:tr w:rsidR="00DB72A4" w:rsidRPr="00E969A8" w14:paraId="3F5BCB93"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89B0D59" w14:textId="77777777" w:rsidR="00DB72A4" w:rsidRPr="000629AE" w:rsidRDefault="00DB72A4" w:rsidP="00BB2FC8">
            <w:pPr>
              <w:pStyle w:val="Titre2"/>
              <w:rPr>
                <w:lang w:val="fr-BE"/>
              </w:rPr>
            </w:pPr>
            <w:bookmarkStart w:id="574" w:name="__RefHeading__1076_296410584"/>
            <w:bookmarkStart w:id="575" w:name="__RefHeading__1083_1338712634"/>
            <w:bookmarkStart w:id="576" w:name="__RefHeading__1013_940877344"/>
            <w:bookmarkStart w:id="577" w:name="__RefHeading__8417_1378622865"/>
            <w:bookmarkStart w:id="578" w:name="__RefHeading__3008_1378622865"/>
            <w:bookmarkStart w:id="579" w:name="__RefHeading__907_1622893258"/>
            <w:bookmarkStart w:id="580" w:name="__RefHeading__899_746942823"/>
            <w:bookmarkStart w:id="581" w:name="__RefHeading__848_2068346959"/>
            <w:bookmarkStart w:id="582" w:name="__RefHeading__11909_2070677050"/>
            <w:bookmarkStart w:id="583" w:name="__RefHeading__882_840197702"/>
            <w:bookmarkStart w:id="584" w:name="__RefHeading__14584_313356584"/>
            <w:bookmarkStart w:id="585" w:name="__RefHeading__12922_313356584"/>
            <w:bookmarkStart w:id="586" w:name="__RefHeading__11372_313356584"/>
            <w:bookmarkStart w:id="587" w:name="__RefHeading__9934_313356584"/>
            <w:bookmarkStart w:id="588" w:name="__RefHeading__8079_313356584"/>
            <w:bookmarkStart w:id="589" w:name="__RefHeading__563_1973456737"/>
            <w:bookmarkStart w:id="590" w:name="__RefHeading__487_1462091452"/>
            <w:bookmarkStart w:id="591" w:name="__RefHeading__3702_2137508071"/>
            <w:bookmarkStart w:id="592" w:name="__RefHeading__3167_1488078753"/>
            <w:bookmarkStart w:id="593" w:name="__RefHeading__1806_1744149599"/>
            <w:bookmarkStart w:id="594" w:name="__RefHeading__363_1037130382"/>
            <w:bookmarkStart w:id="595" w:name="__RefHeading__303_528634967"/>
            <w:bookmarkStart w:id="596" w:name="__RefHeading__594_1616996356"/>
            <w:bookmarkStart w:id="597" w:name="__RefHeading__324_1403169175"/>
            <w:bookmarkStart w:id="598" w:name="__RefHeading__7970_1180481512"/>
            <w:bookmarkStart w:id="599" w:name="__RefHeading__271_1652688562"/>
            <w:bookmarkStart w:id="600" w:name="__RefHeading__3613_638885521"/>
            <w:bookmarkStart w:id="601" w:name="__RefHeading__2029_638885521"/>
            <w:bookmarkStart w:id="602" w:name="__RefHeading__4885_638885521"/>
            <w:bookmarkStart w:id="603" w:name="__RefHeading__183_1069027205"/>
            <w:bookmarkStart w:id="604" w:name="__RefHeading__34608_1180481512"/>
            <w:bookmarkStart w:id="605" w:name="__RefHeading__213_1207516483"/>
            <w:bookmarkStart w:id="606" w:name="__RefHeading__689_1724803592"/>
            <w:bookmarkStart w:id="607" w:name="__RefHeading__1335_528634967"/>
            <w:bookmarkStart w:id="608" w:name="__RefHeading__324_742086832"/>
            <w:bookmarkStart w:id="609" w:name="__RefHeading__901_890753680"/>
            <w:bookmarkStart w:id="610" w:name="__RefHeading__2653_2137508071"/>
            <w:bookmarkStart w:id="611" w:name="__RefHeading__462_2099186206"/>
            <w:bookmarkStart w:id="612" w:name="__RefHeading__513_361555741"/>
            <w:bookmarkStart w:id="613" w:name="__RefHeading__2817_1973456737"/>
            <w:bookmarkStart w:id="614" w:name="__RefHeading__9257_313356584"/>
            <w:bookmarkStart w:id="615" w:name="__RefHeading__10639_313356584"/>
            <w:bookmarkStart w:id="616" w:name="__RefHeading__12133_313356584"/>
            <w:bookmarkStart w:id="617" w:name="__RefHeading__13739_313356584"/>
            <w:bookmarkStart w:id="618" w:name="__RefHeading__15457_313356584"/>
            <w:bookmarkStart w:id="619" w:name="__RefHeading__2255_840197702"/>
            <w:bookmarkStart w:id="620" w:name="__RefHeading__825_1655144338"/>
            <w:bookmarkStart w:id="621" w:name="__RefHeading__871_51179467"/>
            <w:bookmarkStart w:id="622" w:name="__RefHeading__923_1950444858"/>
            <w:bookmarkStart w:id="623" w:name="__RefHeading__1585_194657520"/>
            <w:bookmarkStart w:id="624" w:name="__RefHeading__5345_1378622865"/>
            <w:bookmarkStart w:id="625" w:name="__RefHeading__10439_1378622865"/>
            <w:bookmarkStart w:id="626" w:name="__RefHeading__2506_1354280005"/>
            <w:bookmarkStart w:id="627" w:name="__RefHeading__1120_887083246"/>
            <w:bookmarkStart w:id="628" w:name="__RefHeading__2164_296410584"/>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0629AE">
              <w:rPr>
                <w:rFonts w:eastAsia="Times New Roman"/>
                <w:lang w:val="fr-BE"/>
              </w:rPr>
              <w:t xml:space="preserve"> </w:t>
            </w:r>
            <w:bookmarkStart w:id="629" w:name="_Toc177126382"/>
            <w:r w:rsidRPr="000629AE">
              <w:rPr>
                <w:lang w:val="fr-BE"/>
              </w:rPr>
              <w:t>PROGRAMME DU PROJE</w:t>
            </w:r>
            <w:r w:rsidRPr="000629AE">
              <w:rPr>
                <w:rStyle w:val="Marquedecommentaire1"/>
                <w:rFonts w:cs="Times New Roman"/>
                <w:color w:val="auto"/>
                <w:sz w:val="22"/>
                <w:szCs w:val="22"/>
                <w:lang w:val="fr-BE"/>
              </w:rPr>
              <w:t>T</w:t>
            </w:r>
            <w:bookmarkEnd w:id="629"/>
          </w:p>
        </w:tc>
      </w:tr>
    </w:tbl>
    <w:p w14:paraId="3F9DA1BE" w14:textId="01D4218A" w:rsidR="006219E8" w:rsidRPr="00E969A8" w:rsidRDefault="00DB72A4">
      <w:pPr>
        <w:autoSpaceDE w:val="0"/>
        <w:spacing w:before="45" w:line="200" w:lineRule="atLeast"/>
        <w:jc w:val="both"/>
        <w:rPr>
          <w:rFonts w:cs="Calibri"/>
          <w:i/>
          <w:color w:val="808080"/>
          <w:sz w:val="20"/>
          <w:szCs w:val="20"/>
        </w:rPr>
      </w:pPr>
      <w:r w:rsidRPr="00E969A8">
        <w:rPr>
          <w:rFonts w:cs="Calibri"/>
          <w:i/>
          <w:color w:val="808080"/>
          <w:sz w:val="20"/>
          <w:szCs w:val="20"/>
        </w:rPr>
        <w:t>Décrivez le programme de travail sur la durée totale du projet</w:t>
      </w:r>
      <w:r w:rsidR="007C2C97" w:rsidRPr="00E969A8">
        <w:rPr>
          <w:rFonts w:cs="Calibri"/>
          <w:i/>
          <w:color w:val="808080"/>
          <w:sz w:val="20"/>
          <w:szCs w:val="20"/>
        </w:rPr>
        <w:t xml:space="preserve"> (48 mois)</w:t>
      </w:r>
      <w:r w:rsidRPr="00E969A8">
        <w:rPr>
          <w:rFonts w:cs="Calibri"/>
          <w:i/>
          <w:color w:val="808080"/>
          <w:sz w:val="20"/>
          <w:szCs w:val="20"/>
        </w:rPr>
        <w:t xml:space="preserve">. </w:t>
      </w:r>
    </w:p>
    <w:p w14:paraId="69364F8D" w14:textId="4DA47AF8" w:rsidR="003432A6" w:rsidRPr="000629AE" w:rsidRDefault="00C044AF">
      <w:pPr>
        <w:autoSpaceDE w:val="0"/>
        <w:spacing w:before="45" w:line="200" w:lineRule="atLeast"/>
        <w:jc w:val="both"/>
        <w:rPr>
          <w:color w:val="0000CC"/>
          <w:szCs w:val="22"/>
        </w:rPr>
      </w:pPr>
      <w:r w:rsidRPr="00E969A8">
        <w:rPr>
          <w:rFonts w:cs="Calibri"/>
          <w:iCs/>
          <w:color w:val="0000CC"/>
          <w:szCs w:val="22"/>
          <w:u w:val="single"/>
        </w:rPr>
        <w:t>Not</w:t>
      </w:r>
      <w:r w:rsidRPr="000F4162">
        <w:rPr>
          <w:color w:val="0000CC"/>
          <w:szCs w:val="22"/>
        </w:rPr>
        <w:t>e</w:t>
      </w:r>
      <w:r w:rsidR="00FD3E03" w:rsidRPr="000F4162">
        <w:rPr>
          <w:color w:val="0000CC"/>
          <w:szCs w:val="22"/>
        </w:rPr>
        <w:t> </w:t>
      </w:r>
      <w:r w:rsidRPr="000F4162">
        <w:rPr>
          <w:color w:val="0000CC"/>
          <w:szCs w:val="22"/>
        </w:rPr>
        <w:t xml:space="preserve">: </w:t>
      </w:r>
      <w:r w:rsidRPr="000629AE">
        <w:rPr>
          <w:color w:val="0000CC"/>
          <w:szCs w:val="22"/>
        </w:rPr>
        <w:t>Nous sommes conscients que le programme de travail peut être amené à évoluer au cours d’un projet de doctorat, avec l’accord de toutes les parties et d’Innoviris, du fait de certains résultats obtenus, de l’approfondissement de l’état de l’art, d’obstacles rencontrés, …. Il s’agit des aléas d’un projet de recherche. Il est toutefois indispensable que nous disposions d’une vue claire sur ce qui est initialement envisagé. La description du programme de travail doit donc être suffisamment rigoureuse et détaillée pour qu’un jury composé d’experts académiques et de représentants d’Innoviris puissent évaluer si le projet relève bien d’une recherche doctorale et se positionner sur sa qualité et faisabilité. Cette partie est un des éléments essentiels du document.</w:t>
      </w:r>
    </w:p>
    <w:p w14:paraId="48DAA4CA" w14:textId="77777777" w:rsidR="00C044AF" w:rsidRPr="00E969A8" w:rsidRDefault="00C044AF">
      <w:pPr>
        <w:autoSpaceDE w:val="0"/>
        <w:spacing w:before="45" w:line="200" w:lineRule="atLeast"/>
        <w:jc w:val="both"/>
        <w:rPr>
          <w:rFonts w:cs="Calibri"/>
          <w:i/>
          <w:color w:val="808080"/>
          <w:sz w:val="20"/>
          <w:szCs w:val="20"/>
        </w:rPr>
      </w:pPr>
    </w:p>
    <w:p w14:paraId="1D52B99C" w14:textId="77777777" w:rsidR="006219E8" w:rsidRPr="00E969A8" w:rsidRDefault="006219E8" w:rsidP="00AD339A">
      <w:pPr>
        <w:numPr>
          <w:ilvl w:val="0"/>
          <w:numId w:val="15"/>
        </w:numPr>
        <w:autoSpaceDE w:val="0"/>
        <w:spacing w:before="45" w:after="40" w:line="200" w:lineRule="atLeast"/>
        <w:ind w:left="714" w:hanging="357"/>
        <w:jc w:val="both"/>
        <w:rPr>
          <w:rFonts w:cs="Calibri"/>
          <w:i/>
          <w:color w:val="808080"/>
          <w:sz w:val="20"/>
          <w:szCs w:val="20"/>
        </w:rPr>
      </w:pPr>
      <w:r w:rsidRPr="00E969A8">
        <w:rPr>
          <w:rFonts w:cs="Calibri"/>
          <w:i/>
          <w:color w:val="808080"/>
          <w:sz w:val="20"/>
          <w:szCs w:val="20"/>
        </w:rPr>
        <w:t xml:space="preserve">Veuillez fournir un paragraphe introductif décrivant la structure du programme de travail (lien entre les </w:t>
      </w:r>
      <w:proofErr w:type="spellStart"/>
      <w:r w:rsidRPr="00E969A8">
        <w:rPr>
          <w:rFonts w:cs="Calibri"/>
          <w:i/>
          <w:color w:val="808080"/>
          <w:sz w:val="20"/>
          <w:szCs w:val="20"/>
        </w:rPr>
        <w:t>workpackages</w:t>
      </w:r>
      <w:proofErr w:type="spellEnd"/>
      <w:r w:rsidR="00850629" w:rsidRPr="00E969A8">
        <w:rPr>
          <w:rFonts w:cs="Calibri"/>
          <w:i/>
          <w:color w:val="808080"/>
          <w:sz w:val="20"/>
          <w:szCs w:val="20"/>
        </w:rPr>
        <w:t>, organisation du travail entre les deux partenaires, …</w:t>
      </w:r>
      <w:r w:rsidRPr="00E969A8">
        <w:rPr>
          <w:rFonts w:cs="Calibri"/>
          <w:i/>
          <w:color w:val="808080"/>
          <w:sz w:val="20"/>
          <w:szCs w:val="20"/>
        </w:rPr>
        <w:t>)</w:t>
      </w:r>
      <w:r w:rsidR="00F721EC" w:rsidRPr="00E969A8">
        <w:rPr>
          <w:rFonts w:cs="Calibri"/>
          <w:i/>
          <w:color w:val="808080"/>
          <w:sz w:val="20"/>
          <w:szCs w:val="20"/>
        </w:rPr>
        <w:t xml:space="preserve">. </w:t>
      </w:r>
      <w:r w:rsidR="00500B88" w:rsidRPr="00E969A8">
        <w:rPr>
          <w:rFonts w:cs="Calibri"/>
          <w:i/>
          <w:color w:val="808080"/>
          <w:sz w:val="20"/>
          <w:szCs w:val="20"/>
        </w:rPr>
        <w:t>Suggestion : fournir un bloc-diagramme.</w:t>
      </w:r>
    </w:p>
    <w:p w14:paraId="09A7695F" w14:textId="77777777" w:rsidR="00DB72A4" w:rsidRPr="00E969A8" w:rsidRDefault="00DB72A4" w:rsidP="006525AF">
      <w:pPr>
        <w:numPr>
          <w:ilvl w:val="0"/>
          <w:numId w:val="15"/>
        </w:numPr>
        <w:autoSpaceDE w:val="0"/>
        <w:spacing w:before="45" w:line="200" w:lineRule="atLeast"/>
        <w:jc w:val="both"/>
        <w:rPr>
          <w:rFonts w:cs="Calibri"/>
          <w:i/>
          <w:color w:val="808080"/>
          <w:sz w:val="20"/>
          <w:szCs w:val="20"/>
        </w:rPr>
      </w:pPr>
      <w:r w:rsidRPr="00E969A8">
        <w:rPr>
          <w:rFonts w:cs="Calibri"/>
          <w:i/>
          <w:color w:val="808080"/>
          <w:sz w:val="20"/>
          <w:szCs w:val="20"/>
        </w:rPr>
        <w:lastRenderedPageBreak/>
        <w:t xml:space="preserve">Le programme de travail doit être subdivisé en </w:t>
      </w:r>
      <w:proofErr w:type="spellStart"/>
      <w:r w:rsidRPr="00E969A8">
        <w:rPr>
          <w:rFonts w:cs="Calibri"/>
          <w:i/>
          <w:color w:val="808080"/>
          <w:sz w:val="20"/>
          <w:szCs w:val="20"/>
        </w:rPr>
        <w:t>workpackages</w:t>
      </w:r>
      <w:proofErr w:type="spellEnd"/>
      <w:r w:rsidRPr="00E969A8">
        <w:rPr>
          <w:rFonts w:cs="Calibri"/>
          <w:i/>
          <w:color w:val="808080"/>
          <w:sz w:val="20"/>
          <w:szCs w:val="20"/>
        </w:rPr>
        <w:t xml:space="preserve"> reprenant les informations suivantes :</w:t>
      </w:r>
    </w:p>
    <w:p w14:paraId="768210DD" w14:textId="77777777" w:rsidR="00DB72A4" w:rsidRPr="000629AE" w:rsidRDefault="00DB72A4">
      <w:pPr>
        <w:pStyle w:val="StyleJustifi"/>
        <w:spacing w:before="238" w:after="0"/>
        <w:jc w:val="left"/>
        <w:rPr>
          <w:rFonts w:ascii="Times New Roman" w:hAnsi="Times New Roman"/>
          <w:sz w:val="22"/>
          <w:szCs w:val="22"/>
          <w:lang w:val="fr-BE"/>
        </w:rPr>
      </w:pPr>
      <w:r w:rsidRPr="000629AE">
        <w:rPr>
          <w:rFonts w:ascii="Times New Roman" w:hAnsi="Times New Roman"/>
          <w:b/>
          <w:bCs/>
          <w:i/>
          <w:iCs/>
          <w:sz w:val="22"/>
          <w:szCs w:val="22"/>
          <w:lang w:val="fr-BE"/>
        </w:rPr>
        <w:t xml:space="preserve">WP </w:t>
      </w:r>
      <w:proofErr w:type="gramStart"/>
      <w:r w:rsidRPr="000629AE">
        <w:rPr>
          <w:rFonts w:ascii="Times New Roman" w:hAnsi="Times New Roman"/>
          <w:b/>
          <w:bCs/>
          <w:i/>
          <w:iCs/>
          <w:sz w:val="22"/>
          <w:szCs w:val="22"/>
          <w:lang w:val="fr-BE"/>
        </w:rPr>
        <w:t>X:</w:t>
      </w:r>
      <w:proofErr w:type="gramEnd"/>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430"/>
      </w:tblGrid>
      <w:tr w:rsidR="00DB72A4" w:rsidRPr="00E969A8" w14:paraId="3A41F156" w14:textId="77777777">
        <w:tc>
          <w:tcPr>
            <w:tcW w:w="1896" w:type="dxa"/>
            <w:tcBorders>
              <w:top w:val="single" w:sz="1" w:space="0" w:color="000000"/>
              <w:left w:val="single" w:sz="1" w:space="0" w:color="000000"/>
              <w:bottom w:val="single" w:sz="1" w:space="0" w:color="000000"/>
            </w:tcBorders>
            <w:shd w:val="clear" w:color="auto" w:fill="auto"/>
          </w:tcPr>
          <w:p w14:paraId="76CDE6B1" w14:textId="77777777" w:rsidR="00DB72A4" w:rsidRPr="00E969A8" w:rsidRDefault="00DB72A4">
            <w:pPr>
              <w:pStyle w:val="Contenudetableau"/>
              <w:snapToGrid w:val="0"/>
              <w:rPr>
                <w:rFonts w:ascii="Times New Roman" w:hAnsi="Times New Roman" w:cs="Times New Roman"/>
                <w:szCs w:val="22"/>
              </w:rPr>
            </w:pPr>
            <w:r w:rsidRPr="00E969A8">
              <w:rPr>
                <w:rFonts w:ascii="Times New Roman" w:hAnsi="Times New Roman" w:cs="Times New Roman"/>
                <w:szCs w:val="22"/>
              </w:rPr>
              <w:t>ETP</w:t>
            </w:r>
          </w:p>
        </w:tc>
        <w:tc>
          <w:tcPr>
            <w:tcW w:w="2430" w:type="dxa"/>
            <w:tcBorders>
              <w:top w:val="single" w:sz="1" w:space="0" w:color="000000"/>
              <w:left w:val="single" w:sz="1" w:space="0" w:color="000000"/>
              <w:bottom w:val="single" w:sz="1" w:space="0" w:color="000000"/>
              <w:right w:val="single" w:sz="1" w:space="0" w:color="000000"/>
            </w:tcBorders>
            <w:shd w:val="clear" w:color="auto" w:fill="auto"/>
          </w:tcPr>
          <w:p w14:paraId="5418109B" w14:textId="77777777" w:rsidR="00DB72A4" w:rsidRPr="00E969A8" w:rsidRDefault="00DB72A4">
            <w:pPr>
              <w:pStyle w:val="Contenudetableau"/>
              <w:snapToGrid w:val="0"/>
            </w:pPr>
            <w:r w:rsidRPr="00E969A8">
              <w:rPr>
                <w:rFonts w:ascii="Times New Roman" w:hAnsi="Times New Roman" w:cs="Times New Roman"/>
                <w:szCs w:val="22"/>
              </w:rPr>
              <w:t>Durée</w:t>
            </w:r>
          </w:p>
        </w:tc>
      </w:tr>
    </w:tbl>
    <w:p w14:paraId="0ED440B8" w14:textId="422713F4" w:rsidR="00DB72A4" w:rsidRPr="00E969A8" w:rsidRDefault="00DB72A4">
      <w:pPr>
        <w:pStyle w:val="Corpsdetexte21"/>
        <w:spacing w:before="238" w:after="0" w:line="240" w:lineRule="auto"/>
        <w:rPr>
          <w:rFonts w:cs="Calibri"/>
          <w:i/>
          <w:color w:val="808080"/>
          <w:sz w:val="20"/>
          <w:lang w:val="fr-BE"/>
        </w:rPr>
      </w:pPr>
      <w:r w:rsidRPr="00E969A8">
        <w:rPr>
          <w:rFonts w:ascii="Times New Roman" w:hAnsi="Times New Roman" w:cs="Times New Roman"/>
          <w:b/>
          <w:i/>
          <w:iCs/>
          <w:szCs w:val="22"/>
          <w:lang w:val="fr-BE"/>
        </w:rPr>
        <w:t>Objectifs</w:t>
      </w:r>
      <w:r w:rsidR="00FD3E03" w:rsidRPr="000629AE">
        <w:rPr>
          <w:rFonts w:ascii="Times New Roman" w:hAnsi="Times New Roman" w:cs="Times New Roman"/>
          <w:color w:val="000000"/>
          <w:szCs w:val="22"/>
          <w:lang w:val="fr-BE"/>
        </w:rPr>
        <w:t> </w:t>
      </w:r>
      <w:r w:rsidRPr="00E969A8">
        <w:rPr>
          <w:rFonts w:ascii="Times New Roman" w:hAnsi="Times New Roman" w:cs="Times New Roman"/>
          <w:b/>
          <w:i/>
          <w:iCs/>
          <w:szCs w:val="22"/>
          <w:lang w:val="fr-BE"/>
        </w:rPr>
        <w:t>:</w:t>
      </w:r>
    </w:p>
    <w:p w14:paraId="7FC38977" w14:textId="77777777" w:rsidR="00DB72A4" w:rsidRPr="00E969A8" w:rsidRDefault="00DB72A4">
      <w:pPr>
        <w:pStyle w:val="Corpsdetexte21"/>
        <w:spacing w:before="45" w:after="0" w:line="240" w:lineRule="auto"/>
        <w:rPr>
          <w:rFonts w:ascii="Times New Roman" w:eastAsia="Times New Roman" w:hAnsi="Times New Roman" w:cs="Times New Roman"/>
          <w:szCs w:val="22"/>
          <w:lang w:val="fr-BE"/>
        </w:rPr>
      </w:pPr>
      <w:r w:rsidRPr="00E969A8">
        <w:rPr>
          <w:rFonts w:cs="Calibri"/>
          <w:i/>
          <w:color w:val="808080"/>
          <w:sz w:val="20"/>
          <w:lang w:val="fr-BE"/>
        </w:rPr>
        <w:t>Fournir une description de</w:t>
      </w:r>
      <w:r w:rsidR="00A671B3" w:rsidRPr="00E969A8">
        <w:rPr>
          <w:rFonts w:cs="Calibri"/>
          <w:i/>
          <w:color w:val="808080"/>
          <w:sz w:val="20"/>
          <w:lang w:val="fr-BE"/>
        </w:rPr>
        <w:t>(s)</w:t>
      </w:r>
      <w:r w:rsidRPr="00E969A8">
        <w:rPr>
          <w:rFonts w:cs="Calibri"/>
          <w:i/>
          <w:color w:val="808080"/>
          <w:sz w:val="20"/>
          <w:lang w:val="fr-BE"/>
        </w:rPr>
        <w:t xml:space="preserve"> l'objectif</w:t>
      </w:r>
      <w:r w:rsidR="00A671B3" w:rsidRPr="00E969A8">
        <w:rPr>
          <w:rFonts w:cs="Calibri"/>
          <w:i/>
          <w:color w:val="808080"/>
          <w:sz w:val="20"/>
          <w:lang w:val="fr-BE"/>
        </w:rPr>
        <w:t>(s)</w:t>
      </w:r>
      <w:r w:rsidRPr="00E969A8">
        <w:rPr>
          <w:rFonts w:cs="Calibri"/>
          <w:i/>
          <w:color w:val="808080"/>
          <w:sz w:val="20"/>
          <w:lang w:val="fr-BE"/>
        </w:rPr>
        <w:t xml:space="preserve"> de ce </w:t>
      </w:r>
      <w:proofErr w:type="spellStart"/>
      <w:r w:rsidRPr="00E969A8">
        <w:rPr>
          <w:rFonts w:cs="Calibri"/>
          <w:i/>
          <w:color w:val="808080"/>
          <w:sz w:val="20"/>
          <w:lang w:val="fr-BE"/>
        </w:rPr>
        <w:t>workpackage</w:t>
      </w:r>
      <w:proofErr w:type="spellEnd"/>
    </w:p>
    <w:p w14:paraId="0B7D8408" w14:textId="77777777" w:rsidR="00DB72A4" w:rsidRPr="00E969A8" w:rsidRDefault="00DB72A4">
      <w:pPr>
        <w:spacing w:before="102" w:after="40"/>
        <w:rPr>
          <w:rFonts w:ascii="Times New Roman" w:eastAsia="Times New Roman" w:hAnsi="Times New Roman" w:cs="Times New Roman"/>
          <w:szCs w:val="22"/>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693EECAA" w14:textId="77777777" w:rsidR="00DB72A4" w:rsidRPr="00E969A8" w:rsidRDefault="00DB72A4">
      <w:pPr>
        <w:spacing w:before="102" w:after="40"/>
        <w:rPr>
          <w:rFonts w:ascii="Times New Roman" w:hAnsi="Times New Roman" w:cs="Times New Roman"/>
          <w:b/>
          <w:i/>
          <w:iCs/>
          <w:szCs w:val="22"/>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2E0A13B8" w14:textId="77777777" w:rsidR="00DB72A4" w:rsidRPr="00E969A8" w:rsidRDefault="00AF7D36">
      <w:pPr>
        <w:pStyle w:val="Corpsdetexte21"/>
        <w:spacing w:before="238" w:after="0" w:line="240" w:lineRule="auto"/>
        <w:rPr>
          <w:rFonts w:cs="Calibri"/>
          <w:i/>
          <w:color w:val="808080"/>
          <w:sz w:val="20"/>
          <w:lang w:val="fr-BE"/>
        </w:rPr>
      </w:pPr>
      <w:r w:rsidRPr="00E969A8">
        <w:rPr>
          <w:rFonts w:ascii="Times New Roman" w:hAnsi="Times New Roman" w:cs="Times New Roman"/>
          <w:b/>
          <w:i/>
          <w:iCs/>
          <w:szCs w:val="22"/>
          <w:lang w:val="fr-BE"/>
        </w:rPr>
        <w:t>Tâches &amp;</w:t>
      </w:r>
      <w:r w:rsidR="00DB72A4" w:rsidRPr="00E969A8">
        <w:rPr>
          <w:rFonts w:ascii="Times New Roman" w:hAnsi="Times New Roman" w:cs="Times New Roman"/>
          <w:b/>
          <w:i/>
          <w:iCs/>
          <w:szCs w:val="22"/>
          <w:lang w:val="fr-BE"/>
        </w:rPr>
        <w:t xml:space="preserve"> description de la méthode</w:t>
      </w:r>
    </w:p>
    <w:p w14:paraId="53A34B24" w14:textId="3378A708" w:rsidR="00DB72A4" w:rsidRPr="00E969A8" w:rsidRDefault="00DB72A4">
      <w:pPr>
        <w:pStyle w:val="Corpsdetexte21"/>
        <w:spacing w:before="45" w:after="0" w:line="240" w:lineRule="auto"/>
        <w:jc w:val="both"/>
        <w:rPr>
          <w:rFonts w:cs="Calibri"/>
          <w:i/>
          <w:color w:val="808080"/>
          <w:sz w:val="20"/>
          <w:lang w:val="fr-BE"/>
        </w:rPr>
      </w:pPr>
      <w:r w:rsidRPr="00E969A8">
        <w:rPr>
          <w:rFonts w:cs="Calibri"/>
          <w:i/>
          <w:color w:val="808080"/>
          <w:sz w:val="20"/>
          <w:lang w:val="fr-BE"/>
        </w:rPr>
        <w:t>Décrivez les actions, méthodes</w:t>
      </w:r>
      <w:r w:rsidR="009C3543" w:rsidRPr="00E969A8">
        <w:rPr>
          <w:rFonts w:cs="Calibri"/>
          <w:i/>
          <w:color w:val="808080"/>
          <w:sz w:val="20"/>
          <w:lang w:val="fr-BE"/>
        </w:rPr>
        <w:t>, protocoles</w:t>
      </w:r>
      <w:r w:rsidRPr="00E969A8">
        <w:rPr>
          <w:rFonts w:cs="Calibri"/>
          <w:i/>
          <w:color w:val="808080"/>
          <w:sz w:val="20"/>
          <w:lang w:val="fr-BE"/>
        </w:rPr>
        <w:t xml:space="preserve"> et techniques envisagées</w:t>
      </w:r>
      <w:r w:rsidR="009C3543" w:rsidRPr="00E969A8">
        <w:rPr>
          <w:rFonts w:cs="Calibri"/>
          <w:i/>
          <w:color w:val="808080"/>
          <w:sz w:val="20"/>
          <w:lang w:val="fr-BE"/>
        </w:rPr>
        <w:t xml:space="preserve"> et justifiez ces choix</w:t>
      </w:r>
      <w:r w:rsidRPr="00E969A8">
        <w:rPr>
          <w:rFonts w:cs="Calibri"/>
          <w:i/>
          <w:color w:val="808080"/>
          <w:sz w:val="20"/>
          <w:lang w:val="fr-BE"/>
        </w:rPr>
        <w:t xml:space="preserve">. </w:t>
      </w:r>
      <w:r w:rsidR="009C3543" w:rsidRPr="00E969A8">
        <w:rPr>
          <w:rFonts w:cs="Calibri"/>
          <w:i/>
          <w:color w:val="808080"/>
          <w:sz w:val="20"/>
          <w:lang w:val="fr-BE"/>
        </w:rPr>
        <w:t>Expliquez</w:t>
      </w:r>
      <w:r w:rsidRPr="00E969A8">
        <w:rPr>
          <w:rFonts w:cs="Calibri"/>
          <w:i/>
          <w:color w:val="808080"/>
          <w:sz w:val="20"/>
          <w:lang w:val="fr-BE"/>
        </w:rPr>
        <w:t xml:space="preserve"> la façon dont la tâche doit être réalisée, dans quelles mesures il doit être fait usage de méthodes / outils / techniques / logiciels existants et /ou à développer. </w:t>
      </w:r>
    </w:p>
    <w:p w14:paraId="3A8680FD" w14:textId="32D636DC" w:rsidR="00DB72A4" w:rsidRPr="00E969A8" w:rsidRDefault="00DB72A4">
      <w:pPr>
        <w:pStyle w:val="Corpsdetexte21"/>
        <w:spacing w:before="45" w:after="0" w:line="240" w:lineRule="auto"/>
        <w:jc w:val="both"/>
        <w:rPr>
          <w:rFonts w:ascii="Times New Roman" w:eastAsia="Times New Roman" w:hAnsi="Times New Roman" w:cs="Times New Roman"/>
          <w:szCs w:val="22"/>
          <w:lang w:val="fr-BE"/>
        </w:rPr>
      </w:pPr>
      <w:r w:rsidRPr="00E969A8">
        <w:rPr>
          <w:rFonts w:cs="Calibri"/>
          <w:i/>
          <w:color w:val="808080"/>
          <w:sz w:val="20"/>
          <w:lang w:val="fr-BE"/>
        </w:rPr>
        <w:t>Précise</w:t>
      </w:r>
      <w:r w:rsidR="00342576" w:rsidRPr="00E969A8">
        <w:rPr>
          <w:rFonts w:cs="Calibri"/>
          <w:i/>
          <w:color w:val="808080"/>
          <w:sz w:val="20"/>
          <w:lang w:val="fr-BE"/>
        </w:rPr>
        <w:t>z</w:t>
      </w:r>
      <w:r w:rsidRPr="00E969A8">
        <w:rPr>
          <w:rFonts w:cs="Calibri"/>
          <w:i/>
          <w:color w:val="808080"/>
          <w:sz w:val="20"/>
          <w:lang w:val="fr-BE"/>
        </w:rPr>
        <w:t xml:space="preserve"> si la</w:t>
      </w:r>
      <w:r w:rsidR="001F3415" w:rsidRPr="00E969A8">
        <w:rPr>
          <w:rFonts w:cs="Calibri"/>
          <w:i/>
          <w:color w:val="808080"/>
          <w:sz w:val="20"/>
          <w:lang w:val="fr-BE"/>
        </w:rPr>
        <w:t xml:space="preserve"> tâche sera réalisée au sein de l’organisme de recherche </w:t>
      </w:r>
      <w:r w:rsidRPr="00E969A8">
        <w:rPr>
          <w:rFonts w:cs="Calibri"/>
          <w:i/>
          <w:color w:val="808080"/>
          <w:sz w:val="20"/>
          <w:lang w:val="fr-BE"/>
        </w:rPr>
        <w:t xml:space="preserve">ou </w:t>
      </w:r>
      <w:r w:rsidR="00256CEC" w:rsidRPr="00E969A8">
        <w:rPr>
          <w:rStyle w:val="Standaardalinea-lettertype1"/>
          <w:rFonts w:cs="Times calibri Roman"/>
          <w:i/>
          <w:iCs/>
          <w:color w:val="808080"/>
          <w:sz w:val="20"/>
          <w:lang w:val="fr-BE"/>
        </w:rPr>
        <w:t xml:space="preserve">de </w:t>
      </w:r>
      <w:r w:rsidR="00105058" w:rsidRPr="00E969A8">
        <w:rPr>
          <w:rStyle w:val="Standaardalinea-lettertype1"/>
          <w:rFonts w:cs="Times calibri Roman"/>
          <w:i/>
          <w:iCs/>
          <w:color w:val="808080"/>
          <w:sz w:val="20"/>
          <w:lang w:val="fr-BE"/>
        </w:rPr>
        <w:t xml:space="preserve">l’Entité </w:t>
      </w:r>
      <w:r w:rsidR="00256CEC" w:rsidRPr="00E969A8">
        <w:rPr>
          <w:rStyle w:val="Standaardalinea-lettertype1"/>
          <w:rFonts w:cs="Times calibri Roman"/>
          <w:i/>
          <w:iCs/>
          <w:color w:val="808080"/>
          <w:sz w:val="20"/>
          <w:lang w:val="fr-BE"/>
        </w:rPr>
        <w:t>Partenaire</w:t>
      </w:r>
      <w:r w:rsidR="00256CEC" w:rsidRPr="00E969A8" w:rsidDel="00256CEC">
        <w:rPr>
          <w:rFonts w:cs="Calibri"/>
          <w:i/>
          <w:color w:val="808080"/>
          <w:sz w:val="20"/>
          <w:lang w:val="fr-BE"/>
        </w:rPr>
        <w:t xml:space="preserve"> </w:t>
      </w:r>
      <w:r w:rsidRPr="00E969A8">
        <w:rPr>
          <w:rFonts w:cs="Calibri"/>
          <w:i/>
          <w:color w:val="808080"/>
          <w:sz w:val="20"/>
          <w:lang w:val="fr-BE"/>
        </w:rPr>
        <w:t>(ou les deux).</w:t>
      </w:r>
    </w:p>
    <w:p w14:paraId="550F4CBD" w14:textId="77777777" w:rsidR="00DB72A4" w:rsidRPr="00E969A8" w:rsidRDefault="00DB72A4">
      <w:pPr>
        <w:pStyle w:val="Corpsdetexte21"/>
        <w:spacing w:before="113" w:after="0" w:line="240" w:lineRule="auto"/>
        <w:rPr>
          <w:rFonts w:ascii="Times New Roman" w:eastAsia="Times New Roman" w:hAnsi="Times New Roman" w:cs="Times New Roman"/>
          <w:szCs w:val="22"/>
          <w:lang w:val="fr-BE"/>
        </w:rPr>
      </w:pPr>
      <w:r w:rsidRPr="00E969A8">
        <w:rPr>
          <w:rFonts w:ascii="Times New Roman" w:eastAsia="Times New Roman" w:hAnsi="Times New Roman" w:cs="Times New Roman"/>
          <w:szCs w:val="22"/>
          <w:lang w:val="fr-BE"/>
        </w:rPr>
        <w:t xml:space="preserve">  </w:t>
      </w:r>
      <w:r w:rsidRPr="00E969A8">
        <w:rPr>
          <w:rFonts w:ascii="Times New Roman" w:hAnsi="Times New Roman" w:cs="Times New Roman"/>
          <w:szCs w:val="22"/>
          <w:lang w:val="fr-BE"/>
        </w:rPr>
        <w:t>........................................................................................................................................................................</w:t>
      </w:r>
    </w:p>
    <w:p w14:paraId="04C4055B" w14:textId="6252B6BD" w:rsidR="00A524FA" w:rsidRPr="00E969A8" w:rsidRDefault="00DB72A4">
      <w:pPr>
        <w:spacing w:before="102" w:after="40"/>
        <w:rPr>
          <w:rFonts w:ascii="Times New Roman" w:hAnsi="Times New Roman" w:cs="Times New Roman"/>
          <w:szCs w:val="22"/>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5A910156" w14:textId="50D5D55D" w:rsidR="00A524FA" w:rsidRPr="00E969A8" w:rsidRDefault="00A524FA" w:rsidP="00A524FA">
      <w:pPr>
        <w:pStyle w:val="Corpsdetexte21"/>
        <w:spacing w:before="238" w:after="0" w:line="240" w:lineRule="auto"/>
        <w:rPr>
          <w:rFonts w:cs="Calibri"/>
          <w:i/>
          <w:iCs/>
          <w:color w:val="808080"/>
          <w:sz w:val="20"/>
          <w:lang w:val="fr-BE"/>
        </w:rPr>
      </w:pPr>
      <w:r w:rsidRPr="00E969A8">
        <w:rPr>
          <w:rFonts w:ascii="Times New Roman" w:hAnsi="Times New Roman" w:cs="Times New Roman"/>
          <w:b/>
          <w:i/>
          <w:iCs/>
          <w:szCs w:val="22"/>
          <w:lang w:val="fr-BE"/>
        </w:rPr>
        <w:t>Identification des risques</w:t>
      </w:r>
      <w:r w:rsidR="000629AE">
        <w:rPr>
          <w:rFonts w:ascii="Times New Roman" w:hAnsi="Times New Roman" w:cs="Times New Roman"/>
          <w:b/>
          <w:i/>
          <w:iCs/>
          <w:szCs w:val="22"/>
          <w:lang w:val="fr-BE"/>
        </w:rPr>
        <w:t xml:space="preserve"> </w:t>
      </w:r>
      <w:r w:rsidRPr="00E969A8">
        <w:rPr>
          <w:rFonts w:ascii="Times New Roman" w:hAnsi="Times New Roman" w:cs="Times New Roman"/>
          <w:b/>
          <w:i/>
          <w:iCs/>
          <w:szCs w:val="22"/>
          <w:lang w:val="fr-BE"/>
        </w:rPr>
        <w:t>:</w:t>
      </w:r>
    </w:p>
    <w:p w14:paraId="5C8F6A2C" w14:textId="164A1D14" w:rsidR="00A524FA" w:rsidRPr="00E969A8" w:rsidRDefault="00A524FA">
      <w:pPr>
        <w:spacing w:before="102" w:after="40"/>
        <w:rPr>
          <w:rFonts w:cs="Calibri"/>
          <w:i/>
          <w:iCs/>
          <w:color w:val="808080"/>
          <w:sz w:val="20"/>
        </w:rPr>
      </w:pPr>
      <w:r w:rsidRPr="00E969A8">
        <w:rPr>
          <w:rFonts w:cs="Calibri"/>
          <w:i/>
          <w:iCs/>
          <w:color w:val="808080"/>
          <w:sz w:val="20"/>
        </w:rPr>
        <w:t xml:space="preserve">Décrivez les obstacles qui pourraient empêcher la bonne réalisation du </w:t>
      </w:r>
      <w:proofErr w:type="spellStart"/>
      <w:r w:rsidRPr="00E969A8">
        <w:rPr>
          <w:rFonts w:cs="Calibri"/>
          <w:i/>
          <w:iCs/>
          <w:color w:val="808080"/>
          <w:sz w:val="20"/>
        </w:rPr>
        <w:t>Workpackage</w:t>
      </w:r>
      <w:proofErr w:type="spellEnd"/>
      <w:r w:rsidRPr="00E969A8">
        <w:rPr>
          <w:rFonts w:cs="Calibri"/>
          <w:i/>
          <w:iCs/>
          <w:color w:val="808080"/>
          <w:sz w:val="20"/>
        </w:rPr>
        <w:t xml:space="preserve"> et les éventuelles pistes de mitigations (plans B)</w:t>
      </w:r>
    </w:p>
    <w:p w14:paraId="52757B97" w14:textId="77777777" w:rsidR="007759F7" w:rsidRPr="00E969A8" w:rsidRDefault="007759F7" w:rsidP="007759F7">
      <w:pPr>
        <w:pStyle w:val="Corpsdetexte21"/>
        <w:spacing w:before="113" w:after="0" w:line="240" w:lineRule="auto"/>
        <w:rPr>
          <w:rFonts w:ascii="Times New Roman" w:eastAsia="Times New Roman" w:hAnsi="Times New Roman" w:cs="Times New Roman"/>
          <w:szCs w:val="22"/>
          <w:lang w:val="fr-BE"/>
        </w:rPr>
      </w:pPr>
      <w:r w:rsidRPr="00E969A8">
        <w:rPr>
          <w:rFonts w:ascii="Times New Roman" w:eastAsia="Times New Roman" w:hAnsi="Times New Roman" w:cs="Times New Roman"/>
          <w:szCs w:val="22"/>
          <w:lang w:val="fr-BE"/>
        </w:rPr>
        <w:t xml:space="preserve">  </w:t>
      </w:r>
      <w:r w:rsidRPr="00E969A8">
        <w:rPr>
          <w:rFonts w:ascii="Times New Roman" w:hAnsi="Times New Roman" w:cs="Times New Roman"/>
          <w:szCs w:val="22"/>
          <w:lang w:val="fr-BE"/>
        </w:rPr>
        <w:t>........................................................................................................................................................................</w:t>
      </w:r>
    </w:p>
    <w:p w14:paraId="66ABA04A" w14:textId="7ADCBF81" w:rsidR="007759F7" w:rsidRPr="00E969A8" w:rsidRDefault="007759F7">
      <w:pPr>
        <w:spacing w:before="102" w:after="40"/>
        <w:rPr>
          <w:rFonts w:ascii="Times New Roman" w:hAnsi="Times New Roman" w:cs="Times New Roman"/>
          <w:b/>
          <w:i/>
          <w:iCs/>
          <w:szCs w:val="22"/>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61172180" w14:textId="6AB1C3F8" w:rsidR="00DB72A4" w:rsidRPr="00E969A8" w:rsidRDefault="00DB72A4">
      <w:pPr>
        <w:pStyle w:val="Corpsdetexte21"/>
        <w:spacing w:before="238" w:after="0" w:line="240" w:lineRule="auto"/>
        <w:rPr>
          <w:rFonts w:cs="Calibri"/>
          <w:i/>
          <w:iCs/>
          <w:color w:val="808080"/>
          <w:sz w:val="20"/>
          <w:lang w:val="fr-BE"/>
        </w:rPr>
      </w:pPr>
      <w:r w:rsidRPr="00E969A8">
        <w:rPr>
          <w:rFonts w:ascii="Times New Roman" w:hAnsi="Times New Roman" w:cs="Times New Roman"/>
          <w:b/>
          <w:i/>
          <w:iCs/>
          <w:szCs w:val="22"/>
          <w:lang w:val="fr-BE"/>
        </w:rPr>
        <w:t>Livrables</w:t>
      </w:r>
      <w:r w:rsidR="00FD3E03" w:rsidRPr="000629AE">
        <w:rPr>
          <w:rFonts w:ascii="Times New Roman" w:hAnsi="Times New Roman" w:cs="Times New Roman"/>
          <w:color w:val="000000"/>
          <w:szCs w:val="22"/>
          <w:lang w:val="fr-BE"/>
        </w:rPr>
        <w:t> </w:t>
      </w:r>
      <w:r w:rsidRPr="00E969A8">
        <w:rPr>
          <w:rFonts w:ascii="Times New Roman" w:hAnsi="Times New Roman" w:cs="Times New Roman"/>
          <w:b/>
          <w:i/>
          <w:iCs/>
          <w:szCs w:val="22"/>
          <w:lang w:val="fr-BE"/>
        </w:rPr>
        <w:t>:</w:t>
      </w:r>
    </w:p>
    <w:p w14:paraId="4F6D26AE" w14:textId="77777777" w:rsidR="00DB72A4" w:rsidRPr="00E969A8" w:rsidRDefault="00DB72A4">
      <w:pPr>
        <w:pStyle w:val="Corpsdetexte21"/>
        <w:spacing w:after="0" w:line="240" w:lineRule="auto"/>
        <w:rPr>
          <w:rFonts w:ascii="Times New Roman" w:eastAsia="Times New Roman" w:hAnsi="Times New Roman" w:cs="Times New Roman"/>
          <w:szCs w:val="22"/>
          <w:lang w:val="fr-BE"/>
        </w:rPr>
      </w:pPr>
      <w:r w:rsidRPr="00E969A8">
        <w:rPr>
          <w:rFonts w:cs="Calibri"/>
          <w:i/>
          <w:iCs/>
          <w:color w:val="808080"/>
          <w:sz w:val="20"/>
          <w:lang w:val="fr-BE"/>
        </w:rPr>
        <w:t xml:space="preserve">Décrivez les livrables attendus à la fin du </w:t>
      </w:r>
      <w:proofErr w:type="spellStart"/>
      <w:r w:rsidRPr="00E969A8">
        <w:rPr>
          <w:rFonts w:cs="Calibri"/>
          <w:i/>
          <w:iCs/>
          <w:color w:val="808080"/>
          <w:sz w:val="20"/>
          <w:lang w:val="fr-BE"/>
        </w:rPr>
        <w:t>workpackage</w:t>
      </w:r>
      <w:proofErr w:type="spellEnd"/>
      <w:r w:rsidRPr="00E969A8">
        <w:rPr>
          <w:rFonts w:cs="Calibri"/>
          <w:i/>
          <w:iCs/>
          <w:color w:val="808080"/>
          <w:sz w:val="20"/>
          <w:lang w:val="fr-BE"/>
        </w:rPr>
        <w:t>.</w:t>
      </w:r>
    </w:p>
    <w:p w14:paraId="2971D2BB" w14:textId="77777777" w:rsidR="00DB72A4" w:rsidRPr="00E969A8" w:rsidRDefault="00DB72A4">
      <w:pPr>
        <w:pStyle w:val="Corpsdetexte21"/>
        <w:spacing w:before="113" w:after="0" w:line="240" w:lineRule="auto"/>
        <w:rPr>
          <w:rFonts w:ascii="Times New Roman" w:eastAsia="Times New Roman" w:hAnsi="Times New Roman" w:cs="Times New Roman"/>
          <w:szCs w:val="22"/>
          <w:lang w:val="fr-BE"/>
        </w:rPr>
      </w:pPr>
      <w:r w:rsidRPr="00E969A8">
        <w:rPr>
          <w:rFonts w:ascii="Times New Roman" w:eastAsia="Times New Roman" w:hAnsi="Times New Roman" w:cs="Times New Roman"/>
          <w:szCs w:val="22"/>
          <w:lang w:val="fr-BE"/>
        </w:rPr>
        <w:t xml:space="preserve">  </w:t>
      </w:r>
      <w:r w:rsidRPr="00E969A8">
        <w:rPr>
          <w:rFonts w:ascii="Times New Roman" w:hAnsi="Times New Roman" w:cs="Times New Roman"/>
          <w:szCs w:val="22"/>
          <w:lang w:val="fr-BE"/>
        </w:rPr>
        <w:t>........................................................................................................................................................................</w:t>
      </w:r>
    </w:p>
    <w:p w14:paraId="0EAE0A88" w14:textId="77777777" w:rsidR="00DB72A4" w:rsidRPr="00E969A8" w:rsidRDefault="00DB72A4">
      <w:pPr>
        <w:spacing w:before="102" w:after="40"/>
        <w:rPr>
          <w:rFonts w:ascii="Times New Roman" w:hAnsi="Times New Roman" w:cs="Times New Roman"/>
          <w:b/>
          <w:i/>
          <w:iCs/>
          <w:szCs w:val="22"/>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45D6B888" w14:textId="4767EE1E" w:rsidR="00DB72A4" w:rsidRPr="00E969A8" w:rsidRDefault="00DB72A4">
      <w:pPr>
        <w:pStyle w:val="Corpsdetexte21"/>
        <w:spacing w:before="238" w:after="0" w:line="240" w:lineRule="auto"/>
        <w:rPr>
          <w:rFonts w:ascii="Times New Roman" w:eastAsia="Times New Roman" w:hAnsi="Times New Roman" w:cs="Times New Roman"/>
          <w:i/>
          <w:iCs/>
          <w:color w:val="000000"/>
          <w:szCs w:val="22"/>
          <w:lang w:val="fr-BE" w:bidi="ar-SA"/>
        </w:rPr>
      </w:pPr>
      <w:r w:rsidRPr="00E969A8">
        <w:rPr>
          <w:rFonts w:ascii="Times New Roman" w:hAnsi="Times New Roman" w:cs="Times New Roman"/>
          <w:b/>
          <w:bCs/>
          <w:szCs w:val="22"/>
          <w:lang w:val="fr-BE"/>
        </w:rPr>
        <w:t>Annexe à fourni</w:t>
      </w:r>
      <w:r w:rsidRPr="00E969A8">
        <w:rPr>
          <w:rFonts w:ascii="Times New Roman" w:hAnsi="Times New Roman" w:cs="Times New Roman"/>
          <w:b/>
          <w:bCs/>
          <w:color w:val="000000"/>
          <w:szCs w:val="22"/>
          <w:lang w:val="fr-BE"/>
        </w:rPr>
        <w:t>r</w:t>
      </w:r>
      <w:r w:rsidR="00FD3E03" w:rsidRPr="000629AE">
        <w:rPr>
          <w:rFonts w:ascii="Times New Roman" w:hAnsi="Times New Roman" w:cs="Times New Roman"/>
          <w:color w:val="000000"/>
          <w:szCs w:val="22"/>
          <w:lang w:val="fr-BE"/>
        </w:rPr>
        <w:t> </w:t>
      </w:r>
      <w:r w:rsidR="00E52FC3" w:rsidRPr="00E969A8">
        <w:rPr>
          <w:rFonts w:ascii="Times New Roman" w:hAnsi="Times New Roman" w:cs="Times New Roman"/>
          <w:b/>
          <w:bCs/>
          <w:color w:val="000000"/>
          <w:szCs w:val="22"/>
          <w:lang w:val="fr-BE"/>
        </w:rPr>
        <w:t>:</w:t>
      </w:r>
    </w:p>
    <w:p w14:paraId="59720AED" w14:textId="77777777" w:rsidR="005807DB" w:rsidRPr="00E969A8" w:rsidRDefault="00DB72A4" w:rsidP="006525AF">
      <w:pPr>
        <w:numPr>
          <w:ilvl w:val="0"/>
          <w:numId w:val="6"/>
        </w:numPr>
        <w:spacing w:before="45"/>
        <w:rPr>
          <w:szCs w:val="22"/>
        </w:rPr>
      </w:pPr>
      <w:proofErr w:type="gramStart"/>
      <w:r w:rsidRPr="00E969A8">
        <w:rPr>
          <w:rFonts w:ascii="Times New Roman" w:eastAsia="Times New Roman" w:hAnsi="Times New Roman" w:cs="Times New Roman"/>
          <w:i/>
          <w:iCs/>
          <w:color w:val="000000"/>
          <w:szCs w:val="22"/>
          <w:lang w:bidi="ar-SA"/>
        </w:rPr>
        <w:t>diagramme</w:t>
      </w:r>
      <w:proofErr w:type="gramEnd"/>
      <w:r w:rsidRPr="00E969A8">
        <w:rPr>
          <w:rFonts w:ascii="Times New Roman" w:eastAsia="Times New Roman" w:hAnsi="Times New Roman" w:cs="Times New Roman"/>
          <w:i/>
          <w:iCs/>
          <w:color w:val="000000"/>
          <w:szCs w:val="22"/>
          <w:lang w:bidi="ar-SA"/>
        </w:rPr>
        <w:t xml:space="preserve"> de Gantt décrivant le planning du programme proposé en précisant l'endroit où seront réalisées les tâches (périodes passées au sein de </w:t>
      </w:r>
      <w:r w:rsidRPr="00E969A8">
        <w:rPr>
          <w:rFonts w:ascii="Times New Roman" w:eastAsia="Times New Roman" w:hAnsi="Times New Roman" w:cs="Times New Roman"/>
          <w:i/>
          <w:iCs/>
          <w:szCs w:val="22"/>
          <w:lang w:bidi="ar-SA"/>
        </w:rPr>
        <w:t xml:space="preserve">l'unité de recherche ou/et </w:t>
      </w:r>
      <w:r w:rsidR="00256CEC" w:rsidRPr="00E969A8">
        <w:rPr>
          <w:rStyle w:val="Standaardalinea-lettertype1"/>
          <w:rFonts w:ascii="Times New Roman" w:hAnsi="Times New Roman" w:cs="Times New Roman"/>
          <w:i/>
          <w:iCs/>
          <w:szCs w:val="22"/>
        </w:rPr>
        <w:t xml:space="preserve">de </w:t>
      </w:r>
      <w:r w:rsidR="00105058" w:rsidRPr="00E969A8">
        <w:rPr>
          <w:rStyle w:val="Standaardalinea-lettertype1"/>
          <w:rFonts w:ascii="Times New Roman" w:hAnsi="Times New Roman" w:cs="Times New Roman"/>
          <w:i/>
          <w:iCs/>
          <w:szCs w:val="22"/>
        </w:rPr>
        <w:t xml:space="preserve">l’Entité </w:t>
      </w:r>
      <w:r w:rsidR="00256CEC" w:rsidRPr="00E969A8">
        <w:rPr>
          <w:rStyle w:val="Standaardalinea-lettertype1"/>
          <w:rFonts w:ascii="Times New Roman" w:hAnsi="Times New Roman" w:cs="Times New Roman"/>
          <w:i/>
          <w:iCs/>
          <w:szCs w:val="22"/>
        </w:rPr>
        <w:t>Partenaire</w:t>
      </w:r>
      <w:r w:rsidRPr="00E969A8">
        <w:rPr>
          <w:rFonts w:ascii="Times New Roman" w:eastAsia="Times New Roman" w:hAnsi="Times New Roman" w:cs="Times New Roman"/>
          <w:i/>
          <w:iCs/>
          <w:color w:val="000000"/>
          <w:szCs w:val="22"/>
          <w:lang w:bidi="ar-SA"/>
        </w:rPr>
        <w:t>)</w:t>
      </w:r>
      <w:bookmarkStart w:id="630" w:name="__RefHeading__1078_296410584"/>
      <w:bookmarkStart w:id="631" w:name="__RefHeading__4413_887083246"/>
      <w:bookmarkStart w:id="632" w:name="__RefHeading__2166_296410584"/>
      <w:bookmarkEnd w:id="630"/>
      <w:bookmarkEnd w:id="631"/>
      <w:bookmarkEnd w:id="632"/>
    </w:p>
    <w:p w14:paraId="0F14427A" w14:textId="3E0D0959" w:rsidR="00E0772E" w:rsidRPr="00E969A8" w:rsidRDefault="00E0772E" w:rsidP="00E0772E">
      <w:pPr>
        <w:spacing w:before="45"/>
        <w:rPr>
          <w:szCs w:val="22"/>
        </w:rPr>
      </w:pPr>
    </w:p>
    <w:p w14:paraId="152C7CE4" w14:textId="77777777" w:rsidR="0041749C" w:rsidRPr="00E969A8" w:rsidRDefault="0041749C" w:rsidP="00E0772E">
      <w:pPr>
        <w:spacing w:before="45"/>
        <w:rPr>
          <w:szCs w:val="22"/>
        </w:rPr>
      </w:pPr>
    </w:p>
    <w:tbl>
      <w:tblPr>
        <w:tblW w:w="10250" w:type="dxa"/>
        <w:tblInd w:w="-184" w:type="dxa"/>
        <w:tblLayout w:type="fixed"/>
        <w:tblLook w:val="0000" w:firstRow="0" w:lastRow="0" w:firstColumn="0" w:lastColumn="0" w:noHBand="0" w:noVBand="0"/>
      </w:tblPr>
      <w:tblGrid>
        <w:gridCol w:w="10250"/>
      </w:tblGrid>
      <w:tr w:rsidR="00E0772E" w:rsidRPr="00E969A8" w14:paraId="1BD6FC2D" w14:textId="77777777" w:rsidTr="00E0772E">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470D54" w14:textId="2135EC4E" w:rsidR="00E0772E" w:rsidRPr="000629AE" w:rsidRDefault="00E0772E" w:rsidP="00A85CB1">
            <w:pPr>
              <w:pStyle w:val="Titre2"/>
              <w:rPr>
                <w:caps/>
                <w:kern w:val="21"/>
                <w:lang w:val="fr-BE"/>
              </w:rPr>
            </w:pPr>
            <w:r w:rsidRPr="00E969A8">
              <w:rPr>
                <w:lang w:val="fr-BE"/>
              </w:rPr>
              <w:t xml:space="preserve"> </w:t>
            </w:r>
            <w:bookmarkStart w:id="633" w:name="_Toc177126383"/>
            <w:r w:rsidRPr="00E969A8">
              <w:rPr>
                <w:caps/>
                <w:kern w:val="21"/>
                <w:lang w:val="fr-BE"/>
              </w:rPr>
              <w:t>Caractère nécessaire</w:t>
            </w:r>
            <w:r w:rsidR="000C0BC7" w:rsidRPr="00E969A8">
              <w:rPr>
                <w:caps/>
                <w:kern w:val="21"/>
                <w:lang w:val="fr-BE"/>
              </w:rPr>
              <w:t>, central</w:t>
            </w:r>
            <w:r w:rsidRPr="00E969A8">
              <w:rPr>
                <w:caps/>
                <w:kern w:val="21"/>
                <w:lang w:val="fr-BE"/>
              </w:rPr>
              <w:t xml:space="preserve"> et spécifique de l’Entité Partenaire pour la réalisation du projet</w:t>
            </w:r>
            <w:bookmarkEnd w:id="633"/>
          </w:p>
        </w:tc>
      </w:tr>
    </w:tbl>
    <w:p w14:paraId="219507B7" w14:textId="0AEBF1BD" w:rsidR="00E0772E" w:rsidRPr="00E969A8" w:rsidRDefault="00E0772E" w:rsidP="00E0772E">
      <w:pPr>
        <w:pStyle w:val="Paragraphedeliste"/>
        <w:spacing w:before="45"/>
        <w:ind w:left="0"/>
        <w:rPr>
          <w:color w:val="808080"/>
          <w:sz w:val="20"/>
          <w:szCs w:val="20"/>
        </w:rPr>
      </w:pPr>
      <w:r w:rsidRPr="00E969A8">
        <w:rPr>
          <w:rFonts w:cs="Calibri"/>
          <w:i/>
          <w:iCs/>
          <w:color w:val="808080"/>
          <w:sz w:val="20"/>
          <w:szCs w:val="20"/>
        </w:rPr>
        <w:t>Sur base du programme, explique</w:t>
      </w:r>
      <w:r w:rsidR="00342576" w:rsidRPr="00E969A8">
        <w:rPr>
          <w:rFonts w:cs="Calibri"/>
          <w:i/>
          <w:iCs/>
          <w:color w:val="808080"/>
          <w:sz w:val="20"/>
          <w:szCs w:val="20"/>
        </w:rPr>
        <w:t>z</w:t>
      </w:r>
      <w:r w:rsidRPr="00E969A8">
        <w:rPr>
          <w:rFonts w:cs="Calibri"/>
          <w:i/>
          <w:iCs/>
          <w:color w:val="808080"/>
          <w:sz w:val="20"/>
          <w:szCs w:val="20"/>
        </w:rPr>
        <w:t xml:space="preserve"> </w:t>
      </w:r>
      <w:r w:rsidRPr="00E969A8">
        <w:rPr>
          <w:rFonts w:cs="Calibri"/>
          <w:i/>
          <w:iCs/>
          <w:color w:val="808080"/>
          <w:sz w:val="20"/>
          <w:szCs w:val="20"/>
          <w:u w:val="single"/>
        </w:rPr>
        <w:t>brièvement</w:t>
      </w:r>
      <w:r w:rsidRPr="00E969A8">
        <w:rPr>
          <w:rFonts w:cs="Calibri"/>
          <w:i/>
          <w:iCs/>
          <w:color w:val="808080"/>
          <w:sz w:val="20"/>
          <w:szCs w:val="20"/>
        </w:rPr>
        <w:t xml:space="preserve"> </w:t>
      </w:r>
      <w:r w:rsidRPr="00E969A8">
        <w:rPr>
          <w:i/>
          <w:color w:val="808080"/>
          <w:sz w:val="20"/>
          <w:szCs w:val="20"/>
        </w:rPr>
        <w:t>en quoi le projet ne peut être réalisé sans l’entité partenaire (spécificité du partenaire pour le projet) </w:t>
      </w:r>
      <w:r w:rsidRPr="00E969A8">
        <w:rPr>
          <w:color w:val="808080"/>
          <w:sz w:val="20"/>
          <w:szCs w:val="20"/>
        </w:rPr>
        <w:t xml:space="preserve">: </w:t>
      </w:r>
    </w:p>
    <w:p w14:paraId="6D55C840" w14:textId="77777777" w:rsidR="00E0772E" w:rsidRPr="00E969A8" w:rsidRDefault="00E0772E" w:rsidP="006525AF">
      <w:pPr>
        <w:pStyle w:val="Paragraphedeliste"/>
        <w:numPr>
          <w:ilvl w:val="0"/>
          <w:numId w:val="20"/>
        </w:numPr>
        <w:rPr>
          <w:i/>
          <w:color w:val="808080"/>
          <w:sz w:val="20"/>
          <w:szCs w:val="20"/>
        </w:rPr>
      </w:pPr>
      <w:proofErr w:type="gramStart"/>
      <w:r w:rsidRPr="00E969A8">
        <w:rPr>
          <w:i/>
          <w:color w:val="808080"/>
          <w:sz w:val="20"/>
          <w:szCs w:val="20"/>
        </w:rPr>
        <w:t>référence</w:t>
      </w:r>
      <w:proofErr w:type="gramEnd"/>
      <w:r w:rsidRPr="00E969A8">
        <w:rPr>
          <w:i/>
          <w:color w:val="808080"/>
          <w:sz w:val="20"/>
          <w:szCs w:val="20"/>
        </w:rPr>
        <w:t xml:space="preserve"> à l’expertise du partenaire, </w:t>
      </w:r>
    </w:p>
    <w:p w14:paraId="0EF0381D" w14:textId="77777777" w:rsidR="00E0772E" w:rsidRPr="00E969A8" w:rsidRDefault="00E0772E" w:rsidP="006525AF">
      <w:pPr>
        <w:pStyle w:val="Paragraphedeliste"/>
        <w:numPr>
          <w:ilvl w:val="0"/>
          <w:numId w:val="20"/>
        </w:numPr>
        <w:rPr>
          <w:i/>
          <w:color w:val="808080"/>
          <w:sz w:val="20"/>
          <w:szCs w:val="20"/>
        </w:rPr>
      </w:pPr>
      <w:proofErr w:type="gramStart"/>
      <w:r w:rsidRPr="00E969A8">
        <w:rPr>
          <w:i/>
          <w:color w:val="808080"/>
          <w:sz w:val="20"/>
          <w:szCs w:val="20"/>
        </w:rPr>
        <w:t>en</w:t>
      </w:r>
      <w:proofErr w:type="gramEnd"/>
      <w:r w:rsidRPr="00E969A8">
        <w:rPr>
          <w:i/>
          <w:color w:val="808080"/>
          <w:sz w:val="20"/>
          <w:szCs w:val="20"/>
        </w:rPr>
        <w:t xml:space="preserve"> quoi la présence du chercheur à &gt;50% de son temps au sein de l’Entité Partenaire est nécessaire au projet ?</w:t>
      </w:r>
    </w:p>
    <w:p w14:paraId="30A56390" w14:textId="77777777" w:rsidR="00E0772E" w:rsidRPr="00E969A8" w:rsidRDefault="00E0772E" w:rsidP="006525AF">
      <w:pPr>
        <w:pStyle w:val="Paragraphedeliste"/>
        <w:numPr>
          <w:ilvl w:val="0"/>
          <w:numId w:val="20"/>
        </w:numPr>
        <w:rPr>
          <w:i/>
          <w:color w:val="808080"/>
          <w:sz w:val="20"/>
          <w:szCs w:val="20"/>
        </w:rPr>
      </w:pPr>
      <w:proofErr w:type="gramStart"/>
      <w:r w:rsidRPr="00E969A8">
        <w:rPr>
          <w:i/>
          <w:color w:val="808080"/>
          <w:sz w:val="20"/>
          <w:szCs w:val="20"/>
        </w:rPr>
        <w:t>les</w:t>
      </w:r>
      <w:proofErr w:type="gramEnd"/>
      <w:r w:rsidRPr="00E969A8">
        <w:rPr>
          <w:i/>
          <w:color w:val="808080"/>
          <w:sz w:val="20"/>
          <w:szCs w:val="20"/>
        </w:rPr>
        <w:t xml:space="preserve"> activités de l’Entité, l’infrastructure, l’équipe avec laquelle le chercheur interagit sont-elles pertinentes pour le projet ?</w:t>
      </w:r>
    </w:p>
    <w:p w14:paraId="53E95989" w14:textId="77777777" w:rsidR="00E0772E" w:rsidRPr="00E969A8" w:rsidRDefault="00E0772E" w:rsidP="00E0772E">
      <w:pPr>
        <w:pStyle w:val="Corpsdetexte21"/>
        <w:spacing w:before="113" w:after="0" w:line="240" w:lineRule="auto"/>
        <w:rPr>
          <w:rFonts w:ascii="Times New Roman" w:eastAsia="Times New Roman" w:hAnsi="Times New Roman" w:cs="Times New Roman"/>
          <w:szCs w:val="22"/>
          <w:lang w:val="fr-BE"/>
        </w:rPr>
      </w:pPr>
      <w:r w:rsidRPr="00E969A8">
        <w:rPr>
          <w:rFonts w:ascii="Times New Roman" w:eastAsia="Times New Roman" w:hAnsi="Times New Roman" w:cs="Times New Roman"/>
          <w:szCs w:val="22"/>
          <w:lang w:val="fr-BE"/>
        </w:rPr>
        <w:t xml:space="preserve">  </w:t>
      </w:r>
      <w:r w:rsidRPr="00E969A8">
        <w:rPr>
          <w:rFonts w:ascii="Times New Roman" w:hAnsi="Times New Roman" w:cs="Times New Roman"/>
          <w:szCs w:val="22"/>
          <w:lang w:val="fr-BE"/>
        </w:rPr>
        <w:t>........................................................................................................................................................................</w:t>
      </w:r>
    </w:p>
    <w:p w14:paraId="3A1CCEE3" w14:textId="013F7822" w:rsidR="00E0772E" w:rsidRPr="00E969A8" w:rsidRDefault="00E0772E" w:rsidP="00E0772E">
      <w:pPr>
        <w:spacing w:before="102" w:after="40"/>
        <w:rPr>
          <w:rFonts w:ascii="Times New Roman" w:hAnsi="Times New Roman" w:cs="Times New Roman"/>
          <w:szCs w:val="22"/>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7089A096" w14:textId="1A50C330" w:rsidR="0041749C" w:rsidRPr="00E969A8" w:rsidRDefault="0041749C" w:rsidP="00E0772E">
      <w:pPr>
        <w:spacing w:before="102" w:after="40"/>
        <w:rPr>
          <w:rFonts w:ascii="Times New Roman" w:hAnsi="Times New Roman" w:cs="Times New Roman"/>
          <w:szCs w:val="22"/>
        </w:rPr>
      </w:pPr>
    </w:p>
    <w:p w14:paraId="660D0388" w14:textId="7040DDD8" w:rsidR="0041749C" w:rsidRPr="00E969A8" w:rsidRDefault="0041749C" w:rsidP="0041749C">
      <w:pPr>
        <w:jc w:val="both"/>
        <w:rPr>
          <w:rFonts w:asciiTheme="minorHAnsi" w:hAnsiTheme="minorHAnsi" w:cstheme="minorHAnsi"/>
          <w:i/>
          <w:color w:val="808080" w:themeColor="background1" w:themeShade="80"/>
          <w:sz w:val="20"/>
          <w:szCs w:val="20"/>
        </w:rPr>
      </w:pPr>
      <w:r w:rsidRPr="00E969A8">
        <w:rPr>
          <w:rFonts w:asciiTheme="minorHAnsi" w:hAnsiTheme="minorHAnsi" w:cstheme="minorHAnsi"/>
          <w:i/>
          <w:color w:val="808080" w:themeColor="background1" w:themeShade="80"/>
          <w:sz w:val="20"/>
          <w:szCs w:val="20"/>
        </w:rPr>
        <w:t xml:space="preserve">L’immersion du chercheur au sein de l’entité partenaire vise également à rencontrer l’objectif d’acquisition de compétences liées à la dynamique </w:t>
      </w:r>
      <w:bookmarkStart w:id="634" w:name="_Hlk176946106"/>
      <w:r w:rsidR="007C3B06">
        <w:rPr>
          <w:rFonts w:asciiTheme="minorHAnsi" w:hAnsiTheme="minorHAnsi" w:cstheme="minorHAnsi"/>
          <w:i/>
          <w:color w:val="808080" w:themeColor="background1" w:themeShade="80"/>
          <w:sz w:val="20"/>
          <w:szCs w:val="20"/>
        </w:rPr>
        <w:t>du secteur associé</w:t>
      </w:r>
      <w:r w:rsidRPr="00E969A8">
        <w:rPr>
          <w:rFonts w:asciiTheme="minorHAnsi" w:hAnsiTheme="minorHAnsi" w:cstheme="minorHAnsi"/>
          <w:i/>
          <w:color w:val="808080" w:themeColor="background1" w:themeShade="80"/>
          <w:sz w:val="20"/>
          <w:szCs w:val="20"/>
        </w:rPr>
        <w:t xml:space="preserve"> </w:t>
      </w:r>
      <w:bookmarkEnd w:id="634"/>
      <w:r w:rsidRPr="00E969A8">
        <w:rPr>
          <w:rFonts w:asciiTheme="minorHAnsi" w:hAnsiTheme="minorHAnsi" w:cstheme="minorHAnsi"/>
          <w:i/>
          <w:color w:val="808080" w:themeColor="background1" w:themeShade="80"/>
          <w:sz w:val="20"/>
          <w:szCs w:val="20"/>
        </w:rPr>
        <w:t>(formation « professionnalisante » différente de celle qui peut être obtenue au sein de l’organisme de recherche – mise en contact avec le marché/terrain).</w:t>
      </w:r>
    </w:p>
    <w:p w14:paraId="13713E35" w14:textId="6BA6522F" w:rsidR="0041749C" w:rsidRPr="00E969A8" w:rsidRDefault="007D307B" w:rsidP="00E0772E">
      <w:pPr>
        <w:spacing w:before="102" w:after="40"/>
        <w:rPr>
          <w:rFonts w:asciiTheme="minorHAnsi" w:hAnsiTheme="minorHAnsi" w:cstheme="minorHAnsi"/>
          <w:i/>
          <w:color w:val="808080" w:themeColor="background1" w:themeShade="80"/>
          <w:sz w:val="20"/>
          <w:szCs w:val="20"/>
        </w:rPr>
      </w:pPr>
      <w:r w:rsidRPr="00E969A8">
        <w:rPr>
          <w:rFonts w:asciiTheme="minorHAnsi" w:hAnsiTheme="minorHAnsi" w:cstheme="minorHAnsi"/>
          <w:i/>
          <w:color w:val="808080" w:themeColor="background1" w:themeShade="80"/>
          <w:sz w:val="20"/>
          <w:szCs w:val="20"/>
        </w:rPr>
        <w:t>Expliquez</w:t>
      </w:r>
      <w:r w:rsidR="0041749C" w:rsidRPr="00E969A8">
        <w:rPr>
          <w:rFonts w:asciiTheme="minorHAnsi" w:hAnsiTheme="minorHAnsi" w:cstheme="minorHAnsi"/>
          <w:i/>
          <w:color w:val="808080" w:themeColor="background1" w:themeShade="80"/>
          <w:sz w:val="20"/>
          <w:szCs w:val="20"/>
        </w:rPr>
        <w:t xml:space="preserve"> en quoi l’environnement d’accueil au sein de l’entité partenaire permet de rencontrer cet objectif</w:t>
      </w:r>
      <w:r w:rsidRPr="00E969A8">
        <w:rPr>
          <w:rFonts w:asciiTheme="minorHAnsi" w:hAnsiTheme="minorHAnsi" w:cstheme="minorHAnsi"/>
          <w:i/>
          <w:color w:val="808080" w:themeColor="background1" w:themeShade="80"/>
          <w:sz w:val="20"/>
          <w:szCs w:val="20"/>
        </w:rPr>
        <w:t> :</w:t>
      </w:r>
    </w:p>
    <w:p w14:paraId="7F535BE7" w14:textId="77777777" w:rsidR="007D307B" w:rsidRPr="00E969A8" w:rsidRDefault="007D307B" w:rsidP="007D307B">
      <w:pPr>
        <w:pStyle w:val="Corpsdetexte21"/>
        <w:spacing w:before="113" w:after="0" w:line="240" w:lineRule="auto"/>
        <w:rPr>
          <w:rFonts w:ascii="Times New Roman" w:eastAsia="Times New Roman" w:hAnsi="Times New Roman" w:cs="Times New Roman"/>
          <w:szCs w:val="22"/>
          <w:lang w:val="fr-BE"/>
        </w:rPr>
      </w:pPr>
      <w:r w:rsidRPr="00E969A8">
        <w:rPr>
          <w:rFonts w:ascii="Times New Roman" w:eastAsia="Times New Roman" w:hAnsi="Times New Roman" w:cs="Times New Roman"/>
          <w:szCs w:val="22"/>
          <w:lang w:val="fr-BE"/>
        </w:rPr>
        <w:t xml:space="preserve">  </w:t>
      </w:r>
      <w:r w:rsidRPr="00E969A8">
        <w:rPr>
          <w:rFonts w:ascii="Times New Roman" w:hAnsi="Times New Roman" w:cs="Times New Roman"/>
          <w:szCs w:val="22"/>
          <w:lang w:val="fr-BE"/>
        </w:rPr>
        <w:t>........................................................................................................................................................................</w:t>
      </w:r>
    </w:p>
    <w:p w14:paraId="64D565A1" w14:textId="3BF9A9D3" w:rsidR="007D307B" w:rsidRPr="00E969A8" w:rsidRDefault="007D307B" w:rsidP="007D307B">
      <w:pPr>
        <w:spacing w:before="102" w:after="40"/>
        <w:rPr>
          <w:rFonts w:asciiTheme="minorHAnsi" w:hAnsiTheme="minorHAnsi" w:cstheme="minorHAnsi"/>
          <w:i/>
          <w:color w:val="595959" w:themeColor="text1" w:themeTint="A6"/>
          <w:sz w:val="20"/>
          <w:szCs w:val="20"/>
        </w:rPr>
      </w:pPr>
      <w:r w:rsidRPr="00E969A8">
        <w:rPr>
          <w:rFonts w:ascii="Times New Roman" w:eastAsia="Times New Roman" w:hAnsi="Times New Roman" w:cs="Times New Roman"/>
          <w:szCs w:val="22"/>
        </w:rPr>
        <w:t xml:space="preserve">  </w:t>
      </w:r>
      <w:r w:rsidRPr="00E969A8">
        <w:rPr>
          <w:rFonts w:ascii="Times New Roman" w:hAnsi="Times New Roman" w:cs="Times New Roman"/>
          <w:szCs w:val="22"/>
        </w:rPr>
        <w:t>........................................................................................................................................................................</w:t>
      </w:r>
    </w:p>
    <w:p w14:paraId="1E53CD79" w14:textId="77777777" w:rsidR="0041749C" w:rsidRPr="00E969A8" w:rsidRDefault="0041749C" w:rsidP="00E0772E">
      <w:pPr>
        <w:spacing w:before="102" w:after="40"/>
        <w:rPr>
          <w:rFonts w:ascii="Times New Roman" w:hAnsi="Times New Roman" w:cs="Times New Roman"/>
          <w:b/>
          <w:i/>
          <w:iCs/>
          <w:szCs w:val="22"/>
        </w:rPr>
      </w:pPr>
    </w:p>
    <w:p w14:paraId="04B31DF0" w14:textId="18C39B03" w:rsidR="00DB72A4" w:rsidRPr="00E969A8" w:rsidRDefault="005807DB" w:rsidP="001C7AE1">
      <w:pPr>
        <w:pStyle w:val="Titre1"/>
      </w:pPr>
      <w:r w:rsidRPr="00E969A8">
        <w:br w:type="page"/>
      </w:r>
      <w:r w:rsidRPr="00E969A8">
        <w:lastRenderedPageBreak/>
        <w:t> </w:t>
      </w:r>
      <w:bookmarkStart w:id="635" w:name="_Toc177126384"/>
      <w:r w:rsidRPr="00E969A8">
        <w:t xml:space="preserve">: </w:t>
      </w:r>
      <w:r w:rsidR="00F87BB6" w:rsidRPr="00E969A8">
        <w:t>Budget du projet</w:t>
      </w:r>
      <w:bookmarkEnd w:id="635"/>
    </w:p>
    <w:p w14:paraId="66902E6B" w14:textId="77777777" w:rsidR="00DB72A4" w:rsidRPr="00E969A8" w:rsidRDefault="00DB72A4">
      <w:pPr>
        <w:ind w:hanging="431"/>
      </w:pPr>
    </w:p>
    <w:tbl>
      <w:tblPr>
        <w:tblW w:w="0" w:type="auto"/>
        <w:tblInd w:w="-201" w:type="dxa"/>
        <w:tblLayout w:type="fixed"/>
        <w:tblLook w:val="0000" w:firstRow="0" w:lastRow="0" w:firstColumn="0" w:lastColumn="0" w:noHBand="0" w:noVBand="0"/>
      </w:tblPr>
      <w:tblGrid>
        <w:gridCol w:w="10283"/>
      </w:tblGrid>
      <w:tr w:rsidR="00DB72A4" w:rsidRPr="00E969A8" w14:paraId="09C6AB02"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4519B7C" w14:textId="77777777" w:rsidR="00DB72A4" w:rsidRPr="000629AE" w:rsidRDefault="00DB72A4" w:rsidP="00BB2FC8">
            <w:pPr>
              <w:pStyle w:val="Titre2"/>
              <w:rPr>
                <w:lang w:val="fr-BE"/>
              </w:rPr>
            </w:pPr>
            <w:bookmarkStart w:id="636" w:name="__RefHeading__1080_296410584"/>
            <w:bookmarkStart w:id="637" w:name="__RefHeading__1087_1338712634"/>
            <w:bookmarkStart w:id="638" w:name="__RefHeading__1124_887083246"/>
            <w:bookmarkStart w:id="639" w:name="__RefHeading__2168_296410584"/>
            <w:bookmarkEnd w:id="636"/>
            <w:bookmarkEnd w:id="637"/>
            <w:bookmarkEnd w:id="638"/>
            <w:bookmarkEnd w:id="639"/>
            <w:r w:rsidRPr="000629AE">
              <w:rPr>
                <w:rFonts w:eastAsia="Times New Roman"/>
                <w:lang w:val="fr-BE"/>
              </w:rPr>
              <w:t xml:space="preserve"> </w:t>
            </w:r>
            <w:bookmarkStart w:id="640" w:name="_Toc177126385"/>
            <w:r w:rsidRPr="000629AE">
              <w:rPr>
                <w:rStyle w:val="Marquedecommentaire1"/>
                <w:sz w:val="21"/>
                <w:lang w:val="fr-BE"/>
              </w:rPr>
              <w:t>BUDGET</w:t>
            </w:r>
            <w:r w:rsidRPr="00E969A8">
              <w:rPr>
                <w:rStyle w:val="Marquedecommentaire1"/>
                <w:rFonts w:cs="Times New Roman"/>
                <w:color w:val="auto"/>
                <w:sz w:val="22"/>
                <w:szCs w:val="22"/>
                <w:lang w:val="fr-BE"/>
              </w:rPr>
              <w:t xml:space="preserve"> DE L'ORGANISME DE RECHERCHE</w:t>
            </w:r>
            <w:bookmarkEnd w:id="640"/>
          </w:p>
        </w:tc>
      </w:tr>
    </w:tbl>
    <w:p w14:paraId="0DE4F400" w14:textId="537DF4A9" w:rsidR="004B1CD0" w:rsidRPr="00E969A8" w:rsidRDefault="00DB72A4">
      <w:pPr>
        <w:rPr>
          <w:i/>
          <w:iCs/>
          <w:color w:val="808080"/>
          <w:sz w:val="20"/>
          <w:szCs w:val="20"/>
        </w:rPr>
      </w:pPr>
      <w:r w:rsidRPr="00E969A8">
        <w:rPr>
          <w:i/>
          <w:iCs/>
          <w:color w:val="808080"/>
          <w:sz w:val="20"/>
          <w:szCs w:val="20"/>
        </w:rPr>
        <w:t>Indique</w:t>
      </w:r>
      <w:r w:rsidR="00342576" w:rsidRPr="00E969A8">
        <w:rPr>
          <w:i/>
          <w:iCs/>
          <w:color w:val="808080"/>
          <w:sz w:val="20"/>
          <w:szCs w:val="20"/>
        </w:rPr>
        <w:t>z</w:t>
      </w:r>
      <w:r w:rsidRPr="00E969A8">
        <w:rPr>
          <w:i/>
          <w:iCs/>
          <w:color w:val="808080"/>
          <w:sz w:val="20"/>
          <w:szCs w:val="20"/>
        </w:rPr>
        <w:t xml:space="preserve"> le budget détaillé par an sur toute la durée du projet (maximum 4 ans).</w:t>
      </w:r>
    </w:p>
    <w:p w14:paraId="5B19E44C" w14:textId="1F3F0E06" w:rsidR="00C23B45" w:rsidRPr="00E969A8" w:rsidRDefault="00C23B45">
      <w:pPr>
        <w:rPr>
          <w:i/>
          <w:iCs/>
          <w:color w:val="808080"/>
          <w:sz w:val="20"/>
          <w:szCs w:val="20"/>
        </w:rPr>
      </w:pPr>
    </w:p>
    <w:tbl>
      <w:tblPr>
        <w:tblW w:w="0" w:type="auto"/>
        <w:tblInd w:w="109" w:type="dxa"/>
        <w:tblLayout w:type="fixed"/>
        <w:tblLook w:val="0000" w:firstRow="0" w:lastRow="0" w:firstColumn="0" w:lastColumn="0" w:noHBand="0" w:noVBand="0"/>
      </w:tblPr>
      <w:tblGrid>
        <w:gridCol w:w="9630"/>
      </w:tblGrid>
      <w:tr w:rsidR="00C23B45" w:rsidRPr="00E969A8" w14:paraId="51DF8E9B" w14:textId="77777777" w:rsidTr="00FA2B9C">
        <w:trPr>
          <w:trHeight w:val="387"/>
        </w:trPr>
        <w:tc>
          <w:tcPr>
            <w:tcW w:w="9630" w:type="dxa"/>
            <w:tcBorders>
              <w:top w:val="single" w:sz="4" w:space="0" w:color="808080"/>
              <w:left w:val="single" w:sz="4" w:space="0" w:color="808080"/>
              <w:bottom w:val="single" w:sz="4" w:space="0" w:color="808080"/>
              <w:right w:val="single" w:sz="4" w:space="0" w:color="808080"/>
            </w:tcBorders>
            <w:shd w:val="clear" w:color="auto" w:fill="E6E6E6"/>
            <w:vAlign w:val="center"/>
          </w:tcPr>
          <w:p w14:paraId="08E14023" w14:textId="594205AA" w:rsidR="00C23B45" w:rsidRPr="00E969A8" w:rsidRDefault="00C23B45" w:rsidP="00FA2B9C">
            <w:pPr>
              <w:pStyle w:val="Contenudetableau"/>
              <w:snapToGrid w:val="0"/>
              <w:jc w:val="both"/>
              <w:rPr>
                <w:rFonts w:cs="Calibri"/>
                <w:i/>
                <w:iCs/>
                <w:color w:val="404040"/>
                <w:sz w:val="20"/>
                <w:szCs w:val="20"/>
              </w:rPr>
            </w:pPr>
            <w:bookmarkStart w:id="641" w:name="_Hlk75169135"/>
            <w:r w:rsidRPr="00E969A8">
              <w:rPr>
                <w:rFonts w:cs="Calibri"/>
                <w:i/>
                <w:iCs/>
                <w:color w:val="404040"/>
                <w:sz w:val="20"/>
                <w:szCs w:val="20"/>
              </w:rPr>
              <w:t xml:space="preserve">Rappel des frais éligibles (voir </w:t>
            </w:r>
            <w:hyperlink r:id="rId34" w:history="1">
              <w:r w:rsidRPr="00E969A8">
                <w:rPr>
                  <w:rStyle w:val="Lienhypertexte"/>
                  <w:rFonts w:cs="Calibri"/>
                  <w:i/>
                  <w:iCs/>
                  <w:color w:val="5B9BD5" w:themeColor="accent1"/>
                  <w:sz w:val="20"/>
                  <w:szCs w:val="20"/>
                </w:rPr>
                <w:t>directives comptables</w:t>
              </w:r>
            </w:hyperlink>
            <w:r w:rsidRPr="00E969A8">
              <w:rPr>
                <w:rFonts w:cs="Calibri"/>
                <w:i/>
                <w:iCs/>
                <w:color w:val="404040"/>
                <w:sz w:val="20"/>
                <w:szCs w:val="20"/>
              </w:rPr>
              <w:t xml:space="preserve"> pour plus d'informations</w:t>
            </w:r>
            <w:r w:rsidR="007E7C2B" w:rsidRPr="00E969A8">
              <w:rPr>
                <w:rFonts w:cs="Calibri"/>
                <w:i/>
                <w:iCs/>
                <w:color w:val="404040"/>
                <w:sz w:val="20"/>
                <w:szCs w:val="20"/>
              </w:rPr>
              <w:t>)</w:t>
            </w:r>
            <w:r w:rsidR="007E7C2B">
              <w:rPr>
                <w:rFonts w:cs="Calibri"/>
                <w:i/>
                <w:iCs/>
                <w:color w:val="404040"/>
                <w:sz w:val="20"/>
                <w:szCs w:val="20"/>
              </w:rPr>
              <w:t xml:space="preserve"> :</w:t>
            </w:r>
          </w:p>
          <w:p w14:paraId="446631BE" w14:textId="77777777" w:rsidR="00C23B45" w:rsidRPr="00E969A8" w:rsidRDefault="00C23B45" w:rsidP="00FA2B9C">
            <w:pPr>
              <w:pStyle w:val="Contenudetableau"/>
              <w:snapToGrid w:val="0"/>
              <w:jc w:val="both"/>
              <w:rPr>
                <w:rFonts w:cs="Calibri"/>
                <w:i/>
                <w:iCs/>
                <w:color w:val="404040"/>
                <w:sz w:val="20"/>
                <w:szCs w:val="20"/>
              </w:rPr>
            </w:pPr>
          </w:p>
          <w:p w14:paraId="1F8F1440" w14:textId="77777777" w:rsidR="00C23B45" w:rsidRPr="00E969A8" w:rsidRDefault="00C23B45" w:rsidP="00FA2B9C">
            <w:pPr>
              <w:pStyle w:val="Contenudetableau"/>
              <w:spacing w:after="62"/>
              <w:jc w:val="both"/>
              <w:rPr>
                <w:rFonts w:cs="Calibri"/>
                <w:i/>
                <w:iCs/>
                <w:color w:val="404040"/>
                <w:sz w:val="20"/>
                <w:szCs w:val="20"/>
              </w:rPr>
            </w:pPr>
            <w:r w:rsidRPr="00E969A8">
              <w:rPr>
                <w:rFonts w:cs="Calibri"/>
                <w:color w:val="404040"/>
                <w:sz w:val="20"/>
                <w:szCs w:val="20"/>
                <w:u w:val="single"/>
              </w:rPr>
              <w:t>Frais de personnel :</w:t>
            </w:r>
          </w:p>
          <w:p w14:paraId="4F08A700" w14:textId="36ADB189" w:rsidR="00C23B45" w:rsidRPr="00E969A8" w:rsidRDefault="00C23B45" w:rsidP="00FA2B9C">
            <w:pPr>
              <w:pStyle w:val="Contenudetableau"/>
              <w:jc w:val="both"/>
              <w:rPr>
                <w:rFonts w:cs="Calibri"/>
                <w:i/>
                <w:iCs/>
                <w:color w:val="404040"/>
                <w:sz w:val="20"/>
                <w:szCs w:val="20"/>
              </w:rPr>
            </w:pPr>
            <w:r w:rsidRPr="00E969A8">
              <w:rPr>
                <w:rFonts w:cs="Calibri"/>
                <w:i/>
                <w:iCs/>
                <w:color w:val="404040"/>
                <w:sz w:val="20"/>
                <w:szCs w:val="20"/>
              </w:rPr>
              <w:t xml:space="preserve">Ils regroupent les dépenses liées </w:t>
            </w:r>
            <w:r w:rsidR="00271D15">
              <w:rPr>
                <w:rFonts w:cs="Calibri"/>
                <w:i/>
                <w:iCs/>
                <w:color w:val="404040"/>
                <w:sz w:val="20"/>
                <w:szCs w:val="20"/>
              </w:rPr>
              <w:t>à la rémunération du chercheur (salaire ou bourse)</w:t>
            </w:r>
          </w:p>
          <w:p w14:paraId="14EE4059" w14:textId="2709B1AD" w:rsidR="000629AE" w:rsidRPr="00E969A8" w:rsidRDefault="000629AE" w:rsidP="000629AE">
            <w:pPr>
              <w:pStyle w:val="Contenudetableau"/>
              <w:jc w:val="both"/>
              <w:rPr>
                <w:rFonts w:cs="Calibri"/>
                <w:i/>
                <w:iCs/>
                <w:color w:val="404040"/>
                <w:sz w:val="20"/>
                <w:szCs w:val="20"/>
              </w:rPr>
            </w:pPr>
            <w:r>
              <w:rPr>
                <w:rFonts w:cs="Calibri"/>
                <w:i/>
                <w:iCs/>
                <w:color w:val="404040"/>
                <w:sz w:val="20"/>
                <w:szCs w:val="20"/>
              </w:rPr>
              <w:t>Attention : précisez</w:t>
            </w:r>
            <w:r w:rsidR="00271D15">
              <w:rPr>
                <w:rFonts w:cs="Calibri"/>
                <w:i/>
                <w:iCs/>
                <w:color w:val="404040"/>
                <w:sz w:val="20"/>
                <w:szCs w:val="20"/>
              </w:rPr>
              <w:t xml:space="preserve"> dans le budget</w:t>
            </w:r>
            <w:r>
              <w:rPr>
                <w:rFonts w:cs="Calibri"/>
                <w:i/>
                <w:iCs/>
                <w:color w:val="404040"/>
                <w:sz w:val="20"/>
                <w:szCs w:val="20"/>
              </w:rPr>
              <w:t xml:space="preserve"> si le</w:t>
            </w:r>
            <w:r w:rsidR="00271D15">
              <w:rPr>
                <w:rFonts w:cs="Calibri"/>
                <w:i/>
                <w:iCs/>
                <w:color w:val="404040"/>
                <w:sz w:val="20"/>
                <w:szCs w:val="20"/>
              </w:rPr>
              <w:t xml:space="preserve"> chercheur</w:t>
            </w:r>
            <w:r>
              <w:rPr>
                <w:rFonts w:cs="Calibri"/>
                <w:i/>
                <w:iCs/>
                <w:color w:val="404040"/>
                <w:sz w:val="20"/>
                <w:szCs w:val="20"/>
              </w:rPr>
              <w:t xml:space="preserve"> est </w:t>
            </w:r>
            <w:r w:rsidR="00271D15">
              <w:rPr>
                <w:rFonts w:cs="Calibri"/>
                <w:i/>
                <w:iCs/>
                <w:color w:val="404040"/>
                <w:sz w:val="20"/>
                <w:szCs w:val="20"/>
              </w:rPr>
              <w:t xml:space="preserve">rémunéré via une </w:t>
            </w:r>
            <w:r>
              <w:rPr>
                <w:rFonts w:cs="Calibri"/>
                <w:i/>
                <w:iCs/>
                <w:color w:val="404040"/>
                <w:sz w:val="20"/>
                <w:szCs w:val="20"/>
              </w:rPr>
              <w:t>bourse</w:t>
            </w:r>
            <w:r w:rsidR="00FA7B44">
              <w:rPr>
                <w:rFonts w:cs="Calibri"/>
                <w:i/>
                <w:iCs/>
                <w:color w:val="404040"/>
                <w:sz w:val="20"/>
                <w:szCs w:val="20"/>
              </w:rPr>
              <w:t>. Cette précision nous est utile dans le cadre du traitement des rapports financiers soumis à Innoviris pendant la réalisation du projet.</w:t>
            </w:r>
          </w:p>
          <w:p w14:paraId="19FB9D58" w14:textId="77777777" w:rsidR="00C23B45" w:rsidRPr="00E969A8" w:rsidRDefault="00C23B45" w:rsidP="00FA2B9C">
            <w:pPr>
              <w:pStyle w:val="Contenudetableau"/>
              <w:jc w:val="both"/>
              <w:rPr>
                <w:rFonts w:cs="Calibri"/>
                <w:i/>
                <w:iCs/>
                <w:color w:val="404040"/>
                <w:sz w:val="20"/>
                <w:szCs w:val="20"/>
              </w:rPr>
            </w:pPr>
          </w:p>
          <w:p w14:paraId="64CFF37C" w14:textId="5A3E6BF6" w:rsidR="00C23B45" w:rsidRPr="00E969A8" w:rsidRDefault="00FE468E" w:rsidP="00FA2B9C">
            <w:pPr>
              <w:pStyle w:val="Contenudetableau"/>
              <w:spacing w:after="62"/>
              <w:jc w:val="both"/>
              <w:rPr>
                <w:rFonts w:cs="Calibri"/>
                <w:i/>
                <w:iCs/>
                <w:color w:val="404040"/>
                <w:sz w:val="20"/>
                <w:szCs w:val="20"/>
              </w:rPr>
            </w:pPr>
            <w:r w:rsidRPr="00E969A8">
              <w:rPr>
                <w:rFonts w:cs="Calibri"/>
                <w:color w:val="404040"/>
                <w:sz w:val="20"/>
                <w:szCs w:val="20"/>
                <w:u w:val="single"/>
              </w:rPr>
              <w:t>F</w:t>
            </w:r>
            <w:r w:rsidR="00C23B45" w:rsidRPr="00E969A8">
              <w:rPr>
                <w:rFonts w:cs="Calibri"/>
                <w:color w:val="404040"/>
                <w:sz w:val="20"/>
                <w:szCs w:val="20"/>
                <w:u w:val="single"/>
              </w:rPr>
              <w:t xml:space="preserve">rais </w:t>
            </w:r>
            <w:r w:rsidRPr="00E969A8">
              <w:rPr>
                <w:rFonts w:cs="Calibri"/>
                <w:color w:val="404040"/>
                <w:sz w:val="20"/>
                <w:szCs w:val="20"/>
                <w:u w:val="single"/>
              </w:rPr>
              <w:t>d’exploitation</w:t>
            </w:r>
            <w:r w:rsidR="00C23B45" w:rsidRPr="00E969A8">
              <w:rPr>
                <w:rFonts w:cs="Calibri"/>
                <w:color w:val="404040"/>
                <w:sz w:val="20"/>
                <w:szCs w:val="20"/>
                <w:u w:val="single"/>
              </w:rPr>
              <w:t>)</w:t>
            </w:r>
            <w:r w:rsidR="00E969A8" w:rsidRPr="00E969A8">
              <w:rPr>
                <w:rFonts w:cs="Calibri"/>
                <w:color w:val="404040"/>
                <w:sz w:val="20"/>
                <w:szCs w:val="20"/>
                <w:u w:val="single"/>
              </w:rPr>
              <w:t> </w:t>
            </w:r>
            <w:r w:rsidR="00C23B45" w:rsidRPr="00E969A8">
              <w:rPr>
                <w:rFonts w:cs="Calibri"/>
                <w:color w:val="404040"/>
                <w:sz w:val="20"/>
                <w:szCs w:val="20"/>
                <w:u w:val="single"/>
              </w:rPr>
              <w:t>:</w:t>
            </w:r>
          </w:p>
          <w:p w14:paraId="18BCD6EF" w14:textId="6D492176" w:rsidR="00C23B45" w:rsidRPr="00E969A8" w:rsidRDefault="00C23B45" w:rsidP="00FA2B9C">
            <w:pPr>
              <w:pStyle w:val="Contenudetableau"/>
              <w:spacing w:after="62"/>
              <w:jc w:val="both"/>
              <w:rPr>
                <w:rFonts w:cs="Calibri"/>
                <w:i/>
                <w:iCs/>
                <w:color w:val="404040"/>
                <w:sz w:val="20"/>
                <w:szCs w:val="20"/>
              </w:rPr>
            </w:pPr>
            <w:r w:rsidRPr="00E969A8">
              <w:rPr>
                <w:rFonts w:cs="Calibri"/>
                <w:i/>
                <w:iCs/>
                <w:color w:val="404040"/>
                <w:sz w:val="20"/>
                <w:szCs w:val="20"/>
              </w:rPr>
              <w:t>Ces frais couvrent les dépenses courantes directement liées à l'exécution du projet au sein de l'organisme de recherche, à savoir</w:t>
            </w:r>
            <w:r w:rsidR="00E969A8" w:rsidRPr="00E969A8">
              <w:rPr>
                <w:rFonts w:cs="Calibri"/>
                <w:i/>
                <w:iCs/>
                <w:color w:val="404040"/>
                <w:sz w:val="20"/>
                <w:szCs w:val="20"/>
              </w:rPr>
              <w:t> </w:t>
            </w:r>
            <w:r w:rsidRPr="00E969A8">
              <w:rPr>
                <w:rFonts w:cs="Calibri"/>
                <w:i/>
                <w:iCs/>
                <w:color w:val="404040"/>
                <w:sz w:val="20"/>
                <w:szCs w:val="20"/>
              </w:rPr>
              <w:t>:</w:t>
            </w:r>
          </w:p>
          <w:p w14:paraId="2EF15CE3" w14:textId="77777777"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Petit matériel scientifique et technique</w:t>
            </w:r>
          </w:p>
          <w:p w14:paraId="7C854A73" w14:textId="77777777"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Consommables (produits chimiques, matériaux, outillages)</w:t>
            </w:r>
          </w:p>
          <w:p w14:paraId="208623C0" w14:textId="77777777"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Soutien logistique à l’exécution du projet : location d’équipements, jobistes, location d’infrastructures et de matériel.</w:t>
            </w:r>
          </w:p>
          <w:p w14:paraId="55164DE5" w14:textId="77777777"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 xml:space="preserve">Frais liés à l’acquisition de technologies, de données, ou de location d’espace de stockage de données auprès de tiers </w:t>
            </w:r>
          </w:p>
          <w:p w14:paraId="53B73F87" w14:textId="77777777"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Frais de publication</w:t>
            </w:r>
          </w:p>
          <w:p w14:paraId="380D091E" w14:textId="0EA61215"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Frais de service</w:t>
            </w:r>
            <w:r w:rsidR="003D563C" w:rsidRPr="00E969A8">
              <w:rPr>
                <w:rFonts w:cs="Calibri"/>
                <w:i/>
                <w:iCs/>
                <w:color w:val="404040"/>
                <w:sz w:val="20"/>
                <w:szCs w:val="20"/>
              </w:rPr>
              <w:t xml:space="preserve"> interne</w:t>
            </w:r>
            <w:r w:rsidRPr="00E969A8">
              <w:rPr>
                <w:rFonts w:cs="Calibri"/>
                <w:i/>
                <w:iCs/>
                <w:color w:val="404040"/>
                <w:sz w:val="20"/>
                <w:szCs w:val="20"/>
              </w:rPr>
              <w:t xml:space="preserve"> (ex : prestations internes</w:t>
            </w:r>
            <w:r w:rsidR="003D563C" w:rsidRPr="00E969A8">
              <w:rPr>
                <w:rFonts w:cs="Calibri"/>
                <w:i/>
                <w:iCs/>
                <w:color w:val="404040"/>
                <w:sz w:val="20"/>
                <w:szCs w:val="20"/>
              </w:rPr>
              <w:t> : analyses, fabrication de pièce, …, réalisées par un autre service de l’organisme de recherche</w:t>
            </w:r>
            <w:r w:rsidR="00E72D60">
              <w:rPr>
                <w:rFonts w:cs="Calibri"/>
                <w:i/>
                <w:iCs/>
                <w:color w:val="404040"/>
                <w:sz w:val="20"/>
                <w:szCs w:val="20"/>
              </w:rPr>
              <w:t>)</w:t>
            </w:r>
          </w:p>
          <w:p w14:paraId="67238D07" w14:textId="7B5B8CC0" w:rsidR="00C23B45" w:rsidRPr="00E969A8" w:rsidRDefault="00C23B45" w:rsidP="006525AF">
            <w:pPr>
              <w:numPr>
                <w:ilvl w:val="0"/>
                <w:numId w:val="4"/>
              </w:numPr>
              <w:spacing w:after="45"/>
              <w:jc w:val="both"/>
              <w:rPr>
                <w:rFonts w:cs="Calibri"/>
                <w:i/>
                <w:iCs/>
                <w:color w:val="404040"/>
                <w:sz w:val="20"/>
                <w:szCs w:val="20"/>
              </w:rPr>
            </w:pPr>
            <w:r w:rsidRPr="00E969A8">
              <w:rPr>
                <w:rFonts w:cs="Calibri"/>
                <w:i/>
                <w:iCs/>
                <w:color w:val="404040"/>
                <w:sz w:val="20"/>
                <w:szCs w:val="20"/>
              </w:rPr>
              <w:t>Enquêtes/Tests</w:t>
            </w:r>
            <w:r w:rsidR="00E969A8" w:rsidRPr="00E969A8">
              <w:rPr>
                <w:rFonts w:cs="Calibri"/>
                <w:i/>
                <w:iCs/>
                <w:color w:val="404040"/>
                <w:sz w:val="20"/>
                <w:szCs w:val="20"/>
              </w:rPr>
              <w:t> </w:t>
            </w:r>
            <w:r w:rsidRPr="00E969A8">
              <w:rPr>
                <w:rFonts w:cs="Calibri"/>
                <w:i/>
                <w:iCs/>
                <w:color w:val="404040"/>
                <w:sz w:val="20"/>
                <w:szCs w:val="20"/>
              </w:rPr>
              <w:t xml:space="preserve">: frais de téléphone, frais postaux, compensation de participants </w:t>
            </w:r>
          </w:p>
          <w:p w14:paraId="42FA04B7" w14:textId="4C57FE5B" w:rsidR="003D563C" w:rsidRPr="00E969A8" w:rsidRDefault="003D563C" w:rsidP="006525AF">
            <w:pPr>
              <w:numPr>
                <w:ilvl w:val="0"/>
                <w:numId w:val="4"/>
              </w:numPr>
              <w:spacing w:after="45"/>
              <w:jc w:val="both"/>
              <w:rPr>
                <w:rFonts w:cs="Calibri"/>
                <w:i/>
                <w:iCs/>
                <w:color w:val="404040"/>
                <w:sz w:val="20"/>
                <w:szCs w:val="20"/>
              </w:rPr>
            </w:pPr>
            <w:r w:rsidRPr="00E969A8">
              <w:rPr>
                <w:rFonts w:cs="Calibri"/>
                <w:i/>
                <w:iCs/>
                <w:color w:val="404040"/>
                <w:sz w:val="20"/>
                <w:szCs w:val="20"/>
              </w:rPr>
              <w:t>Frais de participation à la recherche : indemnité de bénévolat, défraiement de participants</w:t>
            </w:r>
          </w:p>
          <w:p w14:paraId="59CC8AE8" w14:textId="0DFC4372" w:rsidR="00493D7E" w:rsidRPr="00E969A8" w:rsidRDefault="00493D7E" w:rsidP="006525AF">
            <w:pPr>
              <w:numPr>
                <w:ilvl w:val="0"/>
                <w:numId w:val="4"/>
              </w:numPr>
              <w:spacing w:after="45"/>
              <w:jc w:val="both"/>
              <w:rPr>
                <w:rFonts w:cs="Calibri"/>
                <w:i/>
                <w:iCs/>
                <w:color w:val="404040"/>
                <w:sz w:val="20"/>
                <w:szCs w:val="20"/>
              </w:rPr>
            </w:pPr>
            <w:r w:rsidRPr="00E969A8">
              <w:rPr>
                <w:rFonts w:cs="Calibri"/>
                <w:i/>
                <w:iCs/>
                <w:color w:val="404040"/>
                <w:sz w:val="20"/>
                <w:szCs w:val="20"/>
              </w:rPr>
              <w:t>Frais de mission à l’étranger</w:t>
            </w:r>
            <w:r w:rsidR="00E969A8" w:rsidRPr="00E969A8">
              <w:rPr>
                <w:rFonts w:cs="Calibri"/>
                <w:i/>
                <w:iCs/>
                <w:color w:val="404040"/>
                <w:sz w:val="20"/>
                <w:szCs w:val="20"/>
              </w:rPr>
              <w:t> </w:t>
            </w:r>
            <w:r w:rsidR="00734610" w:rsidRPr="00E969A8">
              <w:rPr>
                <w:rFonts w:cs="Calibri"/>
                <w:i/>
                <w:iCs/>
                <w:color w:val="404040"/>
                <w:sz w:val="20"/>
                <w:szCs w:val="20"/>
              </w:rPr>
              <w:t>: déplacement et frais de séjour du chercheur</w:t>
            </w:r>
          </w:p>
          <w:p w14:paraId="7C89306C" w14:textId="18AD0DBC" w:rsidR="00493D7E" w:rsidRPr="00E969A8" w:rsidRDefault="00493D7E" w:rsidP="00493D7E">
            <w:pPr>
              <w:spacing w:after="45"/>
              <w:ind w:left="720"/>
              <w:jc w:val="both"/>
              <w:rPr>
                <w:rFonts w:cs="Calibri"/>
                <w:i/>
                <w:iCs/>
                <w:color w:val="404040"/>
                <w:sz w:val="20"/>
                <w:szCs w:val="20"/>
              </w:rPr>
            </w:pPr>
            <w:r w:rsidRPr="00E969A8">
              <w:rPr>
                <w:rFonts w:cs="Calibri"/>
                <w:i/>
                <w:iCs/>
                <w:color w:val="404040"/>
                <w:sz w:val="20"/>
                <w:szCs w:val="20"/>
              </w:rPr>
              <w:t xml:space="preserve">a) frais de transport en commun (billets d’avion, de train, …) ou frais de déplacement en voiture (hors déplacement locaux) </w:t>
            </w:r>
          </w:p>
          <w:p w14:paraId="771F4E43" w14:textId="0C3CB985" w:rsidR="00493D7E" w:rsidRPr="00E969A8" w:rsidRDefault="00493D7E" w:rsidP="00493D7E">
            <w:pPr>
              <w:spacing w:after="45"/>
              <w:ind w:left="720"/>
              <w:jc w:val="both"/>
              <w:rPr>
                <w:rFonts w:cs="Calibri"/>
                <w:i/>
                <w:iCs/>
                <w:color w:val="404040"/>
                <w:sz w:val="20"/>
                <w:szCs w:val="20"/>
              </w:rPr>
            </w:pPr>
            <w:r w:rsidRPr="00E969A8">
              <w:rPr>
                <w:rFonts w:cs="Calibri"/>
                <w:i/>
                <w:iCs/>
                <w:color w:val="404040"/>
                <w:sz w:val="20"/>
                <w:szCs w:val="20"/>
              </w:rPr>
              <w:t xml:space="preserve">b) frais d’hébergement (hôtel et repas à l’étranger) réels </w:t>
            </w:r>
          </w:p>
          <w:p w14:paraId="6919E8C1" w14:textId="7E900BBD" w:rsidR="00493D7E" w:rsidRPr="00E969A8" w:rsidRDefault="00493D7E" w:rsidP="00493D7E">
            <w:pPr>
              <w:spacing w:after="45"/>
              <w:ind w:left="720"/>
              <w:jc w:val="both"/>
              <w:rPr>
                <w:rFonts w:cs="Calibri"/>
                <w:i/>
                <w:iCs/>
                <w:color w:val="404040"/>
                <w:sz w:val="20"/>
                <w:szCs w:val="20"/>
              </w:rPr>
            </w:pPr>
            <w:r w:rsidRPr="00E969A8">
              <w:rPr>
                <w:rFonts w:cs="Calibri"/>
                <w:i/>
                <w:iCs/>
                <w:color w:val="404040"/>
                <w:sz w:val="20"/>
                <w:szCs w:val="20"/>
              </w:rPr>
              <w:t>c) frais d’inscription à des congrès, colloques, séminaires spécifiquement nécessaires au projet</w:t>
            </w:r>
          </w:p>
          <w:p w14:paraId="04D606A0" w14:textId="0DB5139C" w:rsidR="00734610" w:rsidRPr="00E969A8" w:rsidRDefault="00734610" w:rsidP="00734610">
            <w:pPr>
              <w:spacing w:after="45"/>
              <w:ind w:left="720"/>
              <w:jc w:val="both"/>
              <w:rPr>
                <w:rFonts w:cs="Calibri"/>
                <w:i/>
                <w:iCs/>
                <w:color w:val="404040"/>
                <w:sz w:val="20"/>
                <w:szCs w:val="20"/>
              </w:rPr>
            </w:pPr>
            <w:r w:rsidRPr="00E969A8">
              <w:rPr>
                <w:rFonts w:cs="Calibri"/>
                <w:i/>
                <w:iCs/>
                <w:color w:val="404040"/>
                <w:sz w:val="20"/>
                <w:szCs w:val="20"/>
              </w:rPr>
              <w:t>Des frais similaires de mission en Belgique (congrès, conférence) pourraient également être accepté</w:t>
            </w:r>
            <w:r w:rsidR="00577634" w:rsidRPr="00E969A8">
              <w:rPr>
                <w:rFonts w:cs="Calibri"/>
                <w:i/>
                <w:iCs/>
                <w:color w:val="404040"/>
                <w:sz w:val="20"/>
                <w:szCs w:val="20"/>
              </w:rPr>
              <w:t>s</w:t>
            </w:r>
            <w:r w:rsidRPr="00E969A8">
              <w:rPr>
                <w:rFonts w:cs="Calibri"/>
                <w:i/>
                <w:iCs/>
                <w:color w:val="404040"/>
                <w:sz w:val="20"/>
                <w:szCs w:val="20"/>
              </w:rPr>
              <w:t xml:space="preserve"> si accord préalable d’Innoviris</w:t>
            </w:r>
          </w:p>
          <w:p w14:paraId="3EBF40AB" w14:textId="77777777" w:rsidR="00734610" w:rsidRPr="00E969A8" w:rsidRDefault="00734610" w:rsidP="006525AF">
            <w:pPr>
              <w:numPr>
                <w:ilvl w:val="0"/>
                <w:numId w:val="4"/>
              </w:numPr>
              <w:spacing w:after="45"/>
              <w:jc w:val="both"/>
              <w:rPr>
                <w:rFonts w:cs="Calibri"/>
                <w:i/>
                <w:iCs/>
                <w:color w:val="404040"/>
                <w:sz w:val="20"/>
                <w:szCs w:val="20"/>
              </w:rPr>
            </w:pPr>
            <w:r w:rsidRPr="00E969A8">
              <w:rPr>
                <w:rFonts w:cs="Calibri"/>
                <w:i/>
                <w:iCs/>
                <w:color w:val="404040"/>
                <w:sz w:val="20"/>
                <w:szCs w:val="20"/>
              </w:rPr>
              <w:t>Inscription au doctorat lorsqu’ils sont payés après le dépôt de la demande</w:t>
            </w:r>
          </w:p>
          <w:p w14:paraId="4A20BCA8" w14:textId="7240E4C8" w:rsidR="00734610" w:rsidRPr="00E969A8" w:rsidRDefault="00734610" w:rsidP="006525AF">
            <w:pPr>
              <w:numPr>
                <w:ilvl w:val="0"/>
                <w:numId w:val="4"/>
              </w:numPr>
              <w:spacing w:after="45"/>
              <w:jc w:val="both"/>
              <w:rPr>
                <w:rFonts w:cs="Calibri"/>
                <w:i/>
                <w:iCs/>
                <w:color w:val="404040"/>
                <w:sz w:val="20"/>
                <w:szCs w:val="20"/>
              </w:rPr>
            </w:pPr>
            <w:r w:rsidRPr="00E969A8">
              <w:rPr>
                <w:rFonts w:cs="Calibri"/>
                <w:i/>
                <w:iCs/>
                <w:color w:val="404040"/>
                <w:sz w:val="20"/>
                <w:szCs w:val="20"/>
              </w:rPr>
              <w:t xml:space="preserve">Frais de valorisation autre que publication : </w:t>
            </w:r>
            <w:r w:rsidR="003963A5" w:rsidRPr="00E969A8">
              <w:rPr>
                <w:rFonts w:cs="Calibri"/>
                <w:i/>
                <w:iCs/>
                <w:color w:val="404040"/>
                <w:sz w:val="20"/>
                <w:szCs w:val="20"/>
              </w:rPr>
              <w:t>d</w:t>
            </w:r>
            <w:r w:rsidRPr="00E969A8">
              <w:rPr>
                <w:rFonts w:cs="Calibri"/>
                <w:i/>
                <w:iCs/>
                <w:color w:val="404040"/>
                <w:sz w:val="20"/>
                <w:szCs w:val="20"/>
              </w:rPr>
              <w:t xml:space="preserve">issémination autre que via la publication d’articles scientifique, frais d’organisation de séminaire/colloque si nécessaire au projet uniquement … </w:t>
            </w:r>
          </w:p>
          <w:p w14:paraId="1C501654" w14:textId="77777777" w:rsidR="00734610" w:rsidRPr="00E969A8" w:rsidRDefault="00734610" w:rsidP="00493D7E">
            <w:pPr>
              <w:spacing w:after="45"/>
              <w:ind w:left="720"/>
              <w:jc w:val="both"/>
              <w:rPr>
                <w:rFonts w:cs="Calibri"/>
                <w:i/>
                <w:iCs/>
                <w:color w:val="404040"/>
                <w:sz w:val="20"/>
                <w:szCs w:val="20"/>
              </w:rPr>
            </w:pPr>
          </w:p>
          <w:p w14:paraId="6DECB1A6" w14:textId="77777777" w:rsidR="00C23B45" w:rsidRPr="00E969A8" w:rsidRDefault="00C23B45" w:rsidP="00FA2B9C">
            <w:pPr>
              <w:pStyle w:val="Contenudetableau"/>
              <w:jc w:val="both"/>
              <w:rPr>
                <w:rFonts w:cs="Calibri"/>
                <w:i/>
                <w:iCs/>
                <w:color w:val="404040"/>
                <w:sz w:val="20"/>
                <w:szCs w:val="20"/>
              </w:rPr>
            </w:pPr>
            <w:r w:rsidRPr="00E969A8">
              <w:rPr>
                <w:rFonts w:cs="Calibri"/>
                <w:i/>
                <w:iCs/>
                <w:color w:val="404040"/>
                <w:sz w:val="20"/>
                <w:szCs w:val="20"/>
              </w:rPr>
              <w:t>Détaillez les frais sous chaque rubrique</w:t>
            </w:r>
          </w:p>
          <w:p w14:paraId="2C681B13" w14:textId="77777777" w:rsidR="00C23B45" w:rsidRPr="00E969A8" w:rsidRDefault="00C23B45" w:rsidP="00FA2B9C">
            <w:pPr>
              <w:pStyle w:val="Contenudetableau"/>
              <w:jc w:val="both"/>
              <w:rPr>
                <w:rFonts w:cs="Calibri"/>
                <w:i/>
                <w:iCs/>
                <w:color w:val="404040"/>
                <w:sz w:val="20"/>
                <w:szCs w:val="20"/>
              </w:rPr>
            </w:pPr>
          </w:p>
          <w:p w14:paraId="72A61D00" w14:textId="77777777" w:rsidR="00734610" w:rsidRPr="00E969A8" w:rsidRDefault="00734610" w:rsidP="00FA2B9C">
            <w:pPr>
              <w:pStyle w:val="Contenudetableau"/>
              <w:spacing w:after="62"/>
              <w:jc w:val="both"/>
              <w:rPr>
                <w:rFonts w:cs="Calibri"/>
                <w:color w:val="404040"/>
                <w:sz w:val="20"/>
                <w:szCs w:val="20"/>
                <w:u w:val="single"/>
              </w:rPr>
            </w:pPr>
            <w:r w:rsidRPr="00E969A8">
              <w:rPr>
                <w:rFonts w:cs="Calibri"/>
                <w:color w:val="404040"/>
                <w:sz w:val="20"/>
                <w:szCs w:val="20"/>
                <w:u w:val="single"/>
              </w:rPr>
              <w:t>Coûts des instruments et du matériel</w:t>
            </w:r>
          </w:p>
          <w:p w14:paraId="77FD8FBB" w14:textId="77777777" w:rsidR="0068197A" w:rsidRPr="00E969A8" w:rsidRDefault="0068197A" w:rsidP="0068197A">
            <w:pPr>
              <w:pStyle w:val="Contenudetableau"/>
              <w:spacing w:after="62"/>
              <w:jc w:val="both"/>
              <w:rPr>
                <w:rFonts w:cs="Calibri"/>
                <w:i/>
                <w:iCs/>
                <w:color w:val="404040"/>
                <w:sz w:val="20"/>
                <w:szCs w:val="20"/>
              </w:rPr>
            </w:pPr>
            <w:r w:rsidRPr="00E969A8">
              <w:rPr>
                <w:rFonts w:cs="Calibri"/>
                <w:i/>
                <w:iCs/>
                <w:color w:val="404040"/>
                <w:sz w:val="20"/>
                <w:szCs w:val="20"/>
              </w:rPr>
              <w:t>Ces frais correspondent à l’amortissement de l’équipement et du matériel utilisé dans le cadre du projet, dont la valeur est supérieure à 999 euros.</w:t>
            </w:r>
          </w:p>
          <w:p w14:paraId="557FE02F" w14:textId="77777777" w:rsidR="0068197A" w:rsidRPr="00E969A8" w:rsidRDefault="0068197A" w:rsidP="0068197A">
            <w:pPr>
              <w:pStyle w:val="Contenudetableau"/>
              <w:spacing w:after="62"/>
              <w:jc w:val="both"/>
              <w:rPr>
                <w:rFonts w:cs="Calibri"/>
                <w:i/>
                <w:iCs/>
                <w:color w:val="404040"/>
                <w:sz w:val="20"/>
                <w:szCs w:val="20"/>
              </w:rPr>
            </w:pPr>
            <w:r w:rsidRPr="00E969A8">
              <w:rPr>
                <w:rFonts w:cs="Calibri"/>
                <w:i/>
                <w:iCs/>
                <w:color w:val="404040"/>
                <w:sz w:val="20"/>
                <w:szCs w:val="20"/>
              </w:rPr>
              <w:t xml:space="preserve">Lorsque ces instruments et ce matériel ne sont pas utilisés pendant toute leur durée de vie dans le cadre du projet, seuls les coûts d'amortissement correspondant à la durée d’utilisation lors du projet, calculés conformément aux principes comptables généralement admis, sont jugés admissibles. </w:t>
            </w:r>
          </w:p>
          <w:p w14:paraId="25C8509B" w14:textId="77777777" w:rsidR="0068197A" w:rsidRPr="00E969A8" w:rsidRDefault="0068197A" w:rsidP="0068197A">
            <w:pPr>
              <w:pStyle w:val="Contenudetableau"/>
              <w:spacing w:after="62"/>
              <w:jc w:val="both"/>
              <w:rPr>
                <w:rFonts w:cs="Calibri"/>
                <w:i/>
                <w:iCs/>
                <w:color w:val="404040"/>
                <w:sz w:val="20"/>
                <w:szCs w:val="20"/>
              </w:rPr>
            </w:pPr>
            <w:r w:rsidRPr="00E969A8">
              <w:rPr>
                <w:rFonts w:cs="Calibri"/>
                <w:i/>
                <w:iCs/>
                <w:color w:val="404040"/>
                <w:sz w:val="20"/>
                <w:szCs w:val="20"/>
              </w:rPr>
              <w:t xml:space="preserve">L’amortissement se calcule au prorata de la durée du projet et des taux d’utilisation pour : </w:t>
            </w:r>
          </w:p>
          <w:p w14:paraId="10C90282" w14:textId="45B1CF8A" w:rsidR="0068197A" w:rsidRPr="00E969A8" w:rsidRDefault="0068197A" w:rsidP="006525AF">
            <w:pPr>
              <w:pStyle w:val="Contenudetableau"/>
              <w:numPr>
                <w:ilvl w:val="0"/>
                <w:numId w:val="26"/>
              </w:numPr>
              <w:spacing w:after="62"/>
              <w:jc w:val="both"/>
              <w:rPr>
                <w:rFonts w:cs="Calibri"/>
                <w:i/>
                <w:iCs/>
                <w:color w:val="404040"/>
                <w:sz w:val="20"/>
                <w:szCs w:val="20"/>
              </w:rPr>
            </w:pPr>
            <w:r w:rsidRPr="00E969A8">
              <w:rPr>
                <w:rFonts w:cs="Calibri"/>
                <w:i/>
                <w:iCs/>
                <w:color w:val="404040"/>
                <w:sz w:val="20"/>
                <w:szCs w:val="20"/>
              </w:rPr>
              <w:t xml:space="preserve">Le matériel informatique </w:t>
            </w:r>
            <w:r w:rsidR="00DE4B93">
              <w:rPr>
                <w:rFonts w:cs="Calibri"/>
                <w:i/>
                <w:iCs/>
                <w:color w:val="404040"/>
                <w:sz w:val="20"/>
                <w:szCs w:val="20"/>
              </w:rPr>
              <w:t xml:space="preserve">(sauf PC standard) </w:t>
            </w:r>
            <w:r w:rsidRPr="00E969A8">
              <w:rPr>
                <w:rFonts w:cs="Calibri"/>
                <w:i/>
                <w:iCs/>
                <w:color w:val="404040"/>
                <w:sz w:val="20"/>
                <w:szCs w:val="20"/>
              </w:rPr>
              <w:t xml:space="preserve">sur une période de 36 mois </w:t>
            </w:r>
          </w:p>
          <w:p w14:paraId="0A71F18C" w14:textId="77777777" w:rsidR="0068197A" w:rsidRPr="00E969A8" w:rsidRDefault="0068197A" w:rsidP="006525AF">
            <w:pPr>
              <w:pStyle w:val="Contenudetableau"/>
              <w:numPr>
                <w:ilvl w:val="0"/>
                <w:numId w:val="26"/>
              </w:numPr>
              <w:spacing w:after="62"/>
              <w:jc w:val="both"/>
              <w:rPr>
                <w:rFonts w:cs="Calibri"/>
                <w:i/>
                <w:iCs/>
                <w:color w:val="404040"/>
                <w:sz w:val="20"/>
                <w:szCs w:val="20"/>
              </w:rPr>
            </w:pPr>
            <w:r w:rsidRPr="00E969A8">
              <w:rPr>
                <w:rFonts w:cs="Calibri"/>
                <w:i/>
                <w:iCs/>
                <w:color w:val="404040"/>
                <w:sz w:val="20"/>
                <w:szCs w:val="20"/>
              </w:rPr>
              <w:t xml:space="preserve">L’appareillage scientifique et technique sur une période de 60 mois. </w:t>
            </w:r>
          </w:p>
          <w:p w14:paraId="504C43CD" w14:textId="3CD05321" w:rsidR="0068197A" w:rsidRPr="00E969A8" w:rsidRDefault="0068197A" w:rsidP="0068197A">
            <w:pPr>
              <w:pStyle w:val="Contenudetableau"/>
              <w:spacing w:after="62"/>
              <w:ind w:left="99"/>
              <w:jc w:val="both"/>
              <w:rPr>
                <w:rFonts w:cs="Calibri"/>
                <w:i/>
                <w:iCs/>
                <w:color w:val="404040"/>
                <w:sz w:val="20"/>
                <w:szCs w:val="20"/>
              </w:rPr>
            </w:pPr>
            <w:r w:rsidRPr="00E969A8">
              <w:rPr>
                <w:rFonts w:cs="Calibri"/>
                <w:i/>
                <w:iCs/>
                <w:color w:val="404040"/>
                <w:sz w:val="20"/>
                <w:szCs w:val="20"/>
              </w:rPr>
              <w:lastRenderedPageBreak/>
              <w:t xml:space="preserve">La formule à utiliser est la </w:t>
            </w:r>
            <w:r w:rsidR="00DE4B93" w:rsidRPr="00E969A8">
              <w:rPr>
                <w:rFonts w:cs="Calibri"/>
                <w:i/>
                <w:iCs/>
                <w:color w:val="404040"/>
                <w:sz w:val="20"/>
                <w:szCs w:val="20"/>
              </w:rPr>
              <w:t>suivante :</w:t>
            </w:r>
            <w:r w:rsidRPr="00E969A8">
              <w:rPr>
                <w:rFonts w:cs="Calibri"/>
                <w:i/>
                <w:iCs/>
                <w:color w:val="404040"/>
                <w:sz w:val="20"/>
                <w:szCs w:val="20"/>
              </w:rPr>
              <w:t xml:space="preserve"> </w:t>
            </w:r>
          </w:p>
          <w:p w14:paraId="18D1F54E" w14:textId="77777777" w:rsidR="0068197A" w:rsidRPr="00E969A8" w:rsidRDefault="0068197A" w:rsidP="0068197A">
            <w:pPr>
              <w:pStyle w:val="Contenudetableau"/>
              <w:spacing w:after="62"/>
              <w:ind w:left="459"/>
              <w:jc w:val="both"/>
              <w:rPr>
                <w:rFonts w:asciiTheme="majorHAnsi" w:hAnsiTheme="majorHAnsi" w:cstheme="majorHAnsi"/>
                <w:color w:val="404040"/>
                <w:sz w:val="20"/>
                <w:szCs w:val="20"/>
              </w:rPr>
            </w:pPr>
            <m:oMathPara>
              <m:oMath>
                <m:r>
                  <m:rPr>
                    <m:sty m:val="p"/>
                  </m:rPr>
                  <w:rPr>
                    <w:rFonts w:ascii="Cambria Math" w:hAnsi="Cambria Math" w:cstheme="majorHAnsi"/>
                    <w:color w:val="404040"/>
                    <w:sz w:val="18"/>
                    <w:szCs w:val="18"/>
                    <w:shd w:val="clear" w:color="auto" w:fill="F2F2F2" w:themeFill="background1" w:themeFillShade="F2"/>
                  </w:rPr>
                  <m:t xml:space="preserve">coût </m:t>
                </m:r>
                <m:sSup>
                  <m:sSupPr>
                    <m:ctrlPr>
                      <w:rPr>
                        <w:rFonts w:ascii="Cambria Math" w:hAnsi="Cambria Math" w:cstheme="majorHAnsi"/>
                        <w:color w:val="404040"/>
                        <w:sz w:val="18"/>
                        <w:szCs w:val="18"/>
                        <w:shd w:val="clear" w:color="auto" w:fill="F2F2F2" w:themeFill="background1" w:themeFillShade="F2"/>
                      </w:rPr>
                    </m:ctrlPr>
                  </m:sSupPr>
                  <m:e>
                    <m:r>
                      <m:rPr>
                        <m:sty m:val="p"/>
                      </m:rPr>
                      <w:rPr>
                        <w:rFonts w:ascii="Cambria Math" w:hAnsi="Cambria Math" w:cstheme="majorHAnsi"/>
                        <w:color w:val="404040"/>
                        <w:sz w:val="18"/>
                        <w:szCs w:val="18"/>
                        <w:shd w:val="clear" w:color="auto" w:fill="F2F2F2" w:themeFill="background1" w:themeFillShade="F2"/>
                      </w:rPr>
                      <m:t>d</m:t>
                    </m:r>
                  </m:e>
                  <m:sup>
                    <m:r>
                      <m:rPr>
                        <m:sty m:val="p"/>
                      </m:rPr>
                      <w:rPr>
                        <w:rFonts w:ascii="Cambria Math" w:hAnsi="Cambria Math" w:cstheme="majorHAnsi"/>
                        <w:color w:val="404040"/>
                        <w:sz w:val="18"/>
                        <w:szCs w:val="18"/>
                        <w:shd w:val="clear" w:color="auto" w:fill="F2F2F2" w:themeFill="background1" w:themeFillShade="F2"/>
                      </w:rPr>
                      <m:t>'</m:t>
                    </m:r>
                  </m:sup>
                </m:sSup>
                <m:r>
                  <m:rPr>
                    <m:sty m:val="p"/>
                  </m:rPr>
                  <w:rPr>
                    <w:rFonts w:ascii="Cambria Math" w:hAnsi="Cambria Math" w:cstheme="majorHAnsi"/>
                    <w:color w:val="404040"/>
                    <w:sz w:val="18"/>
                    <w:szCs w:val="18"/>
                    <w:shd w:val="clear" w:color="auto" w:fill="F2F2F2" w:themeFill="background1" w:themeFillShade="F2"/>
                  </w:rPr>
                  <m:t xml:space="preserve">achat ×taux </m:t>
                </m:r>
                <m:sSup>
                  <m:sSupPr>
                    <m:ctrlPr>
                      <w:rPr>
                        <w:rFonts w:ascii="Cambria Math" w:hAnsi="Cambria Math" w:cstheme="majorHAnsi"/>
                        <w:color w:val="404040"/>
                        <w:sz w:val="18"/>
                        <w:szCs w:val="18"/>
                        <w:shd w:val="clear" w:color="auto" w:fill="F2F2F2" w:themeFill="background1" w:themeFillShade="F2"/>
                      </w:rPr>
                    </m:ctrlPr>
                  </m:sSupPr>
                  <m:e>
                    <m:r>
                      <m:rPr>
                        <m:sty m:val="p"/>
                      </m:rPr>
                      <w:rPr>
                        <w:rFonts w:ascii="Cambria Math" w:hAnsi="Cambria Math" w:cstheme="majorHAnsi"/>
                        <w:color w:val="404040"/>
                        <w:sz w:val="18"/>
                        <w:szCs w:val="18"/>
                        <w:shd w:val="clear" w:color="auto" w:fill="F2F2F2" w:themeFill="background1" w:themeFillShade="F2"/>
                      </w:rPr>
                      <m:t>d</m:t>
                    </m:r>
                  </m:e>
                  <m:sup>
                    <m:r>
                      <m:rPr>
                        <m:sty m:val="p"/>
                      </m:rPr>
                      <w:rPr>
                        <w:rFonts w:ascii="Cambria Math" w:hAnsi="Cambria Math" w:cstheme="majorHAnsi"/>
                        <w:color w:val="404040"/>
                        <w:sz w:val="18"/>
                        <w:szCs w:val="18"/>
                        <w:shd w:val="clear" w:color="auto" w:fill="F2F2F2" w:themeFill="background1" w:themeFillShade="F2"/>
                      </w:rPr>
                      <m:t>'</m:t>
                    </m:r>
                  </m:sup>
                </m:sSup>
                <m:r>
                  <m:rPr>
                    <m:sty m:val="p"/>
                  </m:rPr>
                  <w:rPr>
                    <w:rFonts w:ascii="Cambria Math" w:hAnsi="Cambria Math" w:cstheme="majorHAnsi"/>
                    <w:color w:val="404040"/>
                    <w:sz w:val="18"/>
                    <w:szCs w:val="18"/>
                    <w:shd w:val="clear" w:color="auto" w:fill="F2F2F2" w:themeFill="background1" w:themeFillShade="F2"/>
                  </w:rPr>
                  <m:t>utilisation×</m:t>
                </m:r>
                <m:f>
                  <m:fPr>
                    <m:ctrlPr>
                      <w:rPr>
                        <w:rFonts w:ascii="Cambria Math" w:hAnsi="Cambria Math" w:cstheme="majorHAnsi"/>
                        <w:iCs/>
                        <w:color w:val="404040"/>
                        <w:sz w:val="18"/>
                        <w:szCs w:val="18"/>
                        <w:shd w:val="clear" w:color="auto" w:fill="F2F2F2" w:themeFill="background1" w:themeFillShade="F2"/>
                      </w:rPr>
                    </m:ctrlPr>
                  </m:fPr>
                  <m:num>
                    <m:r>
                      <m:rPr>
                        <m:sty m:val="p"/>
                      </m:rPr>
                      <w:rPr>
                        <w:rFonts w:ascii="Cambria Math" w:hAnsi="Cambria Math" w:cstheme="majorHAnsi"/>
                        <w:color w:val="404040"/>
                        <w:sz w:val="18"/>
                        <w:szCs w:val="18"/>
                        <w:shd w:val="clear" w:color="auto" w:fill="F2F2F2" w:themeFill="background1" w:themeFillShade="F2"/>
                      </w:rPr>
                      <m:t xml:space="preserve">durée </m:t>
                    </m:r>
                    <m:sSup>
                      <m:sSupPr>
                        <m:ctrlPr>
                          <w:rPr>
                            <w:rFonts w:ascii="Cambria Math" w:hAnsi="Cambria Math" w:cstheme="majorHAnsi"/>
                            <w:iCs/>
                            <w:color w:val="404040"/>
                            <w:sz w:val="18"/>
                            <w:szCs w:val="18"/>
                            <w:shd w:val="clear" w:color="auto" w:fill="F2F2F2" w:themeFill="background1" w:themeFillShade="F2"/>
                          </w:rPr>
                        </m:ctrlPr>
                      </m:sSupPr>
                      <m:e>
                        <m:r>
                          <m:rPr>
                            <m:sty m:val="p"/>
                          </m:rPr>
                          <w:rPr>
                            <w:rFonts w:ascii="Cambria Math" w:hAnsi="Cambria Math" w:cstheme="majorHAnsi"/>
                            <w:color w:val="404040"/>
                            <w:sz w:val="18"/>
                            <w:szCs w:val="18"/>
                            <w:shd w:val="clear" w:color="auto" w:fill="F2F2F2" w:themeFill="background1" w:themeFillShade="F2"/>
                          </w:rPr>
                          <m:t>d</m:t>
                        </m:r>
                      </m:e>
                      <m:sup>
                        <m:r>
                          <m:rPr>
                            <m:sty m:val="p"/>
                          </m:rPr>
                          <w:rPr>
                            <w:rFonts w:ascii="Cambria Math" w:hAnsi="Cambria Math" w:cstheme="majorHAnsi"/>
                            <w:color w:val="404040"/>
                            <w:sz w:val="18"/>
                            <w:szCs w:val="18"/>
                            <w:shd w:val="clear" w:color="auto" w:fill="F2F2F2" w:themeFill="background1" w:themeFillShade="F2"/>
                          </w:rPr>
                          <m:t>'</m:t>
                        </m:r>
                      </m:sup>
                    </m:sSup>
                    <m:r>
                      <m:rPr>
                        <m:sty m:val="p"/>
                      </m:rPr>
                      <w:rPr>
                        <w:rFonts w:ascii="Cambria Math" w:hAnsi="Cambria Math" w:cstheme="majorHAnsi"/>
                        <w:color w:val="404040"/>
                        <w:sz w:val="18"/>
                        <w:szCs w:val="18"/>
                        <w:shd w:val="clear" w:color="auto" w:fill="F2F2F2" w:themeFill="background1" w:themeFillShade="F2"/>
                      </w:rPr>
                      <m:t>utilisation amortissable durant le projet (en mois)</m:t>
                    </m:r>
                  </m:num>
                  <m:den>
                    <m:r>
                      <m:rPr>
                        <m:sty m:val="p"/>
                      </m:rPr>
                      <w:rPr>
                        <w:rFonts w:ascii="Cambria Math" w:hAnsi="Cambria Math" w:cstheme="majorHAnsi"/>
                        <w:color w:val="404040"/>
                        <w:sz w:val="18"/>
                        <w:szCs w:val="18"/>
                        <w:shd w:val="clear" w:color="auto" w:fill="F2F2F2" w:themeFill="background1" w:themeFillShade="F2"/>
                      </w:rPr>
                      <m:t xml:space="preserve">durée </m:t>
                    </m:r>
                    <m:sSup>
                      <m:sSupPr>
                        <m:ctrlPr>
                          <w:rPr>
                            <w:rFonts w:ascii="Cambria Math" w:hAnsi="Cambria Math" w:cstheme="majorHAnsi"/>
                            <w:iCs/>
                            <w:color w:val="404040"/>
                            <w:sz w:val="18"/>
                            <w:szCs w:val="18"/>
                            <w:shd w:val="clear" w:color="auto" w:fill="F2F2F2" w:themeFill="background1" w:themeFillShade="F2"/>
                          </w:rPr>
                        </m:ctrlPr>
                      </m:sSupPr>
                      <m:e>
                        <m:r>
                          <m:rPr>
                            <m:sty m:val="p"/>
                          </m:rPr>
                          <w:rPr>
                            <w:rFonts w:ascii="Cambria Math" w:hAnsi="Cambria Math" w:cstheme="majorHAnsi"/>
                            <w:color w:val="404040"/>
                            <w:sz w:val="18"/>
                            <w:szCs w:val="18"/>
                            <w:shd w:val="clear" w:color="auto" w:fill="F2F2F2" w:themeFill="background1" w:themeFillShade="F2"/>
                          </w:rPr>
                          <m:t>d</m:t>
                        </m:r>
                      </m:e>
                      <m:sup>
                        <m:r>
                          <m:rPr>
                            <m:sty m:val="p"/>
                          </m:rPr>
                          <w:rPr>
                            <w:rFonts w:ascii="Cambria Math" w:hAnsi="Cambria Math" w:cstheme="majorHAnsi"/>
                            <w:color w:val="404040"/>
                            <w:sz w:val="18"/>
                            <w:szCs w:val="18"/>
                            <w:shd w:val="clear" w:color="auto" w:fill="F2F2F2" w:themeFill="background1" w:themeFillShade="F2"/>
                          </w:rPr>
                          <m:t>'</m:t>
                        </m:r>
                      </m:sup>
                    </m:sSup>
                    <m:r>
                      <m:rPr>
                        <m:sty m:val="p"/>
                      </m:rPr>
                      <w:rPr>
                        <w:rFonts w:ascii="Cambria Math" w:hAnsi="Cambria Math" w:cstheme="majorHAnsi"/>
                        <w:color w:val="404040"/>
                        <w:sz w:val="18"/>
                        <w:szCs w:val="18"/>
                        <w:shd w:val="clear" w:color="auto" w:fill="F2F2F2" w:themeFill="background1" w:themeFillShade="F2"/>
                      </w:rPr>
                      <m:t>amortissement(36 ou 60 mois)</m:t>
                    </m:r>
                  </m:den>
                </m:f>
              </m:oMath>
            </m:oMathPara>
          </w:p>
          <w:p w14:paraId="49BC5F0B" w14:textId="77777777" w:rsidR="0068197A" w:rsidRPr="00E969A8" w:rsidRDefault="0068197A" w:rsidP="0068197A">
            <w:pPr>
              <w:pStyle w:val="Contenudetableau"/>
              <w:spacing w:after="62"/>
              <w:jc w:val="both"/>
              <w:rPr>
                <w:rFonts w:cs="Calibri"/>
                <w:i/>
                <w:iCs/>
                <w:color w:val="404040"/>
                <w:sz w:val="20"/>
                <w:szCs w:val="20"/>
              </w:rPr>
            </w:pPr>
            <w:r w:rsidRPr="00E969A8">
              <w:rPr>
                <w:rFonts w:cs="Calibri"/>
                <w:i/>
                <w:iCs/>
                <w:color w:val="404040"/>
                <w:sz w:val="20"/>
                <w:szCs w:val="20"/>
              </w:rPr>
              <w:t>La durée d’utilisation amortissable durant le projet court à partir de la date d’achat de l’appareil ou du début de la convention pour les achats antérieurs à la date de début du projet et se termine soit à la fin de la période de la convention soit à la fin de la période d’investissement si antérieur à la fin de la convention.</w:t>
            </w:r>
          </w:p>
          <w:p w14:paraId="5A96FB31" w14:textId="77777777" w:rsidR="0068197A" w:rsidRPr="00E969A8" w:rsidRDefault="0068197A" w:rsidP="0068197A">
            <w:pPr>
              <w:pStyle w:val="Contenudetableau"/>
              <w:spacing w:after="62"/>
              <w:jc w:val="both"/>
              <w:rPr>
                <w:rFonts w:cs="Calibri"/>
                <w:color w:val="404040"/>
                <w:sz w:val="20"/>
                <w:szCs w:val="20"/>
                <w:u w:val="single"/>
              </w:rPr>
            </w:pPr>
          </w:p>
          <w:p w14:paraId="6D2F6A9A" w14:textId="77777777" w:rsidR="0068197A" w:rsidRPr="00E969A8" w:rsidRDefault="0068197A" w:rsidP="0068197A">
            <w:pPr>
              <w:pStyle w:val="Contenudetableau"/>
              <w:spacing w:after="62"/>
              <w:jc w:val="both"/>
              <w:rPr>
                <w:rFonts w:cs="Calibri"/>
                <w:color w:val="404040"/>
                <w:sz w:val="20"/>
                <w:szCs w:val="20"/>
                <w:u w:val="single"/>
              </w:rPr>
            </w:pPr>
            <w:r w:rsidRPr="00E969A8">
              <w:rPr>
                <w:rFonts w:cs="Calibri"/>
                <w:color w:val="404040"/>
                <w:sz w:val="20"/>
                <w:szCs w:val="20"/>
                <w:u w:val="single"/>
              </w:rPr>
              <w:t>Frais de sous-traitance</w:t>
            </w:r>
          </w:p>
          <w:p w14:paraId="4F19940D" w14:textId="0B1F88E9" w:rsidR="0068197A" w:rsidRPr="00E969A8" w:rsidRDefault="0068197A" w:rsidP="0068197A">
            <w:pPr>
              <w:pStyle w:val="Contenudetableau"/>
              <w:spacing w:after="62"/>
              <w:jc w:val="both"/>
              <w:rPr>
                <w:rFonts w:cs="Calibri"/>
                <w:i/>
                <w:iCs/>
                <w:color w:val="404040"/>
                <w:sz w:val="20"/>
                <w:szCs w:val="20"/>
              </w:rPr>
            </w:pPr>
            <w:r w:rsidRPr="00E969A8">
              <w:rPr>
                <w:rFonts w:cs="Calibri"/>
                <w:i/>
                <w:iCs/>
                <w:color w:val="404040"/>
                <w:sz w:val="20"/>
                <w:szCs w:val="20"/>
              </w:rPr>
              <w:t>Ces frais correspondent aux coûts des services ou conseils externes utilisés exclusivement aux fins du projet (analyses externes, fabrication d’une pièce mécanique par un tiers</w:t>
            </w:r>
            <w:r w:rsidR="00DE4B93" w:rsidRPr="00E969A8">
              <w:rPr>
                <w:rFonts w:cs="Calibri"/>
                <w:i/>
                <w:iCs/>
                <w:color w:val="404040"/>
                <w:sz w:val="20"/>
                <w:szCs w:val="20"/>
              </w:rPr>
              <w:t>…)</w:t>
            </w:r>
            <w:r w:rsidRPr="00E969A8">
              <w:rPr>
                <w:rFonts w:cs="Calibri"/>
                <w:i/>
                <w:iCs/>
                <w:color w:val="404040"/>
                <w:sz w:val="20"/>
                <w:szCs w:val="20"/>
              </w:rPr>
              <w:t>.</w:t>
            </w:r>
          </w:p>
          <w:p w14:paraId="707FD4BC" w14:textId="77777777" w:rsidR="00C23B45" w:rsidRPr="00E969A8" w:rsidRDefault="00C23B45" w:rsidP="00FA2B9C">
            <w:pPr>
              <w:pStyle w:val="Contenudetableau"/>
              <w:jc w:val="both"/>
              <w:rPr>
                <w:rFonts w:cs="Calibri"/>
                <w:i/>
                <w:iCs/>
                <w:color w:val="404040"/>
                <w:sz w:val="20"/>
                <w:szCs w:val="20"/>
              </w:rPr>
            </w:pPr>
          </w:p>
          <w:p w14:paraId="731125EE" w14:textId="77777777" w:rsidR="00C23B45" w:rsidRPr="00E969A8" w:rsidRDefault="00C23B45" w:rsidP="00FA2B9C">
            <w:pPr>
              <w:pStyle w:val="Contenudetableau"/>
              <w:spacing w:after="62"/>
              <w:jc w:val="both"/>
              <w:rPr>
                <w:rFonts w:cs="Calibri"/>
                <w:color w:val="404040"/>
                <w:sz w:val="20"/>
                <w:szCs w:val="20"/>
                <w:u w:val="single"/>
              </w:rPr>
            </w:pPr>
            <w:r w:rsidRPr="00E969A8">
              <w:rPr>
                <w:rFonts w:cs="Calibri"/>
                <w:color w:val="404040"/>
                <w:sz w:val="20"/>
                <w:szCs w:val="20"/>
                <w:u w:val="single"/>
              </w:rPr>
              <w:t>Frais généraux forfaitaires</w:t>
            </w:r>
          </w:p>
          <w:p w14:paraId="78182E86" w14:textId="77777777" w:rsidR="0068197A" w:rsidRPr="00E969A8" w:rsidRDefault="0068197A" w:rsidP="0068197A">
            <w:pPr>
              <w:jc w:val="both"/>
              <w:rPr>
                <w:rFonts w:cs="Calibri"/>
                <w:i/>
                <w:iCs/>
                <w:color w:val="404040"/>
                <w:sz w:val="20"/>
                <w:szCs w:val="20"/>
              </w:rPr>
            </w:pPr>
            <w:r w:rsidRPr="00E969A8">
              <w:rPr>
                <w:rFonts w:cs="Calibri"/>
                <w:i/>
                <w:iCs/>
                <w:color w:val="404040"/>
                <w:sz w:val="20"/>
                <w:szCs w:val="20"/>
              </w:rPr>
              <w:t xml:space="preserve">Un montant </w:t>
            </w:r>
            <w:r w:rsidRPr="00E969A8">
              <w:rPr>
                <w:rFonts w:cs="Calibri"/>
                <w:i/>
                <w:iCs/>
                <w:color w:val="404040"/>
                <w:sz w:val="20"/>
                <w:szCs w:val="20"/>
                <w:u w:val="single"/>
              </w:rPr>
              <w:t>forfaitaire</w:t>
            </w:r>
            <w:r w:rsidRPr="00E969A8">
              <w:rPr>
                <w:rFonts w:cs="Calibri"/>
                <w:i/>
                <w:iCs/>
                <w:color w:val="404040"/>
                <w:sz w:val="20"/>
                <w:szCs w:val="20"/>
              </w:rPr>
              <w:t xml:space="preserve"> correspondant à 10 % du total des frais d’exploitation et des frais de personnel est calculé </w:t>
            </w:r>
          </w:p>
          <w:p w14:paraId="52BDC111" w14:textId="77777777" w:rsidR="0068197A" w:rsidRPr="00E969A8" w:rsidRDefault="0068197A" w:rsidP="0068197A">
            <w:pPr>
              <w:jc w:val="both"/>
              <w:rPr>
                <w:rFonts w:cs="Calibri"/>
                <w:i/>
                <w:iCs/>
                <w:color w:val="404040"/>
                <w:sz w:val="20"/>
                <w:szCs w:val="20"/>
              </w:rPr>
            </w:pPr>
          </w:p>
          <w:p w14:paraId="73E9228E" w14:textId="07A310F8" w:rsidR="00C23B45" w:rsidRPr="000F4162" w:rsidRDefault="0068197A" w:rsidP="000F4162">
            <w:pPr>
              <w:pStyle w:val="Contenudetableau"/>
              <w:spacing w:after="62"/>
              <w:jc w:val="both"/>
              <w:rPr>
                <w:rFonts w:cs="Calibri"/>
                <w:color w:val="404040"/>
                <w:sz w:val="20"/>
                <w:szCs w:val="20"/>
                <w:u w:val="single"/>
              </w:rPr>
            </w:pPr>
            <w:r w:rsidRPr="00E969A8">
              <w:rPr>
                <w:rFonts w:cs="Calibri"/>
                <w:i/>
                <w:iCs/>
                <w:color w:val="404040"/>
                <w:sz w:val="20"/>
                <w:szCs w:val="20"/>
              </w:rPr>
              <w:t>Il s’agit de frais généraux supportés indirectement dans le cadre de l’exécution du projet, et qui font partie du fonctionnement général de l’</w:t>
            </w:r>
            <w:r w:rsidR="000A1E7F">
              <w:rPr>
                <w:rFonts w:cs="Calibri"/>
                <w:i/>
                <w:iCs/>
                <w:color w:val="404040"/>
                <w:sz w:val="20"/>
                <w:szCs w:val="20"/>
              </w:rPr>
              <w:t>organisme de recherche</w:t>
            </w:r>
            <w:r w:rsidRPr="00E969A8">
              <w:rPr>
                <w:rFonts w:cs="Calibri"/>
                <w:i/>
                <w:iCs/>
                <w:color w:val="404040"/>
                <w:sz w:val="20"/>
                <w:szCs w:val="20"/>
              </w:rPr>
              <w:t>, tels que : utilisation (location et entretien) des locaux internes et des parkings, des locaux et salles de réunion munis de l’équipement de bureau, le matériel informatique (PC) standard, les frais de chauffage, d’éclairage, d’électricité, de gaz, d’eau, les frais d’assurance, le coût des télécommunications, les frais de secrétariat, de comptabilité et de secrétariat social, les fournitures de bureau, les copies, la correspondance, les frais postaux, les appareils électroménagers et de télécommunication, les coûts de développement et d’entretien du site web, la mise à disposition de salles de l’organisme de recherche, les frais de représentation , les abonnements, les vêtements de travail, les frais de restaurant et les cadeaux d’affaires. Sont également intégrés à ce forfait, l’achat de petit matériel informatique (clavier, souris, clé USB, softwares standard, etc.), les livres et abonnements, la location d’un véhicule utilitaire pour démonstration, les frais d’inscription à des formations, les frais de missions en Belgique.</w:t>
            </w:r>
          </w:p>
        </w:tc>
      </w:tr>
      <w:bookmarkEnd w:id="641"/>
    </w:tbl>
    <w:p w14:paraId="04FBFA14" w14:textId="77777777" w:rsidR="00DB72A4" w:rsidRPr="00E969A8" w:rsidRDefault="00DB72A4">
      <w:pPr>
        <w:rPr>
          <w:i/>
          <w:iCs/>
          <w:color w:val="808080"/>
        </w:rPr>
      </w:pPr>
    </w:p>
    <w:p w14:paraId="51B57FB8" w14:textId="4B0E4BEF" w:rsidR="00DB72A4" w:rsidRPr="00E969A8" w:rsidRDefault="00DB72A4">
      <w:pPr>
        <w:pageBreakBefore/>
        <w:spacing w:after="119"/>
        <w:rPr>
          <w:rFonts w:ascii="Times New Roman" w:hAnsi="Times New Roman" w:cs="Times New Roman"/>
          <w:b/>
          <w:bCs/>
          <w:color w:val="000000"/>
        </w:rPr>
      </w:pPr>
      <w:r w:rsidRPr="00E969A8">
        <w:rPr>
          <w:rFonts w:ascii="Times New Roman" w:hAnsi="Times New Roman" w:cs="Times New Roman"/>
          <w:b/>
          <w:bCs/>
          <w:color w:val="000000"/>
        </w:rPr>
        <w:lastRenderedPageBreak/>
        <w:t>Budget du projet (organisme de recherche)</w:t>
      </w:r>
      <w:r w:rsidR="00E969A8" w:rsidRPr="00E969A8">
        <w:rPr>
          <w:rFonts w:ascii="Times New Roman" w:hAnsi="Times New Roman" w:cs="Times New Roman"/>
          <w:b/>
          <w:bCs/>
          <w:color w:val="000000"/>
        </w:rPr>
        <w:t> </w:t>
      </w:r>
      <w:r w:rsidRPr="00E969A8">
        <w:rPr>
          <w:rFonts w:ascii="Times New Roman" w:hAnsi="Times New Roman" w:cs="Times New Roman"/>
          <w:b/>
          <w:bCs/>
          <w:color w:val="000000"/>
        </w:rPr>
        <w:t>:</w:t>
      </w:r>
      <w:r w:rsidR="003C0864" w:rsidRPr="00E969A8">
        <w:rPr>
          <w:rFonts w:ascii="Times New Roman" w:hAnsi="Times New Roman" w:cs="Times New Roman"/>
          <w:b/>
          <w:bCs/>
          <w:color w:val="000000"/>
        </w:rPr>
        <w:t xml:space="preserve"> </w:t>
      </w:r>
    </w:p>
    <w:tbl>
      <w:tblPr>
        <w:tblW w:w="9639" w:type="dxa"/>
        <w:tblCellMar>
          <w:left w:w="70" w:type="dxa"/>
          <w:right w:w="70" w:type="dxa"/>
        </w:tblCellMar>
        <w:tblLook w:val="04A0" w:firstRow="1" w:lastRow="0" w:firstColumn="1" w:lastColumn="0" w:noHBand="0" w:noVBand="1"/>
      </w:tblPr>
      <w:tblGrid>
        <w:gridCol w:w="640"/>
        <w:gridCol w:w="2500"/>
        <w:gridCol w:w="900"/>
        <w:gridCol w:w="1073"/>
        <w:gridCol w:w="1124"/>
        <w:gridCol w:w="1276"/>
        <w:gridCol w:w="1134"/>
        <w:gridCol w:w="992"/>
      </w:tblGrid>
      <w:tr w:rsidR="003C0864" w:rsidRPr="00E969A8" w14:paraId="379E4884" w14:textId="77777777" w:rsidTr="003C0864">
        <w:trPr>
          <w:trHeight w:val="300"/>
        </w:trPr>
        <w:tc>
          <w:tcPr>
            <w:tcW w:w="640" w:type="dxa"/>
            <w:tcBorders>
              <w:top w:val="nil"/>
              <w:left w:val="nil"/>
              <w:bottom w:val="nil"/>
              <w:right w:val="nil"/>
            </w:tcBorders>
            <w:shd w:val="clear" w:color="auto" w:fill="auto"/>
            <w:noWrap/>
            <w:vAlign w:val="center"/>
            <w:hideMark/>
          </w:tcPr>
          <w:p w14:paraId="1BA07837"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2500" w:type="dxa"/>
            <w:tcBorders>
              <w:top w:val="nil"/>
              <w:left w:val="nil"/>
              <w:bottom w:val="nil"/>
              <w:right w:val="nil"/>
            </w:tcBorders>
            <w:shd w:val="clear" w:color="auto" w:fill="auto"/>
            <w:noWrap/>
            <w:vAlign w:val="center"/>
            <w:hideMark/>
          </w:tcPr>
          <w:p w14:paraId="76309957"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900" w:type="dxa"/>
            <w:tcBorders>
              <w:top w:val="nil"/>
              <w:left w:val="nil"/>
              <w:bottom w:val="nil"/>
              <w:right w:val="nil"/>
            </w:tcBorders>
            <w:shd w:val="clear" w:color="auto" w:fill="auto"/>
            <w:noWrap/>
            <w:vAlign w:val="center"/>
            <w:hideMark/>
          </w:tcPr>
          <w:p w14:paraId="417783C2"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1073" w:type="dxa"/>
            <w:tcBorders>
              <w:top w:val="nil"/>
              <w:left w:val="nil"/>
              <w:bottom w:val="nil"/>
              <w:right w:val="nil"/>
            </w:tcBorders>
            <w:shd w:val="clear" w:color="auto" w:fill="auto"/>
            <w:noWrap/>
            <w:vAlign w:val="center"/>
            <w:hideMark/>
          </w:tcPr>
          <w:p w14:paraId="21068BB6"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32A7D9E" w14:textId="77777777" w:rsidR="003C0864" w:rsidRPr="00E969A8" w:rsidRDefault="003C0864" w:rsidP="003C0864">
            <w:pPr>
              <w:widowControl/>
              <w:suppressAutoHyphens w:val="0"/>
              <w:jc w:val="center"/>
              <w:rPr>
                <w:rFonts w:eastAsia="Times New Roman" w:cs="Calibri"/>
                <w:kern w:val="0"/>
                <w:sz w:val="20"/>
                <w:szCs w:val="20"/>
                <w:lang w:eastAsia="fr-BE" w:bidi="ar-SA"/>
              </w:rPr>
            </w:pPr>
            <w:r w:rsidRPr="00E969A8">
              <w:rPr>
                <w:rFonts w:eastAsia="Times New Roman" w:cs="Calibri"/>
                <w:kern w:val="0"/>
                <w:sz w:val="20"/>
                <w:szCs w:val="20"/>
                <w:lang w:eastAsia="fr-BE" w:bidi="ar-SA"/>
              </w:rPr>
              <w:t>Année 1</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14:paraId="6021C839" w14:textId="77777777" w:rsidR="003C0864" w:rsidRPr="00E969A8" w:rsidRDefault="003C0864" w:rsidP="003C0864">
            <w:pPr>
              <w:widowControl/>
              <w:suppressAutoHyphens w:val="0"/>
              <w:jc w:val="center"/>
              <w:rPr>
                <w:rFonts w:eastAsia="Times New Roman" w:cs="Calibri"/>
                <w:kern w:val="0"/>
                <w:sz w:val="20"/>
                <w:szCs w:val="20"/>
                <w:lang w:eastAsia="fr-BE" w:bidi="ar-SA"/>
              </w:rPr>
            </w:pPr>
            <w:r w:rsidRPr="00E969A8">
              <w:rPr>
                <w:rFonts w:eastAsia="Times New Roman" w:cs="Calibri"/>
                <w:kern w:val="0"/>
                <w:sz w:val="20"/>
                <w:szCs w:val="20"/>
                <w:lang w:eastAsia="fr-BE" w:bidi="ar-SA"/>
              </w:rPr>
              <w:t>Année 2</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14:paraId="0B0B2AE5" w14:textId="77777777" w:rsidR="003C0864" w:rsidRPr="00E969A8" w:rsidRDefault="003C0864" w:rsidP="003C0864">
            <w:pPr>
              <w:widowControl/>
              <w:suppressAutoHyphens w:val="0"/>
              <w:jc w:val="center"/>
              <w:rPr>
                <w:rFonts w:eastAsia="Times New Roman" w:cs="Calibri"/>
                <w:kern w:val="0"/>
                <w:sz w:val="20"/>
                <w:szCs w:val="20"/>
                <w:lang w:eastAsia="fr-BE" w:bidi="ar-SA"/>
              </w:rPr>
            </w:pPr>
            <w:r w:rsidRPr="00E969A8">
              <w:rPr>
                <w:rFonts w:eastAsia="Times New Roman" w:cs="Calibri"/>
                <w:kern w:val="0"/>
                <w:sz w:val="20"/>
                <w:szCs w:val="20"/>
                <w:lang w:eastAsia="fr-BE" w:bidi="ar-SA"/>
              </w:rPr>
              <w:t>Année 3</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46795427" w14:textId="77777777" w:rsidR="003C0864" w:rsidRPr="00E969A8" w:rsidRDefault="003C0864" w:rsidP="003C0864">
            <w:pPr>
              <w:widowControl/>
              <w:suppressAutoHyphens w:val="0"/>
              <w:jc w:val="center"/>
              <w:rPr>
                <w:rFonts w:eastAsia="Times New Roman" w:cs="Calibri"/>
                <w:kern w:val="0"/>
                <w:sz w:val="20"/>
                <w:szCs w:val="20"/>
                <w:lang w:eastAsia="fr-BE" w:bidi="ar-SA"/>
              </w:rPr>
            </w:pPr>
            <w:r w:rsidRPr="00E969A8">
              <w:rPr>
                <w:rFonts w:eastAsia="Times New Roman" w:cs="Calibri"/>
                <w:kern w:val="0"/>
                <w:sz w:val="20"/>
                <w:szCs w:val="20"/>
                <w:lang w:eastAsia="fr-BE" w:bidi="ar-SA"/>
              </w:rPr>
              <w:t>Année 4</w:t>
            </w:r>
          </w:p>
        </w:tc>
      </w:tr>
      <w:tr w:rsidR="003C0864" w:rsidRPr="00E969A8" w14:paraId="7BB51193" w14:textId="77777777" w:rsidTr="00B6455D">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14:paraId="4E50BC74" w14:textId="77777777" w:rsidR="003C0864" w:rsidRPr="00E969A8" w:rsidRDefault="003C0864" w:rsidP="003C0864">
            <w:pPr>
              <w:widowControl/>
              <w:suppressAutoHyphens w:val="0"/>
              <w:jc w:val="right"/>
              <w:rPr>
                <w:rFonts w:eastAsia="Times New Roman" w:cs="Calibri"/>
                <w:b/>
                <w:bCs/>
                <w:color w:val="000000"/>
                <w:kern w:val="0"/>
                <w:szCs w:val="22"/>
                <w:lang w:eastAsia="fr-BE" w:bidi="ar-SA"/>
              </w:rPr>
            </w:pPr>
            <w:r w:rsidRPr="00E969A8">
              <w:rPr>
                <w:rFonts w:eastAsia="Times New Roman" w:cs="Calibri"/>
                <w:b/>
                <w:bCs/>
                <w:color w:val="000000"/>
                <w:kern w:val="0"/>
                <w:szCs w:val="22"/>
                <w:lang w:eastAsia="fr-BE" w:bidi="ar-SA"/>
              </w:rPr>
              <w:t>1.</w:t>
            </w:r>
          </w:p>
        </w:tc>
        <w:tc>
          <w:tcPr>
            <w:tcW w:w="4473"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0A5A9971" w14:textId="77777777" w:rsidR="003C0864" w:rsidRPr="00E969A8" w:rsidRDefault="003C0864" w:rsidP="003C0864">
            <w:pPr>
              <w:widowControl/>
              <w:suppressAutoHyphens w:val="0"/>
              <w:rPr>
                <w:rFonts w:eastAsia="Times New Roman" w:cs="Calibri"/>
                <w:b/>
                <w:bCs/>
                <w:kern w:val="0"/>
                <w:sz w:val="21"/>
                <w:szCs w:val="21"/>
                <w:lang w:eastAsia="fr-BE" w:bidi="ar-SA"/>
              </w:rPr>
            </w:pPr>
            <w:r w:rsidRPr="00E969A8">
              <w:rPr>
                <w:rFonts w:eastAsia="Times New Roman" w:cs="Calibri"/>
                <w:b/>
                <w:bCs/>
                <w:kern w:val="0"/>
                <w:sz w:val="21"/>
                <w:szCs w:val="21"/>
                <w:lang w:eastAsia="fr-BE" w:bidi="ar-SA"/>
              </w:rPr>
              <w:t>Frais de personnel</w:t>
            </w:r>
          </w:p>
        </w:tc>
        <w:tc>
          <w:tcPr>
            <w:tcW w:w="1124" w:type="dxa"/>
            <w:tcBorders>
              <w:top w:val="nil"/>
              <w:left w:val="nil"/>
              <w:bottom w:val="single" w:sz="4" w:space="0" w:color="000000"/>
              <w:right w:val="single" w:sz="4" w:space="0" w:color="000000"/>
            </w:tcBorders>
            <w:shd w:val="clear" w:color="auto" w:fill="E6E6E6"/>
            <w:noWrap/>
            <w:vAlign w:val="center"/>
            <w:hideMark/>
          </w:tcPr>
          <w:p w14:paraId="50BD3BB9"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6A9007A"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nil"/>
              <w:left w:val="nil"/>
              <w:bottom w:val="single" w:sz="4" w:space="0" w:color="000000"/>
              <w:right w:val="single" w:sz="4" w:space="0" w:color="000000"/>
            </w:tcBorders>
            <w:shd w:val="clear" w:color="auto" w:fill="E6E6E6"/>
            <w:noWrap/>
            <w:vAlign w:val="center"/>
            <w:hideMark/>
          </w:tcPr>
          <w:p w14:paraId="1C83FAC0"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992" w:type="dxa"/>
            <w:tcBorders>
              <w:top w:val="nil"/>
              <w:left w:val="nil"/>
              <w:bottom w:val="single" w:sz="4" w:space="0" w:color="000000"/>
              <w:right w:val="single" w:sz="4" w:space="0" w:color="000000"/>
            </w:tcBorders>
            <w:shd w:val="clear" w:color="auto" w:fill="E6E6E6"/>
            <w:noWrap/>
            <w:vAlign w:val="center"/>
            <w:hideMark/>
          </w:tcPr>
          <w:p w14:paraId="0E375498"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r>
      <w:tr w:rsidR="003C0864" w:rsidRPr="00E969A8" w14:paraId="036FC366"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C7023BE"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2500" w:type="dxa"/>
            <w:tcBorders>
              <w:top w:val="nil"/>
              <w:left w:val="nil"/>
              <w:bottom w:val="single" w:sz="4" w:space="0" w:color="000000"/>
              <w:right w:val="single" w:sz="4" w:space="0" w:color="000000"/>
            </w:tcBorders>
            <w:shd w:val="clear" w:color="auto" w:fill="auto"/>
            <w:noWrap/>
            <w:vAlign w:val="center"/>
            <w:hideMark/>
          </w:tcPr>
          <w:p w14:paraId="25182D3B" w14:textId="77777777" w:rsidR="003C0864" w:rsidRPr="00E969A8" w:rsidRDefault="003C0864" w:rsidP="003C0864">
            <w:pPr>
              <w:widowControl/>
              <w:suppressAutoHyphens w:val="0"/>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Nom</w:t>
            </w:r>
          </w:p>
        </w:tc>
        <w:tc>
          <w:tcPr>
            <w:tcW w:w="900" w:type="dxa"/>
            <w:tcBorders>
              <w:top w:val="nil"/>
              <w:left w:val="nil"/>
              <w:bottom w:val="single" w:sz="4" w:space="0" w:color="000000"/>
              <w:right w:val="single" w:sz="4" w:space="0" w:color="000000"/>
            </w:tcBorders>
            <w:shd w:val="clear" w:color="auto" w:fill="auto"/>
            <w:noWrap/>
            <w:vAlign w:val="center"/>
            <w:hideMark/>
          </w:tcPr>
          <w:p w14:paraId="2B8BF7FE" w14:textId="77777777" w:rsidR="003C0864" w:rsidRPr="00E969A8" w:rsidRDefault="003C0864" w:rsidP="003C0864">
            <w:pPr>
              <w:widowControl/>
              <w:suppressAutoHyphens w:val="0"/>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Diplôme</w:t>
            </w:r>
          </w:p>
        </w:tc>
        <w:tc>
          <w:tcPr>
            <w:tcW w:w="1073" w:type="dxa"/>
            <w:tcBorders>
              <w:top w:val="nil"/>
              <w:left w:val="nil"/>
              <w:bottom w:val="single" w:sz="4" w:space="0" w:color="000000"/>
              <w:right w:val="single" w:sz="4" w:space="0" w:color="000000"/>
            </w:tcBorders>
            <w:shd w:val="clear" w:color="auto" w:fill="auto"/>
            <w:noWrap/>
            <w:vAlign w:val="center"/>
            <w:hideMark/>
          </w:tcPr>
          <w:p w14:paraId="33B590A8" w14:textId="77777777" w:rsidR="003C0864" w:rsidRPr="00E969A8" w:rsidRDefault="003C0864" w:rsidP="003C0864">
            <w:pPr>
              <w:widowControl/>
              <w:suppressAutoHyphens w:val="0"/>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Affectation</w:t>
            </w:r>
          </w:p>
        </w:tc>
        <w:tc>
          <w:tcPr>
            <w:tcW w:w="1124" w:type="dxa"/>
            <w:tcBorders>
              <w:top w:val="nil"/>
              <w:left w:val="nil"/>
              <w:bottom w:val="single" w:sz="4" w:space="0" w:color="000000"/>
              <w:right w:val="single" w:sz="4" w:space="0" w:color="000000"/>
            </w:tcBorders>
            <w:shd w:val="clear" w:color="FFFFCC" w:fill="FFFFFF"/>
            <w:noWrap/>
            <w:vAlign w:val="center"/>
            <w:hideMark/>
          </w:tcPr>
          <w:p w14:paraId="577B5E83"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c>
          <w:tcPr>
            <w:tcW w:w="1276" w:type="dxa"/>
            <w:tcBorders>
              <w:top w:val="nil"/>
              <w:left w:val="nil"/>
              <w:bottom w:val="single" w:sz="4" w:space="0" w:color="000000"/>
              <w:right w:val="single" w:sz="4" w:space="0" w:color="000000"/>
            </w:tcBorders>
            <w:shd w:val="clear" w:color="FFFFCC" w:fill="FFFFFF"/>
            <w:noWrap/>
            <w:vAlign w:val="center"/>
            <w:hideMark/>
          </w:tcPr>
          <w:p w14:paraId="32E5AD7E"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c>
          <w:tcPr>
            <w:tcW w:w="1134" w:type="dxa"/>
            <w:tcBorders>
              <w:top w:val="nil"/>
              <w:left w:val="nil"/>
              <w:bottom w:val="single" w:sz="4" w:space="0" w:color="000000"/>
              <w:right w:val="single" w:sz="4" w:space="0" w:color="000000"/>
            </w:tcBorders>
            <w:shd w:val="clear" w:color="FFFFCC" w:fill="FFFFFF"/>
            <w:noWrap/>
            <w:vAlign w:val="center"/>
            <w:hideMark/>
          </w:tcPr>
          <w:p w14:paraId="303D95D0"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45A91AA3"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r>
      <w:tr w:rsidR="003C0864" w:rsidRPr="00E969A8" w14:paraId="60834A79" w14:textId="77777777" w:rsidTr="003C0864">
        <w:trPr>
          <w:trHeight w:val="300"/>
        </w:trPr>
        <w:tc>
          <w:tcPr>
            <w:tcW w:w="640" w:type="dxa"/>
            <w:tcBorders>
              <w:top w:val="nil"/>
              <w:left w:val="single" w:sz="4" w:space="0" w:color="auto"/>
              <w:bottom w:val="nil"/>
              <w:right w:val="single" w:sz="4" w:space="0" w:color="auto"/>
            </w:tcBorders>
            <w:shd w:val="clear" w:color="auto" w:fill="auto"/>
            <w:noWrap/>
            <w:vAlign w:val="center"/>
            <w:hideMark/>
          </w:tcPr>
          <w:p w14:paraId="71A7CDE8"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1.1</w:t>
            </w:r>
          </w:p>
        </w:tc>
        <w:tc>
          <w:tcPr>
            <w:tcW w:w="2500" w:type="dxa"/>
            <w:tcBorders>
              <w:top w:val="nil"/>
              <w:left w:val="nil"/>
              <w:bottom w:val="nil"/>
              <w:right w:val="single" w:sz="4" w:space="0" w:color="000000"/>
            </w:tcBorders>
            <w:shd w:val="clear" w:color="auto" w:fill="auto"/>
            <w:noWrap/>
            <w:vAlign w:val="center"/>
            <w:hideMark/>
          </w:tcPr>
          <w:p w14:paraId="4D9343C7" w14:textId="77777777" w:rsidR="003C0864" w:rsidRPr="00E969A8" w:rsidRDefault="003C0864" w:rsidP="003C0864">
            <w:pPr>
              <w:widowControl/>
              <w:suppressAutoHyphens w:val="0"/>
              <w:rPr>
                <w:rFonts w:eastAsia="Times New Roman" w:cs="Calibri"/>
                <w:kern w:val="0"/>
                <w:sz w:val="20"/>
                <w:szCs w:val="20"/>
                <w:lang w:eastAsia="fr-BE" w:bidi="ar-SA"/>
              </w:rPr>
            </w:pPr>
            <w:proofErr w:type="gramStart"/>
            <w:r w:rsidRPr="00E969A8">
              <w:rPr>
                <w:rFonts w:eastAsia="Times New Roman" w:cs="Calibri"/>
                <w:kern w:val="0"/>
                <w:sz w:val="20"/>
                <w:szCs w:val="20"/>
                <w:lang w:eastAsia="fr-BE" w:bidi="ar-SA"/>
              </w:rPr>
              <w:t>xxx</w:t>
            </w:r>
            <w:proofErr w:type="gramEnd"/>
          </w:p>
        </w:tc>
        <w:tc>
          <w:tcPr>
            <w:tcW w:w="900" w:type="dxa"/>
            <w:tcBorders>
              <w:top w:val="nil"/>
              <w:left w:val="nil"/>
              <w:bottom w:val="nil"/>
              <w:right w:val="single" w:sz="4" w:space="0" w:color="000000"/>
            </w:tcBorders>
            <w:shd w:val="clear" w:color="auto" w:fill="auto"/>
            <w:noWrap/>
            <w:vAlign w:val="center"/>
            <w:hideMark/>
          </w:tcPr>
          <w:p w14:paraId="259C04EF"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kern w:val="0"/>
                <w:sz w:val="20"/>
                <w:szCs w:val="20"/>
                <w:lang w:eastAsia="fr-BE" w:bidi="ar-SA"/>
              </w:rPr>
              <w:t> </w:t>
            </w:r>
          </w:p>
        </w:tc>
        <w:tc>
          <w:tcPr>
            <w:tcW w:w="1073" w:type="dxa"/>
            <w:tcBorders>
              <w:top w:val="nil"/>
              <w:left w:val="nil"/>
              <w:bottom w:val="nil"/>
              <w:right w:val="single" w:sz="4" w:space="0" w:color="000000"/>
            </w:tcBorders>
            <w:shd w:val="clear" w:color="auto" w:fill="auto"/>
            <w:noWrap/>
            <w:vAlign w:val="center"/>
            <w:hideMark/>
          </w:tcPr>
          <w:p w14:paraId="6D75FDEB"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kern w:val="0"/>
                <w:sz w:val="20"/>
                <w:szCs w:val="20"/>
                <w:lang w:eastAsia="fr-BE" w:bidi="ar-SA"/>
              </w:rPr>
              <w:t>100%</w:t>
            </w:r>
          </w:p>
        </w:tc>
        <w:tc>
          <w:tcPr>
            <w:tcW w:w="1124" w:type="dxa"/>
            <w:tcBorders>
              <w:top w:val="nil"/>
              <w:left w:val="nil"/>
              <w:bottom w:val="nil"/>
              <w:right w:val="single" w:sz="4" w:space="0" w:color="000000"/>
            </w:tcBorders>
            <w:shd w:val="clear" w:color="auto" w:fill="auto"/>
            <w:noWrap/>
            <w:vAlign w:val="center"/>
            <w:hideMark/>
          </w:tcPr>
          <w:p w14:paraId="629B09F1" w14:textId="665681D8"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276" w:type="dxa"/>
            <w:tcBorders>
              <w:top w:val="nil"/>
              <w:left w:val="nil"/>
              <w:bottom w:val="nil"/>
              <w:right w:val="single" w:sz="4" w:space="0" w:color="000000"/>
            </w:tcBorders>
            <w:shd w:val="clear" w:color="auto" w:fill="auto"/>
            <w:noWrap/>
            <w:vAlign w:val="center"/>
            <w:hideMark/>
          </w:tcPr>
          <w:p w14:paraId="70D96034" w14:textId="1FC02AF7"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134" w:type="dxa"/>
            <w:tcBorders>
              <w:top w:val="nil"/>
              <w:left w:val="nil"/>
              <w:bottom w:val="nil"/>
              <w:right w:val="single" w:sz="4" w:space="0" w:color="000000"/>
            </w:tcBorders>
            <w:shd w:val="clear" w:color="auto" w:fill="auto"/>
            <w:noWrap/>
            <w:vAlign w:val="center"/>
            <w:hideMark/>
          </w:tcPr>
          <w:p w14:paraId="5E4C9C2E" w14:textId="2A3D03FF"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992" w:type="dxa"/>
            <w:tcBorders>
              <w:top w:val="nil"/>
              <w:left w:val="nil"/>
              <w:bottom w:val="nil"/>
              <w:right w:val="single" w:sz="4" w:space="0" w:color="000000"/>
            </w:tcBorders>
            <w:shd w:val="clear" w:color="auto" w:fill="auto"/>
            <w:noWrap/>
            <w:vAlign w:val="center"/>
            <w:hideMark/>
          </w:tcPr>
          <w:p w14:paraId="3C108321" w14:textId="01CF254F" w:rsidR="003C0864" w:rsidRPr="00E969A8" w:rsidRDefault="003C0864" w:rsidP="003C0864">
            <w:pPr>
              <w:widowControl/>
              <w:suppressAutoHyphens w:val="0"/>
              <w:jc w:val="center"/>
              <w:rPr>
                <w:rFonts w:eastAsia="Times New Roman" w:cs="Calibri"/>
                <w:kern w:val="0"/>
                <w:sz w:val="20"/>
                <w:szCs w:val="20"/>
                <w:lang w:eastAsia="fr-BE" w:bidi="ar-SA"/>
              </w:rPr>
            </w:pPr>
          </w:p>
        </w:tc>
      </w:tr>
      <w:tr w:rsidR="003C0864" w:rsidRPr="00E969A8" w14:paraId="49DA128C" w14:textId="77777777" w:rsidTr="003C0864">
        <w:trPr>
          <w:trHeight w:val="30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27CCFAB8"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6873" w:type="dxa"/>
            <w:gridSpan w:val="5"/>
            <w:tcBorders>
              <w:top w:val="single" w:sz="4" w:space="0" w:color="auto"/>
              <w:left w:val="nil"/>
              <w:bottom w:val="single" w:sz="4" w:space="0" w:color="auto"/>
              <w:right w:val="nil"/>
            </w:tcBorders>
            <w:shd w:val="clear" w:color="auto" w:fill="auto"/>
            <w:noWrap/>
            <w:vAlign w:val="center"/>
            <w:hideMark/>
          </w:tcPr>
          <w:p w14:paraId="7DBB3ADC" w14:textId="77777777" w:rsidR="003C0864" w:rsidRPr="00E969A8" w:rsidRDefault="003C0864" w:rsidP="003C0864">
            <w:pPr>
              <w:widowControl/>
              <w:suppressAutoHyphens w:val="0"/>
              <w:jc w:val="center"/>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 </w:t>
            </w:r>
          </w:p>
        </w:tc>
        <w:tc>
          <w:tcPr>
            <w:tcW w:w="1134" w:type="dxa"/>
            <w:tcBorders>
              <w:top w:val="single" w:sz="4" w:space="0" w:color="auto"/>
              <w:left w:val="nil"/>
              <w:bottom w:val="single" w:sz="4" w:space="0" w:color="auto"/>
              <w:right w:val="nil"/>
            </w:tcBorders>
            <w:shd w:val="clear" w:color="auto" w:fill="auto"/>
            <w:noWrap/>
            <w:vAlign w:val="center"/>
            <w:hideMark/>
          </w:tcPr>
          <w:p w14:paraId="12CDF7D8"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2A9DEEE"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r>
      <w:tr w:rsidR="003C0864" w:rsidRPr="00E969A8" w14:paraId="179C8461"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4E0666A5" w14:textId="77777777" w:rsidR="003C0864" w:rsidRPr="00E969A8" w:rsidRDefault="003C0864" w:rsidP="003C0864">
            <w:pPr>
              <w:widowControl/>
              <w:suppressAutoHyphens w:val="0"/>
              <w:jc w:val="right"/>
              <w:rPr>
                <w:rFonts w:eastAsia="Times New Roman" w:cs="Calibri"/>
                <w:b/>
                <w:bCs/>
                <w:color w:val="000000"/>
                <w:kern w:val="0"/>
                <w:szCs w:val="22"/>
                <w:lang w:eastAsia="fr-BE" w:bidi="ar-SA"/>
              </w:rPr>
            </w:pPr>
            <w:r w:rsidRPr="00E969A8">
              <w:rPr>
                <w:rFonts w:eastAsia="Times New Roman" w:cs="Calibri"/>
                <w:b/>
                <w:bCs/>
                <w:color w:val="000000"/>
                <w:kern w:val="0"/>
                <w:szCs w:val="22"/>
                <w:lang w:eastAsia="fr-BE" w:bidi="ar-SA"/>
              </w:rPr>
              <w:t>2.</w:t>
            </w:r>
          </w:p>
        </w:tc>
        <w:tc>
          <w:tcPr>
            <w:tcW w:w="4473" w:type="dxa"/>
            <w:gridSpan w:val="3"/>
            <w:tcBorders>
              <w:top w:val="nil"/>
              <w:left w:val="nil"/>
              <w:bottom w:val="nil"/>
              <w:right w:val="single" w:sz="4" w:space="0" w:color="000000"/>
            </w:tcBorders>
            <w:shd w:val="clear" w:color="auto" w:fill="E6E6E6"/>
            <w:noWrap/>
            <w:vAlign w:val="center"/>
            <w:hideMark/>
          </w:tcPr>
          <w:p w14:paraId="669C93FE" w14:textId="77777777" w:rsidR="003C0864" w:rsidRPr="00E969A8" w:rsidRDefault="003C0864" w:rsidP="003C0864">
            <w:pPr>
              <w:widowControl/>
              <w:suppressAutoHyphens w:val="0"/>
              <w:rPr>
                <w:rFonts w:eastAsia="Times New Roman" w:cs="Calibri"/>
                <w:b/>
                <w:bCs/>
                <w:kern w:val="0"/>
                <w:sz w:val="21"/>
                <w:szCs w:val="21"/>
                <w:lang w:eastAsia="fr-BE" w:bidi="ar-SA"/>
              </w:rPr>
            </w:pPr>
            <w:r w:rsidRPr="00E969A8">
              <w:rPr>
                <w:rFonts w:eastAsia="Times New Roman" w:cs="Calibri"/>
                <w:b/>
                <w:bCs/>
                <w:kern w:val="0"/>
                <w:sz w:val="21"/>
                <w:szCs w:val="21"/>
                <w:lang w:eastAsia="fr-BE" w:bidi="ar-SA"/>
              </w:rPr>
              <w:t xml:space="preserve">Frais d'exploitation </w:t>
            </w:r>
          </w:p>
        </w:tc>
        <w:tc>
          <w:tcPr>
            <w:tcW w:w="1124" w:type="dxa"/>
            <w:tcBorders>
              <w:top w:val="nil"/>
              <w:left w:val="nil"/>
              <w:bottom w:val="nil"/>
              <w:right w:val="single" w:sz="4" w:space="0" w:color="000000"/>
            </w:tcBorders>
            <w:shd w:val="clear" w:color="auto" w:fill="E6E6E6"/>
            <w:noWrap/>
            <w:vAlign w:val="center"/>
            <w:hideMark/>
          </w:tcPr>
          <w:p w14:paraId="1FE65F20"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276" w:type="dxa"/>
            <w:tcBorders>
              <w:top w:val="nil"/>
              <w:left w:val="nil"/>
              <w:bottom w:val="nil"/>
              <w:right w:val="single" w:sz="4" w:space="0" w:color="000000"/>
            </w:tcBorders>
            <w:shd w:val="clear" w:color="auto" w:fill="E6E6E6"/>
            <w:noWrap/>
            <w:vAlign w:val="center"/>
            <w:hideMark/>
          </w:tcPr>
          <w:p w14:paraId="63DC1F05"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nil"/>
              <w:left w:val="nil"/>
              <w:bottom w:val="nil"/>
              <w:right w:val="single" w:sz="4" w:space="0" w:color="000000"/>
            </w:tcBorders>
            <w:shd w:val="clear" w:color="auto" w:fill="E6E6E6"/>
            <w:noWrap/>
            <w:vAlign w:val="center"/>
            <w:hideMark/>
          </w:tcPr>
          <w:p w14:paraId="0E9EFF33"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992" w:type="dxa"/>
            <w:tcBorders>
              <w:top w:val="nil"/>
              <w:left w:val="nil"/>
              <w:bottom w:val="nil"/>
              <w:right w:val="single" w:sz="4" w:space="0" w:color="000000"/>
            </w:tcBorders>
            <w:shd w:val="clear" w:color="auto" w:fill="E6E6E6"/>
            <w:noWrap/>
            <w:vAlign w:val="center"/>
            <w:hideMark/>
          </w:tcPr>
          <w:p w14:paraId="04B10F16"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r>
      <w:tr w:rsidR="003C0864" w:rsidRPr="00E969A8" w14:paraId="18BB09E0"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A8F385B"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44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71E0F7"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1124" w:type="dxa"/>
            <w:tcBorders>
              <w:top w:val="single" w:sz="4" w:space="0" w:color="auto"/>
              <w:left w:val="nil"/>
              <w:bottom w:val="single" w:sz="4" w:space="0" w:color="auto"/>
              <w:right w:val="single" w:sz="4" w:space="0" w:color="auto"/>
            </w:tcBorders>
            <w:shd w:val="clear" w:color="FFFFCC" w:fill="FFFFFF"/>
            <w:noWrap/>
            <w:vAlign w:val="center"/>
            <w:hideMark/>
          </w:tcPr>
          <w:p w14:paraId="12D01868"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14:paraId="54451BDB"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14:paraId="7A4A84BC"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c>
          <w:tcPr>
            <w:tcW w:w="992" w:type="dxa"/>
            <w:tcBorders>
              <w:top w:val="single" w:sz="4" w:space="0" w:color="auto"/>
              <w:left w:val="nil"/>
              <w:bottom w:val="single" w:sz="4" w:space="0" w:color="auto"/>
              <w:right w:val="single" w:sz="4" w:space="0" w:color="auto"/>
            </w:tcBorders>
            <w:shd w:val="clear" w:color="FFFFCC" w:fill="FFFFFF"/>
            <w:noWrap/>
            <w:vAlign w:val="center"/>
            <w:hideMark/>
          </w:tcPr>
          <w:p w14:paraId="17D31AE2" w14:textId="77777777" w:rsidR="003C0864" w:rsidRPr="00E969A8" w:rsidRDefault="003C0864" w:rsidP="003C0864">
            <w:pPr>
              <w:widowControl/>
              <w:suppressAutoHyphens w:val="0"/>
              <w:jc w:val="center"/>
              <w:rPr>
                <w:rFonts w:eastAsia="Times New Roman" w:cs="Calibri"/>
                <w:b/>
                <w:bCs/>
                <w:i/>
                <w:iCs/>
                <w:kern w:val="0"/>
                <w:sz w:val="20"/>
                <w:szCs w:val="20"/>
                <w:lang w:eastAsia="fr-BE" w:bidi="ar-SA"/>
              </w:rPr>
            </w:pPr>
            <w:r w:rsidRPr="00E969A8">
              <w:rPr>
                <w:rFonts w:eastAsia="Times New Roman" w:cs="Calibri"/>
                <w:b/>
                <w:bCs/>
                <w:i/>
                <w:iCs/>
                <w:kern w:val="0"/>
                <w:sz w:val="20"/>
                <w:szCs w:val="20"/>
                <w:lang w:eastAsia="fr-BE" w:bidi="ar-SA"/>
              </w:rPr>
              <w:t>€</w:t>
            </w:r>
          </w:p>
        </w:tc>
      </w:tr>
      <w:tr w:rsidR="003C0864" w:rsidRPr="00E969A8" w14:paraId="3686E217"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A768B93"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2.1</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10D55EE5"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Petit matériel scientifique et technique</w:t>
            </w:r>
          </w:p>
        </w:tc>
        <w:tc>
          <w:tcPr>
            <w:tcW w:w="1124" w:type="dxa"/>
            <w:tcBorders>
              <w:top w:val="nil"/>
              <w:left w:val="nil"/>
              <w:bottom w:val="single" w:sz="4" w:space="0" w:color="auto"/>
              <w:right w:val="single" w:sz="4" w:space="0" w:color="auto"/>
            </w:tcBorders>
            <w:shd w:val="clear" w:color="auto" w:fill="auto"/>
            <w:noWrap/>
            <w:vAlign w:val="center"/>
            <w:hideMark/>
          </w:tcPr>
          <w:p w14:paraId="64A63E85" w14:textId="029B1E53"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58B97185" w14:textId="13E7128C"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5D44E929" w14:textId="22BF47C6"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37B1AEAD" w14:textId="1F314947"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79821AE0"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F9C4B84"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2.2</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5A0A0BE0"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Consommables</w:t>
            </w:r>
          </w:p>
        </w:tc>
        <w:tc>
          <w:tcPr>
            <w:tcW w:w="1124" w:type="dxa"/>
            <w:tcBorders>
              <w:top w:val="nil"/>
              <w:left w:val="nil"/>
              <w:bottom w:val="single" w:sz="4" w:space="0" w:color="auto"/>
              <w:right w:val="single" w:sz="4" w:space="0" w:color="auto"/>
            </w:tcBorders>
            <w:shd w:val="clear" w:color="auto" w:fill="auto"/>
            <w:noWrap/>
            <w:vAlign w:val="center"/>
            <w:hideMark/>
          </w:tcPr>
          <w:p w14:paraId="4E767334" w14:textId="40D4F42C"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312E8222" w14:textId="44A80B7C"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60432FEF" w14:textId="7DCD632B"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0C92DF03" w14:textId="4B6261A1"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0503E014"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F4E0AB3"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2.3</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3FFD2A4D"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Soutien logistique</w:t>
            </w:r>
          </w:p>
        </w:tc>
        <w:tc>
          <w:tcPr>
            <w:tcW w:w="1124" w:type="dxa"/>
            <w:tcBorders>
              <w:top w:val="nil"/>
              <w:left w:val="nil"/>
              <w:bottom w:val="single" w:sz="4" w:space="0" w:color="auto"/>
              <w:right w:val="single" w:sz="4" w:space="0" w:color="auto"/>
            </w:tcBorders>
            <w:shd w:val="clear" w:color="auto" w:fill="auto"/>
            <w:noWrap/>
            <w:vAlign w:val="center"/>
            <w:hideMark/>
          </w:tcPr>
          <w:p w14:paraId="6E4CAB6E" w14:textId="184844D1"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0E59848A" w14:textId="2784CBE9"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1B3E5310" w14:textId="2C8F7626"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410557BE" w14:textId="16B454BE"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142920BF"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0B820C2"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2.4</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32CD5C83" w14:textId="695392F0"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Frais liés à l'acquisition de technologie, de données …</w:t>
            </w:r>
          </w:p>
        </w:tc>
        <w:tc>
          <w:tcPr>
            <w:tcW w:w="1124" w:type="dxa"/>
            <w:tcBorders>
              <w:top w:val="nil"/>
              <w:left w:val="nil"/>
              <w:bottom w:val="single" w:sz="4" w:space="0" w:color="auto"/>
              <w:right w:val="single" w:sz="4" w:space="0" w:color="auto"/>
            </w:tcBorders>
            <w:shd w:val="clear" w:color="auto" w:fill="auto"/>
            <w:noWrap/>
            <w:vAlign w:val="center"/>
            <w:hideMark/>
          </w:tcPr>
          <w:p w14:paraId="0B62E39D" w14:textId="1F23B4B3"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6BC2AABA" w14:textId="37D7E8EE"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261C9BF8" w14:textId="710FCB40"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329834AA" w14:textId="05F53975"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75D9C230"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DA01B4"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2.5</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2E80005A"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Frais de publication</w:t>
            </w:r>
          </w:p>
        </w:tc>
        <w:tc>
          <w:tcPr>
            <w:tcW w:w="1124" w:type="dxa"/>
            <w:tcBorders>
              <w:top w:val="nil"/>
              <w:left w:val="nil"/>
              <w:bottom w:val="single" w:sz="4" w:space="0" w:color="auto"/>
              <w:right w:val="single" w:sz="4" w:space="0" w:color="auto"/>
            </w:tcBorders>
            <w:shd w:val="clear" w:color="auto" w:fill="auto"/>
            <w:noWrap/>
            <w:vAlign w:val="center"/>
            <w:hideMark/>
          </w:tcPr>
          <w:p w14:paraId="7F9A4BBE" w14:textId="2BAA03DD"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5D58AA10" w14:textId="3462FE44"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2D811356" w14:textId="54C14D65"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4BCF96D2" w14:textId="16C2FB9A"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0103D5B7"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DFBABB7"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2.6</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7AF7641E"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Frais de service interne</w:t>
            </w:r>
          </w:p>
        </w:tc>
        <w:tc>
          <w:tcPr>
            <w:tcW w:w="1124" w:type="dxa"/>
            <w:tcBorders>
              <w:top w:val="nil"/>
              <w:left w:val="nil"/>
              <w:bottom w:val="single" w:sz="4" w:space="0" w:color="auto"/>
              <w:right w:val="single" w:sz="4" w:space="0" w:color="auto"/>
            </w:tcBorders>
            <w:shd w:val="clear" w:color="auto" w:fill="auto"/>
            <w:noWrap/>
            <w:vAlign w:val="center"/>
            <w:hideMark/>
          </w:tcPr>
          <w:p w14:paraId="7FC8CE87" w14:textId="513B099A"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55A80628" w14:textId="60EC3DCC"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2A0102C6" w14:textId="620BA7AE"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03D44265" w14:textId="742C9F9D"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029CCD7D"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B2A89BA"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2.7</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79F2598B"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Frais d'enquêtes</w:t>
            </w:r>
          </w:p>
        </w:tc>
        <w:tc>
          <w:tcPr>
            <w:tcW w:w="1124" w:type="dxa"/>
            <w:tcBorders>
              <w:top w:val="nil"/>
              <w:left w:val="nil"/>
              <w:bottom w:val="single" w:sz="4" w:space="0" w:color="auto"/>
              <w:right w:val="single" w:sz="4" w:space="0" w:color="auto"/>
            </w:tcBorders>
            <w:shd w:val="clear" w:color="auto" w:fill="auto"/>
            <w:noWrap/>
            <w:vAlign w:val="center"/>
            <w:hideMark/>
          </w:tcPr>
          <w:p w14:paraId="61621EF2" w14:textId="6EF44F54"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0C4A0C4C" w14:textId="2D944F1D"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0FC6860C" w14:textId="2DABE048"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4E1123F2" w14:textId="35C7EE58"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41E6F0F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483EE54"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2.8</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645AF604"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 xml:space="preserve">Frais de participation à la recherche </w:t>
            </w:r>
          </w:p>
        </w:tc>
        <w:tc>
          <w:tcPr>
            <w:tcW w:w="1124" w:type="dxa"/>
            <w:tcBorders>
              <w:top w:val="nil"/>
              <w:left w:val="nil"/>
              <w:bottom w:val="single" w:sz="4" w:space="0" w:color="auto"/>
              <w:right w:val="single" w:sz="4" w:space="0" w:color="auto"/>
            </w:tcBorders>
            <w:shd w:val="clear" w:color="auto" w:fill="auto"/>
            <w:noWrap/>
            <w:vAlign w:val="center"/>
            <w:hideMark/>
          </w:tcPr>
          <w:p w14:paraId="109CDEB5" w14:textId="520F64AF"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6D1884C4" w14:textId="339668B0"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60AA4A30" w14:textId="2C3AFCFC"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7FECFE5B" w14:textId="6E08093D"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09D5104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3B793D7"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2.9</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44AF83F6"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Frais de mission à l’étranger et éventuellement en Belgique</w:t>
            </w:r>
          </w:p>
        </w:tc>
        <w:tc>
          <w:tcPr>
            <w:tcW w:w="1124" w:type="dxa"/>
            <w:tcBorders>
              <w:top w:val="nil"/>
              <w:left w:val="nil"/>
              <w:bottom w:val="single" w:sz="4" w:space="0" w:color="auto"/>
              <w:right w:val="single" w:sz="4" w:space="0" w:color="auto"/>
            </w:tcBorders>
            <w:shd w:val="clear" w:color="auto" w:fill="auto"/>
            <w:noWrap/>
            <w:vAlign w:val="center"/>
            <w:hideMark/>
          </w:tcPr>
          <w:p w14:paraId="1C663A94" w14:textId="4557641E"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18E1FAD0" w14:textId="44A8AF96"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305FB622" w14:textId="1664DB6C"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62DB1582" w14:textId="36426E1D"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47DEA74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DDECE95"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2.10</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77A812F3"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Inscription au doctorat</w:t>
            </w:r>
          </w:p>
        </w:tc>
        <w:tc>
          <w:tcPr>
            <w:tcW w:w="1124" w:type="dxa"/>
            <w:tcBorders>
              <w:top w:val="nil"/>
              <w:left w:val="nil"/>
              <w:bottom w:val="single" w:sz="4" w:space="0" w:color="auto"/>
              <w:right w:val="single" w:sz="4" w:space="0" w:color="auto"/>
            </w:tcBorders>
            <w:shd w:val="clear" w:color="auto" w:fill="auto"/>
            <w:noWrap/>
            <w:vAlign w:val="center"/>
            <w:hideMark/>
          </w:tcPr>
          <w:p w14:paraId="05EBF8E8" w14:textId="2D872B00"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48B87CE0" w14:textId="35895805"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689B77BD" w14:textId="71029A6B"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2F4D69C0" w14:textId="0BEAFC93"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56BC1A10" w14:textId="77777777" w:rsidTr="003C0864">
        <w:trPr>
          <w:trHeight w:val="300"/>
        </w:trPr>
        <w:tc>
          <w:tcPr>
            <w:tcW w:w="640" w:type="dxa"/>
            <w:tcBorders>
              <w:top w:val="nil"/>
              <w:left w:val="single" w:sz="4" w:space="0" w:color="auto"/>
              <w:bottom w:val="nil"/>
              <w:right w:val="single" w:sz="4" w:space="0" w:color="auto"/>
            </w:tcBorders>
            <w:shd w:val="clear" w:color="auto" w:fill="auto"/>
            <w:noWrap/>
            <w:vAlign w:val="center"/>
            <w:hideMark/>
          </w:tcPr>
          <w:p w14:paraId="43C4B918"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2.11</w:t>
            </w:r>
          </w:p>
        </w:tc>
        <w:tc>
          <w:tcPr>
            <w:tcW w:w="4473" w:type="dxa"/>
            <w:gridSpan w:val="3"/>
            <w:tcBorders>
              <w:top w:val="single" w:sz="4" w:space="0" w:color="auto"/>
              <w:left w:val="nil"/>
              <w:bottom w:val="nil"/>
              <w:right w:val="single" w:sz="4" w:space="0" w:color="000000"/>
            </w:tcBorders>
            <w:shd w:val="clear" w:color="auto" w:fill="auto"/>
            <w:vAlign w:val="center"/>
            <w:hideMark/>
          </w:tcPr>
          <w:p w14:paraId="6CFDA72E" w14:textId="77777777" w:rsidR="003C0864" w:rsidRPr="00E969A8" w:rsidRDefault="003C0864" w:rsidP="003C0864">
            <w:pPr>
              <w:widowControl/>
              <w:suppressAutoHyphens w:val="0"/>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Frais de valorisation autre que publication</w:t>
            </w:r>
          </w:p>
        </w:tc>
        <w:tc>
          <w:tcPr>
            <w:tcW w:w="1124" w:type="dxa"/>
            <w:tcBorders>
              <w:top w:val="nil"/>
              <w:left w:val="nil"/>
              <w:bottom w:val="nil"/>
              <w:right w:val="single" w:sz="4" w:space="0" w:color="auto"/>
            </w:tcBorders>
            <w:shd w:val="clear" w:color="auto" w:fill="auto"/>
            <w:noWrap/>
            <w:vAlign w:val="center"/>
            <w:hideMark/>
          </w:tcPr>
          <w:p w14:paraId="5A038B44" w14:textId="50E85710"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276" w:type="dxa"/>
            <w:tcBorders>
              <w:top w:val="nil"/>
              <w:left w:val="nil"/>
              <w:bottom w:val="nil"/>
              <w:right w:val="single" w:sz="4" w:space="0" w:color="auto"/>
            </w:tcBorders>
            <w:shd w:val="clear" w:color="auto" w:fill="auto"/>
            <w:noWrap/>
            <w:vAlign w:val="center"/>
            <w:hideMark/>
          </w:tcPr>
          <w:p w14:paraId="55029DC6" w14:textId="7C60DB79"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1134" w:type="dxa"/>
            <w:tcBorders>
              <w:top w:val="nil"/>
              <w:left w:val="nil"/>
              <w:bottom w:val="nil"/>
              <w:right w:val="single" w:sz="4" w:space="0" w:color="auto"/>
            </w:tcBorders>
            <w:shd w:val="clear" w:color="auto" w:fill="auto"/>
            <w:noWrap/>
            <w:vAlign w:val="center"/>
            <w:hideMark/>
          </w:tcPr>
          <w:p w14:paraId="606B8840" w14:textId="2AD0A8EB"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nil"/>
              <w:right w:val="single" w:sz="4" w:space="0" w:color="auto"/>
            </w:tcBorders>
            <w:shd w:val="clear" w:color="auto" w:fill="auto"/>
            <w:noWrap/>
            <w:vAlign w:val="center"/>
            <w:hideMark/>
          </w:tcPr>
          <w:p w14:paraId="1856D87E" w14:textId="21ED11DF"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11ED1087" w14:textId="77777777" w:rsidTr="003C0864">
        <w:trPr>
          <w:trHeight w:val="30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0940ABD0" w14:textId="77777777" w:rsidR="003C0864" w:rsidRPr="00E969A8" w:rsidRDefault="003C0864" w:rsidP="003C0864">
            <w:pPr>
              <w:widowControl/>
              <w:suppressAutoHyphens w:val="0"/>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899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110BEF6E" w14:textId="77777777" w:rsidR="003C0864" w:rsidRPr="00E969A8" w:rsidRDefault="003C0864" w:rsidP="003C0864">
            <w:pPr>
              <w:widowControl/>
              <w:suppressAutoHyphens w:val="0"/>
              <w:jc w:val="center"/>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 </w:t>
            </w:r>
          </w:p>
        </w:tc>
      </w:tr>
      <w:tr w:rsidR="003C0864" w:rsidRPr="00E969A8" w14:paraId="3DA50524"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4E9FBC0C" w14:textId="77777777" w:rsidR="003C0864" w:rsidRPr="00E969A8" w:rsidRDefault="003C0864" w:rsidP="003C0864">
            <w:pPr>
              <w:widowControl/>
              <w:suppressAutoHyphens w:val="0"/>
              <w:jc w:val="right"/>
              <w:rPr>
                <w:rFonts w:eastAsia="Times New Roman" w:cs="Calibri"/>
                <w:b/>
                <w:bCs/>
                <w:color w:val="000000"/>
                <w:kern w:val="0"/>
                <w:szCs w:val="22"/>
                <w:lang w:eastAsia="fr-BE" w:bidi="ar-SA"/>
              </w:rPr>
            </w:pPr>
            <w:r w:rsidRPr="00E969A8">
              <w:rPr>
                <w:rFonts w:eastAsia="Times New Roman" w:cs="Calibri"/>
                <w:b/>
                <w:bCs/>
                <w:color w:val="000000"/>
                <w:kern w:val="0"/>
                <w:szCs w:val="22"/>
                <w:lang w:eastAsia="fr-BE" w:bidi="ar-SA"/>
              </w:rPr>
              <w:t>3.</w:t>
            </w:r>
          </w:p>
        </w:tc>
        <w:tc>
          <w:tcPr>
            <w:tcW w:w="4473" w:type="dxa"/>
            <w:gridSpan w:val="3"/>
            <w:tcBorders>
              <w:top w:val="nil"/>
              <w:left w:val="nil"/>
              <w:bottom w:val="single" w:sz="4" w:space="0" w:color="auto"/>
              <w:right w:val="single" w:sz="4" w:space="0" w:color="auto"/>
            </w:tcBorders>
            <w:shd w:val="clear" w:color="auto" w:fill="E6E6E6"/>
            <w:noWrap/>
            <w:vAlign w:val="center"/>
            <w:hideMark/>
          </w:tcPr>
          <w:p w14:paraId="60FDEA41" w14:textId="77777777" w:rsidR="003C0864" w:rsidRPr="00E969A8" w:rsidRDefault="003C0864" w:rsidP="003C0864">
            <w:pPr>
              <w:widowControl/>
              <w:suppressAutoHyphens w:val="0"/>
              <w:rPr>
                <w:rFonts w:eastAsia="Times New Roman" w:cs="Calibri"/>
                <w:b/>
                <w:bCs/>
                <w:color w:val="000000"/>
                <w:kern w:val="0"/>
                <w:sz w:val="21"/>
                <w:szCs w:val="21"/>
                <w:lang w:eastAsia="fr-BE" w:bidi="ar-SA"/>
              </w:rPr>
            </w:pPr>
            <w:r w:rsidRPr="00E969A8">
              <w:rPr>
                <w:rFonts w:eastAsia="Times New Roman" w:cs="Calibri"/>
                <w:b/>
                <w:bCs/>
                <w:color w:val="000000"/>
                <w:kern w:val="0"/>
                <w:sz w:val="21"/>
                <w:szCs w:val="21"/>
                <w:lang w:eastAsia="fr-BE" w:bidi="ar-SA"/>
              </w:rPr>
              <w:t xml:space="preserve">Coûts des instruments et du matériel </w:t>
            </w:r>
          </w:p>
        </w:tc>
        <w:tc>
          <w:tcPr>
            <w:tcW w:w="1124" w:type="dxa"/>
            <w:tcBorders>
              <w:top w:val="nil"/>
              <w:left w:val="nil"/>
              <w:bottom w:val="nil"/>
              <w:right w:val="single" w:sz="4" w:space="0" w:color="000000"/>
            </w:tcBorders>
            <w:shd w:val="clear" w:color="auto" w:fill="E6E6E6"/>
            <w:noWrap/>
            <w:vAlign w:val="center"/>
            <w:hideMark/>
          </w:tcPr>
          <w:p w14:paraId="0810ADE9"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276" w:type="dxa"/>
            <w:tcBorders>
              <w:top w:val="nil"/>
              <w:left w:val="nil"/>
              <w:bottom w:val="nil"/>
              <w:right w:val="single" w:sz="4" w:space="0" w:color="000000"/>
            </w:tcBorders>
            <w:shd w:val="clear" w:color="auto" w:fill="E6E6E6"/>
            <w:noWrap/>
            <w:vAlign w:val="center"/>
            <w:hideMark/>
          </w:tcPr>
          <w:p w14:paraId="02EC8583"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nil"/>
              <w:left w:val="nil"/>
              <w:bottom w:val="nil"/>
              <w:right w:val="single" w:sz="4" w:space="0" w:color="000000"/>
            </w:tcBorders>
            <w:shd w:val="clear" w:color="auto" w:fill="E6E6E6"/>
            <w:noWrap/>
            <w:vAlign w:val="center"/>
            <w:hideMark/>
          </w:tcPr>
          <w:p w14:paraId="46CA991A"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992" w:type="dxa"/>
            <w:tcBorders>
              <w:top w:val="nil"/>
              <w:left w:val="nil"/>
              <w:bottom w:val="nil"/>
              <w:right w:val="single" w:sz="4" w:space="0" w:color="000000"/>
            </w:tcBorders>
            <w:shd w:val="clear" w:color="auto" w:fill="E6E6E6"/>
            <w:noWrap/>
            <w:vAlign w:val="center"/>
            <w:hideMark/>
          </w:tcPr>
          <w:p w14:paraId="65606239"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r>
      <w:tr w:rsidR="003C0864" w:rsidRPr="00E969A8" w14:paraId="049BFB55" w14:textId="77777777" w:rsidTr="003C0864">
        <w:trPr>
          <w:trHeight w:val="7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EC30726"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3.1</w:t>
            </w:r>
          </w:p>
        </w:tc>
        <w:tc>
          <w:tcPr>
            <w:tcW w:w="2500" w:type="dxa"/>
            <w:tcBorders>
              <w:top w:val="nil"/>
              <w:left w:val="nil"/>
              <w:bottom w:val="single" w:sz="4" w:space="0" w:color="auto"/>
              <w:right w:val="single" w:sz="4" w:space="0" w:color="auto"/>
            </w:tcBorders>
            <w:shd w:val="clear" w:color="auto" w:fill="auto"/>
            <w:vAlign w:val="center"/>
            <w:hideMark/>
          </w:tcPr>
          <w:p w14:paraId="1AF62B2D" w14:textId="77777777" w:rsidR="003C0864" w:rsidRPr="00A05704" w:rsidRDefault="003C0864" w:rsidP="003C0864">
            <w:pPr>
              <w:widowControl/>
              <w:suppressAutoHyphens w:val="0"/>
              <w:rPr>
                <w:rFonts w:ascii="Calibri Light" w:eastAsia="Times New Roman" w:hAnsi="Calibri Light" w:cs="Calibri Light"/>
                <w:color w:val="757171"/>
                <w:kern w:val="0"/>
                <w:sz w:val="20"/>
                <w:szCs w:val="20"/>
                <w:lang w:eastAsia="fr-BE" w:bidi="ar-SA"/>
              </w:rPr>
            </w:pPr>
            <w:proofErr w:type="gramStart"/>
            <w:r w:rsidRPr="00E969A8">
              <w:rPr>
                <w:rFonts w:ascii="Calibri Light" w:eastAsia="Times New Roman" w:hAnsi="Calibri Light" w:cs="Calibri Light"/>
                <w:color w:val="757171"/>
                <w:kern w:val="0"/>
                <w:sz w:val="20"/>
                <w:szCs w:val="20"/>
                <w:lang w:eastAsia="fr-BE" w:bidi="ar-SA"/>
              </w:rPr>
              <w:t>ex:</w:t>
            </w:r>
            <w:proofErr w:type="gramEnd"/>
            <w:r w:rsidRPr="00E969A8">
              <w:rPr>
                <w:rFonts w:ascii="Calibri Light" w:eastAsia="Times New Roman" w:hAnsi="Calibri Light" w:cs="Calibri Light"/>
                <w:color w:val="757171"/>
                <w:kern w:val="0"/>
                <w:sz w:val="20"/>
                <w:szCs w:val="20"/>
                <w:lang w:eastAsia="fr-BE" w:bidi="ar-SA"/>
              </w:rPr>
              <w:t xml:space="preserve"> PC spécifique (si non standard uniquement et à justifier)</w:t>
            </w:r>
          </w:p>
        </w:tc>
        <w:tc>
          <w:tcPr>
            <w:tcW w:w="1973" w:type="dxa"/>
            <w:gridSpan w:val="2"/>
            <w:tcBorders>
              <w:top w:val="nil"/>
              <w:left w:val="nil"/>
              <w:bottom w:val="single" w:sz="4" w:space="0" w:color="auto"/>
              <w:right w:val="single" w:sz="4" w:space="0" w:color="auto"/>
            </w:tcBorders>
            <w:shd w:val="clear" w:color="auto" w:fill="auto"/>
            <w:vAlign w:val="center"/>
            <w:hideMark/>
          </w:tcPr>
          <w:p w14:paraId="70E32640" w14:textId="77777777" w:rsidR="003C0864" w:rsidRPr="00E969A8" w:rsidRDefault="003C0864" w:rsidP="003C0864">
            <w:pPr>
              <w:widowControl/>
              <w:suppressAutoHyphens w:val="0"/>
              <w:jc w:val="right"/>
              <w:rPr>
                <w:rFonts w:ascii="Calibri Light" w:eastAsia="Times New Roman" w:hAnsi="Calibri Light" w:cs="Calibri Light"/>
                <w:color w:val="757171"/>
                <w:kern w:val="0"/>
                <w:sz w:val="16"/>
                <w:szCs w:val="16"/>
                <w:lang w:eastAsia="fr-BE" w:bidi="ar-SA"/>
              </w:rPr>
            </w:pPr>
            <w:r w:rsidRPr="00E969A8">
              <w:rPr>
                <w:rFonts w:ascii="Calibri Light" w:eastAsia="Times New Roman" w:hAnsi="Calibri Light" w:cs="Calibri Light"/>
                <w:color w:val="757171"/>
                <w:kern w:val="0"/>
                <w:sz w:val="16"/>
                <w:szCs w:val="16"/>
                <w:lang w:eastAsia="fr-BE" w:bidi="ar-SA"/>
              </w:rPr>
              <w:t>2.000 € * (36/36) * 100%</w:t>
            </w:r>
          </w:p>
        </w:tc>
        <w:tc>
          <w:tcPr>
            <w:tcW w:w="1124" w:type="dxa"/>
            <w:tcBorders>
              <w:top w:val="single" w:sz="4" w:space="0" w:color="000000"/>
              <w:left w:val="nil"/>
              <w:bottom w:val="nil"/>
              <w:right w:val="single" w:sz="4" w:space="0" w:color="000000"/>
            </w:tcBorders>
            <w:shd w:val="clear" w:color="auto" w:fill="auto"/>
            <w:noWrap/>
            <w:vAlign w:val="center"/>
            <w:hideMark/>
          </w:tcPr>
          <w:p w14:paraId="553F5B56" w14:textId="067176A4"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276" w:type="dxa"/>
            <w:tcBorders>
              <w:top w:val="single" w:sz="4" w:space="0" w:color="000000"/>
              <w:left w:val="nil"/>
              <w:bottom w:val="nil"/>
              <w:right w:val="single" w:sz="4" w:space="0" w:color="000000"/>
            </w:tcBorders>
            <w:shd w:val="clear" w:color="auto" w:fill="auto"/>
            <w:noWrap/>
            <w:vAlign w:val="center"/>
            <w:hideMark/>
          </w:tcPr>
          <w:p w14:paraId="7A9FD645" w14:textId="49E12E7F"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134" w:type="dxa"/>
            <w:tcBorders>
              <w:top w:val="single" w:sz="4" w:space="0" w:color="000000"/>
              <w:left w:val="nil"/>
              <w:bottom w:val="nil"/>
              <w:right w:val="single" w:sz="4" w:space="0" w:color="000000"/>
            </w:tcBorders>
            <w:shd w:val="clear" w:color="auto" w:fill="auto"/>
            <w:noWrap/>
            <w:vAlign w:val="center"/>
            <w:hideMark/>
          </w:tcPr>
          <w:p w14:paraId="60EC01B6" w14:textId="5EC18B76"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992" w:type="dxa"/>
            <w:tcBorders>
              <w:top w:val="single" w:sz="4" w:space="0" w:color="000000"/>
              <w:left w:val="nil"/>
              <w:bottom w:val="nil"/>
              <w:right w:val="single" w:sz="4" w:space="0" w:color="000000"/>
            </w:tcBorders>
            <w:shd w:val="clear" w:color="auto" w:fill="auto"/>
            <w:noWrap/>
            <w:vAlign w:val="center"/>
            <w:hideMark/>
          </w:tcPr>
          <w:p w14:paraId="590A8BA4" w14:textId="42101917" w:rsidR="003C0864" w:rsidRPr="00E969A8" w:rsidRDefault="003C0864" w:rsidP="003C0864">
            <w:pPr>
              <w:widowControl/>
              <w:suppressAutoHyphens w:val="0"/>
              <w:jc w:val="center"/>
              <w:rPr>
                <w:rFonts w:eastAsia="Times New Roman" w:cs="Calibri"/>
                <w:kern w:val="0"/>
                <w:sz w:val="20"/>
                <w:szCs w:val="20"/>
                <w:lang w:eastAsia="fr-BE" w:bidi="ar-SA"/>
              </w:rPr>
            </w:pPr>
          </w:p>
        </w:tc>
      </w:tr>
      <w:tr w:rsidR="003C0864" w:rsidRPr="00E969A8" w14:paraId="79FE5D7B"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F059CCE"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3.2</w:t>
            </w:r>
          </w:p>
        </w:tc>
        <w:tc>
          <w:tcPr>
            <w:tcW w:w="2500" w:type="dxa"/>
            <w:tcBorders>
              <w:top w:val="nil"/>
              <w:left w:val="nil"/>
              <w:bottom w:val="single" w:sz="4" w:space="0" w:color="auto"/>
              <w:right w:val="single" w:sz="4" w:space="0" w:color="auto"/>
            </w:tcBorders>
            <w:shd w:val="clear" w:color="auto" w:fill="auto"/>
            <w:vAlign w:val="center"/>
            <w:hideMark/>
          </w:tcPr>
          <w:p w14:paraId="455D7C21" w14:textId="77777777" w:rsidR="003C0864" w:rsidRPr="00E969A8" w:rsidRDefault="003C0864" w:rsidP="003C0864">
            <w:pPr>
              <w:widowControl/>
              <w:suppressAutoHyphens w:val="0"/>
              <w:rPr>
                <w:rFonts w:ascii="Calibri Light" w:eastAsia="Times New Roman" w:hAnsi="Calibri Light" w:cs="Calibri Light"/>
                <w:color w:val="757171"/>
                <w:kern w:val="0"/>
                <w:sz w:val="20"/>
                <w:szCs w:val="20"/>
                <w:lang w:eastAsia="fr-BE" w:bidi="ar-SA"/>
              </w:rPr>
            </w:pPr>
            <w:proofErr w:type="gramStart"/>
            <w:r w:rsidRPr="00E969A8">
              <w:rPr>
                <w:rFonts w:ascii="Calibri Light" w:eastAsia="Times New Roman" w:hAnsi="Calibri Light" w:cs="Calibri Light"/>
                <w:color w:val="757171"/>
                <w:kern w:val="0"/>
                <w:sz w:val="20"/>
                <w:szCs w:val="20"/>
                <w:lang w:eastAsia="fr-BE" w:bidi="ar-SA"/>
              </w:rPr>
              <w:t>ex:</w:t>
            </w:r>
            <w:proofErr w:type="gramEnd"/>
            <w:r w:rsidRPr="00E969A8">
              <w:rPr>
                <w:rFonts w:ascii="Calibri Light" w:eastAsia="Times New Roman" w:hAnsi="Calibri Light" w:cs="Calibri Light"/>
                <w:color w:val="757171"/>
                <w:kern w:val="0"/>
                <w:sz w:val="20"/>
                <w:szCs w:val="20"/>
                <w:lang w:eastAsia="fr-BE" w:bidi="ar-SA"/>
              </w:rPr>
              <w:t xml:space="preserve"> Appareil xxx</w:t>
            </w:r>
          </w:p>
        </w:tc>
        <w:tc>
          <w:tcPr>
            <w:tcW w:w="1973" w:type="dxa"/>
            <w:gridSpan w:val="2"/>
            <w:tcBorders>
              <w:top w:val="single" w:sz="4" w:space="0" w:color="auto"/>
              <w:left w:val="nil"/>
              <w:bottom w:val="single" w:sz="4" w:space="0" w:color="auto"/>
              <w:right w:val="single" w:sz="4" w:space="0" w:color="auto"/>
            </w:tcBorders>
            <w:shd w:val="clear" w:color="auto" w:fill="auto"/>
            <w:vAlign w:val="center"/>
            <w:hideMark/>
          </w:tcPr>
          <w:p w14:paraId="2E6FCA0B" w14:textId="77777777" w:rsidR="003C0864" w:rsidRPr="00E969A8" w:rsidRDefault="003C0864" w:rsidP="003C0864">
            <w:pPr>
              <w:widowControl/>
              <w:suppressAutoHyphens w:val="0"/>
              <w:jc w:val="right"/>
              <w:rPr>
                <w:rFonts w:ascii="Calibri Light" w:eastAsia="Times New Roman" w:hAnsi="Calibri Light" w:cs="Calibri Light"/>
                <w:color w:val="757171"/>
                <w:kern w:val="0"/>
                <w:sz w:val="16"/>
                <w:szCs w:val="16"/>
                <w:lang w:eastAsia="fr-BE" w:bidi="ar-SA"/>
              </w:rPr>
            </w:pPr>
            <w:r w:rsidRPr="00E969A8">
              <w:rPr>
                <w:rFonts w:ascii="Calibri Light" w:eastAsia="Times New Roman" w:hAnsi="Calibri Light" w:cs="Calibri Light"/>
                <w:color w:val="757171"/>
                <w:kern w:val="0"/>
                <w:sz w:val="16"/>
                <w:szCs w:val="16"/>
                <w:lang w:eastAsia="fr-BE" w:bidi="ar-SA"/>
              </w:rPr>
              <w:t>20.000 € * (15/60) * 10%</w:t>
            </w:r>
          </w:p>
        </w:tc>
        <w:tc>
          <w:tcPr>
            <w:tcW w:w="1124" w:type="dxa"/>
            <w:tcBorders>
              <w:top w:val="single" w:sz="4" w:space="0" w:color="000000"/>
              <w:left w:val="nil"/>
              <w:bottom w:val="nil"/>
              <w:right w:val="single" w:sz="4" w:space="0" w:color="000000"/>
            </w:tcBorders>
            <w:shd w:val="clear" w:color="auto" w:fill="auto"/>
            <w:noWrap/>
            <w:vAlign w:val="center"/>
            <w:hideMark/>
          </w:tcPr>
          <w:p w14:paraId="11A6C97D" w14:textId="7E9F5E6B"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276" w:type="dxa"/>
            <w:tcBorders>
              <w:top w:val="single" w:sz="4" w:space="0" w:color="000000"/>
              <w:left w:val="nil"/>
              <w:bottom w:val="nil"/>
              <w:right w:val="single" w:sz="4" w:space="0" w:color="000000"/>
            </w:tcBorders>
            <w:shd w:val="clear" w:color="auto" w:fill="auto"/>
            <w:noWrap/>
            <w:vAlign w:val="center"/>
            <w:hideMark/>
          </w:tcPr>
          <w:p w14:paraId="468C6A72" w14:textId="42F6319F"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134" w:type="dxa"/>
            <w:tcBorders>
              <w:top w:val="single" w:sz="4" w:space="0" w:color="000000"/>
              <w:left w:val="nil"/>
              <w:bottom w:val="nil"/>
              <w:right w:val="single" w:sz="4" w:space="0" w:color="000000"/>
            </w:tcBorders>
            <w:shd w:val="clear" w:color="auto" w:fill="auto"/>
            <w:noWrap/>
            <w:vAlign w:val="center"/>
            <w:hideMark/>
          </w:tcPr>
          <w:p w14:paraId="13DC6D6F" w14:textId="79DA7940"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992" w:type="dxa"/>
            <w:tcBorders>
              <w:top w:val="single" w:sz="4" w:space="0" w:color="000000"/>
              <w:left w:val="nil"/>
              <w:bottom w:val="nil"/>
              <w:right w:val="single" w:sz="4" w:space="0" w:color="000000"/>
            </w:tcBorders>
            <w:shd w:val="clear" w:color="auto" w:fill="auto"/>
            <w:noWrap/>
            <w:vAlign w:val="center"/>
            <w:hideMark/>
          </w:tcPr>
          <w:p w14:paraId="0A5F02E2" w14:textId="4D6A79F2" w:rsidR="003C0864" w:rsidRPr="00E969A8" w:rsidRDefault="003C0864" w:rsidP="003C0864">
            <w:pPr>
              <w:widowControl/>
              <w:suppressAutoHyphens w:val="0"/>
              <w:jc w:val="center"/>
              <w:rPr>
                <w:rFonts w:eastAsia="Times New Roman" w:cs="Calibri"/>
                <w:kern w:val="0"/>
                <w:sz w:val="20"/>
                <w:szCs w:val="20"/>
                <w:lang w:eastAsia="fr-BE" w:bidi="ar-SA"/>
              </w:rPr>
            </w:pPr>
          </w:p>
        </w:tc>
      </w:tr>
      <w:tr w:rsidR="003C0864" w:rsidRPr="00E969A8" w14:paraId="23007657" w14:textId="77777777" w:rsidTr="003C0864">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E553F88"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3.3</w:t>
            </w:r>
          </w:p>
        </w:tc>
        <w:tc>
          <w:tcPr>
            <w:tcW w:w="2500" w:type="dxa"/>
            <w:tcBorders>
              <w:top w:val="nil"/>
              <w:left w:val="nil"/>
              <w:bottom w:val="nil"/>
              <w:right w:val="single" w:sz="4" w:space="0" w:color="auto"/>
            </w:tcBorders>
            <w:shd w:val="clear" w:color="auto" w:fill="auto"/>
            <w:vAlign w:val="center"/>
            <w:hideMark/>
          </w:tcPr>
          <w:p w14:paraId="17730406" w14:textId="77777777" w:rsidR="003C0864" w:rsidRPr="00E969A8" w:rsidRDefault="003C0864" w:rsidP="003C0864">
            <w:pPr>
              <w:widowControl/>
              <w:suppressAutoHyphens w:val="0"/>
              <w:rPr>
                <w:rFonts w:ascii="Calibri Light" w:eastAsia="Times New Roman" w:hAnsi="Calibri Light" w:cs="Calibri Light"/>
                <w:color w:val="757171"/>
                <w:kern w:val="0"/>
                <w:sz w:val="20"/>
                <w:szCs w:val="20"/>
                <w:lang w:eastAsia="fr-BE" w:bidi="ar-SA"/>
              </w:rPr>
            </w:pPr>
            <w:proofErr w:type="gramStart"/>
            <w:r w:rsidRPr="00E969A8">
              <w:rPr>
                <w:rFonts w:ascii="Calibri Light" w:eastAsia="Times New Roman" w:hAnsi="Calibri Light" w:cs="Calibri Light"/>
                <w:color w:val="757171"/>
                <w:kern w:val="0"/>
                <w:sz w:val="20"/>
                <w:szCs w:val="20"/>
                <w:lang w:eastAsia="fr-BE" w:bidi="ar-SA"/>
              </w:rPr>
              <w:t>ex:</w:t>
            </w:r>
            <w:proofErr w:type="gramEnd"/>
            <w:r w:rsidRPr="00E969A8">
              <w:rPr>
                <w:rFonts w:ascii="Calibri Light" w:eastAsia="Times New Roman" w:hAnsi="Calibri Light" w:cs="Calibri Light"/>
                <w:color w:val="757171"/>
                <w:kern w:val="0"/>
                <w:sz w:val="20"/>
                <w:szCs w:val="20"/>
                <w:lang w:eastAsia="fr-BE" w:bidi="ar-SA"/>
              </w:rPr>
              <w:t xml:space="preserve"> Logiciel spécifique XY (si non standard: ex logiciel de modélisation, …, à justifier)</w:t>
            </w:r>
          </w:p>
        </w:tc>
        <w:tc>
          <w:tcPr>
            <w:tcW w:w="1973" w:type="dxa"/>
            <w:gridSpan w:val="2"/>
            <w:tcBorders>
              <w:top w:val="single" w:sz="4" w:space="0" w:color="auto"/>
              <w:left w:val="nil"/>
              <w:bottom w:val="nil"/>
              <w:right w:val="single" w:sz="4" w:space="0" w:color="auto"/>
            </w:tcBorders>
            <w:shd w:val="clear" w:color="auto" w:fill="auto"/>
            <w:vAlign w:val="center"/>
            <w:hideMark/>
          </w:tcPr>
          <w:p w14:paraId="326E15D3" w14:textId="77777777" w:rsidR="003C0864" w:rsidRPr="00E969A8" w:rsidRDefault="003C0864" w:rsidP="003C0864">
            <w:pPr>
              <w:widowControl/>
              <w:suppressAutoHyphens w:val="0"/>
              <w:jc w:val="right"/>
              <w:rPr>
                <w:rFonts w:ascii="Calibri Light" w:eastAsia="Times New Roman" w:hAnsi="Calibri Light" w:cs="Calibri Light"/>
                <w:color w:val="757171"/>
                <w:kern w:val="0"/>
                <w:sz w:val="16"/>
                <w:szCs w:val="16"/>
                <w:lang w:eastAsia="fr-BE" w:bidi="ar-SA"/>
              </w:rPr>
            </w:pPr>
            <w:r w:rsidRPr="00E969A8">
              <w:rPr>
                <w:rFonts w:ascii="Calibri Light" w:eastAsia="Times New Roman" w:hAnsi="Calibri Light" w:cs="Calibri Light"/>
                <w:color w:val="757171"/>
                <w:kern w:val="0"/>
                <w:sz w:val="16"/>
                <w:szCs w:val="16"/>
                <w:lang w:eastAsia="fr-BE" w:bidi="ar-SA"/>
              </w:rPr>
              <w:t>4.500 € * (20/36) * 40%</w:t>
            </w:r>
          </w:p>
        </w:tc>
        <w:tc>
          <w:tcPr>
            <w:tcW w:w="1124" w:type="dxa"/>
            <w:tcBorders>
              <w:top w:val="single" w:sz="4" w:space="0" w:color="000000"/>
              <w:left w:val="nil"/>
              <w:bottom w:val="nil"/>
              <w:right w:val="single" w:sz="4" w:space="0" w:color="000000"/>
            </w:tcBorders>
            <w:shd w:val="clear" w:color="auto" w:fill="auto"/>
            <w:noWrap/>
            <w:vAlign w:val="center"/>
            <w:hideMark/>
          </w:tcPr>
          <w:p w14:paraId="4448099B" w14:textId="08D50FC2"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276" w:type="dxa"/>
            <w:tcBorders>
              <w:top w:val="single" w:sz="4" w:space="0" w:color="000000"/>
              <w:left w:val="nil"/>
              <w:bottom w:val="nil"/>
              <w:right w:val="single" w:sz="4" w:space="0" w:color="000000"/>
            </w:tcBorders>
            <w:shd w:val="clear" w:color="auto" w:fill="auto"/>
            <w:noWrap/>
            <w:vAlign w:val="center"/>
            <w:hideMark/>
          </w:tcPr>
          <w:p w14:paraId="1AA563DD" w14:textId="70CA4CF5"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134" w:type="dxa"/>
            <w:tcBorders>
              <w:top w:val="single" w:sz="4" w:space="0" w:color="000000"/>
              <w:left w:val="nil"/>
              <w:bottom w:val="nil"/>
              <w:right w:val="single" w:sz="4" w:space="0" w:color="000000"/>
            </w:tcBorders>
            <w:shd w:val="clear" w:color="auto" w:fill="auto"/>
            <w:noWrap/>
            <w:vAlign w:val="center"/>
            <w:hideMark/>
          </w:tcPr>
          <w:p w14:paraId="55F4E5FB" w14:textId="1BF737C9"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992" w:type="dxa"/>
            <w:tcBorders>
              <w:top w:val="single" w:sz="4" w:space="0" w:color="000000"/>
              <w:left w:val="nil"/>
              <w:bottom w:val="nil"/>
              <w:right w:val="single" w:sz="4" w:space="0" w:color="000000"/>
            </w:tcBorders>
            <w:shd w:val="clear" w:color="auto" w:fill="auto"/>
            <w:noWrap/>
            <w:vAlign w:val="center"/>
            <w:hideMark/>
          </w:tcPr>
          <w:p w14:paraId="2F27C013" w14:textId="7623D955" w:rsidR="003C0864" w:rsidRPr="00E969A8" w:rsidRDefault="003C0864" w:rsidP="003C0864">
            <w:pPr>
              <w:widowControl/>
              <w:suppressAutoHyphens w:val="0"/>
              <w:jc w:val="center"/>
              <w:rPr>
                <w:rFonts w:eastAsia="Times New Roman" w:cs="Calibri"/>
                <w:kern w:val="0"/>
                <w:sz w:val="20"/>
                <w:szCs w:val="20"/>
                <w:lang w:eastAsia="fr-BE" w:bidi="ar-SA"/>
              </w:rPr>
            </w:pPr>
          </w:p>
        </w:tc>
      </w:tr>
      <w:tr w:rsidR="003C0864" w:rsidRPr="00E969A8" w14:paraId="13F859A4" w14:textId="77777777" w:rsidTr="003C0864">
        <w:trPr>
          <w:trHeight w:val="300"/>
        </w:trPr>
        <w:tc>
          <w:tcPr>
            <w:tcW w:w="640" w:type="dxa"/>
            <w:tcBorders>
              <w:top w:val="nil"/>
              <w:left w:val="single" w:sz="4" w:space="0" w:color="auto"/>
              <w:bottom w:val="single" w:sz="4" w:space="0" w:color="auto"/>
              <w:right w:val="nil"/>
            </w:tcBorders>
            <w:shd w:val="clear" w:color="auto" w:fill="auto"/>
            <w:noWrap/>
            <w:vAlign w:val="center"/>
            <w:hideMark/>
          </w:tcPr>
          <w:p w14:paraId="63C8AE7C"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2500" w:type="dxa"/>
            <w:tcBorders>
              <w:top w:val="single" w:sz="4" w:space="0" w:color="auto"/>
              <w:left w:val="nil"/>
              <w:bottom w:val="single" w:sz="4" w:space="0" w:color="auto"/>
              <w:right w:val="nil"/>
            </w:tcBorders>
            <w:shd w:val="clear" w:color="auto" w:fill="auto"/>
            <w:noWrap/>
            <w:vAlign w:val="center"/>
            <w:hideMark/>
          </w:tcPr>
          <w:p w14:paraId="24DAC4CF"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c>
          <w:tcPr>
            <w:tcW w:w="900" w:type="dxa"/>
            <w:tcBorders>
              <w:top w:val="single" w:sz="4" w:space="0" w:color="auto"/>
              <w:left w:val="nil"/>
              <w:bottom w:val="single" w:sz="4" w:space="0" w:color="auto"/>
              <w:right w:val="nil"/>
            </w:tcBorders>
            <w:shd w:val="clear" w:color="auto" w:fill="auto"/>
            <w:noWrap/>
            <w:vAlign w:val="center"/>
            <w:hideMark/>
          </w:tcPr>
          <w:p w14:paraId="77BCF30A"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c>
          <w:tcPr>
            <w:tcW w:w="1073" w:type="dxa"/>
            <w:tcBorders>
              <w:top w:val="single" w:sz="4" w:space="0" w:color="auto"/>
              <w:left w:val="nil"/>
              <w:bottom w:val="single" w:sz="4" w:space="0" w:color="auto"/>
              <w:right w:val="nil"/>
            </w:tcBorders>
            <w:shd w:val="clear" w:color="auto" w:fill="auto"/>
            <w:noWrap/>
            <w:vAlign w:val="center"/>
            <w:hideMark/>
          </w:tcPr>
          <w:p w14:paraId="26C4CF87"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c>
          <w:tcPr>
            <w:tcW w:w="1124" w:type="dxa"/>
            <w:tcBorders>
              <w:top w:val="single" w:sz="4" w:space="0" w:color="auto"/>
              <w:left w:val="nil"/>
              <w:bottom w:val="single" w:sz="4" w:space="0" w:color="auto"/>
              <w:right w:val="nil"/>
            </w:tcBorders>
            <w:shd w:val="clear" w:color="auto" w:fill="auto"/>
            <w:noWrap/>
            <w:vAlign w:val="center"/>
            <w:hideMark/>
          </w:tcPr>
          <w:p w14:paraId="675A427C"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c>
          <w:tcPr>
            <w:tcW w:w="1276" w:type="dxa"/>
            <w:tcBorders>
              <w:top w:val="single" w:sz="4" w:space="0" w:color="auto"/>
              <w:left w:val="nil"/>
              <w:bottom w:val="single" w:sz="4" w:space="0" w:color="auto"/>
              <w:right w:val="nil"/>
            </w:tcBorders>
            <w:shd w:val="clear" w:color="auto" w:fill="auto"/>
            <w:noWrap/>
            <w:vAlign w:val="center"/>
            <w:hideMark/>
          </w:tcPr>
          <w:p w14:paraId="0CB58417"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c>
          <w:tcPr>
            <w:tcW w:w="1134" w:type="dxa"/>
            <w:tcBorders>
              <w:top w:val="single" w:sz="4" w:space="0" w:color="auto"/>
              <w:left w:val="nil"/>
              <w:bottom w:val="single" w:sz="4" w:space="0" w:color="auto"/>
              <w:right w:val="nil"/>
            </w:tcBorders>
            <w:shd w:val="clear" w:color="auto" w:fill="auto"/>
            <w:noWrap/>
            <w:vAlign w:val="center"/>
            <w:hideMark/>
          </w:tcPr>
          <w:p w14:paraId="2A990F31"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CE8A46A"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strike/>
                <w:kern w:val="0"/>
                <w:sz w:val="20"/>
                <w:szCs w:val="20"/>
                <w:lang w:eastAsia="fr-BE" w:bidi="ar-SA"/>
              </w:rPr>
              <w:t> </w:t>
            </w:r>
          </w:p>
        </w:tc>
      </w:tr>
      <w:tr w:rsidR="003C0864" w:rsidRPr="00E969A8" w14:paraId="3262DCFA"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vAlign w:val="center"/>
            <w:hideMark/>
          </w:tcPr>
          <w:p w14:paraId="3993A7F8" w14:textId="77777777" w:rsidR="003C0864" w:rsidRPr="00E969A8" w:rsidRDefault="003C0864" w:rsidP="003C0864">
            <w:pPr>
              <w:widowControl/>
              <w:suppressAutoHyphens w:val="0"/>
              <w:jc w:val="right"/>
              <w:rPr>
                <w:rFonts w:ascii="Arial" w:eastAsia="Times New Roman" w:hAnsi="Arial" w:cs="Arial"/>
                <w:b/>
                <w:bCs/>
                <w:kern w:val="0"/>
                <w:sz w:val="18"/>
                <w:szCs w:val="18"/>
                <w:lang w:eastAsia="fr-BE" w:bidi="ar-SA"/>
              </w:rPr>
            </w:pPr>
            <w:r w:rsidRPr="00E969A8">
              <w:rPr>
                <w:rFonts w:ascii="Arial" w:eastAsia="Times New Roman" w:hAnsi="Arial" w:cs="Arial"/>
                <w:b/>
                <w:bCs/>
                <w:kern w:val="0"/>
                <w:sz w:val="18"/>
                <w:szCs w:val="18"/>
                <w:lang w:eastAsia="fr-BE" w:bidi="ar-SA"/>
              </w:rPr>
              <w:t xml:space="preserve">4. </w:t>
            </w:r>
          </w:p>
        </w:tc>
        <w:tc>
          <w:tcPr>
            <w:tcW w:w="2500" w:type="dxa"/>
            <w:tcBorders>
              <w:top w:val="nil"/>
              <w:left w:val="nil"/>
              <w:bottom w:val="nil"/>
              <w:right w:val="nil"/>
            </w:tcBorders>
            <w:shd w:val="clear" w:color="auto" w:fill="E6E6E6"/>
            <w:vAlign w:val="center"/>
            <w:hideMark/>
          </w:tcPr>
          <w:p w14:paraId="709FA231" w14:textId="77777777" w:rsidR="003C0864" w:rsidRPr="00E969A8" w:rsidRDefault="003C0864" w:rsidP="003C0864">
            <w:pPr>
              <w:widowControl/>
              <w:suppressAutoHyphens w:val="0"/>
              <w:rPr>
                <w:rFonts w:ascii="Arial" w:eastAsia="Times New Roman" w:hAnsi="Arial" w:cs="Arial"/>
                <w:b/>
                <w:bCs/>
                <w:kern w:val="0"/>
                <w:sz w:val="18"/>
                <w:szCs w:val="18"/>
                <w:lang w:eastAsia="fr-BE" w:bidi="ar-SA"/>
              </w:rPr>
            </w:pPr>
            <w:r w:rsidRPr="00E969A8">
              <w:rPr>
                <w:rFonts w:ascii="Arial" w:eastAsia="Times New Roman" w:hAnsi="Arial" w:cs="Arial"/>
                <w:b/>
                <w:bCs/>
                <w:kern w:val="0"/>
                <w:sz w:val="18"/>
                <w:szCs w:val="18"/>
                <w:lang w:eastAsia="fr-BE" w:bidi="ar-SA"/>
              </w:rPr>
              <w:t>Frais de sous-traitance</w:t>
            </w:r>
          </w:p>
        </w:tc>
        <w:tc>
          <w:tcPr>
            <w:tcW w:w="900" w:type="dxa"/>
            <w:tcBorders>
              <w:top w:val="nil"/>
              <w:left w:val="nil"/>
              <w:bottom w:val="nil"/>
              <w:right w:val="nil"/>
            </w:tcBorders>
            <w:shd w:val="clear" w:color="auto" w:fill="E6E6E6"/>
            <w:vAlign w:val="center"/>
            <w:hideMark/>
          </w:tcPr>
          <w:p w14:paraId="371E2E7B" w14:textId="77777777" w:rsidR="003C0864" w:rsidRPr="00E969A8" w:rsidRDefault="003C0864" w:rsidP="003C0864">
            <w:pPr>
              <w:widowControl/>
              <w:suppressAutoHyphens w:val="0"/>
              <w:rPr>
                <w:rFonts w:ascii="Arial" w:eastAsia="Times New Roman" w:hAnsi="Arial" w:cs="Arial"/>
                <w:b/>
                <w:bCs/>
                <w:kern w:val="0"/>
                <w:sz w:val="18"/>
                <w:szCs w:val="18"/>
                <w:lang w:eastAsia="fr-BE" w:bidi="ar-SA"/>
              </w:rPr>
            </w:pPr>
            <w:r w:rsidRPr="00E969A8">
              <w:rPr>
                <w:rFonts w:ascii="Arial" w:eastAsia="Times New Roman" w:hAnsi="Arial" w:cs="Arial"/>
                <w:b/>
                <w:bCs/>
                <w:kern w:val="0"/>
                <w:sz w:val="18"/>
                <w:szCs w:val="18"/>
                <w:lang w:eastAsia="fr-BE" w:bidi="ar-SA"/>
              </w:rPr>
              <w:t> </w:t>
            </w:r>
          </w:p>
        </w:tc>
        <w:tc>
          <w:tcPr>
            <w:tcW w:w="1073" w:type="dxa"/>
            <w:tcBorders>
              <w:top w:val="nil"/>
              <w:left w:val="nil"/>
              <w:bottom w:val="nil"/>
              <w:right w:val="nil"/>
            </w:tcBorders>
            <w:shd w:val="clear" w:color="auto" w:fill="E6E6E6"/>
            <w:vAlign w:val="center"/>
            <w:hideMark/>
          </w:tcPr>
          <w:p w14:paraId="1BEA081E" w14:textId="77777777" w:rsidR="003C0864" w:rsidRPr="00E969A8" w:rsidRDefault="003C0864" w:rsidP="003C0864">
            <w:pPr>
              <w:widowControl/>
              <w:suppressAutoHyphens w:val="0"/>
              <w:rPr>
                <w:rFonts w:ascii="Arial" w:eastAsia="Times New Roman" w:hAnsi="Arial" w:cs="Arial"/>
                <w:b/>
                <w:bCs/>
                <w:kern w:val="0"/>
                <w:sz w:val="18"/>
                <w:szCs w:val="18"/>
                <w:lang w:eastAsia="fr-BE" w:bidi="ar-SA"/>
              </w:rPr>
            </w:pPr>
            <w:r w:rsidRPr="00E969A8">
              <w:rPr>
                <w:rFonts w:ascii="Arial" w:eastAsia="Times New Roman" w:hAnsi="Arial" w:cs="Arial"/>
                <w:b/>
                <w:bCs/>
                <w:kern w:val="0"/>
                <w:sz w:val="18"/>
                <w:szCs w:val="18"/>
                <w:lang w:eastAsia="fr-BE" w:bidi="ar-SA"/>
              </w:rPr>
              <w:t> </w:t>
            </w:r>
          </w:p>
        </w:tc>
        <w:tc>
          <w:tcPr>
            <w:tcW w:w="1124" w:type="dxa"/>
            <w:tcBorders>
              <w:top w:val="nil"/>
              <w:left w:val="nil"/>
              <w:bottom w:val="nil"/>
              <w:right w:val="single" w:sz="4" w:space="0" w:color="000000"/>
            </w:tcBorders>
            <w:shd w:val="clear" w:color="auto" w:fill="E6E6E6"/>
            <w:noWrap/>
            <w:vAlign w:val="center"/>
            <w:hideMark/>
          </w:tcPr>
          <w:p w14:paraId="7C461BCB"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276" w:type="dxa"/>
            <w:tcBorders>
              <w:top w:val="nil"/>
              <w:left w:val="nil"/>
              <w:bottom w:val="nil"/>
              <w:right w:val="single" w:sz="4" w:space="0" w:color="000000"/>
            </w:tcBorders>
            <w:shd w:val="clear" w:color="auto" w:fill="E6E6E6"/>
            <w:noWrap/>
            <w:vAlign w:val="center"/>
            <w:hideMark/>
          </w:tcPr>
          <w:p w14:paraId="28A54417"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nil"/>
              <w:left w:val="nil"/>
              <w:bottom w:val="nil"/>
              <w:right w:val="single" w:sz="4" w:space="0" w:color="000000"/>
            </w:tcBorders>
            <w:shd w:val="clear" w:color="auto" w:fill="E6E6E6"/>
            <w:noWrap/>
            <w:vAlign w:val="center"/>
            <w:hideMark/>
          </w:tcPr>
          <w:p w14:paraId="6731FE3F"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992" w:type="dxa"/>
            <w:tcBorders>
              <w:top w:val="nil"/>
              <w:left w:val="nil"/>
              <w:bottom w:val="nil"/>
              <w:right w:val="single" w:sz="4" w:space="0" w:color="000000"/>
            </w:tcBorders>
            <w:shd w:val="clear" w:color="auto" w:fill="E6E6E6"/>
            <w:noWrap/>
            <w:vAlign w:val="center"/>
            <w:hideMark/>
          </w:tcPr>
          <w:p w14:paraId="03F39334"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r>
      <w:tr w:rsidR="003C0864" w:rsidRPr="00E969A8" w14:paraId="66F958BA"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5C4274F"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4.1</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2124B5ED" w14:textId="77777777" w:rsidR="003C0864" w:rsidRPr="00E969A8" w:rsidRDefault="003C0864" w:rsidP="003C0864">
            <w:pPr>
              <w:widowControl/>
              <w:suppressAutoHyphens w:val="0"/>
              <w:rPr>
                <w:rFonts w:ascii="Calibri Light" w:eastAsia="Times New Roman" w:hAnsi="Calibri Light" w:cs="Calibri Light"/>
                <w:color w:val="757171"/>
                <w:kern w:val="0"/>
                <w:sz w:val="20"/>
                <w:szCs w:val="20"/>
                <w:lang w:eastAsia="fr-BE" w:bidi="ar-SA"/>
              </w:rPr>
            </w:pPr>
            <w:proofErr w:type="gramStart"/>
            <w:r w:rsidRPr="00E969A8">
              <w:rPr>
                <w:rFonts w:ascii="Calibri Light" w:eastAsia="Times New Roman" w:hAnsi="Calibri Light" w:cs="Calibri Light"/>
                <w:color w:val="757171"/>
                <w:kern w:val="0"/>
                <w:sz w:val="20"/>
                <w:szCs w:val="20"/>
                <w:lang w:eastAsia="fr-BE" w:bidi="ar-SA"/>
              </w:rPr>
              <w:t>ex:</w:t>
            </w:r>
            <w:proofErr w:type="gramEnd"/>
            <w:r w:rsidRPr="00E969A8">
              <w:rPr>
                <w:rFonts w:ascii="Calibri Light" w:eastAsia="Times New Roman" w:hAnsi="Calibri Light" w:cs="Calibri Light"/>
                <w:color w:val="757171"/>
                <w:kern w:val="0"/>
                <w:sz w:val="20"/>
                <w:szCs w:val="20"/>
                <w:lang w:eastAsia="fr-BE" w:bidi="ar-SA"/>
              </w:rPr>
              <w:t xml:space="preserve"> Analyses réalisées par un tiers</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14:paraId="18640FBB" w14:textId="05EE572B"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1BC291D" w14:textId="2392CF63"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820F82" w14:textId="522AC4BE"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A99BD21" w14:textId="4DCA9463" w:rsidR="003C0864" w:rsidRPr="00E969A8" w:rsidRDefault="003C0864" w:rsidP="003C0864">
            <w:pPr>
              <w:widowControl/>
              <w:suppressAutoHyphens w:val="0"/>
              <w:jc w:val="center"/>
              <w:rPr>
                <w:rFonts w:eastAsia="Times New Roman" w:cs="Calibri"/>
                <w:kern w:val="0"/>
                <w:sz w:val="20"/>
                <w:szCs w:val="20"/>
                <w:lang w:eastAsia="fr-BE" w:bidi="ar-SA"/>
              </w:rPr>
            </w:pPr>
          </w:p>
        </w:tc>
      </w:tr>
      <w:tr w:rsidR="003C0864" w:rsidRPr="00E969A8" w14:paraId="317DE0A2"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6CDCB30"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4.2</w:t>
            </w:r>
          </w:p>
        </w:tc>
        <w:tc>
          <w:tcPr>
            <w:tcW w:w="4473" w:type="dxa"/>
            <w:gridSpan w:val="3"/>
            <w:tcBorders>
              <w:top w:val="single" w:sz="4" w:space="0" w:color="auto"/>
              <w:left w:val="nil"/>
              <w:bottom w:val="single" w:sz="4" w:space="0" w:color="auto"/>
              <w:right w:val="single" w:sz="4" w:space="0" w:color="000000"/>
            </w:tcBorders>
            <w:shd w:val="clear" w:color="auto" w:fill="auto"/>
            <w:vAlign w:val="center"/>
            <w:hideMark/>
          </w:tcPr>
          <w:p w14:paraId="1FF8AE55" w14:textId="77777777" w:rsidR="003C0864" w:rsidRPr="00E969A8" w:rsidRDefault="003C0864" w:rsidP="003C0864">
            <w:pPr>
              <w:widowControl/>
              <w:suppressAutoHyphens w:val="0"/>
              <w:rPr>
                <w:rFonts w:ascii="Calibri Light" w:eastAsia="Times New Roman" w:hAnsi="Calibri Light" w:cs="Calibri Light"/>
                <w:color w:val="757171"/>
                <w:kern w:val="0"/>
                <w:sz w:val="20"/>
                <w:szCs w:val="20"/>
                <w:lang w:eastAsia="fr-BE" w:bidi="ar-SA"/>
              </w:rPr>
            </w:pPr>
            <w:proofErr w:type="gramStart"/>
            <w:r w:rsidRPr="00E969A8">
              <w:rPr>
                <w:rFonts w:ascii="Calibri Light" w:eastAsia="Times New Roman" w:hAnsi="Calibri Light" w:cs="Calibri Light"/>
                <w:color w:val="757171"/>
                <w:kern w:val="0"/>
                <w:sz w:val="20"/>
                <w:szCs w:val="20"/>
                <w:lang w:eastAsia="fr-BE" w:bidi="ar-SA"/>
              </w:rPr>
              <w:t>ex:</w:t>
            </w:r>
            <w:proofErr w:type="gramEnd"/>
            <w:r w:rsidRPr="00E969A8">
              <w:rPr>
                <w:rFonts w:ascii="Calibri Light" w:eastAsia="Times New Roman" w:hAnsi="Calibri Light" w:cs="Calibri Light"/>
                <w:color w:val="757171"/>
                <w:kern w:val="0"/>
                <w:sz w:val="20"/>
                <w:szCs w:val="20"/>
                <w:lang w:eastAsia="fr-BE" w:bidi="ar-SA"/>
              </w:rPr>
              <w:t xml:space="preserve"> Fabrication par un tiers d'une pièce mécanique</w:t>
            </w:r>
          </w:p>
        </w:tc>
        <w:tc>
          <w:tcPr>
            <w:tcW w:w="1124" w:type="dxa"/>
            <w:tcBorders>
              <w:top w:val="nil"/>
              <w:left w:val="nil"/>
              <w:bottom w:val="single" w:sz="4" w:space="0" w:color="auto"/>
              <w:right w:val="single" w:sz="4" w:space="0" w:color="auto"/>
            </w:tcBorders>
            <w:shd w:val="clear" w:color="auto" w:fill="auto"/>
            <w:noWrap/>
            <w:vAlign w:val="bottom"/>
            <w:hideMark/>
          </w:tcPr>
          <w:p w14:paraId="2244A7B5" w14:textId="6FAB7693"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bottom"/>
            <w:hideMark/>
          </w:tcPr>
          <w:p w14:paraId="3EE28067" w14:textId="1FF0D2BA" w:rsidR="003C0864" w:rsidRPr="00E969A8" w:rsidRDefault="003C0864" w:rsidP="003C0864">
            <w:pPr>
              <w:widowControl/>
              <w:suppressAutoHyphens w:val="0"/>
              <w:jc w:val="center"/>
              <w:rPr>
                <w:rFonts w:eastAsia="Times New Roman" w:cs="Calibri"/>
                <w:kern w:val="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1264CB5C" w14:textId="74D0DDA5"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3FDA3707" w14:textId="0BD3E600"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r>
      <w:tr w:rsidR="003C0864" w:rsidRPr="00E969A8" w14:paraId="5F06F7AA"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51F7F91"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6873" w:type="dxa"/>
            <w:gridSpan w:val="5"/>
            <w:tcBorders>
              <w:top w:val="nil"/>
              <w:left w:val="nil"/>
              <w:bottom w:val="single" w:sz="4" w:space="0" w:color="000000"/>
              <w:right w:val="nil"/>
            </w:tcBorders>
            <w:shd w:val="clear" w:color="auto" w:fill="auto"/>
            <w:noWrap/>
            <w:vAlign w:val="center"/>
            <w:hideMark/>
          </w:tcPr>
          <w:p w14:paraId="646DB9E9" w14:textId="77777777" w:rsidR="003C0864" w:rsidRPr="00E969A8" w:rsidRDefault="003C0864" w:rsidP="003C0864">
            <w:pPr>
              <w:widowControl/>
              <w:suppressAutoHyphens w:val="0"/>
              <w:jc w:val="center"/>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 </w:t>
            </w:r>
          </w:p>
        </w:tc>
        <w:tc>
          <w:tcPr>
            <w:tcW w:w="1134" w:type="dxa"/>
            <w:tcBorders>
              <w:top w:val="nil"/>
              <w:left w:val="nil"/>
              <w:bottom w:val="nil"/>
              <w:right w:val="nil"/>
            </w:tcBorders>
            <w:shd w:val="clear" w:color="auto" w:fill="auto"/>
            <w:noWrap/>
            <w:vAlign w:val="center"/>
            <w:hideMark/>
          </w:tcPr>
          <w:p w14:paraId="6082107C" w14:textId="77777777"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nil"/>
              <w:right w:val="nil"/>
            </w:tcBorders>
            <w:shd w:val="clear" w:color="auto" w:fill="auto"/>
            <w:noWrap/>
            <w:vAlign w:val="center"/>
            <w:hideMark/>
          </w:tcPr>
          <w:p w14:paraId="78BF5403"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r>
      <w:tr w:rsidR="003C0864" w:rsidRPr="00E969A8" w14:paraId="6BA0FC52" w14:textId="77777777" w:rsidTr="00B6455D">
        <w:trPr>
          <w:trHeight w:val="289"/>
        </w:trPr>
        <w:tc>
          <w:tcPr>
            <w:tcW w:w="640" w:type="dxa"/>
            <w:tcBorders>
              <w:top w:val="nil"/>
              <w:left w:val="single" w:sz="8" w:space="0" w:color="C0C0C0"/>
              <w:bottom w:val="nil"/>
              <w:right w:val="nil"/>
            </w:tcBorders>
            <w:shd w:val="clear" w:color="auto" w:fill="E6E6E6"/>
            <w:vAlign w:val="center"/>
            <w:hideMark/>
          </w:tcPr>
          <w:p w14:paraId="29582946" w14:textId="77777777" w:rsidR="003C0864" w:rsidRPr="00E969A8" w:rsidRDefault="003C0864" w:rsidP="003C0864">
            <w:pPr>
              <w:widowControl/>
              <w:suppressAutoHyphens w:val="0"/>
              <w:jc w:val="right"/>
              <w:rPr>
                <w:rFonts w:ascii="Arial" w:eastAsia="Times New Roman" w:hAnsi="Arial" w:cs="Arial"/>
                <w:b/>
                <w:bCs/>
                <w:kern w:val="0"/>
                <w:sz w:val="18"/>
                <w:szCs w:val="18"/>
                <w:lang w:eastAsia="fr-BE" w:bidi="ar-SA"/>
              </w:rPr>
            </w:pPr>
            <w:r w:rsidRPr="00E969A8">
              <w:rPr>
                <w:rFonts w:ascii="Arial" w:eastAsia="Times New Roman" w:hAnsi="Arial" w:cs="Arial"/>
                <w:b/>
                <w:bCs/>
                <w:kern w:val="0"/>
                <w:sz w:val="18"/>
                <w:szCs w:val="18"/>
                <w:lang w:eastAsia="fr-BE" w:bidi="ar-SA"/>
              </w:rPr>
              <w:t xml:space="preserve">5. </w:t>
            </w:r>
          </w:p>
        </w:tc>
        <w:tc>
          <w:tcPr>
            <w:tcW w:w="4473" w:type="dxa"/>
            <w:gridSpan w:val="3"/>
            <w:tcBorders>
              <w:top w:val="single" w:sz="4" w:space="0" w:color="000000"/>
              <w:left w:val="single" w:sz="4" w:space="0" w:color="auto"/>
              <w:bottom w:val="single" w:sz="4" w:space="0" w:color="000000"/>
              <w:right w:val="single" w:sz="4" w:space="0" w:color="000000"/>
            </w:tcBorders>
            <w:shd w:val="clear" w:color="auto" w:fill="E6E6E6"/>
            <w:noWrap/>
            <w:vAlign w:val="center"/>
            <w:hideMark/>
          </w:tcPr>
          <w:p w14:paraId="36342737" w14:textId="77777777" w:rsidR="003C0864" w:rsidRPr="00E969A8" w:rsidRDefault="003C0864" w:rsidP="003C0864">
            <w:pPr>
              <w:widowControl/>
              <w:suppressAutoHyphens w:val="0"/>
              <w:rPr>
                <w:rFonts w:eastAsia="Times New Roman" w:cs="Calibri"/>
                <w:b/>
                <w:bCs/>
                <w:kern w:val="0"/>
                <w:sz w:val="21"/>
                <w:szCs w:val="21"/>
                <w:lang w:eastAsia="fr-BE" w:bidi="ar-SA"/>
              </w:rPr>
            </w:pPr>
            <w:r w:rsidRPr="00E969A8">
              <w:rPr>
                <w:rFonts w:eastAsia="Times New Roman" w:cs="Calibri"/>
                <w:b/>
                <w:bCs/>
                <w:kern w:val="0"/>
                <w:sz w:val="21"/>
                <w:szCs w:val="21"/>
                <w:lang w:eastAsia="fr-BE" w:bidi="ar-SA"/>
              </w:rPr>
              <w:t>Frais généraux</w:t>
            </w:r>
          </w:p>
        </w:tc>
        <w:tc>
          <w:tcPr>
            <w:tcW w:w="1124" w:type="dxa"/>
            <w:tcBorders>
              <w:top w:val="nil"/>
              <w:left w:val="nil"/>
              <w:bottom w:val="single" w:sz="4" w:space="0" w:color="000000"/>
              <w:right w:val="single" w:sz="4" w:space="0" w:color="000000"/>
            </w:tcBorders>
            <w:shd w:val="clear" w:color="auto" w:fill="E6E6E6"/>
            <w:noWrap/>
            <w:vAlign w:val="center"/>
            <w:hideMark/>
          </w:tcPr>
          <w:p w14:paraId="09D13915"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3A8794C6"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7E6347F8"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41CCDF58"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r>
      <w:tr w:rsidR="003C0864" w:rsidRPr="00E969A8" w14:paraId="7EEE061D" w14:textId="77777777" w:rsidTr="003C0864">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CCF53"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4473"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2AA6E9C" w14:textId="77777777" w:rsidR="003C0864" w:rsidRPr="00E969A8" w:rsidRDefault="003C0864" w:rsidP="003C0864">
            <w:pPr>
              <w:widowControl/>
              <w:suppressAutoHyphens w:val="0"/>
              <w:rPr>
                <w:rFonts w:eastAsia="Times New Roman" w:cs="Calibri"/>
                <w:kern w:val="0"/>
                <w:sz w:val="20"/>
                <w:szCs w:val="20"/>
                <w:lang w:eastAsia="fr-BE" w:bidi="ar-SA"/>
              </w:rPr>
            </w:pPr>
            <w:r w:rsidRPr="00E969A8">
              <w:rPr>
                <w:rFonts w:eastAsia="Times New Roman" w:cs="Calibri"/>
                <w:kern w:val="0"/>
                <w:sz w:val="20"/>
                <w:szCs w:val="20"/>
                <w:lang w:eastAsia="fr-BE" w:bidi="ar-SA"/>
              </w:rPr>
              <w:t>10 % (Frais de personnel + Frais d'exploitation)</w:t>
            </w:r>
          </w:p>
        </w:tc>
        <w:tc>
          <w:tcPr>
            <w:tcW w:w="1124" w:type="dxa"/>
            <w:tcBorders>
              <w:top w:val="nil"/>
              <w:left w:val="nil"/>
              <w:bottom w:val="single" w:sz="4" w:space="0" w:color="000000"/>
              <w:right w:val="single" w:sz="4" w:space="0" w:color="000000"/>
            </w:tcBorders>
            <w:shd w:val="clear" w:color="auto" w:fill="auto"/>
            <w:noWrap/>
            <w:vAlign w:val="center"/>
            <w:hideMark/>
          </w:tcPr>
          <w:p w14:paraId="2F6206C7" w14:textId="77777777" w:rsidR="003C0864" w:rsidRPr="00E969A8" w:rsidRDefault="003C0864" w:rsidP="003C0864">
            <w:pPr>
              <w:widowControl/>
              <w:suppressAutoHyphens w:val="0"/>
              <w:jc w:val="right"/>
              <w:rPr>
                <w:rFonts w:eastAsia="Times New Roman" w:cs="Calibri"/>
                <w:kern w:val="0"/>
                <w:sz w:val="20"/>
                <w:szCs w:val="20"/>
                <w:lang w:eastAsia="fr-BE" w:bidi="ar-SA"/>
              </w:rPr>
            </w:pPr>
            <w:r w:rsidRPr="00E969A8">
              <w:rPr>
                <w:rFonts w:eastAsia="Times New Roman" w:cs="Calibri"/>
                <w:kern w:val="0"/>
                <w:sz w:val="20"/>
                <w:szCs w:val="20"/>
                <w:lang w:eastAsia="fr-BE" w:bidi="ar-SA"/>
              </w:rPr>
              <w:t>0 €</w:t>
            </w:r>
          </w:p>
        </w:tc>
        <w:tc>
          <w:tcPr>
            <w:tcW w:w="1276" w:type="dxa"/>
            <w:tcBorders>
              <w:top w:val="nil"/>
              <w:left w:val="nil"/>
              <w:bottom w:val="single" w:sz="4" w:space="0" w:color="000000"/>
              <w:right w:val="single" w:sz="4" w:space="0" w:color="000000"/>
            </w:tcBorders>
            <w:shd w:val="clear" w:color="auto" w:fill="auto"/>
            <w:noWrap/>
            <w:vAlign w:val="center"/>
            <w:hideMark/>
          </w:tcPr>
          <w:p w14:paraId="5EAACB4B" w14:textId="77777777" w:rsidR="003C0864" w:rsidRPr="00E969A8" w:rsidRDefault="003C0864" w:rsidP="003C0864">
            <w:pPr>
              <w:widowControl/>
              <w:suppressAutoHyphens w:val="0"/>
              <w:jc w:val="right"/>
              <w:rPr>
                <w:rFonts w:eastAsia="Times New Roman" w:cs="Calibri"/>
                <w:kern w:val="0"/>
                <w:sz w:val="20"/>
                <w:szCs w:val="20"/>
                <w:lang w:eastAsia="fr-BE" w:bidi="ar-SA"/>
              </w:rPr>
            </w:pPr>
            <w:r w:rsidRPr="00E969A8">
              <w:rPr>
                <w:rFonts w:eastAsia="Times New Roman" w:cs="Calibri"/>
                <w:kern w:val="0"/>
                <w:sz w:val="20"/>
                <w:szCs w:val="20"/>
                <w:lang w:eastAsia="fr-BE" w:bidi="ar-SA"/>
              </w:rPr>
              <w:t>0 €</w:t>
            </w:r>
          </w:p>
        </w:tc>
        <w:tc>
          <w:tcPr>
            <w:tcW w:w="1134" w:type="dxa"/>
            <w:tcBorders>
              <w:top w:val="nil"/>
              <w:left w:val="nil"/>
              <w:bottom w:val="single" w:sz="4" w:space="0" w:color="000000"/>
              <w:right w:val="single" w:sz="4" w:space="0" w:color="000000"/>
            </w:tcBorders>
            <w:shd w:val="clear" w:color="auto" w:fill="auto"/>
            <w:noWrap/>
            <w:vAlign w:val="center"/>
            <w:hideMark/>
          </w:tcPr>
          <w:p w14:paraId="5945F5A1" w14:textId="77777777" w:rsidR="003C0864" w:rsidRPr="00E969A8" w:rsidRDefault="003C0864" w:rsidP="003C0864">
            <w:pPr>
              <w:widowControl/>
              <w:suppressAutoHyphens w:val="0"/>
              <w:jc w:val="right"/>
              <w:rPr>
                <w:rFonts w:eastAsia="Times New Roman" w:cs="Calibri"/>
                <w:kern w:val="0"/>
                <w:sz w:val="20"/>
                <w:szCs w:val="20"/>
                <w:lang w:eastAsia="fr-BE" w:bidi="ar-SA"/>
              </w:rPr>
            </w:pPr>
            <w:r w:rsidRPr="00E969A8">
              <w:rPr>
                <w:rFonts w:eastAsia="Times New Roman" w:cs="Calibri"/>
                <w:kern w:val="0"/>
                <w:sz w:val="20"/>
                <w:szCs w:val="20"/>
                <w:lang w:eastAsia="fr-BE" w:bidi="ar-SA"/>
              </w:rPr>
              <w:t>0 €</w:t>
            </w:r>
          </w:p>
        </w:tc>
        <w:tc>
          <w:tcPr>
            <w:tcW w:w="992" w:type="dxa"/>
            <w:tcBorders>
              <w:top w:val="nil"/>
              <w:left w:val="nil"/>
              <w:bottom w:val="single" w:sz="4" w:space="0" w:color="000000"/>
              <w:right w:val="single" w:sz="4" w:space="0" w:color="000000"/>
            </w:tcBorders>
            <w:shd w:val="clear" w:color="auto" w:fill="auto"/>
            <w:noWrap/>
            <w:vAlign w:val="center"/>
            <w:hideMark/>
          </w:tcPr>
          <w:p w14:paraId="6BED0537" w14:textId="77777777" w:rsidR="003C0864" w:rsidRPr="00E969A8" w:rsidRDefault="003C0864" w:rsidP="003C0864">
            <w:pPr>
              <w:widowControl/>
              <w:suppressAutoHyphens w:val="0"/>
              <w:jc w:val="right"/>
              <w:rPr>
                <w:rFonts w:eastAsia="Times New Roman" w:cs="Calibri"/>
                <w:kern w:val="0"/>
                <w:sz w:val="20"/>
                <w:szCs w:val="20"/>
                <w:lang w:eastAsia="fr-BE" w:bidi="ar-SA"/>
              </w:rPr>
            </w:pPr>
            <w:r w:rsidRPr="00E969A8">
              <w:rPr>
                <w:rFonts w:eastAsia="Times New Roman" w:cs="Calibri"/>
                <w:kern w:val="0"/>
                <w:sz w:val="20"/>
                <w:szCs w:val="20"/>
                <w:lang w:eastAsia="fr-BE" w:bidi="ar-SA"/>
              </w:rPr>
              <w:t>0 €</w:t>
            </w:r>
          </w:p>
        </w:tc>
      </w:tr>
      <w:tr w:rsidR="003C0864" w:rsidRPr="00E969A8" w14:paraId="4C10E6C7"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C6D7F8C"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6873" w:type="dxa"/>
            <w:gridSpan w:val="5"/>
            <w:tcBorders>
              <w:top w:val="single" w:sz="4" w:space="0" w:color="000000"/>
              <w:left w:val="nil"/>
              <w:bottom w:val="single" w:sz="4" w:space="0" w:color="000000"/>
              <w:right w:val="nil"/>
            </w:tcBorders>
            <w:shd w:val="clear" w:color="auto" w:fill="auto"/>
            <w:noWrap/>
            <w:vAlign w:val="center"/>
            <w:hideMark/>
          </w:tcPr>
          <w:p w14:paraId="5FC2DED2" w14:textId="77777777" w:rsidR="003C0864" w:rsidRPr="00E969A8" w:rsidRDefault="003C0864" w:rsidP="003C0864">
            <w:pPr>
              <w:widowControl/>
              <w:suppressAutoHyphens w:val="0"/>
              <w:jc w:val="center"/>
              <w:rPr>
                <w:rFonts w:eastAsia="Times New Roman" w:cs="Calibri"/>
                <w:color w:val="000000"/>
                <w:kern w:val="0"/>
                <w:sz w:val="20"/>
                <w:szCs w:val="20"/>
                <w:lang w:eastAsia="fr-BE" w:bidi="ar-SA"/>
              </w:rPr>
            </w:pPr>
            <w:r w:rsidRPr="00E969A8">
              <w:rPr>
                <w:rFonts w:eastAsia="Times New Roman" w:cs="Calibri"/>
                <w:color w:val="000000"/>
                <w:kern w:val="0"/>
                <w:sz w:val="20"/>
                <w:szCs w:val="20"/>
                <w:lang w:eastAsia="fr-BE" w:bidi="ar-SA"/>
              </w:rPr>
              <w:t> </w:t>
            </w:r>
          </w:p>
        </w:tc>
        <w:tc>
          <w:tcPr>
            <w:tcW w:w="1134" w:type="dxa"/>
            <w:tcBorders>
              <w:top w:val="nil"/>
              <w:left w:val="nil"/>
              <w:bottom w:val="nil"/>
              <w:right w:val="nil"/>
            </w:tcBorders>
            <w:shd w:val="clear" w:color="auto" w:fill="auto"/>
            <w:noWrap/>
            <w:vAlign w:val="center"/>
            <w:hideMark/>
          </w:tcPr>
          <w:p w14:paraId="51EB0AA2" w14:textId="77777777" w:rsidR="003C0864" w:rsidRPr="00E969A8" w:rsidRDefault="003C0864" w:rsidP="003C0864">
            <w:pPr>
              <w:widowControl/>
              <w:suppressAutoHyphens w:val="0"/>
              <w:jc w:val="center"/>
              <w:rPr>
                <w:rFonts w:eastAsia="Times New Roman" w:cs="Calibri"/>
                <w:color w:val="000000"/>
                <w:kern w:val="0"/>
                <w:sz w:val="20"/>
                <w:szCs w:val="20"/>
                <w:lang w:eastAsia="fr-BE" w:bidi="ar-SA"/>
              </w:rPr>
            </w:pPr>
          </w:p>
        </w:tc>
        <w:tc>
          <w:tcPr>
            <w:tcW w:w="992" w:type="dxa"/>
            <w:tcBorders>
              <w:top w:val="nil"/>
              <w:left w:val="nil"/>
              <w:bottom w:val="nil"/>
              <w:right w:val="nil"/>
            </w:tcBorders>
            <w:shd w:val="clear" w:color="auto" w:fill="auto"/>
            <w:noWrap/>
            <w:vAlign w:val="center"/>
            <w:hideMark/>
          </w:tcPr>
          <w:p w14:paraId="4103DBB8"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r>
      <w:tr w:rsidR="003C0864" w:rsidRPr="00E969A8" w14:paraId="656A5E37" w14:textId="77777777" w:rsidTr="00B6455D">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3F723E54" w14:textId="77777777" w:rsidR="003C0864" w:rsidRPr="00E969A8" w:rsidRDefault="003C0864" w:rsidP="003C0864">
            <w:pPr>
              <w:widowControl/>
              <w:suppressAutoHyphens w:val="0"/>
              <w:jc w:val="right"/>
              <w:rPr>
                <w:rFonts w:eastAsia="Times New Roman" w:cs="Calibri"/>
                <w:b/>
                <w:bCs/>
                <w:color w:val="000000"/>
                <w:kern w:val="0"/>
                <w:szCs w:val="22"/>
                <w:lang w:eastAsia="fr-BE" w:bidi="ar-SA"/>
              </w:rPr>
            </w:pPr>
            <w:r w:rsidRPr="00E969A8">
              <w:rPr>
                <w:rFonts w:eastAsia="Times New Roman" w:cs="Calibri"/>
                <w:b/>
                <w:bCs/>
                <w:color w:val="000000"/>
                <w:kern w:val="0"/>
                <w:szCs w:val="22"/>
                <w:lang w:eastAsia="fr-BE" w:bidi="ar-SA"/>
              </w:rPr>
              <w:t>6.</w:t>
            </w:r>
          </w:p>
        </w:tc>
        <w:tc>
          <w:tcPr>
            <w:tcW w:w="4473"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1CCDF4C9" w14:textId="77777777" w:rsidR="003C0864" w:rsidRPr="00E969A8" w:rsidRDefault="003C0864" w:rsidP="003C0864">
            <w:pPr>
              <w:widowControl/>
              <w:suppressAutoHyphens w:val="0"/>
              <w:rPr>
                <w:rFonts w:eastAsia="Times New Roman" w:cs="Calibri"/>
                <w:b/>
                <w:bCs/>
                <w:kern w:val="0"/>
                <w:sz w:val="21"/>
                <w:szCs w:val="21"/>
                <w:lang w:eastAsia="fr-BE" w:bidi="ar-SA"/>
              </w:rPr>
            </w:pPr>
            <w:r w:rsidRPr="00E969A8">
              <w:rPr>
                <w:rFonts w:eastAsia="Times New Roman" w:cs="Calibri"/>
                <w:b/>
                <w:bCs/>
                <w:kern w:val="0"/>
                <w:sz w:val="21"/>
                <w:szCs w:val="21"/>
                <w:lang w:eastAsia="fr-BE" w:bidi="ar-SA"/>
              </w:rPr>
              <w:t>Total</w:t>
            </w:r>
          </w:p>
        </w:tc>
        <w:tc>
          <w:tcPr>
            <w:tcW w:w="1124" w:type="dxa"/>
            <w:tcBorders>
              <w:top w:val="nil"/>
              <w:left w:val="nil"/>
              <w:bottom w:val="single" w:sz="4" w:space="0" w:color="000000"/>
              <w:right w:val="single" w:sz="4" w:space="0" w:color="000000"/>
            </w:tcBorders>
            <w:shd w:val="clear" w:color="auto" w:fill="E6E6E6"/>
            <w:noWrap/>
            <w:vAlign w:val="center"/>
            <w:hideMark/>
          </w:tcPr>
          <w:p w14:paraId="24347573"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B8A799F"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5A688F1E"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7847613D" w14:textId="77777777" w:rsidR="003C0864" w:rsidRPr="00E969A8" w:rsidRDefault="003C0864" w:rsidP="003C0864">
            <w:pPr>
              <w:widowControl/>
              <w:suppressAutoHyphens w:val="0"/>
              <w:jc w:val="right"/>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r>
      <w:tr w:rsidR="003C0864" w:rsidRPr="00E969A8" w14:paraId="0A2D1FA8" w14:textId="77777777" w:rsidTr="003C086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CAD43F7"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2500" w:type="dxa"/>
            <w:tcBorders>
              <w:top w:val="nil"/>
              <w:left w:val="nil"/>
              <w:bottom w:val="nil"/>
              <w:right w:val="nil"/>
            </w:tcBorders>
            <w:shd w:val="clear" w:color="auto" w:fill="auto"/>
            <w:noWrap/>
            <w:vAlign w:val="center"/>
            <w:hideMark/>
          </w:tcPr>
          <w:p w14:paraId="5E15285B"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p>
        </w:tc>
        <w:tc>
          <w:tcPr>
            <w:tcW w:w="900" w:type="dxa"/>
            <w:tcBorders>
              <w:top w:val="nil"/>
              <w:left w:val="nil"/>
              <w:bottom w:val="nil"/>
              <w:right w:val="nil"/>
            </w:tcBorders>
            <w:shd w:val="clear" w:color="auto" w:fill="auto"/>
            <w:noWrap/>
            <w:vAlign w:val="center"/>
            <w:hideMark/>
          </w:tcPr>
          <w:p w14:paraId="6CBA0BCA"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1073" w:type="dxa"/>
            <w:tcBorders>
              <w:top w:val="nil"/>
              <w:left w:val="nil"/>
              <w:bottom w:val="nil"/>
              <w:right w:val="nil"/>
            </w:tcBorders>
            <w:shd w:val="clear" w:color="auto" w:fill="auto"/>
            <w:noWrap/>
            <w:vAlign w:val="center"/>
            <w:hideMark/>
          </w:tcPr>
          <w:p w14:paraId="38633154"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1124" w:type="dxa"/>
            <w:tcBorders>
              <w:top w:val="nil"/>
              <w:left w:val="nil"/>
              <w:bottom w:val="nil"/>
              <w:right w:val="nil"/>
            </w:tcBorders>
            <w:shd w:val="clear" w:color="auto" w:fill="auto"/>
            <w:noWrap/>
            <w:vAlign w:val="center"/>
            <w:hideMark/>
          </w:tcPr>
          <w:p w14:paraId="5068418D"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1276" w:type="dxa"/>
            <w:tcBorders>
              <w:top w:val="nil"/>
              <w:left w:val="nil"/>
              <w:bottom w:val="nil"/>
              <w:right w:val="nil"/>
            </w:tcBorders>
            <w:shd w:val="clear" w:color="auto" w:fill="auto"/>
            <w:noWrap/>
            <w:vAlign w:val="center"/>
            <w:hideMark/>
          </w:tcPr>
          <w:p w14:paraId="4AA7967D"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1134" w:type="dxa"/>
            <w:tcBorders>
              <w:top w:val="nil"/>
              <w:left w:val="nil"/>
              <w:bottom w:val="nil"/>
              <w:right w:val="nil"/>
            </w:tcBorders>
            <w:shd w:val="clear" w:color="auto" w:fill="auto"/>
            <w:noWrap/>
            <w:vAlign w:val="center"/>
            <w:hideMark/>
          </w:tcPr>
          <w:p w14:paraId="1A451234"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c>
          <w:tcPr>
            <w:tcW w:w="992" w:type="dxa"/>
            <w:tcBorders>
              <w:top w:val="nil"/>
              <w:left w:val="nil"/>
              <w:bottom w:val="nil"/>
              <w:right w:val="nil"/>
            </w:tcBorders>
            <w:shd w:val="clear" w:color="auto" w:fill="auto"/>
            <w:noWrap/>
            <w:vAlign w:val="center"/>
            <w:hideMark/>
          </w:tcPr>
          <w:p w14:paraId="66D811BB" w14:textId="77777777" w:rsidR="003C0864" w:rsidRPr="00E969A8" w:rsidRDefault="003C0864" w:rsidP="003C0864">
            <w:pPr>
              <w:widowControl/>
              <w:suppressAutoHyphens w:val="0"/>
              <w:rPr>
                <w:rFonts w:ascii="Times New Roman" w:eastAsia="Times New Roman" w:hAnsi="Times New Roman" w:cs="Times New Roman"/>
                <w:kern w:val="0"/>
                <w:sz w:val="20"/>
                <w:szCs w:val="20"/>
                <w:lang w:eastAsia="fr-BE" w:bidi="ar-SA"/>
              </w:rPr>
            </w:pPr>
          </w:p>
        </w:tc>
      </w:tr>
      <w:tr w:rsidR="003C0864" w:rsidRPr="00E969A8" w14:paraId="7EEAD852" w14:textId="77777777" w:rsidTr="003C0864">
        <w:trPr>
          <w:trHeight w:val="300"/>
        </w:trPr>
        <w:tc>
          <w:tcPr>
            <w:tcW w:w="640" w:type="dxa"/>
            <w:tcBorders>
              <w:top w:val="nil"/>
              <w:left w:val="single" w:sz="4" w:space="0" w:color="auto"/>
              <w:bottom w:val="single" w:sz="4" w:space="0" w:color="auto"/>
              <w:right w:val="single" w:sz="4" w:space="0" w:color="auto"/>
            </w:tcBorders>
            <w:shd w:val="clear" w:color="000000" w:fill="E2EFDA"/>
            <w:noWrap/>
            <w:vAlign w:val="center"/>
            <w:hideMark/>
          </w:tcPr>
          <w:p w14:paraId="00243904" w14:textId="77777777" w:rsidR="003C0864" w:rsidRPr="00E969A8" w:rsidRDefault="003C0864" w:rsidP="003C0864">
            <w:pPr>
              <w:widowControl/>
              <w:suppressAutoHyphens w:val="0"/>
              <w:jc w:val="right"/>
              <w:rPr>
                <w:rFonts w:eastAsia="Times New Roman" w:cs="Calibri"/>
                <w:color w:val="000000"/>
                <w:kern w:val="0"/>
                <w:szCs w:val="22"/>
                <w:lang w:eastAsia="fr-BE" w:bidi="ar-SA"/>
              </w:rPr>
            </w:pPr>
            <w:r w:rsidRPr="00E969A8">
              <w:rPr>
                <w:rFonts w:eastAsia="Times New Roman" w:cs="Calibri"/>
                <w:color w:val="000000"/>
                <w:kern w:val="0"/>
                <w:szCs w:val="22"/>
                <w:lang w:eastAsia="fr-BE" w:bidi="ar-SA"/>
              </w:rPr>
              <w:t> </w:t>
            </w:r>
          </w:p>
        </w:tc>
        <w:tc>
          <w:tcPr>
            <w:tcW w:w="4473"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08ABFEC9" w14:textId="77777777" w:rsidR="003C0864" w:rsidRPr="00E969A8" w:rsidRDefault="003C0864" w:rsidP="003C0864">
            <w:pPr>
              <w:widowControl/>
              <w:suppressAutoHyphens w:val="0"/>
              <w:jc w:val="right"/>
              <w:rPr>
                <w:rFonts w:eastAsia="Times New Roman" w:cs="Calibri"/>
                <w:b/>
                <w:bCs/>
                <w:kern w:val="0"/>
                <w:sz w:val="21"/>
                <w:szCs w:val="21"/>
                <w:lang w:eastAsia="fr-BE" w:bidi="ar-SA"/>
              </w:rPr>
            </w:pPr>
            <w:r w:rsidRPr="00E969A8">
              <w:rPr>
                <w:rFonts w:eastAsia="Times New Roman" w:cs="Calibri"/>
                <w:b/>
                <w:bCs/>
                <w:kern w:val="0"/>
                <w:sz w:val="21"/>
                <w:szCs w:val="21"/>
                <w:lang w:eastAsia="fr-BE" w:bidi="ar-SA"/>
              </w:rPr>
              <w:t>Total pour les 4 ans</w:t>
            </w:r>
          </w:p>
        </w:tc>
        <w:tc>
          <w:tcPr>
            <w:tcW w:w="2400" w:type="dxa"/>
            <w:gridSpan w:val="2"/>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495A1E91" w14:textId="77777777" w:rsidR="003C0864" w:rsidRPr="00E969A8" w:rsidRDefault="003C0864" w:rsidP="003C0864">
            <w:pPr>
              <w:widowControl/>
              <w:suppressAutoHyphens w:val="0"/>
              <w:jc w:val="center"/>
              <w:rPr>
                <w:rFonts w:eastAsia="Times New Roman" w:cs="Calibri"/>
                <w:b/>
                <w:bCs/>
                <w:kern w:val="0"/>
                <w:sz w:val="20"/>
                <w:szCs w:val="20"/>
                <w:lang w:eastAsia="fr-BE" w:bidi="ar-SA"/>
              </w:rPr>
            </w:pPr>
            <w:r w:rsidRPr="00E969A8">
              <w:rPr>
                <w:rFonts w:eastAsia="Times New Roman" w:cs="Calibri"/>
                <w:b/>
                <w:bCs/>
                <w:kern w:val="0"/>
                <w:sz w:val="20"/>
                <w:szCs w:val="20"/>
                <w:lang w:eastAsia="fr-BE" w:bidi="ar-SA"/>
              </w:rPr>
              <w:t>0 €</w:t>
            </w:r>
          </w:p>
        </w:tc>
        <w:tc>
          <w:tcPr>
            <w:tcW w:w="1134" w:type="dxa"/>
            <w:tcBorders>
              <w:top w:val="nil"/>
              <w:left w:val="nil"/>
              <w:bottom w:val="nil"/>
              <w:right w:val="nil"/>
            </w:tcBorders>
            <w:shd w:val="clear" w:color="auto" w:fill="auto"/>
            <w:noWrap/>
            <w:vAlign w:val="center"/>
            <w:hideMark/>
          </w:tcPr>
          <w:p w14:paraId="215375B6" w14:textId="77777777" w:rsidR="003C0864" w:rsidRPr="00E969A8" w:rsidRDefault="003C0864" w:rsidP="003C0864">
            <w:pPr>
              <w:widowControl/>
              <w:suppressAutoHyphens w:val="0"/>
              <w:jc w:val="center"/>
              <w:rPr>
                <w:rFonts w:eastAsia="Times New Roman" w:cs="Calibri"/>
                <w:b/>
                <w:bCs/>
                <w:kern w:val="0"/>
                <w:sz w:val="20"/>
                <w:szCs w:val="20"/>
                <w:lang w:eastAsia="fr-BE" w:bidi="ar-SA"/>
              </w:rPr>
            </w:pPr>
          </w:p>
        </w:tc>
        <w:tc>
          <w:tcPr>
            <w:tcW w:w="992" w:type="dxa"/>
            <w:tcBorders>
              <w:top w:val="nil"/>
              <w:left w:val="nil"/>
              <w:bottom w:val="nil"/>
              <w:right w:val="nil"/>
            </w:tcBorders>
            <w:shd w:val="clear" w:color="auto" w:fill="auto"/>
            <w:noWrap/>
            <w:vAlign w:val="center"/>
            <w:hideMark/>
          </w:tcPr>
          <w:p w14:paraId="19D797E4" w14:textId="77777777" w:rsidR="003C0864" w:rsidRPr="00E969A8" w:rsidRDefault="003C0864" w:rsidP="003C0864">
            <w:pPr>
              <w:widowControl/>
              <w:suppressAutoHyphens w:val="0"/>
              <w:jc w:val="center"/>
              <w:rPr>
                <w:rFonts w:ascii="Times New Roman" w:eastAsia="Times New Roman" w:hAnsi="Times New Roman" w:cs="Times New Roman"/>
                <w:kern w:val="0"/>
                <w:sz w:val="20"/>
                <w:szCs w:val="20"/>
                <w:lang w:eastAsia="fr-BE" w:bidi="ar-SA"/>
              </w:rPr>
            </w:pPr>
          </w:p>
        </w:tc>
      </w:tr>
    </w:tbl>
    <w:p w14:paraId="63AE5561" w14:textId="4FE76B5D" w:rsidR="00DB72A4" w:rsidRPr="00E969A8" w:rsidRDefault="00DB72A4"/>
    <w:p w14:paraId="6B001A2C" w14:textId="0ABEEBD0" w:rsidR="007A66F4" w:rsidRPr="00E969A8" w:rsidRDefault="007A66F4" w:rsidP="007A66F4">
      <w:pPr>
        <w:pStyle w:val="Corpsdetexte21"/>
        <w:spacing w:before="238" w:after="0" w:line="240" w:lineRule="auto"/>
        <w:rPr>
          <w:rFonts w:ascii="Times New Roman" w:eastAsia="Times New Roman" w:hAnsi="Times New Roman" w:cs="Times New Roman"/>
          <w:i/>
          <w:iCs/>
          <w:color w:val="000000"/>
          <w:szCs w:val="22"/>
          <w:lang w:val="fr-BE" w:bidi="ar-SA"/>
        </w:rPr>
      </w:pPr>
      <w:r w:rsidRPr="00E969A8">
        <w:rPr>
          <w:rFonts w:ascii="Times New Roman" w:hAnsi="Times New Roman" w:cs="Times New Roman"/>
          <w:b/>
          <w:bCs/>
          <w:szCs w:val="22"/>
          <w:lang w:val="fr-BE"/>
        </w:rPr>
        <w:t>Annexe à fourni</w:t>
      </w:r>
      <w:r w:rsidRPr="00E969A8">
        <w:rPr>
          <w:rFonts w:ascii="Times New Roman" w:hAnsi="Times New Roman" w:cs="Times New Roman"/>
          <w:b/>
          <w:bCs/>
          <w:color w:val="000000"/>
          <w:szCs w:val="22"/>
          <w:lang w:val="fr-BE"/>
        </w:rPr>
        <w:t>r</w:t>
      </w:r>
      <w:r w:rsidR="00E969A8" w:rsidRPr="00E969A8">
        <w:rPr>
          <w:rFonts w:ascii="Times New Roman" w:hAnsi="Times New Roman" w:cs="Times New Roman"/>
          <w:b/>
          <w:bCs/>
          <w:color w:val="000000"/>
          <w:szCs w:val="22"/>
          <w:lang w:val="fr-BE"/>
        </w:rPr>
        <w:t> </w:t>
      </w:r>
      <w:r w:rsidR="00AD7F25" w:rsidRPr="00E969A8">
        <w:rPr>
          <w:rFonts w:ascii="Times New Roman" w:hAnsi="Times New Roman" w:cs="Times New Roman"/>
          <w:b/>
          <w:bCs/>
          <w:color w:val="000000"/>
          <w:szCs w:val="22"/>
          <w:lang w:val="fr-BE"/>
        </w:rPr>
        <w:t>:</w:t>
      </w:r>
    </w:p>
    <w:p w14:paraId="1316C13E" w14:textId="0780892C" w:rsidR="007A66F4" w:rsidRPr="00642510" w:rsidRDefault="007A66F4" w:rsidP="006525AF">
      <w:pPr>
        <w:pStyle w:val="Paragraphedeliste"/>
        <w:numPr>
          <w:ilvl w:val="0"/>
          <w:numId w:val="23"/>
        </w:numPr>
        <w:rPr>
          <w:rFonts w:ascii="Times New Roman" w:hAnsi="Times New Roman"/>
          <w:i/>
          <w:iCs/>
        </w:rPr>
      </w:pPr>
      <w:r w:rsidRPr="00642510">
        <w:rPr>
          <w:rFonts w:ascii="Times New Roman" w:hAnsi="Times New Roman"/>
          <w:i/>
          <w:iCs/>
        </w:rPr>
        <w:lastRenderedPageBreak/>
        <w:t xml:space="preserve">Budget </w:t>
      </w:r>
      <w:r w:rsidR="00CF1FFC" w:rsidRPr="00642510">
        <w:rPr>
          <w:rFonts w:ascii="Times New Roman" w:hAnsi="Times New Roman"/>
          <w:i/>
          <w:iCs/>
        </w:rPr>
        <w:t xml:space="preserve">sur 4 ans </w:t>
      </w:r>
      <w:r w:rsidRPr="00642510">
        <w:rPr>
          <w:rFonts w:ascii="Times New Roman" w:hAnsi="Times New Roman"/>
          <w:i/>
          <w:iCs/>
        </w:rPr>
        <w:t xml:space="preserve">en fichier </w:t>
      </w:r>
      <w:r w:rsidR="00727488" w:rsidRPr="00642510">
        <w:rPr>
          <w:rFonts w:ascii="Times New Roman" w:hAnsi="Times New Roman"/>
          <w:i/>
          <w:iCs/>
        </w:rPr>
        <w:t>E</w:t>
      </w:r>
      <w:r w:rsidRPr="00642510">
        <w:rPr>
          <w:rFonts w:ascii="Times New Roman" w:hAnsi="Times New Roman"/>
          <w:i/>
          <w:iCs/>
        </w:rPr>
        <w:t xml:space="preserve">xcel (Template disponible </w:t>
      </w:r>
      <w:r w:rsidR="009851E0" w:rsidRPr="00642510">
        <w:rPr>
          <w:rFonts w:ascii="Times New Roman" w:hAnsi="Times New Roman"/>
          <w:i/>
          <w:iCs/>
        </w:rPr>
        <w:t xml:space="preserve">au bas de la </w:t>
      </w:r>
      <w:hyperlink r:id="rId35" w:history="1">
        <w:r w:rsidR="009851E0" w:rsidRPr="00642510">
          <w:rPr>
            <w:rStyle w:val="Lienhypertexte"/>
            <w:rFonts w:ascii="Times New Roman" w:hAnsi="Times New Roman"/>
            <w:i/>
            <w:iCs/>
          </w:rPr>
          <w:t>page Applied PHD</w:t>
        </w:r>
      </w:hyperlink>
      <w:r w:rsidR="009851E0" w:rsidRPr="00642510">
        <w:rPr>
          <w:rFonts w:ascii="Times New Roman" w:hAnsi="Times New Roman"/>
          <w:i/>
          <w:iCs/>
        </w:rPr>
        <w:t xml:space="preserve"> sur le site web d’Innoviris</w:t>
      </w:r>
      <w:r w:rsidR="00AD7F25" w:rsidRPr="00642510">
        <w:rPr>
          <w:rFonts w:ascii="Times New Roman" w:hAnsi="Times New Roman"/>
          <w:i/>
          <w:iCs/>
        </w:rPr>
        <w:t>)</w:t>
      </w:r>
    </w:p>
    <w:p w14:paraId="320E45BA" w14:textId="77777777" w:rsidR="00DB72A4" w:rsidRPr="00E969A8" w:rsidRDefault="00DB72A4"/>
    <w:tbl>
      <w:tblPr>
        <w:tblW w:w="0" w:type="auto"/>
        <w:tblInd w:w="-201" w:type="dxa"/>
        <w:tblLayout w:type="fixed"/>
        <w:tblLook w:val="0000" w:firstRow="0" w:lastRow="0" w:firstColumn="0" w:lastColumn="0" w:noHBand="0" w:noVBand="0"/>
      </w:tblPr>
      <w:tblGrid>
        <w:gridCol w:w="10283"/>
      </w:tblGrid>
      <w:tr w:rsidR="00DB72A4" w:rsidRPr="00E969A8" w14:paraId="5443DE2C"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895C217" w14:textId="77777777" w:rsidR="00DB72A4" w:rsidRPr="000629AE" w:rsidRDefault="00DB72A4" w:rsidP="00653EA6">
            <w:pPr>
              <w:pStyle w:val="Titre2"/>
              <w:rPr>
                <w:color w:val="auto"/>
                <w:lang w:val="fr-BE"/>
              </w:rPr>
            </w:pPr>
            <w:bookmarkStart w:id="642" w:name="__RefHeading__1082_296410584"/>
            <w:bookmarkStart w:id="643" w:name="__RefHeading__1089_1338712634"/>
            <w:bookmarkStart w:id="644" w:name="__RefHeading__1126_887083246"/>
            <w:bookmarkStart w:id="645" w:name="__RefHeading__2170_296410584"/>
            <w:bookmarkEnd w:id="642"/>
            <w:bookmarkEnd w:id="643"/>
            <w:bookmarkEnd w:id="644"/>
            <w:bookmarkEnd w:id="645"/>
            <w:r w:rsidRPr="000629AE">
              <w:rPr>
                <w:rFonts w:eastAsia="Times New Roman"/>
                <w:lang w:val="fr-BE"/>
              </w:rPr>
              <w:t xml:space="preserve"> </w:t>
            </w:r>
            <w:bookmarkStart w:id="646" w:name="_Toc177126386"/>
            <w:r w:rsidRPr="00E969A8">
              <w:rPr>
                <w:rStyle w:val="Marquedecommentaire1"/>
                <w:rFonts w:cs="Times New Roman"/>
                <w:color w:val="auto"/>
                <w:sz w:val="22"/>
                <w:szCs w:val="22"/>
                <w:lang w:val="fr-BE"/>
              </w:rPr>
              <w:t xml:space="preserve">BUDGET </w:t>
            </w:r>
            <w:r w:rsidR="00CA4023" w:rsidRPr="00E969A8">
              <w:rPr>
                <w:rStyle w:val="Standaardalinea-lettertype1"/>
                <w:rFonts w:cs="Times New Roman"/>
                <w:iCs/>
                <w:color w:val="auto"/>
                <w:sz w:val="22"/>
                <w:szCs w:val="22"/>
                <w:lang w:val="fr-BE"/>
              </w:rPr>
              <w:t xml:space="preserve">DE </w:t>
            </w:r>
            <w:r w:rsidR="00653EA6" w:rsidRPr="00E969A8">
              <w:rPr>
                <w:rStyle w:val="Standaardalinea-lettertype1"/>
                <w:rFonts w:cs="Times New Roman"/>
                <w:iCs/>
                <w:color w:val="auto"/>
                <w:sz w:val="22"/>
                <w:szCs w:val="22"/>
                <w:lang w:val="fr-BE"/>
              </w:rPr>
              <w:t xml:space="preserve">L’ENTITE </w:t>
            </w:r>
            <w:r w:rsidR="00CA4023" w:rsidRPr="00E969A8">
              <w:rPr>
                <w:rStyle w:val="Standaardalinea-lettertype1"/>
                <w:rFonts w:cs="Times New Roman"/>
                <w:iCs/>
                <w:color w:val="auto"/>
                <w:sz w:val="22"/>
                <w:szCs w:val="22"/>
                <w:lang w:val="fr-BE"/>
              </w:rPr>
              <w:t>PARTENAIRE</w:t>
            </w:r>
            <w:bookmarkEnd w:id="646"/>
          </w:p>
        </w:tc>
      </w:tr>
    </w:tbl>
    <w:p w14:paraId="4AAF1474" w14:textId="77777777" w:rsidR="00DB72A4" w:rsidRPr="00E969A8" w:rsidRDefault="00DB72A4">
      <w:pPr>
        <w:rPr>
          <w:rFonts w:cs="Calibri"/>
          <w:i/>
          <w:iCs/>
          <w:color w:val="808080"/>
          <w:sz w:val="20"/>
          <w:szCs w:val="20"/>
        </w:rPr>
      </w:pPr>
      <w:r w:rsidRPr="00E969A8">
        <w:rPr>
          <w:rFonts w:cs="Calibri"/>
          <w:i/>
          <w:iCs/>
          <w:color w:val="808080"/>
          <w:sz w:val="20"/>
          <w:szCs w:val="20"/>
        </w:rPr>
        <w:t xml:space="preserve">Indiquez les frais de fonctionnement qui seront </w:t>
      </w:r>
      <w:r w:rsidR="004D20AD" w:rsidRPr="00E969A8">
        <w:rPr>
          <w:rFonts w:cs="Calibri"/>
          <w:i/>
          <w:iCs/>
          <w:color w:val="808080"/>
          <w:sz w:val="20"/>
          <w:szCs w:val="20"/>
        </w:rPr>
        <w:t>supportés par</w:t>
      </w:r>
      <w:r w:rsidRPr="00E969A8">
        <w:rPr>
          <w:rFonts w:cs="Calibri"/>
          <w:i/>
          <w:iCs/>
          <w:color w:val="808080"/>
          <w:sz w:val="20"/>
          <w:szCs w:val="20"/>
        </w:rPr>
        <w:t xml:space="preserve"> </w:t>
      </w:r>
      <w:r w:rsidR="00653EA6" w:rsidRPr="00E969A8">
        <w:rPr>
          <w:rStyle w:val="Standaardalinea-lettertype1"/>
          <w:rFonts w:cs="Times calibri Roman"/>
          <w:i/>
          <w:iCs/>
          <w:color w:val="808080"/>
          <w:sz w:val="20"/>
          <w:szCs w:val="20"/>
        </w:rPr>
        <w:t xml:space="preserve">l’Entité </w:t>
      </w:r>
      <w:r w:rsidR="008155F3" w:rsidRPr="00E969A8">
        <w:rPr>
          <w:rStyle w:val="Standaardalinea-lettertype1"/>
          <w:rFonts w:cs="Times calibri Roman"/>
          <w:i/>
          <w:iCs/>
          <w:color w:val="808080"/>
          <w:sz w:val="20"/>
          <w:szCs w:val="20"/>
        </w:rPr>
        <w:t>Partenaire</w:t>
      </w:r>
      <w:r w:rsidR="008155F3" w:rsidRPr="00E969A8" w:rsidDel="008155F3">
        <w:rPr>
          <w:rFonts w:cs="Calibri"/>
          <w:i/>
          <w:iCs/>
          <w:color w:val="808080"/>
          <w:sz w:val="20"/>
          <w:szCs w:val="20"/>
        </w:rPr>
        <w:t xml:space="preserve"> </w:t>
      </w:r>
      <w:r w:rsidRPr="00E969A8">
        <w:rPr>
          <w:rFonts w:cs="Calibri"/>
          <w:i/>
          <w:iCs/>
          <w:color w:val="808080"/>
          <w:sz w:val="20"/>
          <w:szCs w:val="20"/>
        </w:rPr>
        <w:t>(achat de matériel informatique, logiciels, consommable, frais de mission, …). Ces frais ne sont pas couverts par Innoviris.</w:t>
      </w:r>
    </w:p>
    <w:p w14:paraId="39B07125" w14:textId="77777777" w:rsidR="00DB72A4" w:rsidRPr="00E969A8" w:rsidRDefault="00DB72A4">
      <w:pPr>
        <w:rPr>
          <w:rFonts w:cs="Calibri"/>
          <w:i/>
          <w:iCs/>
          <w:color w:val="808080"/>
          <w:sz w:val="20"/>
          <w:szCs w:val="20"/>
        </w:rPr>
      </w:pPr>
    </w:p>
    <w:bookmarkStart w:id="647" w:name="_MON_1482325419"/>
    <w:bookmarkEnd w:id="647"/>
    <w:p w14:paraId="08B4719A" w14:textId="3997E04C" w:rsidR="00DB72A4" w:rsidRPr="00E969A8" w:rsidRDefault="006371C5">
      <w:r w:rsidRPr="00E969A8">
        <w:object w:dxaOrig="9553" w:dyaOrig="2546" w14:anchorId="7B2443DA">
          <v:shape id="_x0000_i1039" type="#_x0000_t75" style="width:474pt;height:126pt" o:ole="" filled="t">
            <v:fill color2="black"/>
            <v:imagedata r:id="rId36" o:title=""/>
          </v:shape>
          <o:OLEObject Type="Embed" ProgID="Excel.Sheet.8" ShapeID="_x0000_i1039" DrawAspect="Content" ObjectID="_1788242873" r:id="rId37"/>
        </w:object>
      </w:r>
    </w:p>
    <w:p w14:paraId="58BD7AD8" w14:textId="77777777" w:rsidR="00B05677" w:rsidRPr="00E969A8" w:rsidRDefault="00B05677"/>
    <w:p w14:paraId="7AA53F3D" w14:textId="5BCC18C8" w:rsidR="00B05677" w:rsidRPr="00E969A8" w:rsidRDefault="00B05677"/>
    <w:p w14:paraId="0D76CB5C" w14:textId="77777777" w:rsidR="00EF2069" w:rsidRPr="00E969A8" w:rsidRDefault="00526FF2" w:rsidP="00BB2FC8">
      <w:pPr>
        <w:pStyle w:val="Titre1"/>
      </w:pPr>
      <w:bookmarkStart w:id="648" w:name="__RefHeading__1084_296410584"/>
      <w:bookmarkStart w:id="649" w:name="__RefHeading__4415_887083246"/>
      <w:bookmarkStart w:id="650" w:name="__RefHeading__2172_296410584"/>
      <w:bookmarkStart w:id="651" w:name="_Toc177126387"/>
      <w:bookmarkEnd w:id="648"/>
      <w:bookmarkEnd w:id="649"/>
      <w:bookmarkEnd w:id="650"/>
      <w:r w:rsidRPr="00E969A8">
        <w:t xml:space="preserve">: Perspective de </w:t>
      </w:r>
      <w:r w:rsidR="00EF2069" w:rsidRPr="00E969A8">
        <w:t>valorisation des résultats et impact pour la Région de Bruxelles Capitale</w:t>
      </w:r>
      <w:bookmarkEnd w:id="651"/>
    </w:p>
    <w:p w14:paraId="2164348F" w14:textId="77777777" w:rsidR="00DB72A4" w:rsidRPr="00E969A8" w:rsidRDefault="00DB72A4" w:rsidP="00EF2069">
      <w:pPr>
        <w:rPr>
          <w:i/>
          <w:color w:val="767171"/>
          <w:sz w:val="20"/>
          <w:szCs w:val="20"/>
        </w:rPr>
      </w:pPr>
      <w:r w:rsidRPr="00E969A8">
        <w:rPr>
          <w:i/>
          <w:color w:val="767171"/>
          <w:sz w:val="20"/>
          <w:szCs w:val="20"/>
        </w:rPr>
        <w:t>(5 pages max)</w:t>
      </w:r>
    </w:p>
    <w:p w14:paraId="1C4104E7" w14:textId="77777777" w:rsidR="00DB72A4" w:rsidRPr="00E969A8" w:rsidRDefault="00DB72A4">
      <w:pPr>
        <w:spacing w:before="45"/>
        <w:jc w:val="both"/>
        <w:rPr>
          <w:rFonts w:eastAsia="Cambria" w:cs="Calibri"/>
          <w:i/>
          <w:iCs/>
          <w:color w:val="808080"/>
          <w:sz w:val="20"/>
          <w:szCs w:val="20"/>
        </w:rPr>
      </w:pPr>
      <w:r w:rsidRPr="00E969A8">
        <w:rPr>
          <w:rFonts w:eastAsia="Cambria" w:cs="Calibri"/>
          <w:i/>
          <w:iCs/>
          <w:color w:val="808080"/>
          <w:sz w:val="20"/>
          <w:szCs w:val="20"/>
        </w:rPr>
        <w:t xml:space="preserve">Décrivez les perspectives de valorisation des résultats du projet ainsi que l'impact de cette valorisation sur le bénéficiaire, </w:t>
      </w:r>
      <w:r w:rsidR="00653EA6" w:rsidRPr="00E969A8">
        <w:rPr>
          <w:rFonts w:eastAsia="Cambria" w:cs="Calibri"/>
          <w:i/>
          <w:iCs/>
          <w:color w:val="808080"/>
          <w:sz w:val="20"/>
          <w:szCs w:val="20"/>
        </w:rPr>
        <w:t xml:space="preserve">l’Entité </w:t>
      </w:r>
      <w:r w:rsidR="004770C0" w:rsidRPr="00E969A8">
        <w:rPr>
          <w:rFonts w:eastAsia="Cambria" w:cs="Calibri"/>
          <w:i/>
          <w:iCs/>
          <w:color w:val="808080"/>
          <w:sz w:val="20"/>
          <w:szCs w:val="20"/>
        </w:rPr>
        <w:t>Partenaire</w:t>
      </w:r>
      <w:r w:rsidRPr="00E969A8">
        <w:rPr>
          <w:rFonts w:eastAsia="Cambria" w:cs="Calibri"/>
          <w:i/>
          <w:iCs/>
          <w:color w:val="808080"/>
          <w:sz w:val="20"/>
          <w:szCs w:val="20"/>
        </w:rPr>
        <w:t>, la Région de Bruxelles Capitale ou autre.</w:t>
      </w:r>
    </w:p>
    <w:p w14:paraId="0565D92E" w14:textId="77777777" w:rsidR="00DB72A4" w:rsidRPr="00E969A8" w:rsidRDefault="00DB72A4">
      <w:pPr>
        <w:spacing w:before="45"/>
        <w:rPr>
          <w:rFonts w:eastAsia="Cambria" w:cs="Calibri"/>
          <w:i/>
          <w:iCs/>
          <w:color w:val="808080"/>
          <w:sz w:val="20"/>
          <w:szCs w:val="20"/>
        </w:rPr>
      </w:pPr>
    </w:p>
    <w:tbl>
      <w:tblPr>
        <w:tblW w:w="0" w:type="auto"/>
        <w:tblInd w:w="-201" w:type="dxa"/>
        <w:tblLayout w:type="fixed"/>
        <w:tblLook w:val="0000" w:firstRow="0" w:lastRow="0" w:firstColumn="0" w:lastColumn="0" w:noHBand="0" w:noVBand="0"/>
      </w:tblPr>
      <w:tblGrid>
        <w:gridCol w:w="10283"/>
      </w:tblGrid>
      <w:tr w:rsidR="00DB72A4" w:rsidRPr="00E969A8" w14:paraId="2D704D50"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F496339" w14:textId="77777777" w:rsidR="00DB72A4" w:rsidRPr="000629AE" w:rsidRDefault="00DB72A4" w:rsidP="00C872DF">
            <w:pPr>
              <w:pStyle w:val="Titre2"/>
              <w:rPr>
                <w:lang w:val="fr-BE"/>
              </w:rPr>
            </w:pPr>
            <w:bookmarkStart w:id="652" w:name="__RefHeading__1086_296410584"/>
            <w:bookmarkStart w:id="653" w:name="__RefHeading__1093_1338712634"/>
            <w:bookmarkStart w:id="654" w:name="__RefHeading__1019_940877344"/>
            <w:bookmarkStart w:id="655" w:name="__RefHeading__8423_1378622865"/>
            <w:bookmarkStart w:id="656" w:name="__RefHeading__3014_1378622865"/>
            <w:bookmarkStart w:id="657" w:name="__RefHeading__911_1622893258"/>
            <w:bookmarkStart w:id="658" w:name="__RefHeading__903_746942823"/>
            <w:bookmarkStart w:id="659" w:name="__RefHeading__852_2068346959"/>
            <w:bookmarkStart w:id="660" w:name="__RefHeading__11913_2070677050"/>
            <w:bookmarkStart w:id="661" w:name="__RefHeading__886_840197702"/>
            <w:bookmarkStart w:id="662" w:name="__RefHeading__14588_313356584"/>
            <w:bookmarkStart w:id="663" w:name="__RefHeading__12926_313356584"/>
            <w:bookmarkStart w:id="664" w:name="__RefHeading__11376_313356584"/>
            <w:bookmarkStart w:id="665" w:name="__RefHeading__9938_313356584"/>
            <w:bookmarkStart w:id="666" w:name="__RefHeading__8083_313356584"/>
            <w:bookmarkStart w:id="667" w:name="__RefHeading__567_1973456737"/>
            <w:bookmarkStart w:id="668" w:name="__RefHeading__491_1462091452"/>
            <w:bookmarkStart w:id="669" w:name="__RefHeading__3706_2137508071"/>
            <w:bookmarkStart w:id="670" w:name="__RefHeading__3171_1488078753"/>
            <w:bookmarkStart w:id="671" w:name="__RefHeading__1818_1744149599"/>
            <w:bookmarkStart w:id="672" w:name="__RefHeading__3068_1037130382"/>
            <w:bookmarkStart w:id="673" w:name="__RefHeading__336_742086832"/>
            <w:bookmarkStart w:id="674" w:name="__RefHeading__905_890753680"/>
            <w:bookmarkStart w:id="675" w:name="__RefHeading__2657_2137508071"/>
            <w:bookmarkStart w:id="676" w:name="__RefHeading__466_2099186206"/>
            <w:bookmarkStart w:id="677" w:name="__RefHeading__517_361555741"/>
            <w:bookmarkStart w:id="678" w:name="__RefHeading__2821_1973456737"/>
            <w:bookmarkStart w:id="679" w:name="__RefHeading__9261_313356584"/>
            <w:bookmarkStart w:id="680" w:name="__RefHeading__10643_313356584"/>
            <w:bookmarkStart w:id="681" w:name="__RefHeading__12137_313356584"/>
            <w:bookmarkStart w:id="682" w:name="__RefHeading__13743_313356584"/>
            <w:bookmarkStart w:id="683" w:name="__RefHeading__15461_313356584"/>
            <w:bookmarkStart w:id="684" w:name="__RefHeading__2259_840197702"/>
            <w:bookmarkStart w:id="685" w:name="__RefHeading__829_1655144338"/>
            <w:bookmarkStart w:id="686" w:name="__RefHeading__875_51179467"/>
            <w:bookmarkStart w:id="687" w:name="__RefHeading__927_1950444858"/>
            <w:bookmarkStart w:id="688" w:name="__RefHeading__1589_194657520"/>
            <w:bookmarkStart w:id="689" w:name="__RefHeading__5351_1378622865"/>
            <w:bookmarkStart w:id="690" w:name="__RefHeading__10445_1378622865"/>
            <w:bookmarkStart w:id="691" w:name="__RefHeading__2512_1354280005"/>
            <w:bookmarkStart w:id="692" w:name="__RefHeading__1130_887083246"/>
            <w:bookmarkStart w:id="693" w:name="__RefHeading__2174_296410584"/>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0629AE">
              <w:rPr>
                <w:rFonts w:eastAsia="Times New Roman"/>
                <w:lang w:val="fr-BE"/>
              </w:rPr>
              <w:t xml:space="preserve"> </w:t>
            </w:r>
            <w:bookmarkStart w:id="694" w:name="_Toc177126388"/>
            <w:r w:rsidRPr="00E969A8">
              <w:rPr>
                <w:rStyle w:val="Marquedecommentaire1"/>
                <w:rFonts w:cs="Times New Roman"/>
                <w:color w:val="auto"/>
                <w:sz w:val="22"/>
                <w:szCs w:val="22"/>
                <w:lang w:val="fr-BE"/>
              </w:rPr>
              <w:t>PERSPECTIVE</w:t>
            </w:r>
            <w:r w:rsidR="00342576" w:rsidRPr="00E969A8">
              <w:rPr>
                <w:rStyle w:val="Marquedecommentaire1"/>
                <w:rFonts w:cs="Times New Roman"/>
                <w:color w:val="auto"/>
                <w:sz w:val="22"/>
                <w:szCs w:val="22"/>
                <w:lang w:val="fr-BE"/>
              </w:rPr>
              <w:t>S</w:t>
            </w:r>
            <w:r w:rsidRPr="00E969A8">
              <w:rPr>
                <w:rStyle w:val="Marquedecommentaire1"/>
                <w:rFonts w:cs="Times New Roman"/>
                <w:color w:val="auto"/>
                <w:sz w:val="22"/>
                <w:szCs w:val="22"/>
                <w:lang w:val="fr-BE"/>
              </w:rPr>
              <w:t xml:space="preserve"> DE VALORISATION DES RESULTATS VISES PAR </w:t>
            </w:r>
            <w:r w:rsidR="008155F3" w:rsidRPr="00E969A8">
              <w:rPr>
                <w:rStyle w:val="Standaardalinea-lettertype1"/>
                <w:rFonts w:cs="Times New Roman"/>
                <w:iCs/>
                <w:color w:val="auto"/>
                <w:sz w:val="22"/>
                <w:szCs w:val="22"/>
                <w:lang w:val="fr-BE"/>
              </w:rPr>
              <w:t>L’ENT</w:t>
            </w:r>
            <w:r w:rsidR="00C872DF" w:rsidRPr="00E969A8">
              <w:rPr>
                <w:rStyle w:val="Standaardalinea-lettertype1"/>
                <w:rFonts w:cs="Times New Roman"/>
                <w:iCs/>
                <w:color w:val="auto"/>
                <w:sz w:val="22"/>
                <w:szCs w:val="22"/>
                <w:lang w:val="fr-BE"/>
              </w:rPr>
              <w:t xml:space="preserve">ITE </w:t>
            </w:r>
            <w:r w:rsidR="008155F3" w:rsidRPr="00E969A8">
              <w:rPr>
                <w:rStyle w:val="Standaardalinea-lettertype1"/>
                <w:rFonts w:cs="Times New Roman"/>
                <w:iCs/>
                <w:color w:val="auto"/>
                <w:sz w:val="22"/>
                <w:szCs w:val="22"/>
                <w:lang w:val="fr-BE"/>
              </w:rPr>
              <w:t>PARTENAIRE</w:t>
            </w:r>
            <w:bookmarkEnd w:id="694"/>
            <w:r w:rsidR="008155F3" w:rsidRPr="00E969A8">
              <w:rPr>
                <w:rStyle w:val="Standaardalinea-lettertype1"/>
                <w:rFonts w:ascii="Times calibri Roman" w:hAnsi="Times calibri Roman" w:cs="Times calibri Roman"/>
                <w:i/>
                <w:iCs/>
                <w:color w:val="808080"/>
                <w:sz w:val="20"/>
                <w:szCs w:val="20"/>
                <w:lang w:val="fr-BE"/>
              </w:rPr>
              <w:t xml:space="preserve"> </w:t>
            </w:r>
          </w:p>
        </w:tc>
      </w:tr>
    </w:tbl>
    <w:p w14:paraId="4852B41A" w14:textId="77777777" w:rsidR="00DB72A4" w:rsidRPr="00E969A8" w:rsidRDefault="00C84C20">
      <w:pPr>
        <w:spacing w:before="45" w:after="45"/>
        <w:rPr>
          <w:rFonts w:eastAsia="Cambria" w:cs="Calibri"/>
          <w:i/>
          <w:iCs/>
          <w:color w:val="808080"/>
          <w:sz w:val="20"/>
          <w:szCs w:val="20"/>
        </w:rPr>
      </w:pPr>
      <w:r w:rsidRPr="00E969A8">
        <w:rPr>
          <w:rFonts w:eastAsia="Cambria" w:cs="Calibri"/>
          <w:i/>
          <w:iCs/>
          <w:color w:val="808080"/>
          <w:sz w:val="20"/>
          <w:szCs w:val="20"/>
        </w:rPr>
        <w:t>Décrivez les</w:t>
      </w:r>
      <w:r w:rsidR="00DB72A4" w:rsidRPr="00E969A8">
        <w:rPr>
          <w:rFonts w:eastAsia="Cambria" w:cs="Calibri"/>
          <w:i/>
          <w:iCs/>
          <w:color w:val="808080"/>
          <w:sz w:val="20"/>
          <w:szCs w:val="20"/>
        </w:rPr>
        <w:t xml:space="preserve"> perspectives de valorisation des résultats par </w:t>
      </w:r>
      <w:r w:rsidR="00653EA6" w:rsidRPr="00E969A8">
        <w:rPr>
          <w:rStyle w:val="Standaardalinea-lettertype1"/>
          <w:rFonts w:cs="Times calibri Roman"/>
          <w:i/>
          <w:iCs/>
          <w:color w:val="808080"/>
          <w:sz w:val="20"/>
          <w:szCs w:val="20"/>
        </w:rPr>
        <w:t xml:space="preserve">l’Entité </w:t>
      </w:r>
      <w:r w:rsidR="008F5B61" w:rsidRPr="00E969A8">
        <w:rPr>
          <w:rStyle w:val="Standaardalinea-lettertype1"/>
          <w:rFonts w:cs="Times calibri Roman"/>
          <w:i/>
          <w:iCs/>
          <w:color w:val="808080"/>
          <w:sz w:val="20"/>
          <w:szCs w:val="20"/>
        </w:rPr>
        <w:t>Partenaire</w:t>
      </w:r>
      <w:r w:rsidR="008F5B61" w:rsidRPr="00E969A8">
        <w:rPr>
          <w:rStyle w:val="Standaardalinea-lettertype1"/>
          <w:rFonts w:ascii="Times calibri Roman" w:hAnsi="Times calibri Roman" w:cs="Times calibri Roman"/>
          <w:i/>
          <w:iCs/>
          <w:color w:val="808080"/>
          <w:sz w:val="20"/>
          <w:szCs w:val="20"/>
        </w:rPr>
        <w:t xml:space="preserve"> </w:t>
      </w:r>
      <w:r w:rsidR="00DB72A4" w:rsidRPr="00E969A8">
        <w:rPr>
          <w:rFonts w:eastAsia="Cambria" w:cs="Calibri"/>
          <w:i/>
          <w:iCs/>
          <w:color w:val="808080"/>
          <w:sz w:val="20"/>
          <w:szCs w:val="20"/>
        </w:rPr>
        <w:t>du projet :</w:t>
      </w:r>
    </w:p>
    <w:p w14:paraId="265CB931" w14:textId="5DFAF593" w:rsidR="00F42C39" w:rsidRDefault="00BD3956" w:rsidP="006525AF">
      <w:pPr>
        <w:numPr>
          <w:ilvl w:val="0"/>
          <w:numId w:val="7"/>
        </w:numPr>
        <w:spacing w:after="34"/>
        <w:rPr>
          <w:rFonts w:eastAsia="Cambria" w:cs="Calibri"/>
          <w:i/>
          <w:iCs/>
          <w:color w:val="808080"/>
          <w:sz w:val="20"/>
          <w:szCs w:val="20"/>
        </w:rPr>
      </w:pPr>
      <w:proofErr w:type="gramStart"/>
      <w:r>
        <w:rPr>
          <w:rFonts w:eastAsia="Cambria" w:cs="Calibri"/>
          <w:i/>
          <w:iCs/>
          <w:color w:val="808080"/>
          <w:sz w:val="20"/>
          <w:szCs w:val="20"/>
        </w:rPr>
        <w:t>i</w:t>
      </w:r>
      <w:r w:rsidR="00F42C39">
        <w:rPr>
          <w:rFonts w:eastAsia="Cambria" w:cs="Calibri"/>
          <w:i/>
          <w:iCs/>
          <w:color w:val="808080"/>
          <w:sz w:val="20"/>
          <w:szCs w:val="20"/>
        </w:rPr>
        <w:t>ntérêt</w:t>
      </w:r>
      <w:proofErr w:type="gramEnd"/>
      <w:r w:rsidR="00F42C39">
        <w:rPr>
          <w:rFonts w:eastAsia="Cambria" w:cs="Calibri"/>
          <w:i/>
          <w:iCs/>
          <w:color w:val="808080"/>
          <w:sz w:val="20"/>
          <w:szCs w:val="20"/>
        </w:rPr>
        <w:t xml:space="preserve"> du projet pour l’entité partenaire</w:t>
      </w:r>
      <w:r>
        <w:rPr>
          <w:rFonts w:eastAsia="Cambria" w:cs="Calibri"/>
          <w:i/>
          <w:iCs/>
          <w:color w:val="808080"/>
          <w:sz w:val="20"/>
          <w:szCs w:val="20"/>
        </w:rPr>
        <w:t>,</w:t>
      </w:r>
    </w:p>
    <w:p w14:paraId="12A4DED0" w14:textId="3E1E2ACC" w:rsidR="00DB72A4" w:rsidRPr="00E969A8" w:rsidRDefault="00DB72A4" w:rsidP="006525AF">
      <w:pPr>
        <w:numPr>
          <w:ilvl w:val="0"/>
          <w:numId w:val="7"/>
        </w:numPr>
        <w:spacing w:after="34"/>
        <w:rPr>
          <w:rFonts w:eastAsia="Cambria" w:cs="Calibri"/>
          <w:i/>
          <w:iCs/>
          <w:color w:val="808080"/>
          <w:sz w:val="20"/>
          <w:szCs w:val="20"/>
        </w:rPr>
      </w:pPr>
      <w:proofErr w:type="gramStart"/>
      <w:r w:rsidRPr="00E969A8">
        <w:rPr>
          <w:rFonts w:eastAsia="Cambria" w:cs="Calibri"/>
          <w:i/>
          <w:iCs/>
          <w:color w:val="808080"/>
          <w:sz w:val="20"/>
          <w:szCs w:val="20"/>
        </w:rPr>
        <w:t>impact</w:t>
      </w:r>
      <w:proofErr w:type="gramEnd"/>
      <w:r w:rsidRPr="00E969A8">
        <w:rPr>
          <w:rFonts w:eastAsia="Cambria" w:cs="Calibri"/>
          <w:i/>
          <w:iCs/>
          <w:color w:val="808080"/>
          <w:sz w:val="20"/>
          <w:szCs w:val="20"/>
        </w:rPr>
        <w:t xml:space="preserve"> de cette valorisation pour </w:t>
      </w:r>
      <w:r w:rsidR="00653EA6" w:rsidRPr="00E969A8">
        <w:rPr>
          <w:rFonts w:eastAsia="Cambria" w:cs="Calibri"/>
          <w:i/>
          <w:iCs/>
          <w:color w:val="808080"/>
          <w:sz w:val="20"/>
          <w:szCs w:val="20"/>
        </w:rPr>
        <w:t xml:space="preserve">l'entité </w:t>
      </w:r>
      <w:r w:rsidRPr="00E969A8">
        <w:rPr>
          <w:rFonts w:eastAsia="Cambria" w:cs="Calibri"/>
          <w:i/>
          <w:iCs/>
          <w:color w:val="808080"/>
          <w:sz w:val="20"/>
          <w:szCs w:val="20"/>
        </w:rPr>
        <w:t>partenaire,</w:t>
      </w:r>
    </w:p>
    <w:p w14:paraId="5A0487E2" w14:textId="77777777" w:rsidR="00DB72A4" w:rsidRPr="00E969A8" w:rsidRDefault="00DB72A4" w:rsidP="006525AF">
      <w:pPr>
        <w:numPr>
          <w:ilvl w:val="0"/>
          <w:numId w:val="7"/>
        </w:numPr>
        <w:spacing w:after="34"/>
        <w:rPr>
          <w:rFonts w:eastAsia="Cambria" w:cs="Calibri"/>
          <w:i/>
          <w:iCs/>
          <w:color w:val="808080"/>
          <w:sz w:val="20"/>
          <w:szCs w:val="20"/>
        </w:rPr>
      </w:pPr>
      <w:proofErr w:type="gramStart"/>
      <w:r w:rsidRPr="00E969A8">
        <w:rPr>
          <w:rFonts w:eastAsia="Cambria" w:cs="Calibri"/>
          <w:i/>
          <w:iCs/>
          <w:color w:val="808080"/>
          <w:sz w:val="20"/>
          <w:szCs w:val="20"/>
        </w:rPr>
        <w:t>perspective</w:t>
      </w:r>
      <w:proofErr w:type="gramEnd"/>
      <w:r w:rsidRPr="00E969A8">
        <w:rPr>
          <w:rFonts w:eastAsia="Cambria" w:cs="Calibri"/>
          <w:i/>
          <w:iCs/>
          <w:color w:val="808080"/>
          <w:sz w:val="20"/>
          <w:szCs w:val="20"/>
        </w:rPr>
        <w:t xml:space="preserve"> relative au dépôt de demande de brevet ou autre droit de propriété intellectuelle,</w:t>
      </w:r>
    </w:p>
    <w:p w14:paraId="7ADDDD63" w14:textId="77777777" w:rsidR="00DB72A4" w:rsidRPr="00E969A8" w:rsidRDefault="00DB72A4" w:rsidP="006525AF">
      <w:pPr>
        <w:numPr>
          <w:ilvl w:val="0"/>
          <w:numId w:val="7"/>
        </w:numPr>
        <w:spacing w:after="45"/>
        <w:rPr>
          <w:rFonts w:ascii="Times New Roman" w:eastAsia="Times New Roman" w:hAnsi="Times New Roman" w:cs="Times New Roman"/>
        </w:rPr>
      </w:pPr>
      <w:r w:rsidRPr="00E969A8">
        <w:rPr>
          <w:rFonts w:eastAsia="Cambria" w:cs="Calibri"/>
          <w:i/>
          <w:iCs/>
          <w:color w:val="808080"/>
          <w:sz w:val="20"/>
          <w:szCs w:val="20"/>
        </w:rPr>
        <w:t>...</w:t>
      </w:r>
    </w:p>
    <w:p w14:paraId="2C831B92" w14:textId="77777777" w:rsidR="00DB72A4" w:rsidRPr="00E969A8" w:rsidRDefault="00DB72A4">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3CC58C93" w14:textId="77777777" w:rsidR="00DB72A4" w:rsidRPr="00E969A8" w:rsidRDefault="00DB72A4">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01AEC9C2" w14:textId="77777777" w:rsidR="00DB72A4" w:rsidRPr="00E969A8" w:rsidRDefault="00DB72A4">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297ECF99" w14:textId="77777777" w:rsidR="00DB72A4" w:rsidRPr="00E969A8" w:rsidRDefault="00DB72A4">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00EEFC4D" w14:textId="77777777" w:rsidR="00DB72A4" w:rsidRPr="00E969A8" w:rsidRDefault="00DB72A4">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6B51C6AC" w14:textId="77777777" w:rsidR="00DB72A4" w:rsidRPr="00E969A8" w:rsidRDefault="00DB72A4">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3B3FB73C" w14:textId="77777777" w:rsidR="00DB72A4" w:rsidRPr="00E969A8" w:rsidRDefault="00DB72A4"/>
    <w:p w14:paraId="16655CD4" w14:textId="77777777" w:rsidR="00DB72A4" w:rsidRPr="00E969A8" w:rsidRDefault="00DB72A4"/>
    <w:tbl>
      <w:tblPr>
        <w:tblW w:w="0" w:type="auto"/>
        <w:tblInd w:w="-201" w:type="dxa"/>
        <w:tblLayout w:type="fixed"/>
        <w:tblLook w:val="0000" w:firstRow="0" w:lastRow="0" w:firstColumn="0" w:lastColumn="0" w:noHBand="0" w:noVBand="0"/>
      </w:tblPr>
      <w:tblGrid>
        <w:gridCol w:w="10283"/>
      </w:tblGrid>
      <w:tr w:rsidR="00DB72A4" w:rsidRPr="00E969A8" w14:paraId="256A06FD"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9A6F74C" w14:textId="77777777" w:rsidR="00DB72A4" w:rsidRPr="000629AE" w:rsidRDefault="00DB72A4" w:rsidP="001F3415">
            <w:pPr>
              <w:pStyle w:val="Titre2"/>
              <w:rPr>
                <w:lang w:val="fr-BE"/>
              </w:rPr>
            </w:pPr>
            <w:bookmarkStart w:id="695" w:name="__RefHeading__1088_296410584"/>
            <w:bookmarkStart w:id="696" w:name="__RefHeading__1132_887083246"/>
            <w:bookmarkStart w:id="697" w:name="__RefHeading__2176_296410584"/>
            <w:bookmarkEnd w:id="695"/>
            <w:bookmarkEnd w:id="696"/>
            <w:bookmarkEnd w:id="697"/>
            <w:r w:rsidRPr="000629AE">
              <w:rPr>
                <w:rFonts w:eastAsia="Times New Roman"/>
                <w:lang w:val="fr-BE"/>
              </w:rPr>
              <w:t xml:space="preserve"> </w:t>
            </w:r>
            <w:bookmarkStart w:id="698" w:name="_Toc177126389"/>
            <w:r w:rsidRPr="00E969A8">
              <w:rPr>
                <w:rStyle w:val="Marquedecommentaire1"/>
                <w:rFonts w:cs="Times New Roman"/>
                <w:color w:val="auto"/>
                <w:sz w:val="22"/>
                <w:szCs w:val="22"/>
                <w:lang w:val="fr-BE"/>
              </w:rPr>
              <w:t>PERSPECTIVE</w:t>
            </w:r>
            <w:r w:rsidR="00342576" w:rsidRPr="00E969A8">
              <w:rPr>
                <w:rStyle w:val="Marquedecommentaire1"/>
                <w:rFonts w:cs="Times New Roman"/>
                <w:color w:val="auto"/>
                <w:sz w:val="22"/>
                <w:szCs w:val="22"/>
                <w:lang w:val="fr-BE"/>
              </w:rPr>
              <w:t>S</w:t>
            </w:r>
            <w:r w:rsidRPr="00E969A8">
              <w:rPr>
                <w:rStyle w:val="Marquedecommentaire1"/>
                <w:rFonts w:cs="Times New Roman"/>
                <w:color w:val="auto"/>
                <w:sz w:val="22"/>
                <w:szCs w:val="22"/>
                <w:lang w:val="fr-BE"/>
              </w:rPr>
              <w:t xml:space="preserve"> DE VALORISATION DES RESULTATS PAR </w:t>
            </w:r>
            <w:r w:rsidR="001F3415" w:rsidRPr="00E969A8">
              <w:rPr>
                <w:rStyle w:val="Marquedecommentaire1"/>
                <w:rFonts w:cs="Times New Roman"/>
                <w:color w:val="auto"/>
                <w:sz w:val="22"/>
                <w:szCs w:val="22"/>
                <w:lang w:val="fr-BE"/>
              </w:rPr>
              <w:t>L’ORGANISME DE RECHERCHE</w:t>
            </w:r>
            <w:bookmarkEnd w:id="698"/>
          </w:p>
        </w:tc>
      </w:tr>
    </w:tbl>
    <w:p w14:paraId="6F9ACC5B" w14:textId="77777777" w:rsidR="00DB72A4" w:rsidRPr="00E969A8" w:rsidRDefault="00DB72A4">
      <w:pPr>
        <w:autoSpaceDE w:val="0"/>
        <w:spacing w:before="45" w:after="45" w:line="200" w:lineRule="atLeast"/>
        <w:jc w:val="both"/>
        <w:rPr>
          <w:rFonts w:eastAsia="Cambria" w:cs="Calibri"/>
          <w:i/>
          <w:iCs/>
          <w:color w:val="808080"/>
          <w:sz w:val="20"/>
          <w:szCs w:val="20"/>
        </w:rPr>
      </w:pPr>
      <w:r w:rsidRPr="00E969A8">
        <w:rPr>
          <w:rFonts w:eastAsia="Cambria" w:cs="Calibri"/>
          <w:i/>
          <w:iCs/>
          <w:color w:val="808080"/>
          <w:sz w:val="20"/>
          <w:szCs w:val="20"/>
        </w:rPr>
        <w:t>Décrivez les perspectives de va</w:t>
      </w:r>
      <w:r w:rsidR="001F3415" w:rsidRPr="00E969A8">
        <w:rPr>
          <w:rFonts w:eastAsia="Cambria" w:cs="Calibri"/>
          <w:i/>
          <w:iCs/>
          <w:color w:val="808080"/>
          <w:sz w:val="20"/>
          <w:szCs w:val="20"/>
        </w:rPr>
        <w:t xml:space="preserve">lorisation des résultats par l’organisme de recherche </w:t>
      </w:r>
      <w:r w:rsidRPr="00E969A8">
        <w:rPr>
          <w:rFonts w:eastAsia="Cambria" w:cs="Calibri"/>
          <w:i/>
          <w:iCs/>
          <w:color w:val="808080"/>
          <w:sz w:val="20"/>
          <w:szCs w:val="20"/>
        </w:rPr>
        <w:t>du proje</w:t>
      </w:r>
      <w:r w:rsidR="00B31410" w:rsidRPr="00E969A8">
        <w:rPr>
          <w:rFonts w:eastAsia="Cambria" w:cs="Calibri"/>
          <w:i/>
          <w:iCs/>
          <w:color w:val="808080"/>
          <w:sz w:val="20"/>
          <w:szCs w:val="20"/>
        </w:rPr>
        <w:t>t</w:t>
      </w:r>
      <w:r w:rsidRPr="00E969A8">
        <w:rPr>
          <w:rFonts w:eastAsia="Cambria" w:cs="Calibri"/>
          <w:i/>
          <w:iCs/>
          <w:color w:val="808080"/>
          <w:sz w:val="20"/>
          <w:szCs w:val="20"/>
        </w:rPr>
        <w:t> :</w:t>
      </w:r>
    </w:p>
    <w:p w14:paraId="209EC4F5" w14:textId="1738389C" w:rsidR="001F3415" w:rsidRPr="00E969A8" w:rsidRDefault="00B72F68" w:rsidP="006525AF">
      <w:pPr>
        <w:numPr>
          <w:ilvl w:val="0"/>
          <w:numId w:val="8"/>
        </w:numPr>
        <w:autoSpaceDE w:val="0"/>
        <w:spacing w:line="200" w:lineRule="atLeast"/>
        <w:jc w:val="both"/>
        <w:rPr>
          <w:rFonts w:eastAsia="Cambria" w:cs="Calibri"/>
          <w:i/>
          <w:iCs/>
          <w:color w:val="808080"/>
          <w:sz w:val="20"/>
          <w:szCs w:val="20"/>
        </w:rPr>
      </w:pPr>
      <w:r w:rsidRPr="00E969A8">
        <w:rPr>
          <w:rFonts w:eastAsia="Cambria" w:cs="Calibri"/>
          <w:i/>
          <w:iCs/>
          <w:color w:val="808080"/>
          <w:sz w:val="20"/>
          <w:szCs w:val="20"/>
        </w:rPr>
        <w:t>P</w:t>
      </w:r>
      <w:r w:rsidR="00DB72A4" w:rsidRPr="00E969A8">
        <w:rPr>
          <w:rFonts w:eastAsia="Cambria" w:cs="Calibri"/>
          <w:i/>
          <w:iCs/>
          <w:color w:val="808080"/>
          <w:sz w:val="20"/>
          <w:szCs w:val="20"/>
        </w:rPr>
        <w:t>ublications</w:t>
      </w:r>
      <w:r w:rsidRPr="00E969A8">
        <w:rPr>
          <w:rFonts w:eastAsia="Cambria" w:cs="Calibri"/>
          <w:i/>
          <w:iCs/>
          <w:color w:val="808080"/>
          <w:sz w:val="20"/>
          <w:szCs w:val="20"/>
        </w:rPr>
        <w:t xml:space="preserve"> (définir la stratégie de publication)</w:t>
      </w:r>
      <w:r w:rsidR="00DB72A4" w:rsidRPr="00E969A8">
        <w:rPr>
          <w:rFonts w:eastAsia="Cambria" w:cs="Calibri"/>
          <w:i/>
          <w:iCs/>
          <w:color w:val="808080"/>
          <w:sz w:val="20"/>
          <w:szCs w:val="20"/>
        </w:rPr>
        <w:t>, autres disséminations, création de partenariat, dépôt de demande de brevet ou autres droits de propriété intellectuel</w:t>
      </w:r>
      <w:r w:rsidR="001F1E7E" w:rsidRPr="00E969A8">
        <w:rPr>
          <w:rFonts w:eastAsia="Cambria" w:cs="Calibri"/>
          <w:i/>
          <w:iCs/>
          <w:color w:val="808080"/>
          <w:sz w:val="20"/>
          <w:szCs w:val="20"/>
        </w:rPr>
        <w:t>le</w:t>
      </w:r>
      <w:r w:rsidR="00DB72A4" w:rsidRPr="00E969A8">
        <w:rPr>
          <w:rFonts w:eastAsia="Cambria" w:cs="Calibri"/>
          <w:i/>
          <w:iCs/>
          <w:color w:val="808080"/>
          <w:sz w:val="20"/>
          <w:szCs w:val="20"/>
        </w:rPr>
        <w:t>, ...</w:t>
      </w:r>
    </w:p>
    <w:p w14:paraId="05F6B543" w14:textId="0060D2B5" w:rsidR="00DB72A4" w:rsidRPr="00E969A8" w:rsidRDefault="00BD3956" w:rsidP="006525AF">
      <w:pPr>
        <w:numPr>
          <w:ilvl w:val="0"/>
          <w:numId w:val="8"/>
        </w:numPr>
        <w:autoSpaceDE w:val="0"/>
        <w:spacing w:line="200" w:lineRule="atLeast"/>
        <w:jc w:val="both"/>
        <w:rPr>
          <w:rFonts w:eastAsia="Cambria" w:cs="Calibri"/>
          <w:i/>
          <w:iCs/>
          <w:color w:val="808080"/>
          <w:sz w:val="20"/>
          <w:szCs w:val="20"/>
        </w:rPr>
      </w:pPr>
      <w:r w:rsidRPr="00E969A8">
        <w:rPr>
          <w:rFonts w:eastAsia="Cambria" w:cs="Calibri"/>
          <w:i/>
          <w:iCs/>
          <w:color w:val="808080"/>
          <w:sz w:val="20"/>
          <w:szCs w:val="20"/>
        </w:rPr>
        <w:lastRenderedPageBreak/>
        <w:t>Transfert</w:t>
      </w:r>
      <w:r w:rsidR="00DB72A4" w:rsidRPr="00E969A8">
        <w:rPr>
          <w:rFonts w:eastAsia="Cambria" w:cs="Calibri"/>
          <w:i/>
          <w:iCs/>
          <w:color w:val="808080"/>
          <w:sz w:val="20"/>
          <w:szCs w:val="20"/>
        </w:rPr>
        <w:t xml:space="preserve"> de connaissance/technologie vers </w:t>
      </w:r>
      <w:r w:rsidR="00653EA6" w:rsidRPr="00E969A8">
        <w:rPr>
          <w:rStyle w:val="Standaardalinea-lettertype1"/>
          <w:rFonts w:cs="Times calibri Roman"/>
          <w:i/>
          <w:iCs/>
          <w:color w:val="808080"/>
          <w:sz w:val="20"/>
          <w:szCs w:val="20"/>
        </w:rPr>
        <w:t xml:space="preserve">l’Entité </w:t>
      </w:r>
      <w:r w:rsidR="008F5B61" w:rsidRPr="00E969A8">
        <w:rPr>
          <w:rStyle w:val="Standaardalinea-lettertype1"/>
          <w:rFonts w:cs="Times calibri Roman"/>
          <w:i/>
          <w:iCs/>
          <w:color w:val="808080"/>
          <w:sz w:val="20"/>
          <w:szCs w:val="20"/>
        </w:rPr>
        <w:t>Partenaire</w:t>
      </w:r>
      <w:r w:rsidR="008F5B61" w:rsidRPr="00E969A8">
        <w:rPr>
          <w:rStyle w:val="Standaardalinea-lettertype1"/>
          <w:rFonts w:ascii="Times calibri Roman" w:hAnsi="Times calibri Roman" w:cs="Times calibri Roman"/>
          <w:i/>
          <w:iCs/>
          <w:color w:val="808080"/>
          <w:sz w:val="20"/>
          <w:szCs w:val="20"/>
        </w:rPr>
        <w:t xml:space="preserve"> </w:t>
      </w:r>
      <w:r w:rsidR="00DB72A4" w:rsidRPr="00E969A8">
        <w:rPr>
          <w:rFonts w:eastAsia="Cambria" w:cs="Calibri"/>
          <w:i/>
          <w:iCs/>
          <w:color w:val="808080"/>
          <w:sz w:val="20"/>
          <w:szCs w:val="20"/>
        </w:rPr>
        <w:t>ou autre</w:t>
      </w:r>
    </w:p>
    <w:p w14:paraId="64947F0A" w14:textId="77777777" w:rsidR="00DB72A4" w:rsidRPr="00E969A8" w:rsidRDefault="00DB72A4">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2FDA8936" w14:textId="77777777" w:rsidR="00DB72A4" w:rsidRPr="00E969A8" w:rsidRDefault="00DB72A4">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6DCEA9A4" w14:textId="77777777" w:rsidR="00DB72A4" w:rsidRPr="00E969A8" w:rsidRDefault="00DB72A4">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2C4EEE4B" w14:textId="77777777" w:rsidR="00DB72A4" w:rsidRPr="00E969A8" w:rsidRDefault="00DB72A4">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6B187482" w14:textId="77777777" w:rsidR="00DB72A4" w:rsidRPr="00E969A8" w:rsidRDefault="00DB72A4">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243A8116" w14:textId="77777777" w:rsidR="00DB72A4" w:rsidRPr="00E969A8" w:rsidRDefault="00DB72A4" w:rsidP="00DB1F64">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7376E528" w14:textId="77777777" w:rsidR="00DB72A4" w:rsidRPr="00E969A8" w:rsidRDefault="00DB72A4">
      <w:pPr>
        <w:autoSpaceDE w:val="0"/>
        <w:spacing w:before="119" w:line="200" w:lineRule="atLeast"/>
        <w:jc w:val="both"/>
      </w:pPr>
    </w:p>
    <w:tbl>
      <w:tblPr>
        <w:tblW w:w="0" w:type="auto"/>
        <w:tblInd w:w="-201" w:type="dxa"/>
        <w:tblLayout w:type="fixed"/>
        <w:tblLook w:val="0000" w:firstRow="0" w:lastRow="0" w:firstColumn="0" w:lastColumn="0" w:noHBand="0" w:noVBand="0"/>
      </w:tblPr>
      <w:tblGrid>
        <w:gridCol w:w="10283"/>
      </w:tblGrid>
      <w:tr w:rsidR="00DB72A4" w:rsidRPr="00E969A8" w14:paraId="0C5C3A90"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3422A44" w14:textId="77777777" w:rsidR="00DB72A4" w:rsidRPr="000629AE" w:rsidRDefault="00DB72A4" w:rsidP="00BB2FC8">
            <w:pPr>
              <w:pStyle w:val="Titre2"/>
              <w:rPr>
                <w:lang w:val="fr-BE"/>
              </w:rPr>
            </w:pPr>
            <w:bookmarkStart w:id="699" w:name="__RefHeading__1090_296410584"/>
            <w:bookmarkStart w:id="700" w:name="__RefHeading__1095_1338712634"/>
            <w:bookmarkStart w:id="701" w:name="__RefHeading__1134_887083246"/>
            <w:bookmarkStart w:id="702" w:name="__RefHeading__2178_296410584"/>
            <w:bookmarkEnd w:id="699"/>
            <w:bookmarkEnd w:id="700"/>
            <w:bookmarkEnd w:id="701"/>
            <w:bookmarkEnd w:id="702"/>
            <w:r w:rsidRPr="000629AE">
              <w:rPr>
                <w:rFonts w:eastAsia="Times New Roman"/>
                <w:lang w:val="fr-BE"/>
              </w:rPr>
              <w:t xml:space="preserve"> </w:t>
            </w:r>
            <w:bookmarkStart w:id="703" w:name="_Toc177126390"/>
            <w:r w:rsidRPr="00E969A8">
              <w:rPr>
                <w:rStyle w:val="Marquedecommentaire1"/>
                <w:rFonts w:cs="Times New Roman"/>
                <w:color w:val="auto"/>
                <w:sz w:val="22"/>
                <w:szCs w:val="22"/>
                <w:lang w:val="fr-BE"/>
              </w:rPr>
              <w:t xml:space="preserve">IMPACT POTENTIEL DE CETTE VALORISATION POUR LA REGION DE </w:t>
            </w:r>
            <w:r w:rsidRPr="000629AE">
              <w:rPr>
                <w:rStyle w:val="Marquedecommentaire1"/>
                <w:sz w:val="21"/>
                <w:lang w:val="fr-BE"/>
              </w:rPr>
              <w:t>BRUXELLES</w:t>
            </w:r>
            <w:r w:rsidR="003A326F" w:rsidRPr="00E969A8">
              <w:rPr>
                <w:rStyle w:val="Marquedecommentaire1"/>
                <w:rFonts w:cs="Times New Roman"/>
                <w:color w:val="auto"/>
                <w:sz w:val="22"/>
                <w:szCs w:val="22"/>
                <w:lang w:val="fr-BE"/>
              </w:rPr>
              <w:t>-</w:t>
            </w:r>
            <w:r w:rsidRPr="00E969A8">
              <w:rPr>
                <w:rStyle w:val="Marquedecommentaire1"/>
                <w:rFonts w:cs="Times New Roman"/>
                <w:color w:val="auto"/>
                <w:sz w:val="22"/>
                <w:szCs w:val="22"/>
                <w:lang w:val="fr-BE"/>
              </w:rPr>
              <w:t>CAPITALE</w:t>
            </w:r>
            <w:bookmarkEnd w:id="703"/>
          </w:p>
        </w:tc>
      </w:tr>
    </w:tbl>
    <w:p w14:paraId="3875CFC0" w14:textId="1C05E841" w:rsidR="00ED21AF" w:rsidRPr="00E969A8" w:rsidRDefault="00DB72A4" w:rsidP="00ED21AF">
      <w:pPr>
        <w:spacing w:after="40"/>
        <w:jc w:val="both"/>
        <w:rPr>
          <w:i/>
          <w:iCs/>
          <w:color w:val="808080"/>
          <w:sz w:val="20"/>
          <w:szCs w:val="22"/>
        </w:rPr>
      </w:pPr>
      <w:bookmarkStart w:id="704" w:name="__RefHeading__1021_940877344"/>
      <w:bookmarkStart w:id="705" w:name="__RefHeading__8425_1378622865"/>
      <w:bookmarkStart w:id="706" w:name="__RefHeading__3016_1378622865"/>
      <w:bookmarkStart w:id="707" w:name="__RefHeading__913_1622893258"/>
      <w:bookmarkStart w:id="708" w:name="__RefHeading__905_746942823"/>
      <w:bookmarkStart w:id="709" w:name="__RefHeading__1083_51179467"/>
      <w:bookmarkStart w:id="710" w:name="__RefHeading__929_1950444858"/>
      <w:bookmarkStart w:id="711" w:name="__RefHeading__854_2068346959"/>
      <w:bookmarkStart w:id="712" w:name="__RefHeading__11915_2070677050"/>
      <w:bookmarkStart w:id="713" w:name="__RefHeading__888_840197702"/>
      <w:bookmarkStart w:id="714" w:name="__RefHeading__14590_313356584"/>
      <w:bookmarkStart w:id="715" w:name="__RefHeading__12928_313356584"/>
      <w:bookmarkStart w:id="716" w:name="__RefHeading__11378_313356584"/>
      <w:bookmarkStart w:id="717" w:name="__RefHeading__9940_313356584"/>
      <w:bookmarkStart w:id="718" w:name="__RefHeading__8085_313356584"/>
      <w:bookmarkStart w:id="719" w:name="__RefHeading__569_1973456737"/>
      <w:bookmarkStart w:id="720" w:name="__RefHeading__493_1462091452"/>
      <w:bookmarkStart w:id="721" w:name="__RefHeading__3708_2137508071"/>
      <w:bookmarkStart w:id="722" w:name="__RefHeading__3173_1488078753"/>
      <w:bookmarkStart w:id="723" w:name="__RefHeading__1820_1744149599"/>
      <w:bookmarkStart w:id="724" w:name="__RefHeading__371_1037130382"/>
      <w:bookmarkStart w:id="725" w:name="__RefHeading__311_528634967"/>
      <w:bookmarkStart w:id="726" w:name="__RefHeading__602_1616996356"/>
      <w:bookmarkStart w:id="727" w:name="__RefHeading__4303_1403169175"/>
      <w:bookmarkStart w:id="728" w:name="__RefHeading__221_1207516483"/>
      <w:bookmarkStart w:id="729" w:name="__RefHeading__697_1724803592"/>
      <w:bookmarkStart w:id="730" w:name="__RefHeading__1343_528634967"/>
      <w:bookmarkStart w:id="731" w:name="__RefHeading__338_742086832"/>
      <w:bookmarkStart w:id="732" w:name="__RefHeading__907_890753680"/>
      <w:bookmarkStart w:id="733" w:name="__RefHeading__2659_2137508071"/>
      <w:bookmarkStart w:id="734" w:name="__RefHeading__468_2099186206"/>
      <w:bookmarkStart w:id="735" w:name="__RefHeading__519_361555741"/>
      <w:bookmarkStart w:id="736" w:name="__RefHeading__2823_1973456737"/>
      <w:bookmarkStart w:id="737" w:name="__RefHeading__9263_313356584"/>
      <w:bookmarkStart w:id="738" w:name="__RefHeading__10645_313356584"/>
      <w:bookmarkStart w:id="739" w:name="__RefHeading__12139_313356584"/>
      <w:bookmarkStart w:id="740" w:name="__RefHeading__13745_313356584"/>
      <w:bookmarkStart w:id="741" w:name="__RefHeading__15463_313356584"/>
      <w:bookmarkStart w:id="742" w:name="__RefHeading__2261_840197702"/>
      <w:bookmarkStart w:id="743" w:name="__RefHeading__831_1655144338"/>
      <w:bookmarkStart w:id="744" w:name="__RefHeading__877_51179467"/>
      <w:bookmarkStart w:id="745" w:name="__RefHeading__913_16228932581"/>
      <w:bookmarkStart w:id="746" w:name="__RefHeading__905_7469428231"/>
      <w:bookmarkStart w:id="747" w:name="__RefHeading__1083_511794671"/>
      <w:bookmarkStart w:id="748" w:name="__RefHeading__929_19504448581"/>
      <w:bookmarkStart w:id="749" w:name="__RefHeading__7206_194657520"/>
      <w:bookmarkStart w:id="750" w:name="__RefHeading__5353_1378622865"/>
      <w:bookmarkStart w:id="751" w:name="__RefHeading__10447_1378622865"/>
      <w:bookmarkStart w:id="752" w:name="__RefHeading__2514_1354280005"/>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Pr="00E969A8">
        <w:rPr>
          <w:i/>
          <w:iCs/>
          <w:color w:val="808080"/>
          <w:sz w:val="20"/>
          <w:szCs w:val="22"/>
        </w:rPr>
        <w:t xml:space="preserve">Décrivez l'impact du projet et de la valorisation des résultats sur </w:t>
      </w:r>
      <w:r w:rsidR="00927F41" w:rsidRPr="00E969A8">
        <w:rPr>
          <w:i/>
          <w:iCs/>
          <w:color w:val="808080"/>
          <w:sz w:val="20"/>
          <w:szCs w:val="22"/>
        </w:rPr>
        <w:t>la société</w:t>
      </w:r>
      <w:r w:rsidR="0086243A" w:rsidRPr="00E969A8">
        <w:rPr>
          <w:i/>
          <w:iCs/>
          <w:color w:val="808080"/>
          <w:sz w:val="20"/>
          <w:szCs w:val="22"/>
        </w:rPr>
        <w:t>,</w:t>
      </w:r>
      <w:r w:rsidRPr="00E969A8">
        <w:rPr>
          <w:i/>
          <w:iCs/>
          <w:color w:val="808080"/>
          <w:sz w:val="20"/>
          <w:szCs w:val="22"/>
        </w:rPr>
        <w:t xml:space="preserve"> l'environnement </w:t>
      </w:r>
      <w:r w:rsidR="0086243A" w:rsidRPr="00E969A8">
        <w:rPr>
          <w:i/>
          <w:iCs/>
          <w:color w:val="808080"/>
          <w:sz w:val="20"/>
          <w:szCs w:val="22"/>
        </w:rPr>
        <w:t xml:space="preserve">et l’écosystème </w:t>
      </w:r>
      <w:r w:rsidRPr="00E969A8">
        <w:rPr>
          <w:i/>
          <w:iCs/>
          <w:color w:val="808080"/>
          <w:sz w:val="20"/>
          <w:szCs w:val="22"/>
        </w:rPr>
        <w:t>de la Région de Bruxelles Capitale.</w:t>
      </w:r>
      <w:r w:rsidR="00372763" w:rsidRPr="00E969A8">
        <w:rPr>
          <w:rFonts w:eastAsia="Cambria" w:cs="Calibri"/>
          <w:i/>
          <w:iCs/>
          <w:color w:val="808080"/>
          <w:sz w:val="20"/>
          <w:szCs w:val="20"/>
        </w:rPr>
        <w:t xml:space="preserve"> </w:t>
      </w:r>
      <w:r w:rsidR="00ED21AF" w:rsidRPr="00E969A8">
        <w:rPr>
          <w:i/>
          <w:iCs/>
          <w:color w:val="808080"/>
          <w:sz w:val="20"/>
          <w:szCs w:val="22"/>
        </w:rPr>
        <w:t xml:space="preserve">Décrivez les éventuels effets positifs et négatifs </w:t>
      </w:r>
      <w:r w:rsidR="008E01AE" w:rsidRPr="00E969A8">
        <w:rPr>
          <w:i/>
          <w:iCs/>
          <w:color w:val="808080"/>
          <w:sz w:val="20"/>
          <w:szCs w:val="22"/>
        </w:rPr>
        <w:t>sur ces trois domaines.</w:t>
      </w:r>
      <w:r w:rsidR="002A17BF" w:rsidRPr="00E969A8">
        <w:rPr>
          <w:i/>
          <w:iCs/>
          <w:color w:val="808080"/>
          <w:sz w:val="20"/>
          <w:szCs w:val="22"/>
        </w:rPr>
        <w:t xml:space="preserve"> Précisément :</w:t>
      </w:r>
    </w:p>
    <w:p w14:paraId="2C1FEF28" w14:textId="77777777" w:rsidR="002A17BF" w:rsidRPr="00E969A8" w:rsidRDefault="002A17BF" w:rsidP="00ED21AF">
      <w:pPr>
        <w:spacing w:after="40"/>
        <w:jc w:val="both"/>
        <w:rPr>
          <w:i/>
          <w:iCs/>
          <w:color w:val="808080"/>
          <w:sz w:val="20"/>
          <w:szCs w:val="22"/>
        </w:rPr>
      </w:pPr>
    </w:p>
    <w:p w14:paraId="545F6B37" w14:textId="77777777" w:rsidR="002A17BF" w:rsidRPr="00E969A8" w:rsidRDefault="002A17BF" w:rsidP="002A17BF">
      <w:pPr>
        <w:spacing w:after="120"/>
        <w:jc w:val="both"/>
        <w:rPr>
          <w:i/>
          <w:iCs/>
          <w:color w:val="808080"/>
          <w:sz w:val="20"/>
          <w:szCs w:val="22"/>
        </w:rPr>
      </w:pPr>
      <w:r w:rsidRPr="00E969A8">
        <w:rPr>
          <w:i/>
          <w:iCs/>
          <w:color w:val="808080"/>
          <w:sz w:val="20"/>
          <w:szCs w:val="22"/>
        </w:rPr>
        <w:t xml:space="preserve">Expliquez en quoi le projet est </w:t>
      </w:r>
      <w:r w:rsidRPr="00E969A8">
        <w:rPr>
          <w:i/>
          <w:iCs/>
          <w:color w:val="808080"/>
          <w:sz w:val="20"/>
          <w:szCs w:val="22"/>
          <w:u w:val="single"/>
        </w:rPr>
        <w:t>exemplair</w:t>
      </w:r>
      <w:r w:rsidRPr="00FF4A17">
        <w:rPr>
          <w:i/>
          <w:iCs/>
          <w:color w:val="808080"/>
          <w:sz w:val="20"/>
          <w:szCs w:val="22"/>
          <w:u w:val="single"/>
        </w:rPr>
        <w:t>e</w:t>
      </w:r>
      <w:r w:rsidRPr="00FF4A17">
        <w:rPr>
          <w:rStyle w:val="Appelnotedebasdep"/>
          <w:i/>
          <w:iCs/>
          <w:color w:val="808080"/>
          <w:sz w:val="20"/>
          <w:szCs w:val="22"/>
        </w:rPr>
        <w:footnoteReference w:id="4"/>
      </w:r>
      <w:r w:rsidRPr="00E969A8">
        <w:rPr>
          <w:i/>
          <w:iCs/>
          <w:color w:val="808080"/>
          <w:sz w:val="20"/>
          <w:szCs w:val="22"/>
        </w:rPr>
        <w:t xml:space="preserve"> au </w:t>
      </w:r>
      <w:r w:rsidRPr="00E969A8">
        <w:rPr>
          <w:i/>
          <w:iCs/>
          <w:color w:val="808080"/>
          <w:sz w:val="20"/>
          <w:szCs w:val="22"/>
          <w:u w:val="single"/>
        </w:rPr>
        <w:t>niveau social et environnemental</w:t>
      </w:r>
      <w:r w:rsidRPr="00E969A8">
        <w:rPr>
          <w:i/>
          <w:iCs/>
          <w:color w:val="808080"/>
          <w:sz w:val="20"/>
          <w:szCs w:val="22"/>
        </w:rPr>
        <w:t xml:space="preserve"> c’est-à-dire qu’il contribue significativement à au moins un des objectifs suivants et ne nuit à aucun d’entre eux :</w:t>
      </w:r>
    </w:p>
    <w:p w14:paraId="6BA0FD90" w14:textId="77777777" w:rsidR="002A17BF" w:rsidRPr="00E969A8" w:rsidRDefault="002A17BF" w:rsidP="002A17BF">
      <w:pPr>
        <w:spacing w:after="60"/>
        <w:jc w:val="both"/>
        <w:rPr>
          <w:i/>
          <w:iCs/>
          <w:color w:val="808080"/>
          <w:sz w:val="20"/>
          <w:szCs w:val="22"/>
        </w:rPr>
      </w:pPr>
      <w:r w:rsidRPr="00E969A8">
        <w:rPr>
          <w:i/>
          <w:iCs/>
          <w:color w:val="808080"/>
          <w:sz w:val="20"/>
          <w:szCs w:val="22"/>
          <w:u w:val="single"/>
        </w:rPr>
        <w:t>Exemplarité sociale</w:t>
      </w:r>
      <w:r w:rsidRPr="00E969A8">
        <w:rPr>
          <w:i/>
          <w:iCs/>
          <w:color w:val="808080"/>
          <w:sz w:val="20"/>
          <w:szCs w:val="22"/>
        </w:rPr>
        <w:t xml:space="preserve"> :</w:t>
      </w:r>
    </w:p>
    <w:p w14:paraId="1A2C5C53" w14:textId="77777777" w:rsidR="002A17BF" w:rsidRPr="00E969A8" w:rsidRDefault="002A17BF" w:rsidP="002A17BF">
      <w:pPr>
        <w:pStyle w:val="Paragraphedeliste"/>
        <w:numPr>
          <w:ilvl w:val="0"/>
          <w:numId w:val="28"/>
        </w:numPr>
        <w:spacing w:after="20"/>
        <w:contextualSpacing w:val="0"/>
        <w:jc w:val="both"/>
        <w:rPr>
          <w:i/>
          <w:iCs/>
          <w:color w:val="808080"/>
          <w:sz w:val="20"/>
        </w:rPr>
      </w:pPr>
      <w:proofErr w:type="gramStart"/>
      <w:r w:rsidRPr="00E969A8">
        <w:rPr>
          <w:i/>
          <w:iCs/>
          <w:color w:val="808080"/>
          <w:sz w:val="20"/>
        </w:rPr>
        <w:t>un</w:t>
      </w:r>
      <w:proofErr w:type="gramEnd"/>
      <w:r w:rsidRPr="00E969A8">
        <w:rPr>
          <w:i/>
          <w:iCs/>
          <w:color w:val="808080"/>
          <w:sz w:val="20"/>
        </w:rPr>
        <w:t xml:space="preserve"> niveau de vie suffisant pour les catégories de personnes plus vulnérables ou ayant des besoins spécifiques, en ce compris : </w:t>
      </w:r>
    </w:p>
    <w:p w14:paraId="32DE9BEB" w14:textId="77777777" w:rsidR="002A17BF" w:rsidRPr="00E969A8" w:rsidRDefault="002A17BF" w:rsidP="002A17BF">
      <w:pPr>
        <w:pStyle w:val="Paragraphedeliste"/>
        <w:spacing w:after="20"/>
        <w:contextualSpacing w:val="0"/>
        <w:jc w:val="both"/>
        <w:rPr>
          <w:i/>
          <w:iCs/>
          <w:color w:val="808080"/>
          <w:sz w:val="20"/>
        </w:rPr>
      </w:pPr>
      <w:r w:rsidRPr="00E969A8">
        <w:rPr>
          <w:i/>
          <w:iCs/>
          <w:color w:val="808080"/>
          <w:sz w:val="20"/>
        </w:rPr>
        <w:t xml:space="preserve">(1) l’amélioration de l'accès aux produits et services répondant aux besoins humains fondamentaux, tels que l'eau, la nourriture, le logement, les soins de santé, l'éducation, </w:t>
      </w:r>
    </w:p>
    <w:p w14:paraId="21104FF4" w14:textId="77777777" w:rsidR="002A17BF" w:rsidRPr="00E969A8" w:rsidRDefault="002A17BF" w:rsidP="002A17BF">
      <w:pPr>
        <w:pStyle w:val="Paragraphedeliste"/>
        <w:spacing w:after="60"/>
        <w:contextualSpacing w:val="0"/>
        <w:jc w:val="both"/>
        <w:rPr>
          <w:i/>
          <w:iCs/>
          <w:color w:val="808080"/>
          <w:sz w:val="20"/>
        </w:rPr>
      </w:pPr>
      <w:r w:rsidRPr="00E969A8">
        <w:rPr>
          <w:i/>
          <w:iCs/>
          <w:color w:val="808080"/>
          <w:sz w:val="20"/>
        </w:rPr>
        <w:t>(2) l'amélioration de l'accès aux infrastructures économiques de base, en ce compris les transports durables, les télécommunications et l'internet, l'électricité ;</w:t>
      </w:r>
    </w:p>
    <w:p w14:paraId="09D8055B" w14:textId="77777777" w:rsidR="002A17BF" w:rsidRPr="00E969A8" w:rsidRDefault="002A17BF" w:rsidP="002A17BF">
      <w:pPr>
        <w:pStyle w:val="Paragraphedeliste"/>
        <w:numPr>
          <w:ilvl w:val="0"/>
          <w:numId w:val="28"/>
        </w:numPr>
        <w:spacing w:after="60"/>
        <w:contextualSpacing w:val="0"/>
        <w:jc w:val="both"/>
        <w:rPr>
          <w:i/>
          <w:iCs/>
          <w:color w:val="808080"/>
          <w:sz w:val="20"/>
        </w:rPr>
      </w:pPr>
      <w:proofErr w:type="gramStart"/>
      <w:r w:rsidRPr="00E969A8">
        <w:rPr>
          <w:i/>
          <w:iCs/>
          <w:color w:val="808080"/>
          <w:sz w:val="20"/>
        </w:rPr>
        <w:t>le</w:t>
      </w:r>
      <w:proofErr w:type="gramEnd"/>
      <w:r w:rsidRPr="00E969A8">
        <w:rPr>
          <w:i/>
          <w:iCs/>
          <w:color w:val="808080"/>
          <w:sz w:val="20"/>
        </w:rPr>
        <w:t xml:space="preserve"> développement de l’emploi local de qualité ;</w:t>
      </w:r>
    </w:p>
    <w:p w14:paraId="3F523300" w14:textId="77777777" w:rsidR="002A17BF" w:rsidRPr="00E969A8" w:rsidRDefault="002A17BF" w:rsidP="002A17BF">
      <w:pPr>
        <w:pStyle w:val="Paragraphedeliste"/>
        <w:numPr>
          <w:ilvl w:val="0"/>
          <w:numId w:val="28"/>
        </w:numPr>
        <w:spacing w:after="60"/>
        <w:contextualSpacing w:val="0"/>
        <w:jc w:val="both"/>
        <w:rPr>
          <w:i/>
          <w:iCs/>
          <w:color w:val="808080"/>
          <w:sz w:val="20"/>
        </w:rPr>
      </w:pPr>
      <w:proofErr w:type="gramStart"/>
      <w:r w:rsidRPr="00E969A8">
        <w:rPr>
          <w:i/>
          <w:iCs/>
          <w:color w:val="808080"/>
          <w:sz w:val="20"/>
        </w:rPr>
        <w:t>le</w:t>
      </w:r>
      <w:proofErr w:type="gramEnd"/>
      <w:r w:rsidRPr="00E969A8">
        <w:rPr>
          <w:i/>
          <w:iCs/>
          <w:color w:val="808080"/>
          <w:sz w:val="20"/>
        </w:rPr>
        <w:t xml:space="preserve"> développement de l’entrepreneuriat social et démocratique ;</w:t>
      </w:r>
    </w:p>
    <w:p w14:paraId="4F7B50A7" w14:textId="77777777" w:rsidR="002A17BF" w:rsidRPr="00E969A8" w:rsidRDefault="002A17BF" w:rsidP="002A17BF">
      <w:pPr>
        <w:pStyle w:val="Paragraphedeliste"/>
        <w:numPr>
          <w:ilvl w:val="0"/>
          <w:numId w:val="28"/>
        </w:numPr>
        <w:spacing w:after="120"/>
        <w:ind w:left="714" w:hanging="357"/>
        <w:contextualSpacing w:val="0"/>
        <w:jc w:val="both"/>
        <w:rPr>
          <w:i/>
          <w:iCs/>
          <w:color w:val="808080"/>
          <w:sz w:val="20"/>
        </w:rPr>
      </w:pPr>
      <w:proofErr w:type="gramStart"/>
      <w:r w:rsidRPr="00E969A8">
        <w:rPr>
          <w:i/>
          <w:iCs/>
          <w:color w:val="808080"/>
          <w:sz w:val="20"/>
        </w:rPr>
        <w:t>l’instauration</w:t>
      </w:r>
      <w:proofErr w:type="gramEnd"/>
      <w:r w:rsidRPr="00E969A8">
        <w:rPr>
          <w:i/>
          <w:iCs/>
          <w:color w:val="808080"/>
          <w:sz w:val="20"/>
        </w:rPr>
        <w:t xml:space="preserve"> d’une société plus inclusive ;</w:t>
      </w:r>
    </w:p>
    <w:p w14:paraId="48D205B6" w14:textId="77777777" w:rsidR="002A17BF" w:rsidRPr="00E969A8" w:rsidRDefault="002A17BF" w:rsidP="002A17BF">
      <w:pPr>
        <w:spacing w:after="40"/>
        <w:jc w:val="both"/>
        <w:rPr>
          <w:i/>
          <w:iCs/>
          <w:color w:val="808080"/>
          <w:sz w:val="20"/>
          <w:szCs w:val="22"/>
        </w:rPr>
      </w:pPr>
      <w:r w:rsidRPr="00E969A8">
        <w:rPr>
          <w:i/>
          <w:iCs/>
          <w:color w:val="808080"/>
          <w:sz w:val="20"/>
          <w:szCs w:val="22"/>
          <w:u w:val="single"/>
        </w:rPr>
        <w:t>Exemplarité environnementale</w:t>
      </w:r>
      <w:r w:rsidRPr="00E969A8">
        <w:rPr>
          <w:i/>
          <w:iCs/>
          <w:color w:val="808080"/>
          <w:sz w:val="20"/>
          <w:szCs w:val="22"/>
        </w:rPr>
        <w:t xml:space="preserve"> :</w:t>
      </w:r>
    </w:p>
    <w:p w14:paraId="3C31F84D" w14:textId="77777777" w:rsidR="002A17BF" w:rsidRPr="00E969A8" w:rsidRDefault="002A17BF" w:rsidP="002A17BF">
      <w:pPr>
        <w:pStyle w:val="Paragraphedeliste"/>
        <w:numPr>
          <w:ilvl w:val="0"/>
          <w:numId w:val="29"/>
        </w:numPr>
        <w:spacing w:after="40"/>
        <w:jc w:val="both"/>
        <w:rPr>
          <w:i/>
          <w:iCs/>
          <w:color w:val="808080"/>
          <w:sz w:val="20"/>
        </w:rPr>
      </w:pPr>
      <w:proofErr w:type="gramStart"/>
      <w:r w:rsidRPr="00E969A8">
        <w:rPr>
          <w:i/>
          <w:iCs/>
          <w:color w:val="808080"/>
          <w:sz w:val="20"/>
        </w:rPr>
        <w:t>l’utilisation</w:t>
      </w:r>
      <w:proofErr w:type="gramEnd"/>
      <w:r w:rsidRPr="00E969A8">
        <w:rPr>
          <w:i/>
          <w:iCs/>
          <w:color w:val="808080"/>
          <w:sz w:val="20"/>
        </w:rPr>
        <w:t xml:space="preserve"> plus rationnelle des ressources ;</w:t>
      </w:r>
    </w:p>
    <w:p w14:paraId="640F6C00" w14:textId="77777777" w:rsidR="002A17BF" w:rsidRPr="00E969A8" w:rsidRDefault="002A17BF" w:rsidP="002A17BF">
      <w:pPr>
        <w:pStyle w:val="Paragraphedeliste"/>
        <w:numPr>
          <w:ilvl w:val="0"/>
          <w:numId w:val="29"/>
        </w:numPr>
        <w:spacing w:after="40"/>
        <w:jc w:val="both"/>
        <w:rPr>
          <w:i/>
          <w:iCs/>
          <w:color w:val="808080"/>
          <w:sz w:val="20"/>
        </w:rPr>
      </w:pPr>
      <w:proofErr w:type="gramStart"/>
      <w:r w:rsidRPr="00E969A8">
        <w:rPr>
          <w:i/>
          <w:iCs/>
          <w:color w:val="808080"/>
          <w:sz w:val="20"/>
        </w:rPr>
        <w:t>l’amélioration</w:t>
      </w:r>
      <w:proofErr w:type="gramEnd"/>
      <w:r w:rsidRPr="00E969A8">
        <w:rPr>
          <w:i/>
          <w:iCs/>
          <w:color w:val="808080"/>
          <w:sz w:val="20"/>
        </w:rPr>
        <w:t xml:space="preserve"> de l’incidence environnementale, notamment en ce qui concerne les émissions polluantes, la mobilité, la biodiversité et les écosystèmes ;</w:t>
      </w:r>
    </w:p>
    <w:p w14:paraId="3EAF2786" w14:textId="77777777" w:rsidR="002A17BF" w:rsidRPr="00E969A8" w:rsidRDefault="002A17BF" w:rsidP="002A17BF">
      <w:pPr>
        <w:pStyle w:val="Paragraphedeliste"/>
        <w:numPr>
          <w:ilvl w:val="0"/>
          <w:numId w:val="29"/>
        </w:numPr>
        <w:spacing w:after="40"/>
        <w:jc w:val="both"/>
        <w:rPr>
          <w:i/>
          <w:iCs/>
          <w:color w:val="808080"/>
          <w:sz w:val="20"/>
        </w:rPr>
      </w:pPr>
      <w:proofErr w:type="gramStart"/>
      <w:r w:rsidRPr="00E969A8">
        <w:rPr>
          <w:i/>
          <w:iCs/>
          <w:color w:val="808080"/>
          <w:sz w:val="20"/>
        </w:rPr>
        <w:t>l’adaptation</w:t>
      </w:r>
      <w:proofErr w:type="gramEnd"/>
      <w:r w:rsidRPr="00E969A8">
        <w:rPr>
          <w:i/>
          <w:iCs/>
          <w:color w:val="808080"/>
          <w:sz w:val="20"/>
        </w:rPr>
        <w:t xml:space="preserve"> aux changements climatiques.</w:t>
      </w:r>
    </w:p>
    <w:p w14:paraId="608C0C41"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77BF0BE0" w14:textId="77777777" w:rsidR="002A17BF" w:rsidRPr="00E969A8" w:rsidRDefault="002A17BF" w:rsidP="002A17BF">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773790A6"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29B52F4F" w14:textId="77777777" w:rsidR="002A17BF" w:rsidRPr="00E969A8" w:rsidRDefault="002A17BF" w:rsidP="002A17BF">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3081DE91" w14:textId="1F4F21F2" w:rsidR="002A17BF" w:rsidRPr="003E3FA3" w:rsidRDefault="002A17BF" w:rsidP="003E3FA3">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014424CA" w14:textId="77777777" w:rsidR="002A17BF" w:rsidRPr="003E3FA3" w:rsidRDefault="002A17BF" w:rsidP="003E3FA3">
      <w:pPr>
        <w:spacing w:before="102" w:after="40"/>
        <w:jc w:val="both"/>
        <w:rPr>
          <w:rFonts w:ascii="Times New Roman" w:hAnsi="Times New Roman" w:cs="Times New Roman"/>
          <w:szCs w:val="22"/>
        </w:rPr>
      </w:pPr>
    </w:p>
    <w:p w14:paraId="2E441122" w14:textId="77777777" w:rsidR="002A17BF" w:rsidRPr="00E969A8" w:rsidRDefault="002A17BF" w:rsidP="002A17BF">
      <w:pPr>
        <w:jc w:val="both"/>
        <w:rPr>
          <w:i/>
          <w:iCs/>
          <w:color w:val="808080"/>
          <w:sz w:val="20"/>
        </w:rPr>
      </w:pPr>
      <w:r w:rsidRPr="00E969A8">
        <w:rPr>
          <w:i/>
          <w:iCs/>
          <w:color w:val="808080"/>
          <w:sz w:val="20"/>
          <w:u w:val="single"/>
        </w:rPr>
        <w:t>Décrivez l’impact du projet sur l’Ecosystème régional</w:t>
      </w:r>
      <w:r w:rsidRPr="00E969A8">
        <w:rPr>
          <w:i/>
          <w:iCs/>
          <w:color w:val="808080"/>
          <w:sz w:val="20"/>
        </w:rPr>
        <w:t xml:space="preserve"> (ex : collaboration avec des partenaires bruxellois et l’écosystème local, développement d’un secteur nouveau à impact positif …)</w:t>
      </w:r>
    </w:p>
    <w:p w14:paraId="0451FE3A" w14:textId="77777777" w:rsidR="002A17BF" w:rsidRPr="00E969A8" w:rsidRDefault="002A17BF" w:rsidP="002A17BF">
      <w:pPr>
        <w:spacing w:before="102" w:after="40"/>
        <w:rPr>
          <w:rFonts w:ascii="Times New Roman" w:eastAsia="Times New Roman" w:hAnsi="Times New Roman" w:cs="Times New Roman"/>
          <w:color w:val="000000"/>
        </w:rPr>
      </w:pPr>
      <w:bookmarkStart w:id="753" w:name="_Hlk175746341"/>
      <w:r w:rsidRPr="00E969A8">
        <w:rPr>
          <w:rFonts w:ascii="Times New Roman" w:eastAsia="Times New Roman" w:hAnsi="Times New Roman" w:cs="Times New Roman"/>
        </w:rPr>
        <w:t xml:space="preserve">  </w:t>
      </w:r>
      <w:r w:rsidRPr="00E969A8">
        <w:rPr>
          <w:rFonts w:ascii="Times New Roman" w:hAnsi="Times New Roman" w:cs="Times New Roman"/>
        </w:rPr>
        <w:t>........................................................................................................................................................................</w:t>
      </w:r>
    </w:p>
    <w:p w14:paraId="5892B0E0" w14:textId="77777777" w:rsidR="002A17BF" w:rsidRPr="00E969A8" w:rsidRDefault="002A17BF" w:rsidP="002A17BF">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0E98739B"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lastRenderedPageBreak/>
        <w:t xml:space="preserve">  </w:t>
      </w:r>
      <w:r w:rsidRPr="00E969A8">
        <w:rPr>
          <w:rFonts w:ascii="Times New Roman" w:hAnsi="Times New Roman" w:cs="Times New Roman"/>
        </w:rPr>
        <w:t>........................................................................................................................................................................</w:t>
      </w:r>
    </w:p>
    <w:p w14:paraId="0997C499" w14:textId="77777777" w:rsidR="002A17BF" w:rsidRPr="00E969A8" w:rsidRDefault="002A17BF" w:rsidP="002A17BF">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1E5DD968"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bookmarkEnd w:id="753"/>
    <w:p w14:paraId="116A2AA0" w14:textId="77777777" w:rsidR="002A17BF" w:rsidRPr="00E969A8" w:rsidRDefault="002A17BF" w:rsidP="002A17BF">
      <w:pPr>
        <w:spacing w:before="102" w:after="40"/>
        <w:rPr>
          <w:rFonts w:ascii="Times New Roman" w:eastAsia="Cambria" w:hAnsi="Times New Roman" w:cs="Times New Roman"/>
          <w:color w:val="000000"/>
        </w:rPr>
      </w:pPr>
    </w:p>
    <w:p w14:paraId="30F1E650" w14:textId="400A3C97" w:rsidR="002A17BF" w:rsidRPr="00E969A8" w:rsidRDefault="002A17BF" w:rsidP="002A17BF">
      <w:pPr>
        <w:jc w:val="both"/>
        <w:rPr>
          <w:i/>
          <w:iCs/>
          <w:color w:val="808080"/>
          <w:sz w:val="20"/>
        </w:rPr>
      </w:pPr>
      <w:r w:rsidRPr="00E969A8">
        <w:rPr>
          <w:i/>
          <w:iCs/>
          <w:color w:val="808080"/>
          <w:sz w:val="20"/>
        </w:rPr>
        <w:t>Eventuellement, décrivez d’autres impact</w:t>
      </w:r>
      <w:r w:rsidR="0048671B">
        <w:rPr>
          <w:i/>
          <w:iCs/>
          <w:color w:val="808080"/>
          <w:sz w:val="20"/>
        </w:rPr>
        <w:t>s</w:t>
      </w:r>
      <w:r w:rsidRPr="00E969A8">
        <w:rPr>
          <w:i/>
          <w:iCs/>
          <w:color w:val="808080"/>
          <w:sz w:val="20"/>
        </w:rPr>
        <w:t xml:space="preserve"> (non couverts par les descriptions ci-dessus) sur la Région de Bruxelles-Capitale :</w:t>
      </w:r>
    </w:p>
    <w:p w14:paraId="4B1D48A7"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3D791459" w14:textId="77777777" w:rsidR="002A17BF" w:rsidRPr="00E969A8" w:rsidRDefault="002A17BF" w:rsidP="002A17BF">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690E6076"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67978FAB" w14:textId="77777777" w:rsidR="002A17BF" w:rsidRPr="00E969A8" w:rsidRDefault="002A17BF" w:rsidP="002A17BF">
      <w:pPr>
        <w:spacing w:before="102" w:after="40"/>
        <w:rPr>
          <w:rFonts w:ascii="Times New Roman" w:eastAsia="Times New Roman" w:hAnsi="Times New Roman" w:cs="Times New Roman"/>
        </w:rPr>
      </w:pPr>
      <w:r w:rsidRPr="00E969A8">
        <w:rPr>
          <w:rFonts w:ascii="Times New Roman" w:eastAsia="Times New Roman" w:hAnsi="Times New Roman" w:cs="Times New Roman"/>
          <w:color w:val="000000"/>
        </w:rPr>
        <w:t xml:space="preserve">  </w:t>
      </w:r>
      <w:r w:rsidRPr="00E969A8">
        <w:rPr>
          <w:rFonts w:ascii="Times New Roman" w:eastAsia="Cambria" w:hAnsi="Times New Roman" w:cs="Times New Roman"/>
          <w:color w:val="000000"/>
        </w:rPr>
        <w:t>........................................................................................................................................................................</w:t>
      </w:r>
    </w:p>
    <w:p w14:paraId="3C6F762D" w14:textId="77777777" w:rsidR="002A17BF" w:rsidRPr="00E969A8" w:rsidRDefault="002A17BF" w:rsidP="002A17BF">
      <w:pPr>
        <w:spacing w:before="102" w:after="40"/>
        <w:rPr>
          <w:rFonts w:ascii="Times New Roman" w:eastAsia="Times New Roman" w:hAnsi="Times New Roman" w:cs="Times New Roman"/>
          <w:color w:val="000000"/>
        </w:rPr>
      </w:pPr>
      <w:r w:rsidRPr="00E969A8">
        <w:rPr>
          <w:rFonts w:ascii="Times New Roman" w:eastAsia="Times New Roman" w:hAnsi="Times New Roman" w:cs="Times New Roman"/>
        </w:rPr>
        <w:t xml:space="preserve">  </w:t>
      </w:r>
      <w:r w:rsidRPr="00E969A8">
        <w:rPr>
          <w:rFonts w:ascii="Times New Roman" w:hAnsi="Times New Roman" w:cs="Times New Roman"/>
        </w:rPr>
        <w:t>........................................................................................................................................................................</w:t>
      </w:r>
    </w:p>
    <w:p w14:paraId="4E42B2A7" w14:textId="77777777" w:rsidR="002A17BF" w:rsidRPr="00E969A8" w:rsidRDefault="002A17BF" w:rsidP="002A17BF">
      <w:pPr>
        <w:jc w:val="both"/>
        <w:rPr>
          <w:i/>
          <w:iCs/>
          <w:color w:val="808080"/>
          <w:sz w:val="20"/>
        </w:rPr>
      </w:pPr>
    </w:p>
    <w:p w14:paraId="7E2647F9" w14:textId="77777777" w:rsidR="00B61596" w:rsidRPr="00E969A8" w:rsidRDefault="00B61596" w:rsidP="00BB2FC8">
      <w:pPr>
        <w:pStyle w:val="Titre1"/>
      </w:pPr>
      <w:bookmarkStart w:id="754" w:name="_Toc177126391"/>
      <w:r w:rsidRPr="00E969A8">
        <w:t>: Accord de collaboration</w:t>
      </w:r>
      <w:bookmarkEnd w:id="754"/>
    </w:p>
    <w:p w14:paraId="1DA40B7A" w14:textId="013D4217" w:rsidR="00DB72A4" w:rsidRPr="00E969A8" w:rsidRDefault="00DB72A4">
      <w:pPr>
        <w:rPr>
          <w:rFonts w:eastAsia="Cambria"/>
          <w:i/>
          <w:iCs/>
          <w:color w:val="808080"/>
          <w:sz w:val="20"/>
          <w:szCs w:val="22"/>
        </w:rPr>
      </w:pPr>
      <w:bookmarkStart w:id="755" w:name="__RefHeading__1092_296410584"/>
      <w:bookmarkStart w:id="756" w:name="__RefHeading__4417_887083246"/>
      <w:bookmarkStart w:id="757" w:name="__RefHeading__2180_296410584"/>
      <w:bookmarkEnd w:id="755"/>
      <w:bookmarkEnd w:id="756"/>
      <w:bookmarkEnd w:id="757"/>
      <w:r w:rsidRPr="00E969A8">
        <w:rPr>
          <w:rFonts w:eastAsia="Cambria"/>
          <w:i/>
          <w:iCs/>
          <w:color w:val="808080"/>
          <w:sz w:val="20"/>
          <w:szCs w:val="22"/>
        </w:rPr>
        <w:t xml:space="preserve">Veuillez joindre en annexe l'accord de collaboration signé entre l'organisme de recherche et </w:t>
      </w:r>
      <w:r w:rsidR="0060003C" w:rsidRPr="00E969A8">
        <w:rPr>
          <w:rFonts w:eastAsia="Cambria"/>
          <w:i/>
          <w:iCs/>
          <w:color w:val="808080"/>
          <w:sz w:val="20"/>
          <w:szCs w:val="22"/>
        </w:rPr>
        <w:t xml:space="preserve">l’Entité </w:t>
      </w:r>
      <w:r w:rsidR="006D4079" w:rsidRPr="00E969A8">
        <w:rPr>
          <w:rFonts w:eastAsia="Cambria"/>
          <w:i/>
          <w:iCs/>
          <w:color w:val="808080"/>
          <w:sz w:val="20"/>
          <w:szCs w:val="22"/>
        </w:rPr>
        <w:t>Partenaire</w:t>
      </w:r>
      <w:r w:rsidRPr="00E969A8">
        <w:rPr>
          <w:rFonts w:eastAsia="Cambria"/>
          <w:i/>
          <w:iCs/>
          <w:color w:val="808080"/>
          <w:sz w:val="20"/>
          <w:szCs w:val="22"/>
        </w:rPr>
        <w:t>. Cet accord contient entre autres les modalités de propriété intellectuelle entre les partenaires.</w:t>
      </w:r>
    </w:p>
    <w:p w14:paraId="1E452836" w14:textId="723ADA9C" w:rsidR="00E72C1D" w:rsidRPr="00E969A8" w:rsidRDefault="00E72C1D" w:rsidP="00E72C1D">
      <w:pPr>
        <w:rPr>
          <w:i/>
          <w:iCs/>
          <w:color w:val="808080"/>
          <w:sz w:val="20"/>
          <w:szCs w:val="22"/>
        </w:rPr>
      </w:pPr>
      <w:r w:rsidRPr="00E969A8">
        <w:rPr>
          <w:rFonts w:cs="Calibri"/>
          <w:i/>
          <w:iCs/>
          <w:color w:val="808080"/>
          <w:sz w:val="20"/>
          <w:szCs w:val="20"/>
        </w:rPr>
        <w:t>Dans le cas où l’organisme bénéficiaire n’est pas une université (cas des hautes-écoles ou des Centres de recherche collectifs par exemple), l’université partenaire devra également être signataire de cet accord.</w:t>
      </w:r>
    </w:p>
    <w:p w14:paraId="39591014" w14:textId="77777777" w:rsidR="00DB72A4" w:rsidRPr="00E969A8" w:rsidRDefault="00DB72A4">
      <w:pPr>
        <w:rPr>
          <w:i/>
          <w:iCs/>
          <w:color w:val="808080"/>
          <w:sz w:val="20"/>
          <w:szCs w:val="22"/>
        </w:rPr>
      </w:pPr>
    </w:p>
    <w:p w14:paraId="28CA910E" w14:textId="4CB40A33" w:rsidR="00DB72A4" w:rsidRPr="00E969A8" w:rsidRDefault="00DB72A4">
      <w:pPr>
        <w:rPr>
          <w:rFonts w:ascii="Times New Roman" w:eastAsia="Cambria" w:hAnsi="Times New Roman" w:cs="Times New Roman"/>
          <w:i/>
          <w:iCs/>
          <w:color w:val="000000"/>
          <w:szCs w:val="22"/>
        </w:rPr>
      </w:pPr>
      <w:r w:rsidRPr="00E969A8">
        <w:rPr>
          <w:rFonts w:ascii="Times New Roman" w:eastAsia="Cambria" w:hAnsi="Times New Roman" w:cs="Times New Roman"/>
          <w:b/>
          <w:bCs/>
          <w:color w:val="000000"/>
          <w:szCs w:val="22"/>
        </w:rPr>
        <w:t>Annexe à fournir</w:t>
      </w:r>
    </w:p>
    <w:p w14:paraId="7E2B8BFE" w14:textId="77777777" w:rsidR="00DB72A4" w:rsidRPr="00E969A8" w:rsidRDefault="00DB72A4" w:rsidP="006525AF">
      <w:pPr>
        <w:numPr>
          <w:ilvl w:val="0"/>
          <w:numId w:val="9"/>
        </w:numPr>
        <w:rPr>
          <w:rFonts w:eastAsia="Cambria"/>
        </w:rPr>
      </w:pPr>
      <w:proofErr w:type="gramStart"/>
      <w:r w:rsidRPr="00E969A8">
        <w:rPr>
          <w:rFonts w:ascii="Times New Roman" w:eastAsia="Cambria" w:hAnsi="Times New Roman" w:cs="Times New Roman"/>
          <w:i/>
          <w:iCs/>
          <w:color w:val="000000"/>
          <w:szCs w:val="22"/>
        </w:rPr>
        <w:t>copie</w:t>
      </w:r>
      <w:proofErr w:type="gramEnd"/>
      <w:r w:rsidRPr="00E969A8">
        <w:rPr>
          <w:rFonts w:ascii="Times New Roman" w:eastAsia="Cambria" w:hAnsi="Times New Roman" w:cs="Times New Roman"/>
          <w:i/>
          <w:iCs/>
          <w:color w:val="000000"/>
          <w:szCs w:val="22"/>
        </w:rPr>
        <w:t xml:space="preserve"> de l'accord de collaboration </w:t>
      </w:r>
      <w:r w:rsidRPr="00E969A8">
        <w:rPr>
          <w:rFonts w:ascii="Times New Roman" w:eastAsia="Cambria" w:hAnsi="Times New Roman" w:cs="Times New Roman"/>
          <w:i/>
          <w:iCs/>
          <w:color w:val="000000"/>
          <w:szCs w:val="22"/>
          <w:u w:val="single"/>
        </w:rPr>
        <w:t>signé</w:t>
      </w:r>
      <w:r w:rsidRPr="00E969A8">
        <w:rPr>
          <w:rFonts w:ascii="Times New Roman" w:eastAsia="Cambria" w:hAnsi="Times New Roman" w:cs="Times New Roman"/>
          <w:i/>
          <w:iCs/>
          <w:color w:val="000000"/>
          <w:szCs w:val="22"/>
        </w:rPr>
        <w:t xml:space="preserve"> entre les partenaires</w:t>
      </w:r>
    </w:p>
    <w:p w14:paraId="67A67B2B" w14:textId="77777777" w:rsidR="00DB72A4" w:rsidRPr="00E969A8" w:rsidRDefault="00DB72A4" w:rsidP="0060003C">
      <w:pPr>
        <w:pStyle w:val="Titre1"/>
        <w:spacing w:after="200"/>
      </w:pPr>
      <w:bookmarkStart w:id="758" w:name="__RefHeading__1094_296410584"/>
      <w:bookmarkStart w:id="759" w:name="__RefHeading__9186_887083246"/>
      <w:bookmarkStart w:id="760" w:name="__RefHeading__2182_296410584"/>
      <w:bookmarkStart w:id="761" w:name="_Toc177126392"/>
      <w:bookmarkEnd w:id="758"/>
      <w:bookmarkEnd w:id="759"/>
      <w:bookmarkEnd w:id="760"/>
      <w:r w:rsidRPr="00E969A8">
        <w:t>: Récapitulatif des annexes à fournir</w:t>
      </w:r>
      <w:bookmarkEnd w:id="761"/>
    </w:p>
    <w:p w14:paraId="78D01009" w14:textId="2AF71A3A" w:rsidR="0060003C" w:rsidRPr="00FB3E38" w:rsidRDefault="00C13C69" w:rsidP="006525AF">
      <w:pPr>
        <w:numPr>
          <w:ilvl w:val="0"/>
          <w:numId w:val="14"/>
        </w:numPr>
        <w:spacing w:before="45" w:after="45"/>
        <w:ind w:left="714" w:hanging="357"/>
        <w:rPr>
          <w:rFonts w:asciiTheme="minorHAnsi" w:hAnsiTheme="minorHAnsi" w:cstheme="minorHAnsi"/>
          <w:i/>
          <w:iCs/>
          <w:color w:val="000000"/>
          <w:szCs w:val="22"/>
          <w:lang w:bidi="ar-SA"/>
        </w:rPr>
      </w:pPr>
      <w:r w:rsidRPr="00FB3E38">
        <w:rPr>
          <w:rFonts w:asciiTheme="minorHAnsi" w:hAnsiTheme="minorHAnsi" w:cstheme="minorHAnsi"/>
          <w:i/>
          <w:iCs/>
          <w:color w:val="000000"/>
          <w:szCs w:val="22"/>
          <w:lang w:bidi="ar-SA"/>
        </w:rPr>
        <w:t xml:space="preserve">Le cas échéant, </w:t>
      </w:r>
      <w:r w:rsidR="0060003C" w:rsidRPr="00FB3E38">
        <w:rPr>
          <w:rFonts w:asciiTheme="minorHAnsi" w:hAnsiTheme="minorHAnsi" w:cstheme="minorHAnsi"/>
          <w:i/>
          <w:iCs/>
          <w:color w:val="000000"/>
          <w:szCs w:val="22"/>
          <w:lang w:bidi="ar-SA"/>
        </w:rPr>
        <w:t>fiche de qualification de l’Organisme de recherche</w:t>
      </w:r>
      <w:r w:rsidR="004800B3" w:rsidRPr="00FB3E38">
        <w:rPr>
          <w:rFonts w:asciiTheme="minorHAnsi" w:hAnsiTheme="minorHAnsi" w:cstheme="minorHAnsi"/>
          <w:i/>
          <w:iCs/>
          <w:color w:val="000000"/>
          <w:szCs w:val="22"/>
          <w:lang w:bidi="ar-SA"/>
        </w:rPr>
        <w:t xml:space="preserve"> </w:t>
      </w:r>
      <w:r w:rsidR="004800B3" w:rsidRPr="00FB3E38">
        <w:rPr>
          <w:rFonts w:asciiTheme="minorHAnsi" w:hAnsiTheme="minorHAnsi" w:cstheme="minorHAnsi"/>
          <w:i/>
          <w:iCs/>
        </w:rPr>
        <w:t xml:space="preserve">(Template disponible sur la </w:t>
      </w:r>
      <w:hyperlink r:id="rId38" w:history="1">
        <w:r w:rsidR="004800B3" w:rsidRPr="00FB3E38">
          <w:rPr>
            <w:rStyle w:val="Lienhypertexte"/>
            <w:rFonts w:asciiTheme="minorHAnsi" w:hAnsiTheme="minorHAnsi" w:cstheme="minorHAnsi"/>
            <w:i/>
            <w:iCs/>
          </w:rPr>
          <w:t>page web Applied PhD</w:t>
        </w:r>
      </w:hyperlink>
      <w:r w:rsidR="004800B3" w:rsidRPr="00FB3E38">
        <w:rPr>
          <w:rStyle w:val="Lienhypertexte"/>
          <w:rFonts w:asciiTheme="minorHAnsi" w:hAnsiTheme="minorHAnsi" w:cstheme="minorHAnsi"/>
          <w:i/>
          <w:iCs/>
        </w:rPr>
        <w:t>)</w:t>
      </w:r>
    </w:p>
    <w:p w14:paraId="61042D4B" w14:textId="2B0754E1" w:rsidR="00DB72A4" w:rsidRPr="00FB3E38" w:rsidRDefault="00DB72A4" w:rsidP="006525AF">
      <w:pPr>
        <w:numPr>
          <w:ilvl w:val="0"/>
          <w:numId w:val="14"/>
        </w:numPr>
        <w:spacing w:before="45" w:after="45"/>
        <w:rPr>
          <w:rFonts w:asciiTheme="minorHAnsi" w:hAnsiTheme="minorHAnsi" w:cstheme="minorHAnsi"/>
          <w:i/>
          <w:iCs/>
          <w:color w:val="000000"/>
          <w:szCs w:val="22"/>
          <w:lang w:bidi="ar-SA"/>
        </w:rPr>
      </w:pPr>
      <w:r w:rsidRPr="00FB3E38">
        <w:rPr>
          <w:rFonts w:asciiTheme="minorHAnsi" w:hAnsiTheme="minorHAnsi" w:cstheme="minorHAnsi"/>
          <w:i/>
          <w:iCs/>
          <w:color w:val="000000"/>
          <w:szCs w:val="22"/>
          <w:lang w:bidi="ar-SA"/>
        </w:rPr>
        <w:t>CV du promoteur</w:t>
      </w:r>
      <w:r w:rsidR="00ED307A" w:rsidRPr="00FB3E38">
        <w:rPr>
          <w:rFonts w:asciiTheme="minorHAnsi" w:hAnsiTheme="minorHAnsi" w:cstheme="minorHAnsi"/>
          <w:i/>
          <w:iCs/>
          <w:color w:val="000000"/>
          <w:szCs w:val="22"/>
          <w:lang w:bidi="ar-SA"/>
        </w:rPr>
        <w:t xml:space="preserve"> (et du </w:t>
      </w:r>
      <w:proofErr w:type="spellStart"/>
      <w:r w:rsidR="00ED307A" w:rsidRPr="00FB3E38">
        <w:rPr>
          <w:rFonts w:asciiTheme="minorHAnsi" w:hAnsiTheme="minorHAnsi" w:cstheme="minorHAnsi"/>
          <w:i/>
          <w:iCs/>
          <w:color w:val="000000"/>
          <w:szCs w:val="22"/>
          <w:lang w:bidi="ar-SA"/>
        </w:rPr>
        <w:t>co</w:t>
      </w:r>
      <w:proofErr w:type="spellEnd"/>
      <w:r w:rsidR="00ED307A" w:rsidRPr="00FB3E38">
        <w:rPr>
          <w:rFonts w:asciiTheme="minorHAnsi" w:hAnsiTheme="minorHAnsi" w:cstheme="minorHAnsi"/>
          <w:i/>
          <w:iCs/>
          <w:color w:val="000000"/>
          <w:szCs w:val="22"/>
          <w:lang w:bidi="ar-SA"/>
        </w:rPr>
        <w:t>-promoteur le cas échéant)</w:t>
      </w:r>
      <w:r w:rsidRPr="00FB3E38">
        <w:rPr>
          <w:rFonts w:asciiTheme="minorHAnsi" w:hAnsiTheme="minorHAnsi" w:cstheme="minorHAnsi"/>
          <w:i/>
          <w:iCs/>
          <w:color w:val="000000"/>
          <w:szCs w:val="22"/>
          <w:lang w:bidi="ar-SA"/>
        </w:rPr>
        <w:t>,</w:t>
      </w:r>
    </w:p>
    <w:p w14:paraId="784A722E" w14:textId="77777777" w:rsidR="00DB72A4" w:rsidRPr="00FB3E38" w:rsidRDefault="00E941CE" w:rsidP="006525AF">
      <w:pPr>
        <w:numPr>
          <w:ilvl w:val="0"/>
          <w:numId w:val="14"/>
        </w:numPr>
        <w:spacing w:before="45"/>
        <w:rPr>
          <w:rFonts w:asciiTheme="minorHAnsi" w:hAnsiTheme="minorHAnsi" w:cstheme="minorHAnsi"/>
          <w:color w:val="000000"/>
          <w:szCs w:val="22"/>
        </w:rPr>
      </w:pPr>
      <w:proofErr w:type="gramStart"/>
      <w:r w:rsidRPr="00FB3E38">
        <w:rPr>
          <w:rFonts w:asciiTheme="minorHAnsi" w:hAnsiTheme="minorHAnsi" w:cstheme="minorHAnsi"/>
          <w:i/>
          <w:iCs/>
          <w:color w:val="000000"/>
          <w:szCs w:val="22"/>
          <w:lang w:bidi="ar-SA"/>
        </w:rPr>
        <w:t>liste</w:t>
      </w:r>
      <w:proofErr w:type="gramEnd"/>
      <w:r w:rsidRPr="00FB3E38">
        <w:rPr>
          <w:rFonts w:asciiTheme="minorHAnsi" w:hAnsiTheme="minorHAnsi" w:cstheme="minorHAnsi"/>
          <w:i/>
          <w:iCs/>
          <w:color w:val="000000"/>
          <w:szCs w:val="22"/>
          <w:lang w:bidi="ar-SA"/>
        </w:rPr>
        <w:t xml:space="preserve"> des 5 publications de l'unité de recherche les plus récentes et pertinentes par rapport à la présente proposition</w:t>
      </w:r>
      <w:r w:rsidR="00DB72A4" w:rsidRPr="00FB3E38">
        <w:rPr>
          <w:rFonts w:asciiTheme="minorHAnsi" w:hAnsiTheme="minorHAnsi" w:cstheme="minorHAnsi"/>
          <w:i/>
          <w:iCs/>
          <w:color w:val="000000"/>
          <w:szCs w:val="22"/>
          <w:lang w:bidi="ar-SA"/>
        </w:rPr>
        <w:t>,</w:t>
      </w:r>
    </w:p>
    <w:p w14:paraId="5B0B4A0B" w14:textId="77777777" w:rsidR="00DB72A4" w:rsidRPr="00FB3E38" w:rsidRDefault="00DB72A4" w:rsidP="006525AF">
      <w:pPr>
        <w:numPr>
          <w:ilvl w:val="0"/>
          <w:numId w:val="14"/>
        </w:numPr>
        <w:spacing w:before="45" w:after="45"/>
        <w:jc w:val="both"/>
        <w:rPr>
          <w:rFonts w:asciiTheme="minorHAnsi" w:hAnsiTheme="minorHAnsi" w:cstheme="minorHAnsi"/>
          <w:i/>
          <w:iCs/>
          <w:color w:val="000000"/>
          <w:szCs w:val="22"/>
          <w:lang w:bidi="ar-SA"/>
        </w:rPr>
      </w:pPr>
      <w:r w:rsidRPr="00FB3E38">
        <w:rPr>
          <w:rFonts w:asciiTheme="minorHAnsi" w:hAnsiTheme="minorHAnsi" w:cstheme="minorHAnsi"/>
          <w:i/>
          <w:iCs/>
          <w:color w:val="000000"/>
          <w:szCs w:val="22"/>
          <w:lang w:bidi="ar-SA"/>
        </w:rPr>
        <w:t>CV du candidat chercheur,</w:t>
      </w:r>
    </w:p>
    <w:p w14:paraId="5B24613C" w14:textId="77777777" w:rsidR="00DB72A4" w:rsidRPr="00FB3E38" w:rsidRDefault="00DB72A4" w:rsidP="006525AF">
      <w:pPr>
        <w:numPr>
          <w:ilvl w:val="0"/>
          <w:numId w:val="14"/>
        </w:numPr>
        <w:spacing w:before="45" w:after="45"/>
        <w:jc w:val="both"/>
        <w:rPr>
          <w:rFonts w:asciiTheme="minorHAnsi" w:hAnsiTheme="minorHAnsi" w:cstheme="minorHAnsi"/>
          <w:i/>
          <w:iCs/>
          <w:color w:val="000000"/>
          <w:szCs w:val="22"/>
          <w:lang w:bidi="ar-SA"/>
        </w:rPr>
      </w:pPr>
      <w:proofErr w:type="gramStart"/>
      <w:r w:rsidRPr="00FB3E38">
        <w:rPr>
          <w:rFonts w:asciiTheme="minorHAnsi" w:hAnsiTheme="minorHAnsi" w:cstheme="minorHAnsi"/>
          <w:i/>
          <w:iCs/>
          <w:color w:val="000000"/>
          <w:szCs w:val="22"/>
          <w:lang w:bidi="ar-SA"/>
        </w:rPr>
        <w:t>lettre</w:t>
      </w:r>
      <w:proofErr w:type="gramEnd"/>
      <w:r w:rsidRPr="00FB3E38">
        <w:rPr>
          <w:rFonts w:asciiTheme="minorHAnsi" w:hAnsiTheme="minorHAnsi" w:cstheme="minorHAnsi"/>
          <w:i/>
          <w:iCs/>
          <w:color w:val="000000"/>
          <w:szCs w:val="22"/>
          <w:lang w:bidi="ar-SA"/>
        </w:rPr>
        <w:t xml:space="preserve"> de motivation du candidat,</w:t>
      </w:r>
    </w:p>
    <w:p w14:paraId="1DB32173" w14:textId="77777777" w:rsidR="00DB72A4" w:rsidRPr="00FB3E38" w:rsidRDefault="00DB72A4" w:rsidP="006525AF">
      <w:pPr>
        <w:numPr>
          <w:ilvl w:val="0"/>
          <w:numId w:val="14"/>
        </w:numPr>
        <w:spacing w:before="45" w:after="45"/>
        <w:jc w:val="both"/>
        <w:rPr>
          <w:rFonts w:asciiTheme="minorHAnsi" w:eastAsia="Times New Roman" w:hAnsiTheme="minorHAnsi" w:cstheme="minorHAnsi"/>
          <w:i/>
          <w:iCs/>
          <w:color w:val="000000"/>
          <w:szCs w:val="22"/>
          <w:lang w:bidi="ar-SA"/>
        </w:rPr>
      </w:pPr>
      <w:r w:rsidRPr="00FB3E38">
        <w:rPr>
          <w:rFonts w:asciiTheme="minorHAnsi" w:hAnsiTheme="minorHAnsi" w:cstheme="minorHAnsi"/>
          <w:i/>
          <w:iCs/>
          <w:color w:val="000000"/>
          <w:szCs w:val="22"/>
          <w:lang w:bidi="ar-SA"/>
        </w:rPr>
        <w:t xml:space="preserve">CV </w:t>
      </w:r>
      <w:r w:rsidR="005F71FA" w:rsidRPr="00FB3E38">
        <w:rPr>
          <w:rFonts w:asciiTheme="minorHAnsi" w:hAnsiTheme="minorHAnsi" w:cstheme="minorHAnsi"/>
          <w:i/>
          <w:iCs/>
          <w:color w:val="000000"/>
          <w:szCs w:val="22"/>
          <w:lang w:bidi="ar-SA"/>
        </w:rPr>
        <w:t>des superviseurs</w:t>
      </w:r>
      <w:r w:rsidRPr="00FB3E38">
        <w:rPr>
          <w:rFonts w:asciiTheme="minorHAnsi" w:hAnsiTheme="minorHAnsi" w:cstheme="minorHAnsi"/>
          <w:i/>
          <w:iCs/>
          <w:color w:val="000000"/>
          <w:szCs w:val="22"/>
          <w:lang w:bidi="ar-SA"/>
        </w:rPr>
        <w:t>,</w:t>
      </w:r>
    </w:p>
    <w:p w14:paraId="7C170CC5" w14:textId="5636B4ED" w:rsidR="00DB72A4" w:rsidRPr="00FB3E38" w:rsidRDefault="00DB72A4" w:rsidP="006525AF">
      <w:pPr>
        <w:numPr>
          <w:ilvl w:val="0"/>
          <w:numId w:val="14"/>
        </w:numPr>
        <w:tabs>
          <w:tab w:val="left" w:pos="2977"/>
        </w:tabs>
        <w:spacing w:before="45" w:after="45"/>
        <w:jc w:val="both"/>
        <w:rPr>
          <w:rFonts w:asciiTheme="minorHAnsi" w:eastAsia="Times New Roman" w:hAnsiTheme="minorHAnsi" w:cstheme="minorHAnsi"/>
          <w:i/>
          <w:iCs/>
          <w:color w:val="000000"/>
          <w:szCs w:val="22"/>
          <w:lang w:bidi="ar-SA"/>
        </w:rPr>
      </w:pPr>
      <w:proofErr w:type="gramStart"/>
      <w:r w:rsidRPr="00FB3E38">
        <w:rPr>
          <w:rFonts w:asciiTheme="minorHAnsi" w:eastAsia="Times New Roman" w:hAnsiTheme="minorHAnsi" w:cstheme="minorHAnsi"/>
          <w:i/>
          <w:iCs/>
          <w:color w:val="000000"/>
          <w:szCs w:val="22"/>
          <w:lang w:bidi="ar-SA"/>
        </w:rPr>
        <w:t>formulaire</w:t>
      </w:r>
      <w:proofErr w:type="gramEnd"/>
      <w:r w:rsidRPr="00FB3E38">
        <w:rPr>
          <w:rFonts w:asciiTheme="minorHAnsi" w:eastAsia="Times New Roman" w:hAnsiTheme="minorHAnsi" w:cstheme="minorHAnsi"/>
          <w:i/>
          <w:iCs/>
          <w:color w:val="000000"/>
          <w:szCs w:val="22"/>
          <w:lang w:bidi="ar-SA"/>
        </w:rPr>
        <w:t xml:space="preserve"> “</w:t>
      </w:r>
      <w:r w:rsidR="0060003C" w:rsidRPr="00FB3E38">
        <w:rPr>
          <w:rFonts w:asciiTheme="minorHAnsi" w:eastAsia="Times New Roman" w:hAnsiTheme="minorHAnsi" w:cstheme="minorHAnsi"/>
          <w:i/>
          <w:iCs/>
          <w:szCs w:val="22"/>
          <w:lang w:bidi="ar-SA"/>
        </w:rPr>
        <w:t xml:space="preserve">Fiche </w:t>
      </w:r>
      <w:r w:rsidR="00076670" w:rsidRPr="00FB3E38">
        <w:rPr>
          <w:rFonts w:asciiTheme="minorHAnsi" w:eastAsia="Times New Roman" w:hAnsiTheme="minorHAnsi" w:cstheme="minorHAnsi"/>
          <w:i/>
          <w:iCs/>
          <w:szCs w:val="22"/>
          <w:lang w:bidi="ar-SA"/>
        </w:rPr>
        <w:t>Entité partenaire</w:t>
      </w:r>
      <w:r w:rsidR="0060003C" w:rsidRPr="00FB3E38">
        <w:rPr>
          <w:rFonts w:asciiTheme="minorHAnsi" w:eastAsia="Times New Roman" w:hAnsiTheme="minorHAnsi" w:cstheme="minorHAnsi"/>
          <w:i/>
          <w:iCs/>
          <w:color w:val="000000"/>
          <w:szCs w:val="22"/>
          <w:lang w:bidi="ar-SA"/>
        </w:rPr>
        <w:t xml:space="preserve">”, </w:t>
      </w:r>
      <w:r w:rsidRPr="00FB3E38">
        <w:rPr>
          <w:rFonts w:asciiTheme="minorHAnsi" w:eastAsia="Times New Roman" w:hAnsiTheme="minorHAnsi" w:cstheme="minorHAnsi"/>
          <w:i/>
          <w:iCs/>
          <w:color w:val="000000"/>
          <w:szCs w:val="22"/>
          <w:lang w:bidi="ar-SA"/>
        </w:rPr>
        <w:t xml:space="preserve">dûment complété par </w:t>
      </w:r>
      <w:r w:rsidR="0060003C" w:rsidRPr="00FB3E38">
        <w:rPr>
          <w:rFonts w:asciiTheme="minorHAnsi" w:eastAsia="Times New Roman" w:hAnsiTheme="minorHAnsi" w:cstheme="minorHAnsi"/>
          <w:i/>
          <w:iCs/>
          <w:color w:val="000000"/>
          <w:szCs w:val="22"/>
          <w:lang w:bidi="ar-SA"/>
        </w:rPr>
        <w:t xml:space="preserve">l'entité </w:t>
      </w:r>
      <w:r w:rsidRPr="00FB3E38">
        <w:rPr>
          <w:rFonts w:asciiTheme="minorHAnsi" w:eastAsia="Times New Roman" w:hAnsiTheme="minorHAnsi" w:cstheme="minorHAnsi"/>
          <w:i/>
          <w:iCs/>
          <w:color w:val="000000"/>
          <w:szCs w:val="22"/>
          <w:lang w:bidi="ar-SA"/>
        </w:rPr>
        <w:t>partenaire</w:t>
      </w:r>
      <w:r w:rsidR="004800B3" w:rsidRPr="00FB3E38">
        <w:rPr>
          <w:rFonts w:asciiTheme="minorHAnsi" w:eastAsia="Times New Roman" w:hAnsiTheme="minorHAnsi" w:cstheme="minorHAnsi"/>
          <w:i/>
          <w:iCs/>
          <w:color w:val="000000"/>
          <w:szCs w:val="22"/>
          <w:lang w:bidi="ar-SA"/>
        </w:rPr>
        <w:t xml:space="preserve"> </w:t>
      </w:r>
      <w:r w:rsidR="004800B3" w:rsidRPr="00FB3E38">
        <w:rPr>
          <w:rFonts w:asciiTheme="minorHAnsi" w:hAnsiTheme="minorHAnsi" w:cstheme="minorHAnsi"/>
          <w:i/>
          <w:iCs/>
        </w:rPr>
        <w:t xml:space="preserve">(Template disponible sur la </w:t>
      </w:r>
      <w:hyperlink r:id="rId39" w:history="1">
        <w:r w:rsidR="004800B3" w:rsidRPr="00FB3E38">
          <w:rPr>
            <w:rStyle w:val="Lienhypertexte"/>
            <w:rFonts w:asciiTheme="minorHAnsi" w:hAnsiTheme="minorHAnsi" w:cstheme="minorHAnsi"/>
            <w:i/>
            <w:iCs/>
          </w:rPr>
          <w:t>page web Applied PhD</w:t>
        </w:r>
      </w:hyperlink>
      <w:r w:rsidR="004800B3" w:rsidRPr="00FB3E38">
        <w:rPr>
          <w:rStyle w:val="Lienhypertexte"/>
          <w:rFonts w:asciiTheme="minorHAnsi" w:hAnsiTheme="minorHAnsi" w:cstheme="minorHAnsi"/>
          <w:i/>
          <w:iCs/>
        </w:rPr>
        <w:t>)</w:t>
      </w:r>
      <w:r w:rsidRPr="00FB3E38">
        <w:rPr>
          <w:rFonts w:asciiTheme="minorHAnsi" w:eastAsia="Times New Roman" w:hAnsiTheme="minorHAnsi" w:cstheme="minorHAnsi"/>
          <w:i/>
          <w:iCs/>
          <w:color w:val="000000"/>
          <w:szCs w:val="22"/>
          <w:lang w:bidi="ar-SA"/>
        </w:rPr>
        <w:t>,</w:t>
      </w:r>
    </w:p>
    <w:p w14:paraId="1B51D329" w14:textId="3E9D6A89" w:rsidR="00DB72A4" w:rsidRPr="00FB3E38" w:rsidRDefault="00DB72A4" w:rsidP="006525AF">
      <w:pPr>
        <w:numPr>
          <w:ilvl w:val="0"/>
          <w:numId w:val="14"/>
        </w:numPr>
        <w:tabs>
          <w:tab w:val="left" w:pos="2977"/>
        </w:tabs>
        <w:spacing w:before="45" w:after="45"/>
        <w:jc w:val="both"/>
        <w:rPr>
          <w:rFonts w:asciiTheme="minorHAnsi" w:eastAsia="Cambria" w:hAnsiTheme="minorHAnsi" w:cstheme="minorHAnsi"/>
          <w:i/>
          <w:iCs/>
          <w:color w:val="000000"/>
          <w:szCs w:val="22"/>
          <w:lang w:bidi="ar-SA"/>
        </w:rPr>
      </w:pPr>
      <w:proofErr w:type="gramStart"/>
      <w:r w:rsidRPr="00FB3E38">
        <w:rPr>
          <w:rFonts w:asciiTheme="minorHAnsi" w:eastAsia="Times New Roman" w:hAnsiTheme="minorHAnsi" w:cstheme="minorHAnsi"/>
          <w:i/>
          <w:iCs/>
          <w:color w:val="000000"/>
          <w:szCs w:val="22"/>
          <w:lang w:bidi="ar-SA"/>
        </w:rPr>
        <w:t>diagramme</w:t>
      </w:r>
      <w:proofErr w:type="gramEnd"/>
      <w:r w:rsidRPr="00FB3E38">
        <w:rPr>
          <w:rFonts w:asciiTheme="minorHAnsi" w:eastAsia="Times New Roman" w:hAnsiTheme="minorHAnsi" w:cstheme="minorHAnsi"/>
          <w:i/>
          <w:iCs/>
          <w:color w:val="000000"/>
          <w:szCs w:val="22"/>
          <w:lang w:bidi="ar-SA"/>
        </w:rPr>
        <w:t xml:space="preserve"> de Gantt décrivant le planning du programme proposé en précisant l'endroit où seront réalisées les tâches (périodes passées au sein de l'unité de recherche </w:t>
      </w:r>
      <w:r w:rsidRPr="00FB3E38">
        <w:rPr>
          <w:rFonts w:asciiTheme="minorHAnsi" w:eastAsia="Times New Roman" w:hAnsiTheme="minorHAnsi" w:cstheme="minorHAnsi"/>
          <w:i/>
          <w:iCs/>
          <w:szCs w:val="22"/>
          <w:lang w:bidi="ar-SA"/>
        </w:rPr>
        <w:t xml:space="preserve">ou/et </w:t>
      </w:r>
      <w:r w:rsidR="00BC072F" w:rsidRPr="00FB3E38">
        <w:rPr>
          <w:rStyle w:val="Standaardalinea-lettertype1"/>
          <w:rFonts w:asciiTheme="minorHAnsi" w:hAnsiTheme="minorHAnsi" w:cstheme="minorHAnsi"/>
          <w:i/>
          <w:iCs/>
          <w:szCs w:val="22"/>
        </w:rPr>
        <w:t>de l’Ent</w:t>
      </w:r>
      <w:r w:rsidR="002A3819" w:rsidRPr="00FB3E38">
        <w:rPr>
          <w:rStyle w:val="Standaardalinea-lettertype1"/>
          <w:rFonts w:asciiTheme="minorHAnsi" w:hAnsiTheme="minorHAnsi" w:cstheme="minorHAnsi"/>
          <w:i/>
          <w:iCs/>
          <w:szCs w:val="22"/>
        </w:rPr>
        <w:t>ité</w:t>
      </w:r>
      <w:r w:rsidR="00BC072F" w:rsidRPr="00FB3E38">
        <w:rPr>
          <w:rStyle w:val="Standaardalinea-lettertype1"/>
          <w:rFonts w:asciiTheme="minorHAnsi" w:hAnsiTheme="minorHAnsi" w:cstheme="minorHAnsi"/>
          <w:i/>
          <w:iCs/>
          <w:szCs w:val="22"/>
        </w:rPr>
        <w:t xml:space="preserve"> Partenaire</w:t>
      </w:r>
      <w:r w:rsidRPr="00FB3E38">
        <w:rPr>
          <w:rFonts w:asciiTheme="minorHAnsi" w:eastAsia="Times New Roman" w:hAnsiTheme="minorHAnsi" w:cstheme="minorHAnsi"/>
          <w:i/>
          <w:iCs/>
          <w:szCs w:val="22"/>
          <w:lang w:bidi="ar-SA"/>
        </w:rPr>
        <w:t>),</w:t>
      </w:r>
    </w:p>
    <w:p w14:paraId="380CD0BA" w14:textId="4F33F91B" w:rsidR="007A66F4" w:rsidRPr="00FB3E38" w:rsidRDefault="007A66F4" w:rsidP="006525AF">
      <w:pPr>
        <w:numPr>
          <w:ilvl w:val="0"/>
          <w:numId w:val="14"/>
        </w:numPr>
        <w:tabs>
          <w:tab w:val="left" w:pos="2977"/>
        </w:tabs>
        <w:spacing w:before="45" w:after="45"/>
        <w:jc w:val="both"/>
        <w:rPr>
          <w:rFonts w:asciiTheme="minorHAnsi" w:eastAsia="Cambria" w:hAnsiTheme="minorHAnsi" w:cstheme="minorHAnsi"/>
          <w:i/>
          <w:iCs/>
          <w:color w:val="000000"/>
          <w:szCs w:val="22"/>
          <w:lang w:bidi="ar-SA"/>
        </w:rPr>
      </w:pPr>
      <w:r w:rsidRPr="00FB3E38">
        <w:rPr>
          <w:rFonts w:asciiTheme="minorHAnsi" w:eastAsia="Times New Roman" w:hAnsiTheme="minorHAnsi" w:cstheme="minorHAnsi"/>
          <w:i/>
          <w:iCs/>
          <w:color w:val="000000"/>
          <w:szCs w:val="22"/>
          <w:lang w:bidi="ar-SA"/>
        </w:rPr>
        <w:t xml:space="preserve">Budget en fichier </w:t>
      </w:r>
      <w:proofErr w:type="spellStart"/>
      <w:r w:rsidRPr="00FB3E38">
        <w:rPr>
          <w:rFonts w:asciiTheme="minorHAnsi" w:eastAsia="Times New Roman" w:hAnsiTheme="minorHAnsi" w:cstheme="minorHAnsi"/>
          <w:i/>
          <w:iCs/>
          <w:color w:val="000000"/>
          <w:szCs w:val="22"/>
          <w:lang w:bidi="ar-SA"/>
        </w:rPr>
        <w:t>excel</w:t>
      </w:r>
      <w:proofErr w:type="spellEnd"/>
      <w:r w:rsidR="004800B3" w:rsidRPr="00FB3E38">
        <w:rPr>
          <w:rFonts w:asciiTheme="minorHAnsi" w:eastAsia="Times New Roman" w:hAnsiTheme="minorHAnsi" w:cstheme="minorHAnsi"/>
          <w:i/>
          <w:iCs/>
          <w:color w:val="000000"/>
          <w:szCs w:val="22"/>
          <w:lang w:bidi="ar-SA"/>
        </w:rPr>
        <w:t xml:space="preserve"> </w:t>
      </w:r>
      <w:r w:rsidR="004800B3" w:rsidRPr="00FB3E38">
        <w:rPr>
          <w:rFonts w:asciiTheme="minorHAnsi" w:hAnsiTheme="minorHAnsi" w:cstheme="minorHAnsi"/>
          <w:i/>
          <w:iCs/>
        </w:rPr>
        <w:t xml:space="preserve">(Template disponible sur la </w:t>
      </w:r>
      <w:hyperlink r:id="rId40" w:history="1">
        <w:r w:rsidR="004800B3" w:rsidRPr="00FB3E38">
          <w:rPr>
            <w:rStyle w:val="Lienhypertexte"/>
            <w:rFonts w:asciiTheme="minorHAnsi" w:hAnsiTheme="minorHAnsi" w:cstheme="minorHAnsi"/>
            <w:i/>
            <w:iCs/>
          </w:rPr>
          <w:t>page web Applied PhD</w:t>
        </w:r>
      </w:hyperlink>
      <w:r w:rsidR="004800B3" w:rsidRPr="00FB3E38">
        <w:rPr>
          <w:rStyle w:val="Lienhypertexte"/>
          <w:rFonts w:asciiTheme="minorHAnsi" w:hAnsiTheme="minorHAnsi" w:cstheme="minorHAnsi"/>
          <w:i/>
          <w:iCs/>
        </w:rPr>
        <w:t>)</w:t>
      </w:r>
    </w:p>
    <w:p w14:paraId="2D1E8D75" w14:textId="77777777" w:rsidR="006B2CD6" w:rsidRPr="00FB3E38" w:rsidRDefault="00DB72A4" w:rsidP="006525AF">
      <w:pPr>
        <w:numPr>
          <w:ilvl w:val="0"/>
          <w:numId w:val="14"/>
        </w:numPr>
        <w:tabs>
          <w:tab w:val="left" w:pos="2977"/>
        </w:tabs>
        <w:spacing w:before="45" w:after="45"/>
        <w:jc w:val="both"/>
        <w:rPr>
          <w:rFonts w:asciiTheme="minorHAnsi" w:eastAsia="Cambria" w:hAnsiTheme="minorHAnsi" w:cstheme="minorHAnsi"/>
        </w:rPr>
      </w:pPr>
      <w:proofErr w:type="gramStart"/>
      <w:r w:rsidRPr="00FB3E38">
        <w:rPr>
          <w:rFonts w:asciiTheme="minorHAnsi" w:eastAsia="Cambria" w:hAnsiTheme="minorHAnsi" w:cstheme="minorHAnsi"/>
          <w:i/>
          <w:iCs/>
          <w:color w:val="000000"/>
          <w:szCs w:val="22"/>
          <w:lang w:bidi="ar-SA"/>
        </w:rPr>
        <w:t>copie</w:t>
      </w:r>
      <w:proofErr w:type="gramEnd"/>
      <w:r w:rsidRPr="00FB3E38">
        <w:rPr>
          <w:rFonts w:asciiTheme="minorHAnsi" w:eastAsia="Cambria" w:hAnsiTheme="minorHAnsi" w:cstheme="minorHAnsi"/>
          <w:i/>
          <w:iCs/>
          <w:color w:val="000000"/>
          <w:szCs w:val="22"/>
          <w:lang w:bidi="ar-SA"/>
        </w:rPr>
        <w:t xml:space="preserve"> de l'accord de collaboration </w:t>
      </w:r>
      <w:r w:rsidRPr="00FB3E38">
        <w:rPr>
          <w:rFonts w:asciiTheme="minorHAnsi" w:eastAsia="Cambria" w:hAnsiTheme="minorHAnsi" w:cstheme="minorHAnsi"/>
          <w:i/>
          <w:iCs/>
          <w:color w:val="000000"/>
          <w:szCs w:val="22"/>
          <w:u w:val="single"/>
          <w:lang w:bidi="ar-SA"/>
        </w:rPr>
        <w:t>signé</w:t>
      </w:r>
      <w:r w:rsidRPr="00FB3E38">
        <w:rPr>
          <w:rFonts w:asciiTheme="minorHAnsi" w:eastAsia="Cambria" w:hAnsiTheme="minorHAnsi" w:cstheme="minorHAnsi"/>
          <w:i/>
          <w:iCs/>
          <w:color w:val="000000"/>
          <w:szCs w:val="22"/>
          <w:lang w:bidi="ar-SA"/>
        </w:rPr>
        <w:t xml:space="preserve"> entre les partenaires.</w:t>
      </w:r>
    </w:p>
    <w:p w14:paraId="082598E0" w14:textId="77777777" w:rsidR="004E5DD5" w:rsidRPr="00FB3E38" w:rsidRDefault="004E5DD5" w:rsidP="006525AF">
      <w:pPr>
        <w:numPr>
          <w:ilvl w:val="0"/>
          <w:numId w:val="14"/>
        </w:numPr>
        <w:tabs>
          <w:tab w:val="left" w:pos="2977"/>
        </w:tabs>
        <w:spacing w:before="45" w:after="45"/>
        <w:jc w:val="both"/>
        <w:rPr>
          <w:rFonts w:asciiTheme="minorHAnsi" w:eastAsia="Cambria" w:hAnsiTheme="minorHAnsi" w:cstheme="minorHAnsi"/>
          <w:i/>
        </w:rPr>
      </w:pPr>
      <w:proofErr w:type="gramStart"/>
      <w:r w:rsidRPr="00FB3E38">
        <w:rPr>
          <w:rFonts w:asciiTheme="minorHAnsi" w:eastAsia="Cambria" w:hAnsiTheme="minorHAnsi" w:cstheme="minorHAnsi"/>
          <w:i/>
        </w:rPr>
        <w:t>le</w:t>
      </w:r>
      <w:proofErr w:type="gramEnd"/>
      <w:r w:rsidRPr="00FB3E38">
        <w:rPr>
          <w:rFonts w:asciiTheme="minorHAnsi" w:eastAsia="Cambria" w:hAnsiTheme="minorHAnsi" w:cstheme="minorHAnsi"/>
          <w:i/>
        </w:rPr>
        <w:t xml:space="preserve"> cas échéant, si le projet a déjà été introduit à une édition précédente du programme mais non sélectionné: annexe expliquant en quoi cette nouvelle version du projet répond aux lacunes mises en avant lors de l’évaluation.</w:t>
      </w:r>
    </w:p>
    <w:p w14:paraId="1CFEB84A" w14:textId="77777777" w:rsidR="00411830" w:rsidRPr="00E969A8" w:rsidRDefault="00411830" w:rsidP="0091446F">
      <w:pPr>
        <w:widowControl/>
        <w:spacing w:after="40"/>
        <w:jc w:val="both"/>
        <w:rPr>
          <w:rFonts w:ascii="Times New Roman" w:hAnsi="Times New Roman" w:cs="Times New Roman"/>
        </w:rPr>
      </w:pPr>
      <w:bookmarkStart w:id="762" w:name="__RefHeading__1096_296410584"/>
      <w:bookmarkStart w:id="763" w:name="__RefHeading__9188_887083246"/>
      <w:bookmarkStart w:id="764" w:name="__RefHeading__2184_296410584"/>
      <w:bookmarkEnd w:id="762"/>
      <w:bookmarkEnd w:id="763"/>
      <w:bookmarkEnd w:id="764"/>
    </w:p>
    <w:p w14:paraId="72F0A4FA" w14:textId="77777777" w:rsidR="00DB72A4" w:rsidRPr="00E969A8" w:rsidRDefault="00DB72A4" w:rsidP="00BB2FC8">
      <w:pPr>
        <w:pStyle w:val="Titre1"/>
      </w:pPr>
      <w:bookmarkStart w:id="765" w:name="__RefHeading__1098_296410584"/>
      <w:bookmarkStart w:id="766" w:name="__RefHeading__4419_887083246"/>
      <w:bookmarkStart w:id="767" w:name="__RefHeading__2186_296410584"/>
      <w:bookmarkStart w:id="768" w:name="_Toc177126393"/>
      <w:bookmarkEnd w:id="765"/>
      <w:bookmarkEnd w:id="766"/>
      <w:bookmarkEnd w:id="767"/>
      <w:r w:rsidRPr="00E969A8">
        <w:t>: Signatures</w:t>
      </w:r>
      <w:bookmarkEnd w:id="768"/>
    </w:p>
    <w:p w14:paraId="14F61092" w14:textId="77777777" w:rsidR="00DB72A4" w:rsidRPr="00E969A8" w:rsidRDefault="00DB72A4">
      <w:pPr>
        <w:rPr>
          <w:rFonts w:ascii="Times New Roman" w:hAnsi="Times New Roman" w:cs="Times New Roman"/>
          <w:szCs w:val="22"/>
        </w:rPr>
      </w:pPr>
    </w:p>
    <w:tbl>
      <w:tblPr>
        <w:tblW w:w="0" w:type="auto"/>
        <w:tblInd w:w="-201" w:type="dxa"/>
        <w:tblLayout w:type="fixed"/>
        <w:tblLook w:val="0000" w:firstRow="0" w:lastRow="0" w:firstColumn="0" w:lastColumn="0" w:noHBand="0" w:noVBand="0"/>
      </w:tblPr>
      <w:tblGrid>
        <w:gridCol w:w="10283"/>
      </w:tblGrid>
      <w:tr w:rsidR="00DB72A4" w:rsidRPr="00E969A8" w14:paraId="28FE1E5E" w14:textId="77777777">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E66D5B" w14:textId="77777777" w:rsidR="00DB72A4" w:rsidRPr="000629AE" w:rsidRDefault="00DB72A4" w:rsidP="00BB2FC8">
            <w:pPr>
              <w:pStyle w:val="Titre2"/>
              <w:rPr>
                <w:lang w:val="fr-BE"/>
              </w:rPr>
            </w:pPr>
            <w:bookmarkStart w:id="769" w:name="__RefHeading__1100_296410584"/>
            <w:bookmarkStart w:id="770" w:name="__RefHeading__1105_1338712634"/>
            <w:bookmarkStart w:id="771" w:name="__RefHeading__1027_940877344"/>
            <w:bookmarkStart w:id="772" w:name="__RefHeading__8431_1378622865"/>
            <w:bookmarkStart w:id="773" w:name="__RefHeading__3022_1378622865"/>
            <w:bookmarkStart w:id="774" w:name="__RefHeading__919_1622893258"/>
            <w:bookmarkStart w:id="775" w:name="__RefHeading__911_746942823"/>
            <w:bookmarkStart w:id="776" w:name="__RefHeading__860_2068346959"/>
            <w:bookmarkStart w:id="777" w:name="__RefHeading__11921_2070677050"/>
            <w:bookmarkStart w:id="778" w:name="__RefHeading__894_840197702"/>
            <w:bookmarkStart w:id="779" w:name="__RefHeading__14596_313356584"/>
            <w:bookmarkStart w:id="780" w:name="__RefHeading__12934_313356584"/>
            <w:bookmarkStart w:id="781" w:name="__RefHeading__11384_313356584"/>
            <w:bookmarkStart w:id="782" w:name="__RefHeading__9946_313356584"/>
            <w:bookmarkStart w:id="783" w:name="__RefHeading__8091_313356584"/>
            <w:bookmarkStart w:id="784" w:name="__RefHeading__575_1973456737"/>
            <w:bookmarkStart w:id="785" w:name="__RefHeading__499_1462091452"/>
            <w:bookmarkStart w:id="786" w:name="__RefHeading__3714_2137508071"/>
            <w:bookmarkStart w:id="787" w:name="__RefHeading__3179_1488078753"/>
            <w:bookmarkStart w:id="788" w:name="__RefHeading__1826_1744149599"/>
            <w:bookmarkStart w:id="789" w:name="__RefHeading__377_1037130382"/>
            <w:bookmarkStart w:id="790" w:name="__RefHeading__317_528634967"/>
            <w:bookmarkStart w:id="791" w:name="__RefHeading__608_1616996356"/>
            <w:bookmarkStart w:id="792" w:name="__RefHeading__344_1403169175"/>
            <w:bookmarkStart w:id="793" w:name="__RefHeading__7990_1180481512"/>
            <w:bookmarkStart w:id="794" w:name="__RefHeading__291_1652688562"/>
            <w:bookmarkStart w:id="795" w:name="__RefHeading__4773_638885521"/>
            <w:bookmarkStart w:id="796" w:name="__RefHeading__4895_638885521"/>
            <w:bookmarkStart w:id="797" w:name="__RefHeading__203_1069027205"/>
            <w:bookmarkStart w:id="798" w:name="__RefHeading__34628_1180481512"/>
            <w:bookmarkStart w:id="799" w:name="__RefHeading__227_1207516483"/>
            <w:bookmarkStart w:id="800" w:name="__RefHeading__703_1724803592"/>
            <w:bookmarkStart w:id="801" w:name="__RefHeading__1349_528634967"/>
            <w:bookmarkStart w:id="802" w:name="__RefHeading__344_742086832"/>
            <w:bookmarkStart w:id="803" w:name="__RefHeading__913_890753680"/>
            <w:bookmarkStart w:id="804" w:name="__RefHeading__2665_2137508071"/>
            <w:bookmarkStart w:id="805" w:name="__RefHeading__474_2099186206"/>
            <w:bookmarkStart w:id="806" w:name="__RefHeading__525_361555741"/>
            <w:bookmarkStart w:id="807" w:name="__RefHeading__2829_1973456737"/>
            <w:bookmarkStart w:id="808" w:name="__RefHeading__9269_313356584"/>
            <w:bookmarkStart w:id="809" w:name="__RefHeading__10651_313356584"/>
            <w:bookmarkStart w:id="810" w:name="__RefHeading__12145_313356584"/>
            <w:bookmarkStart w:id="811" w:name="__RefHeading__13751_313356584"/>
            <w:bookmarkStart w:id="812" w:name="__RefHeading__15469_313356584"/>
            <w:bookmarkStart w:id="813" w:name="__RefHeading__2267_840197702"/>
            <w:bookmarkStart w:id="814" w:name="__RefHeading__837_1655144338"/>
            <w:bookmarkStart w:id="815" w:name="__RefHeading__883_51179467"/>
            <w:bookmarkStart w:id="816" w:name="__RefHeading__935_1950444858"/>
            <w:bookmarkStart w:id="817" w:name="__RefHeading__1597_194657520"/>
            <w:bookmarkStart w:id="818" w:name="__RefHeading__5359_1378622865"/>
            <w:bookmarkStart w:id="819" w:name="__RefHeading__10453_1378622865"/>
            <w:bookmarkStart w:id="820" w:name="__RefHeading__2520_1354280005"/>
            <w:bookmarkStart w:id="821" w:name="__RefHeading__1144_887083246"/>
            <w:bookmarkStart w:id="822" w:name="__RefHeading__2188_296410584"/>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0629AE">
              <w:rPr>
                <w:rFonts w:eastAsia="Times New Roman"/>
                <w:bCs/>
                <w:lang w:val="fr-BE"/>
              </w:rPr>
              <w:t xml:space="preserve"> </w:t>
            </w:r>
            <w:bookmarkStart w:id="823" w:name="_Toc862523"/>
            <w:bookmarkStart w:id="824" w:name="_Toc177126394"/>
            <w:r w:rsidRPr="000629AE">
              <w:rPr>
                <w:lang w:val="fr-BE"/>
              </w:rPr>
              <w:t xml:space="preserve">SIGNATURE ET DECLARATION DU </w:t>
            </w:r>
            <w:r w:rsidRPr="000629AE">
              <w:rPr>
                <w:caps/>
                <w:lang w:val="fr-BE"/>
              </w:rPr>
              <w:t>CANDIDAT</w:t>
            </w:r>
            <w:bookmarkEnd w:id="823"/>
            <w:bookmarkEnd w:id="824"/>
          </w:p>
        </w:tc>
      </w:tr>
    </w:tbl>
    <w:p w14:paraId="37DFBB9D" w14:textId="148534F0" w:rsidR="00DB72A4" w:rsidRPr="00E969A8" w:rsidRDefault="00DB72A4">
      <w:pPr>
        <w:spacing w:before="119" w:after="102"/>
        <w:jc w:val="both"/>
        <w:rPr>
          <w:rFonts w:cs="Calibri"/>
          <w:color w:val="000000"/>
          <w:szCs w:val="22"/>
        </w:rPr>
      </w:pPr>
      <w:r w:rsidRPr="00E969A8">
        <w:rPr>
          <w:rFonts w:cs="Calibri"/>
          <w:color w:val="000000"/>
          <w:szCs w:val="22"/>
        </w:rPr>
        <w:t>Le chercheur en charge du projet</w:t>
      </w:r>
      <w:r w:rsidR="00E969A8" w:rsidRPr="00E969A8">
        <w:rPr>
          <w:rFonts w:cs="Calibri"/>
          <w:color w:val="000000"/>
          <w:szCs w:val="22"/>
        </w:rPr>
        <w:t> </w:t>
      </w:r>
      <w:r w:rsidRPr="00E969A8">
        <w:rPr>
          <w:rFonts w:cs="Calibri"/>
          <w:color w:val="000000"/>
          <w:szCs w:val="22"/>
        </w:rPr>
        <w:t>:</w:t>
      </w:r>
    </w:p>
    <w:p w14:paraId="1D2D4A1B" w14:textId="5F95DDC5"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du </w:t>
      </w:r>
      <w:r w:rsidR="00616765" w:rsidRPr="00E969A8">
        <w:rPr>
          <w:rFonts w:asciiTheme="minorHAnsi" w:hAnsiTheme="minorHAnsi" w:cstheme="minorHAnsi"/>
          <w:color w:val="000000"/>
        </w:rPr>
        <w:t xml:space="preserve">règlement </w:t>
      </w:r>
      <w:r w:rsidRPr="00E969A8">
        <w:rPr>
          <w:rFonts w:asciiTheme="minorHAnsi" w:hAnsiTheme="minorHAnsi" w:cstheme="minorHAnsi"/>
          <w:color w:val="000000"/>
        </w:rPr>
        <w:t>d</w:t>
      </w:r>
      <w:r w:rsidR="009753BE" w:rsidRPr="00E969A8">
        <w:rPr>
          <w:rFonts w:asciiTheme="minorHAnsi" w:hAnsiTheme="minorHAnsi" w:cstheme="minorHAnsi"/>
          <w:color w:val="000000"/>
        </w:rPr>
        <w:t>u</w:t>
      </w:r>
      <w:r w:rsidRPr="00E969A8">
        <w:rPr>
          <w:rFonts w:asciiTheme="minorHAnsi" w:hAnsiTheme="minorHAnsi" w:cstheme="minorHAnsi"/>
          <w:color w:val="000000"/>
        </w:rPr>
        <w:t xml:space="preserve"> </w:t>
      </w:r>
      <w:r w:rsidR="009753BE" w:rsidRPr="00E969A8">
        <w:rPr>
          <w:rFonts w:asciiTheme="minorHAnsi" w:hAnsiTheme="minorHAnsi" w:cstheme="minorHAnsi"/>
          <w:color w:val="000000"/>
        </w:rPr>
        <w:t xml:space="preserve">programme </w:t>
      </w:r>
      <w:r w:rsidR="0086109F" w:rsidRPr="00E969A8">
        <w:rPr>
          <w:rFonts w:asciiTheme="minorHAnsi" w:hAnsiTheme="minorHAnsi" w:cstheme="minorHAnsi"/>
          <w:color w:val="000000"/>
        </w:rPr>
        <w:t>« </w:t>
      </w:r>
      <w:r w:rsidR="00702540" w:rsidRPr="00E969A8">
        <w:rPr>
          <w:rFonts w:asciiTheme="minorHAnsi" w:hAnsiTheme="minorHAnsi" w:cstheme="minorHAnsi"/>
          <w:color w:val="000000"/>
        </w:rPr>
        <w:t>Applied PhD</w:t>
      </w:r>
      <w:r w:rsidR="00E969A8">
        <w:rPr>
          <w:rFonts w:asciiTheme="minorHAnsi" w:hAnsiTheme="minorHAnsi" w:cstheme="minorHAnsi"/>
          <w:color w:val="000000"/>
        </w:rPr>
        <w:t> </w:t>
      </w:r>
      <w:r w:rsidR="0086109F" w:rsidRPr="00E969A8">
        <w:rPr>
          <w:rFonts w:asciiTheme="minorHAnsi" w:hAnsiTheme="minorHAnsi" w:cstheme="minorHAnsi"/>
          <w:color w:val="000000"/>
        </w:rPr>
        <w:t>»</w:t>
      </w:r>
      <w:r w:rsidR="009753BE" w:rsidRPr="00E969A8">
        <w:rPr>
          <w:rFonts w:asciiTheme="minorHAnsi" w:hAnsiTheme="minorHAnsi" w:cstheme="minorHAnsi"/>
          <w:color w:val="000000"/>
        </w:rPr>
        <w:t xml:space="preserve"> </w:t>
      </w:r>
      <w:r w:rsidRPr="00E969A8">
        <w:rPr>
          <w:rFonts w:asciiTheme="minorHAnsi" w:hAnsiTheme="minorHAnsi" w:cstheme="minorHAnsi"/>
          <w:color w:val="000000"/>
        </w:rPr>
        <w:t>et s'engage à le respecter,</w:t>
      </w:r>
    </w:p>
    <w:p w14:paraId="6D80C001" w14:textId="76EE6E1B"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des directives comptables </w:t>
      </w:r>
      <w:r w:rsidR="009753BE" w:rsidRPr="00E969A8">
        <w:rPr>
          <w:rFonts w:asciiTheme="minorHAnsi" w:hAnsiTheme="minorHAnsi" w:cstheme="minorHAnsi"/>
          <w:color w:val="000000"/>
        </w:rPr>
        <w:t xml:space="preserve">du programme </w:t>
      </w:r>
      <w:r w:rsidR="0086109F" w:rsidRPr="00E969A8">
        <w:rPr>
          <w:rFonts w:asciiTheme="minorHAnsi" w:hAnsiTheme="minorHAnsi" w:cstheme="minorHAnsi"/>
          <w:color w:val="000000"/>
        </w:rPr>
        <w:t>«</w:t>
      </w:r>
      <w:r w:rsidR="00E969A8">
        <w:rPr>
          <w:rFonts w:asciiTheme="minorHAnsi" w:hAnsiTheme="minorHAnsi" w:cstheme="minorHAnsi"/>
          <w:color w:val="000000"/>
        </w:rPr>
        <w:t> </w:t>
      </w:r>
      <w:r w:rsidR="00702540" w:rsidRPr="00E969A8">
        <w:rPr>
          <w:rFonts w:asciiTheme="minorHAnsi" w:hAnsiTheme="minorHAnsi" w:cstheme="minorHAnsi"/>
          <w:color w:val="000000"/>
        </w:rPr>
        <w:t>Applied PhD</w:t>
      </w:r>
      <w:r w:rsidR="00E969A8">
        <w:rPr>
          <w:rFonts w:asciiTheme="minorHAnsi" w:hAnsiTheme="minorHAnsi" w:cstheme="minorHAnsi"/>
          <w:color w:val="000000"/>
        </w:rPr>
        <w:t> </w:t>
      </w:r>
      <w:r w:rsidR="0086109F" w:rsidRPr="00E969A8">
        <w:rPr>
          <w:rFonts w:asciiTheme="minorHAnsi" w:hAnsiTheme="minorHAnsi" w:cstheme="minorHAnsi"/>
          <w:color w:val="000000"/>
        </w:rPr>
        <w:t xml:space="preserve">» </w:t>
      </w:r>
      <w:r w:rsidRPr="00E969A8">
        <w:rPr>
          <w:rFonts w:asciiTheme="minorHAnsi" w:hAnsiTheme="minorHAnsi" w:cstheme="minorHAnsi"/>
          <w:color w:val="000000"/>
        </w:rPr>
        <w:t>et s'engage à les respecter,</w:t>
      </w:r>
    </w:p>
    <w:p w14:paraId="7F52CA2A" w14:textId="77777777"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s'engage</w:t>
      </w:r>
      <w:proofErr w:type="gramEnd"/>
      <w:r w:rsidRPr="00E969A8">
        <w:rPr>
          <w:rFonts w:asciiTheme="minorHAnsi" w:hAnsiTheme="minorHAnsi" w:cstheme="minorHAnsi"/>
          <w:color w:val="000000"/>
        </w:rPr>
        <w:t xml:space="preserve"> à tout mettre en œuvre pour la bonne exécution du programme,</w:t>
      </w:r>
    </w:p>
    <w:p w14:paraId="2622AB5D" w14:textId="5A6D7207"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que toutes les informations fournies dans ce formulaire </w:t>
      </w:r>
      <w:r w:rsidR="00AF2F37" w:rsidRPr="00E969A8">
        <w:rPr>
          <w:rFonts w:asciiTheme="minorHAnsi" w:hAnsiTheme="minorHAnsi" w:cstheme="minorHAnsi"/>
          <w:color w:val="000000"/>
        </w:rPr>
        <w:t>(incluant annexes jointe</w:t>
      </w:r>
      <w:r w:rsidR="00974B20" w:rsidRPr="00E969A8">
        <w:rPr>
          <w:rFonts w:asciiTheme="minorHAnsi" w:hAnsiTheme="minorHAnsi" w:cstheme="minorHAnsi"/>
          <w:color w:val="000000"/>
        </w:rPr>
        <w:t>s</w:t>
      </w:r>
      <w:r w:rsidR="00AF2F37" w:rsidRPr="00E969A8">
        <w:rPr>
          <w:rFonts w:asciiTheme="minorHAnsi" w:hAnsiTheme="minorHAnsi" w:cstheme="minorHAnsi"/>
          <w:color w:val="000000"/>
        </w:rPr>
        <w:t xml:space="preserve">) </w:t>
      </w:r>
      <w:r w:rsidRPr="00E969A8">
        <w:rPr>
          <w:rFonts w:asciiTheme="minorHAnsi" w:hAnsiTheme="minorHAnsi" w:cstheme="minorHAnsi"/>
          <w:color w:val="000000"/>
        </w:rPr>
        <w:t>sont complètes et correctes.</w:t>
      </w:r>
    </w:p>
    <w:p w14:paraId="1B14DD3D" w14:textId="53E43E4C" w:rsidR="00FC7029" w:rsidRPr="00E969A8" w:rsidRDefault="00FC7029"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ne pas encore être inscrit</w:t>
      </w:r>
      <w:r w:rsidR="00AA1205" w:rsidRPr="00E969A8">
        <w:rPr>
          <w:rFonts w:asciiTheme="minorHAnsi" w:hAnsiTheme="minorHAnsi" w:cstheme="minorHAnsi"/>
          <w:color w:val="000000"/>
        </w:rPr>
        <w:t>(e)</w:t>
      </w:r>
      <w:r w:rsidRPr="00E969A8">
        <w:rPr>
          <w:rFonts w:asciiTheme="minorHAnsi" w:hAnsiTheme="minorHAnsi" w:cstheme="minorHAnsi"/>
          <w:color w:val="000000"/>
        </w:rPr>
        <w:t xml:space="preserve"> au doctorat au moment de la </w:t>
      </w:r>
      <w:r w:rsidR="00877746" w:rsidRPr="00E969A8">
        <w:rPr>
          <w:rFonts w:asciiTheme="minorHAnsi" w:hAnsiTheme="minorHAnsi" w:cstheme="minorHAnsi"/>
          <w:color w:val="000000"/>
        </w:rPr>
        <w:t>soumission</w:t>
      </w:r>
      <w:r w:rsidRPr="00E969A8">
        <w:rPr>
          <w:rFonts w:asciiTheme="minorHAnsi" w:hAnsiTheme="minorHAnsi" w:cstheme="minorHAnsi"/>
          <w:color w:val="000000"/>
        </w:rPr>
        <w:t xml:space="preserve"> du dossier </w:t>
      </w:r>
      <w:r w:rsidR="0086109F" w:rsidRPr="00E969A8">
        <w:rPr>
          <w:rFonts w:asciiTheme="minorHAnsi" w:hAnsiTheme="minorHAnsi" w:cstheme="minorHAnsi"/>
          <w:color w:val="000000"/>
        </w:rPr>
        <w:t xml:space="preserve">de </w:t>
      </w:r>
      <w:r w:rsidR="009753BE" w:rsidRPr="00E969A8">
        <w:rPr>
          <w:rFonts w:asciiTheme="minorHAnsi" w:hAnsiTheme="minorHAnsi" w:cstheme="minorHAnsi"/>
          <w:color w:val="000000"/>
        </w:rPr>
        <w:t>doctorat appliqué</w:t>
      </w:r>
    </w:p>
    <w:p w14:paraId="0A782775" w14:textId="77777777" w:rsidR="00DB72A4" w:rsidRPr="00E969A8" w:rsidRDefault="00DB72A4">
      <w:pPr>
        <w:rPr>
          <w:rFonts w:ascii="Times New Roman" w:hAnsi="Times New Roman" w:cs="Times New Roman"/>
          <w:i/>
          <w:iCs/>
          <w:szCs w:val="22"/>
        </w:rPr>
      </w:pPr>
    </w:p>
    <w:p w14:paraId="3E8E731E" w14:textId="77777777" w:rsidR="00DB72A4" w:rsidRPr="000629AE" w:rsidRDefault="00DB72A4">
      <w:pPr>
        <w:spacing w:before="159" w:after="102"/>
        <w:rPr>
          <w:rFonts w:asciiTheme="minorHAnsi" w:hAnsiTheme="minorHAnsi" w:cstheme="minorHAnsi"/>
          <w:szCs w:val="22"/>
        </w:rPr>
      </w:pPr>
      <w:r w:rsidRPr="000629AE">
        <w:rPr>
          <w:rFonts w:asciiTheme="minorHAnsi" w:hAnsiTheme="minorHAnsi" w:cstheme="minorHAnsi"/>
          <w:szCs w:val="22"/>
        </w:rPr>
        <w:t>Nom : ..........................................................</w:t>
      </w:r>
      <w:r w:rsidRPr="000629AE">
        <w:rPr>
          <w:rFonts w:asciiTheme="minorHAnsi" w:hAnsiTheme="minorHAnsi" w:cstheme="minorHAnsi"/>
          <w:szCs w:val="22"/>
        </w:rPr>
        <w:tab/>
        <w:t>Date : ...................................................</w:t>
      </w:r>
    </w:p>
    <w:p w14:paraId="79E327E7" w14:textId="77777777" w:rsidR="00DB72A4" w:rsidRPr="000629AE" w:rsidRDefault="00DB72A4">
      <w:pPr>
        <w:spacing w:before="159" w:after="102"/>
        <w:rPr>
          <w:rFonts w:asciiTheme="minorHAnsi" w:hAnsiTheme="minorHAnsi" w:cstheme="minorHAnsi"/>
          <w:szCs w:val="22"/>
        </w:rPr>
      </w:pPr>
      <w:r w:rsidRPr="000629AE">
        <w:rPr>
          <w:rFonts w:asciiTheme="minorHAnsi" w:hAnsiTheme="minorHAnsi" w:cstheme="minorHAnsi"/>
          <w:szCs w:val="22"/>
        </w:rPr>
        <w:t>Signature :</w:t>
      </w:r>
    </w:p>
    <w:p w14:paraId="1A7EB93D" w14:textId="77777777" w:rsidR="00DB72A4" w:rsidRPr="00E969A8" w:rsidRDefault="00DB72A4">
      <w:pPr>
        <w:spacing w:before="102" w:after="102"/>
        <w:rPr>
          <w:rFonts w:ascii="Times New Roman" w:hAnsi="Times New Roman" w:cs="Times New Roman"/>
          <w:szCs w:val="22"/>
        </w:rPr>
      </w:pPr>
    </w:p>
    <w:tbl>
      <w:tblPr>
        <w:tblW w:w="10250" w:type="dxa"/>
        <w:tblInd w:w="-184" w:type="dxa"/>
        <w:tblLayout w:type="fixed"/>
        <w:tblLook w:val="0000" w:firstRow="0" w:lastRow="0" w:firstColumn="0" w:lastColumn="0" w:noHBand="0" w:noVBand="0"/>
      </w:tblPr>
      <w:tblGrid>
        <w:gridCol w:w="10250"/>
      </w:tblGrid>
      <w:tr w:rsidR="00DB72A4" w:rsidRPr="00E969A8" w14:paraId="14B08844" w14:textId="77777777" w:rsidTr="005D6A98">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A95176E" w14:textId="77777777" w:rsidR="00DB72A4" w:rsidRPr="000629AE" w:rsidRDefault="00DB72A4" w:rsidP="00BB2FC8">
            <w:pPr>
              <w:pStyle w:val="Titre2"/>
              <w:rPr>
                <w:lang w:val="fr-BE"/>
              </w:rPr>
            </w:pPr>
            <w:bookmarkStart w:id="825" w:name="__RefHeading__1102_296410584"/>
            <w:bookmarkStart w:id="826" w:name="__RefHeading__1107_1338712634"/>
            <w:bookmarkStart w:id="827" w:name="__RefHeading__1029_940877344"/>
            <w:bookmarkStart w:id="828" w:name="__RefHeading__8433_1378622865"/>
            <w:bookmarkStart w:id="829" w:name="__RefHeading__3024_1378622865"/>
            <w:bookmarkStart w:id="830" w:name="__RefHeading__921_1622893258"/>
            <w:bookmarkStart w:id="831" w:name="__RefHeading__913_746942823"/>
            <w:bookmarkStart w:id="832" w:name="__RefHeading__862_2068346959"/>
            <w:bookmarkStart w:id="833" w:name="__RefHeading__11923_2070677050"/>
            <w:bookmarkStart w:id="834" w:name="__RefHeading__896_840197702"/>
            <w:bookmarkStart w:id="835" w:name="__RefHeading__14598_313356584"/>
            <w:bookmarkStart w:id="836" w:name="__RefHeading__12936_313356584"/>
            <w:bookmarkStart w:id="837" w:name="__RefHeading__11386_313356584"/>
            <w:bookmarkStart w:id="838" w:name="__RefHeading__9948_313356584"/>
            <w:bookmarkStart w:id="839" w:name="__RefHeading__8093_313356584"/>
            <w:bookmarkStart w:id="840" w:name="__RefHeading__577_1973456737"/>
            <w:bookmarkStart w:id="841" w:name="__RefHeading__501_1462091452"/>
            <w:bookmarkStart w:id="842" w:name="__RefHeading__3716_2137508071"/>
            <w:bookmarkStart w:id="843" w:name="__RefHeading__3181_1488078753"/>
            <w:bookmarkStart w:id="844" w:name="__RefHeading__1828_1744149599"/>
            <w:bookmarkStart w:id="845" w:name="__RefHeading__379_1037130382"/>
            <w:bookmarkStart w:id="846" w:name="__RefHeading__319_528634967"/>
            <w:bookmarkStart w:id="847" w:name="__RefHeading__610_1616996356"/>
            <w:bookmarkStart w:id="848" w:name="__RefHeading__346_1403169175"/>
            <w:bookmarkStart w:id="849" w:name="__RefHeading__7992_1180481512"/>
            <w:bookmarkStart w:id="850" w:name="__RefHeading__293_1652688562"/>
            <w:bookmarkStart w:id="851" w:name="__RefHeading__4775_638885521"/>
            <w:bookmarkStart w:id="852" w:name="__RefHeading__4897_638885521"/>
            <w:bookmarkStart w:id="853" w:name="__RefHeading__205_1069027205"/>
            <w:bookmarkStart w:id="854" w:name="__RefHeading__34630_1180481512"/>
            <w:bookmarkStart w:id="855" w:name="__RefHeading__229_1207516483"/>
            <w:bookmarkStart w:id="856" w:name="__RefHeading__705_1724803592"/>
            <w:bookmarkStart w:id="857" w:name="__RefHeading__1351_528634967"/>
            <w:bookmarkStart w:id="858" w:name="__RefHeading__346_742086832"/>
            <w:bookmarkStart w:id="859" w:name="__RefHeading__915_890753680"/>
            <w:bookmarkStart w:id="860" w:name="__RefHeading__2667_2137508071"/>
            <w:bookmarkStart w:id="861" w:name="__RefHeading__476_2099186206"/>
            <w:bookmarkStart w:id="862" w:name="__RefHeading__527_361555741"/>
            <w:bookmarkStart w:id="863" w:name="__RefHeading__2831_1973456737"/>
            <w:bookmarkStart w:id="864" w:name="__RefHeading__9271_313356584"/>
            <w:bookmarkStart w:id="865" w:name="__RefHeading__10653_313356584"/>
            <w:bookmarkStart w:id="866" w:name="__RefHeading__12147_313356584"/>
            <w:bookmarkStart w:id="867" w:name="__RefHeading__13753_313356584"/>
            <w:bookmarkStart w:id="868" w:name="__RefHeading__15471_313356584"/>
            <w:bookmarkStart w:id="869" w:name="__RefHeading__2269_840197702"/>
            <w:bookmarkStart w:id="870" w:name="__RefHeading__839_1655144338"/>
            <w:bookmarkStart w:id="871" w:name="__RefHeading__885_51179467"/>
            <w:bookmarkStart w:id="872" w:name="__RefHeading__937_1950444858"/>
            <w:bookmarkStart w:id="873" w:name="__RefHeading__1599_194657520"/>
            <w:bookmarkStart w:id="874" w:name="__RefHeading__5361_1378622865"/>
            <w:bookmarkStart w:id="875" w:name="__RefHeading__10455_1378622865"/>
            <w:bookmarkStart w:id="876" w:name="__RefHeading__2522_1354280005"/>
            <w:bookmarkStart w:id="877" w:name="__RefHeading__1146_887083246"/>
            <w:bookmarkStart w:id="878" w:name="__RefHeading__2190_29641058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0629AE">
              <w:rPr>
                <w:lang w:val="fr-BE"/>
              </w:rPr>
              <w:t xml:space="preserve"> </w:t>
            </w:r>
            <w:bookmarkStart w:id="879" w:name="_Toc862524"/>
            <w:bookmarkStart w:id="880" w:name="_Toc177126395"/>
            <w:r w:rsidRPr="000629AE">
              <w:rPr>
                <w:lang w:val="fr-BE"/>
              </w:rPr>
              <w:t>SIGNATURE ET DECLARATION DU PROMOTEUR</w:t>
            </w:r>
            <w:bookmarkEnd w:id="879"/>
            <w:bookmarkEnd w:id="880"/>
          </w:p>
        </w:tc>
      </w:tr>
    </w:tbl>
    <w:p w14:paraId="58F1DC98" w14:textId="241AB4E3" w:rsidR="005D6A98" w:rsidRPr="00E969A8" w:rsidRDefault="005D6A98" w:rsidP="00FE468E">
      <w:pPr>
        <w:tabs>
          <w:tab w:val="left" w:pos="2694"/>
        </w:tabs>
        <w:spacing w:before="17" w:after="62" w:line="200" w:lineRule="atLeast"/>
        <w:rPr>
          <w:rFonts w:ascii="Times New Roman" w:hAnsi="Times New Roman" w:cs="Times New Roman"/>
        </w:rPr>
      </w:pPr>
      <w:bookmarkStart w:id="881" w:name="_Hlk110001540"/>
      <w:r w:rsidRPr="00E969A8">
        <w:rPr>
          <w:rFonts w:cs="Calibri"/>
          <w:i/>
          <w:iCs/>
          <w:color w:val="808080"/>
          <w:sz w:val="20"/>
          <w:szCs w:val="20"/>
        </w:rPr>
        <w:t xml:space="preserve">Veuillez dupliquer ce cadre dans le cas où un </w:t>
      </w:r>
      <w:proofErr w:type="spellStart"/>
      <w:r w:rsidRPr="00E969A8">
        <w:rPr>
          <w:rFonts w:cs="Calibri"/>
          <w:i/>
          <w:iCs/>
          <w:color w:val="808080"/>
          <w:sz w:val="20"/>
          <w:szCs w:val="20"/>
        </w:rPr>
        <w:t>co</w:t>
      </w:r>
      <w:proofErr w:type="spellEnd"/>
      <w:r w:rsidRPr="00E969A8">
        <w:rPr>
          <w:rFonts w:cs="Calibri"/>
          <w:i/>
          <w:iCs/>
          <w:color w:val="808080"/>
          <w:sz w:val="20"/>
          <w:szCs w:val="20"/>
        </w:rPr>
        <w:t>-promoteur issus d’un autre organisme de recherche (non bénéficiaire) est également associé au projet.</w:t>
      </w:r>
    </w:p>
    <w:bookmarkEnd w:id="881"/>
    <w:p w14:paraId="5368601C" w14:textId="13AF9186" w:rsidR="00DB72A4" w:rsidRPr="00E969A8" w:rsidRDefault="00DB72A4" w:rsidP="000B5B73">
      <w:pPr>
        <w:tabs>
          <w:tab w:val="left" w:pos="350"/>
        </w:tabs>
        <w:spacing w:before="62" w:after="40"/>
        <w:rPr>
          <w:rFonts w:asciiTheme="minorHAnsi" w:hAnsiTheme="minorHAnsi" w:cstheme="minorHAnsi"/>
          <w:color w:val="000000"/>
        </w:rPr>
      </w:pPr>
      <w:r w:rsidRPr="00E969A8">
        <w:rPr>
          <w:rFonts w:asciiTheme="minorHAnsi" w:hAnsiTheme="minorHAnsi" w:cstheme="minorHAnsi"/>
          <w:color w:val="000000"/>
        </w:rPr>
        <w:t>Le promoteur du projet</w:t>
      </w:r>
      <w:r w:rsidR="00E969A8" w:rsidRPr="00E969A8">
        <w:rPr>
          <w:rFonts w:asciiTheme="minorHAnsi" w:hAnsiTheme="minorHAnsi" w:cstheme="minorHAnsi"/>
          <w:color w:val="000000"/>
        </w:rPr>
        <w:t> </w:t>
      </w:r>
      <w:r w:rsidRPr="00E969A8">
        <w:rPr>
          <w:rFonts w:asciiTheme="minorHAnsi" w:hAnsiTheme="minorHAnsi" w:cstheme="minorHAnsi"/>
          <w:color w:val="000000"/>
        </w:rPr>
        <w:t>:</w:t>
      </w:r>
    </w:p>
    <w:p w14:paraId="663BEFFB" w14:textId="30CEDCBF"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du</w:t>
      </w:r>
      <w:r w:rsidR="00616765" w:rsidRPr="00E969A8">
        <w:rPr>
          <w:rFonts w:asciiTheme="minorHAnsi" w:hAnsiTheme="minorHAnsi" w:cstheme="minorHAnsi"/>
          <w:color w:val="000000"/>
        </w:rPr>
        <w:t xml:space="preserve"> règlement</w:t>
      </w:r>
      <w:r w:rsidRPr="00E969A8">
        <w:rPr>
          <w:rFonts w:asciiTheme="minorHAnsi" w:hAnsiTheme="minorHAnsi" w:cstheme="minorHAnsi"/>
          <w:color w:val="000000"/>
        </w:rPr>
        <w:t xml:space="preserve"> </w:t>
      </w:r>
      <w:r w:rsidR="009753BE" w:rsidRPr="00E969A8">
        <w:rPr>
          <w:rFonts w:asciiTheme="minorHAnsi" w:hAnsiTheme="minorHAnsi" w:cstheme="minorHAnsi"/>
          <w:color w:val="000000"/>
        </w:rPr>
        <w:t xml:space="preserve">du programme </w:t>
      </w:r>
      <w:r w:rsidR="0086109F" w:rsidRPr="00E969A8">
        <w:rPr>
          <w:rFonts w:asciiTheme="minorHAnsi" w:hAnsiTheme="minorHAnsi" w:cstheme="minorHAnsi"/>
          <w:color w:val="000000"/>
        </w:rPr>
        <w:t>« </w:t>
      </w:r>
      <w:r w:rsidR="00702540" w:rsidRPr="00E969A8">
        <w:rPr>
          <w:rFonts w:asciiTheme="minorHAnsi" w:hAnsiTheme="minorHAnsi" w:cstheme="minorHAnsi"/>
          <w:color w:val="000000"/>
        </w:rPr>
        <w:t>Applied PhD</w:t>
      </w:r>
      <w:r w:rsidR="00E969A8">
        <w:rPr>
          <w:rFonts w:asciiTheme="minorHAnsi" w:hAnsiTheme="minorHAnsi" w:cstheme="minorHAnsi"/>
          <w:color w:val="000000"/>
        </w:rPr>
        <w:t> </w:t>
      </w:r>
      <w:r w:rsidR="0086109F" w:rsidRPr="00E969A8">
        <w:rPr>
          <w:rFonts w:asciiTheme="minorHAnsi" w:hAnsiTheme="minorHAnsi" w:cstheme="minorHAnsi"/>
          <w:color w:val="000000"/>
        </w:rPr>
        <w:t xml:space="preserve">» </w:t>
      </w:r>
      <w:r w:rsidRPr="00E969A8">
        <w:rPr>
          <w:rFonts w:asciiTheme="minorHAnsi" w:hAnsiTheme="minorHAnsi" w:cstheme="minorHAnsi"/>
          <w:color w:val="000000"/>
        </w:rPr>
        <w:t>et s'engage à le respecter,</w:t>
      </w:r>
    </w:p>
    <w:p w14:paraId="247259E9" w14:textId="7256A917"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des directives comptables </w:t>
      </w:r>
      <w:r w:rsidR="009753BE" w:rsidRPr="00E969A8">
        <w:rPr>
          <w:rFonts w:asciiTheme="minorHAnsi" w:hAnsiTheme="minorHAnsi" w:cstheme="minorHAnsi"/>
          <w:color w:val="000000"/>
        </w:rPr>
        <w:t xml:space="preserve">du programme </w:t>
      </w:r>
      <w:r w:rsidR="0086109F" w:rsidRPr="00E969A8">
        <w:rPr>
          <w:rFonts w:asciiTheme="minorHAnsi" w:hAnsiTheme="minorHAnsi" w:cstheme="minorHAnsi"/>
          <w:color w:val="000000"/>
        </w:rPr>
        <w:t>« </w:t>
      </w:r>
      <w:r w:rsidR="00702540" w:rsidRPr="00E969A8">
        <w:rPr>
          <w:rFonts w:asciiTheme="minorHAnsi" w:hAnsiTheme="minorHAnsi" w:cstheme="minorHAnsi"/>
          <w:color w:val="000000"/>
        </w:rPr>
        <w:t>Applied PhD</w:t>
      </w:r>
      <w:r w:rsidR="00E969A8">
        <w:rPr>
          <w:rFonts w:asciiTheme="minorHAnsi" w:hAnsiTheme="minorHAnsi" w:cstheme="minorHAnsi"/>
          <w:color w:val="000000"/>
        </w:rPr>
        <w:t> </w:t>
      </w:r>
      <w:r w:rsidR="0086109F" w:rsidRPr="00E969A8">
        <w:rPr>
          <w:rFonts w:asciiTheme="minorHAnsi" w:hAnsiTheme="minorHAnsi" w:cstheme="minorHAnsi"/>
          <w:color w:val="000000"/>
        </w:rPr>
        <w:t xml:space="preserve">» </w:t>
      </w:r>
      <w:r w:rsidRPr="00E969A8">
        <w:rPr>
          <w:rFonts w:asciiTheme="minorHAnsi" w:hAnsiTheme="minorHAnsi" w:cstheme="minorHAnsi"/>
          <w:color w:val="000000"/>
        </w:rPr>
        <w:t>et s'engage à les respecter,</w:t>
      </w:r>
    </w:p>
    <w:p w14:paraId="51EFFE6F" w14:textId="77777777"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s'engage</w:t>
      </w:r>
      <w:proofErr w:type="gramEnd"/>
      <w:r w:rsidRPr="00E969A8">
        <w:rPr>
          <w:rFonts w:asciiTheme="minorHAnsi" w:hAnsiTheme="minorHAnsi" w:cstheme="minorHAnsi"/>
          <w:color w:val="000000"/>
        </w:rPr>
        <w:t xml:space="preserve"> à fournir au chercheur les conditions requises pour l'exécution du programme,</w:t>
      </w:r>
    </w:p>
    <w:p w14:paraId="7F00CA67" w14:textId="55AFF596" w:rsidR="00DB72A4" w:rsidRPr="00E969A8" w:rsidRDefault="00DB72A4" w:rsidP="002A17B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que toutes les informations fournies dans ce formulaire </w:t>
      </w:r>
      <w:r w:rsidR="00AF2F37" w:rsidRPr="00E969A8">
        <w:rPr>
          <w:rFonts w:asciiTheme="minorHAnsi" w:hAnsiTheme="minorHAnsi" w:cstheme="minorHAnsi"/>
          <w:color w:val="000000"/>
        </w:rPr>
        <w:t>(incluant annexes jointe</w:t>
      </w:r>
      <w:r w:rsidR="00974B20" w:rsidRPr="00E969A8">
        <w:rPr>
          <w:rFonts w:asciiTheme="minorHAnsi" w:hAnsiTheme="minorHAnsi" w:cstheme="minorHAnsi"/>
          <w:color w:val="000000"/>
        </w:rPr>
        <w:t>s</w:t>
      </w:r>
      <w:r w:rsidR="00AF2F37" w:rsidRPr="00E969A8">
        <w:rPr>
          <w:rFonts w:asciiTheme="minorHAnsi" w:hAnsiTheme="minorHAnsi" w:cstheme="minorHAnsi"/>
          <w:color w:val="000000"/>
        </w:rPr>
        <w:t xml:space="preserve">) </w:t>
      </w:r>
      <w:r w:rsidRPr="00E969A8">
        <w:rPr>
          <w:rFonts w:asciiTheme="minorHAnsi" w:hAnsiTheme="minorHAnsi" w:cstheme="minorHAnsi"/>
          <w:color w:val="000000"/>
        </w:rPr>
        <w:t>sont complètes et correctes.</w:t>
      </w:r>
    </w:p>
    <w:p w14:paraId="5C61C8B4" w14:textId="77777777" w:rsidR="00DB72A4" w:rsidRPr="00E969A8" w:rsidRDefault="00DB72A4">
      <w:pPr>
        <w:tabs>
          <w:tab w:val="left" w:pos="1843"/>
          <w:tab w:val="left" w:pos="1985"/>
        </w:tabs>
        <w:spacing w:before="160" w:after="100"/>
        <w:rPr>
          <w:rFonts w:ascii="Times New Roman" w:hAnsi="Times New Roman" w:cs="Times New Roman"/>
          <w:szCs w:val="22"/>
        </w:rPr>
      </w:pPr>
    </w:p>
    <w:p w14:paraId="2E5D81D3" w14:textId="77777777" w:rsidR="00DB72A4" w:rsidRPr="000629AE" w:rsidRDefault="00DB72A4">
      <w:pPr>
        <w:tabs>
          <w:tab w:val="left" w:pos="1843"/>
          <w:tab w:val="left" w:pos="1985"/>
        </w:tabs>
        <w:spacing w:before="160" w:after="100"/>
        <w:rPr>
          <w:rFonts w:cs="Calibri"/>
          <w:szCs w:val="22"/>
        </w:rPr>
      </w:pPr>
      <w:r w:rsidRPr="000629AE">
        <w:rPr>
          <w:rFonts w:cs="Calibri"/>
          <w:szCs w:val="22"/>
        </w:rPr>
        <w:t>Nom : ..........................................................</w:t>
      </w:r>
      <w:r w:rsidRPr="000629AE">
        <w:rPr>
          <w:rFonts w:cs="Calibri"/>
          <w:szCs w:val="22"/>
        </w:rPr>
        <w:tab/>
        <w:t>Date : ...................................................</w:t>
      </w:r>
    </w:p>
    <w:p w14:paraId="544A4CB9" w14:textId="77777777" w:rsidR="00DB72A4" w:rsidRPr="00E969A8" w:rsidRDefault="00DB72A4">
      <w:pPr>
        <w:tabs>
          <w:tab w:val="left" w:pos="1843"/>
          <w:tab w:val="left" w:pos="1985"/>
        </w:tabs>
        <w:spacing w:before="160" w:after="100"/>
        <w:rPr>
          <w:rFonts w:cs="Calibri"/>
          <w:szCs w:val="22"/>
        </w:rPr>
      </w:pPr>
      <w:r w:rsidRPr="000629AE">
        <w:rPr>
          <w:rFonts w:cs="Calibri"/>
          <w:szCs w:val="22"/>
        </w:rPr>
        <w:t>Signature :</w:t>
      </w:r>
    </w:p>
    <w:p w14:paraId="416E4394" w14:textId="702248A1" w:rsidR="004C6637" w:rsidRPr="00E969A8" w:rsidRDefault="004C6637">
      <w:pPr>
        <w:widowControl/>
        <w:suppressAutoHyphens w:val="0"/>
        <w:rPr>
          <w:rFonts w:ascii="Times New Roman" w:hAnsi="Times New Roman" w:cs="Times New Roman"/>
          <w:szCs w:val="22"/>
        </w:rPr>
      </w:pPr>
      <w:r w:rsidRPr="00E969A8">
        <w:rPr>
          <w:rFonts w:ascii="Times New Roman" w:hAnsi="Times New Roman" w:cs="Times New Roman"/>
          <w:szCs w:val="22"/>
        </w:rPr>
        <w:br w:type="page"/>
      </w:r>
    </w:p>
    <w:tbl>
      <w:tblPr>
        <w:tblW w:w="10283" w:type="dxa"/>
        <w:tblInd w:w="-201" w:type="dxa"/>
        <w:tblLayout w:type="fixed"/>
        <w:tblLook w:val="0000" w:firstRow="0" w:lastRow="0" w:firstColumn="0" w:lastColumn="0" w:noHBand="0" w:noVBand="0"/>
      </w:tblPr>
      <w:tblGrid>
        <w:gridCol w:w="10283"/>
      </w:tblGrid>
      <w:tr w:rsidR="00DB72A4" w:rsidRPr="00E969A8" w14:paraId="6B64AF56" w14:textId="77777777" w:rsidTr="00CC3C9C">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E234D99" w14:textId="77777777" w:rsidR="00DB72A4" w:rsidRPr="000629AE" w:rsidRDefault="00DB72A4" w:rsidP="00BB2FC8">
            <w:pPr>
              <w:pStyle w:val="Titre2"/>
              <w:rPr>
                <w:lang w:val="fr-BE"/>
              </w:rPr>
            </w:pPr>
            <w:bookmarkStart w:id="882" w:name="__RefHeading__1104_296410584"/>
            <w:bookmarkStart w:id="883" w:name="__RefHeading__9190_887083246"/>
            <w:bookmarkStart w:id="884" w:name="__RefHeading__2192_296410584"/>
            <w:bookmarkEnd w:id="882"/>
            <w:bookmarkEnd w:id="883"/>
            <w:bookmarkEnd w:id="884"/>
            <w:r w:rsidRPr="000629AE">
              <w:rPr>
                <w:rFonts w:eastAsia="Times New Roman"/>
                <w:bCs/>
                <w:lang w:val="fr-BE"/>
              </w:rPr>
              <w:lastRenderedPageBreak/>
              <w:t xml:space="preserve"> </w:t>
            </w:r>
            <w:bookmarkStart w:id="885" w:name="_Toc862525"/>
            <w:bookmarkStart w:id="886" w:name="_Toc177126396"/>
            <w:r w:rsidRPr="000629AE">
              <w:rPr>
                <w:lang w:val="fr-BE"/>
              </w:rPr>
              <w:t>SIGNATURE ET DECLARATION D</w:t>
            </w:r>
            <w:r w:rsidRPr="000629AE">
              <w:rPr>
                <w:caps/>
                <w:lang w:val="fr-BE"/>
              </w:rPr>
              <w:t>ES AUTORITES DU PROMOTEUR</w:t>
            </w:r>
            <w:bookmarkEnd w:id="885"/>
            <w:bookmarkEnd w:id="886"/>
          </w:p>
        </w:tc>
      </w:tr>
    </w:tbl>
    <w:p w14:paraId="16ABC1C7" w14:textId="3FC06B27" w:rsidR="00F74B03" w:rsidRPr="00E969A8" w:rsidRDefault="00F74B03" w:rsidP="00C26A19">
      <w:pPr>
        <w:tabs>
          <w:tab w:val="left" w:pos="2694"/>
        </w:tabs>
        <w:spacing w:before="17" w:after="120" w:line="200" w:lineRule="atLeast"/>
        <w:rPr>
          <w:rFonts w:ascii="Times New Roman" w:hAnsi="Times New Roman" w:cs="Times New Roman"/>
        </w:rPr>
      </w:pPr>
      <w:bookmarkStart w:id="887" w:name="_Hlk110001668"/>
      <w:r w:rsidRPr="00E969A8">
        <w:rPr>
          <w:rFonts w:cs="Calibri"/>
          <w:i/>
          <w:iCs/>
          <w:color w:val="808080"/>
          <w:sz w:val="20"/>
          <w:szCs w:val="20"/>
        </w:rPr>
        <w:t xml:space="preserve">Veuillez dupliquer ce cadre dans le cas où un </w:t>
      </w:r>
      <w:proofErr w:type="spellStart"/>
      <w:r w:rsidRPr="00E969A8">
        <w:rPr>
          <w:rFonts w:cs="Calibri"/>
          <w:i/>
          <w:iCs/>
          <w:color w:val="808080"/>
          <w:sz w:val="20"/>
          <w:szCs w:val="20"/>
        </w:rPr>
        <w:t>co</w:t>
      </w:r>
      <w:proofErr w:type="spellEnd"/>
      <w:r w:rsidRPr="00E969A8">
        <w:rPr>
          <w:rFonts w:cs="Calibri"/>
          <w:i/>
          <w:iCs/>
          <w:color w:val="808080"/>
          <w:sz w:val="20"/>
          <w:szCs w:val="20"/>
        </w:rPr>
        <w:t>-promoteur</w:t>
      </w:r>
      <w:r w:rsidR="00246157" w:rsidRPr="00E969A8">
        <w:rPr>
          <w:rFonts w:cs="Calibri"/>
          <w:i/>
          <w:iCs/>
          <w:color w:val="808080"/>
          <w:sz w:val="20"/>
          <w:szCs w:val="20"/>
        </w:rPr>
        <w:t xml:space="preserve"> issus </w:t>
      </w:r>
      <w:r w:rsidR="005D6A98" w:rsidRPr="00E969A8">
        <w:rPr>
          <w:rFonts w:cs="Calibri"/>
          <w:i/>
          <w:iCs/>
          <w:color w:val="808080"/>
          <w:sz w:val="20"/>
          <w:szCs w:val="20"/>
        </w:rPr>
        <w:t>d’un autre organisme de recherche (non bénéficiaire)</w:t>
      </w:r>
      <w:r w:rsidRPr="00E969A8">
        <w:rPr>
          <w:rFonts w:cs="Calibri"/>
          <w:i/>
          <w:iCs/>
          <w:color w:val="808080"/>
          <w:sz w:val="20"/>
          <w:szCs w:val="20"/>
        </w:rPr>
        <w:t xml:space="preserve"> est également associé au projet</w:t>
      </w:r>
      <w:r w:rsidR="00C26A19" w:rsidRPr="00E969A8">
        <w:rPr>
          <w:rFonts w:cs="Calibri"/>
          <w:i/>
          <w:iCs/>
          <w:color w:val="808080"/>
          <w:sz w:val="20"/>
          <w:szCs w:val="20"/>
        </w:rPr>
        <w:t xml:space="preserve"> («</w:t>
      </w:r>
      <w:r w:rsidR="00E969A8" w:rsidRPr="00E969A8">
        <w:rPr>
          <w:rFonts w:cs="Calibri"/>
          <w:i/>
          <w:iCs/>
          <w:color w:val="808080"/>
          <w:sz w:val="20"/>
          <w:szCs w:val="20"/>
        </w:rPr>
        <w:t> </w:t>
      </w:r>
      <w:r w:rsidR="005D6A98" w:rsidRPr="00E969A8">
        <w:rPr>
          <w:rFonts w:cs="Calibri"/>
          <w:i/>
          <w:iCs/>
          <w:color w:val="808080"/>
          <w:sz w:val="20"/>
          <w:szCs w:val="20"/>
        </w:rPr>
        <w:t>SIGNATURE ET DECLARATION DES AUTORITES DU CO-PROMOTEUR</w:t>
      </w:r>
      <w:r w:rsidR="00C26A19" w:rsidRPr="00E969A8">
        <w:rPr>
          <w:rFonts w:cs="Calibri"/>
          <w:i/>
          <w:iCs/>
          <w:color w:val="808080"/>
          <w:sz w:val="20"/>
          <w:szCs w:val="20"/>
        </w:rPr>
        <w:t> »)</w:t>
      </w:r>
      <w:r w:rsidR="005D6A98" w:rsidRPr="00E969A8">
        <w:rPr>
          <w:rFonts w:cs="Calibri"/>
          <w:i/>
          <w:iCs/>
          <w:color w:val="808080"/>
          <w:sz w:val="20"/>
          <w:szCs w:val="20"/>
        </w:rPr>
        <w:t>. C’est notamment le cas lorsque l’organisme bénéficiaire n’est pas une université (cas des hautes-écoles ou des Centres de recherche collectifs par exemple)</w:t>
      </w:r>
      <w:r w:rsidR="00C26A19" w:rsidRPr="00E969A8">
        <w:rPr>
          <w:rFonts w:cs="Calibri"/>
          <w:i/>
          <w:iCs/>
          <w:color w:val="808080"/>
          <w:sz w:val="20"/>
          <w:szCs w:val="20"/>
        </w:rPr>
        <w:t>.</w:t>
      </w:r>
    </w:p>
    <w:bookmarkEnd w:id="887"/>
    <w:p w14:paraId="10A75E65" w14:textId="68260C1E" w:rsidR="00DB72A4" w:rsidRPr="00E969A8" w:rsidRDefault="00DB72A4">
      <w:pPr>
        <w:spacing w:before="119" w:after="102"/>
        <w:rPr>
          <w:rFonts w:asciiTheme="minorHAnsi" w:eastAsia="Times New Roman" w:hAnsiTheme="minorHAnsi" w:cstheme="minorHAnsi"/>
          <w:color w:val="000080"/>
        </w:rPr>
      </w:pPr>
      <w:r w:rsidRPr="00E969A8">
        <w:rPr>
          <w:rFonts w:asciiTheme="minorHAnsi" w:hAnsiTheme="minorHAnsi" w:cstheme="minorHAnsi"/>
          <w:szCs w:val="22"/>
        </w:rPr>
        <w:t xml:space="preserve">L'autorité de l'organisme de recherche, représentée par : </w:t>
      </w:r>
    </w:p>
    <w:p w14:paraId="7FDD0EBF" w14:textId="77777777" w:rsidR="00DB72A4" w:rsidRPr="00E969A8" w:rsidRDefault="00DB72A4">
      <w:pPr>
        <w:tabs>
          <w:tab w:val="left" w:pos="1843"/>
          <w:tab w:val="left" w:pos="1985"/>
        </w:tabs>
        <w:spacing w:before="102" w:after="40"/>
        <w:rPr>
          <w:rFonts w:asciiTheme="minorHAnsi" w:hAnsiTheme="minorHAnsi" w:cstheme="minorHAnsi"/>
          <w:i/>
          <w:iCs/>
          <w:color w:val="808080"/>
          <w:sz w:val="20"/>
          <w:szCs w:val="20"/>
        </w:rPr>
      </w:pPr>
      <w:r w:rsidRPr="00E969A8">
        <w:rPr>
          <w:rFonts w:asciiTheme="minorHAnsi" w:eastAsia="Times New Roman" w:hAnsiTheme="minorHAnsi" w:cstheme="minorHAnsi"/>
          <w:color w:val="000080"/>
        </w:rPr>
        <w:t>…………………………………………………………………………………………………………</w:t>
      </w:r>
    </w:p>
    <w:p w14:paraId="5E8BAF38" w14:textId="77777777" w:rsidR="00DB72A4" w:rsidRPr="00E969A8" w:rsidRDefault="00DB72A4">
      <w:pPr>
        <w:tabs>
          <w:tab w:val="left" w:pos="1843"/>
          <w:tab w:val="left" w:pos="1985"/>
        </w:tabs>
        <w:spacing w:after="170"/>
        <w:rPr>
          <w:rFonts w:asciiTheme="minorHAnsi" w:hAnsiTheme="minorHAnsi" w:cstheme="minorHAnsi"/>
          <w:color w:val="000000"/>
        </w:rPr>
      </w:pPr>
      <w:r w:rsidRPr="00E969A8">
        <w:rPr>
          <w:rFonts w:asciiTheme="minorHAnsi" w:hAnsiTheme="minorHAnsi" w:cstheme="minorHAnsi"/>
          <w:i/>
          <w:iCs/>
          <w:color w:val="808080"/>
          <w:sz w:val="20"/>
          <w:szCs w:val="20"/>
        </w:rPr>
        <w:t>(</w:t>
      </w:r>
      <w:proofErr w:type="gramStart"/>
      <w:r w:rsidRPr="00E969A8">
        <w:rPr>
          <w:rFonts w:asciiTheme="minorHAnsi" w:hAnsiTheme="minorHAnsi" w:cstheme="minorHAnsi"/>
          <w:i/>
          <w:iCs/>
          <w:color w:val="808080"/>
          <w:sz w:val="20"/>
          <w:szCs w:val="20"/>
        </w:rPr>
        <w:t>recteur</w:t>
      </w:r>
      <w:proofErr w:type="gramEnd"/>
      <w:r w:rsidRPr="00E969A8">
        <w:rPr>
          <w:rFonts w:asciiTheme="minorHAnsi" w:hAnsiTheme="minorHAnsi" w:cstheme="minorHAnsi"/>
          <w:i/>
          <w:iCs/>
          <w:color w:val="808080"/>
          <w:sz w:val="20"/>
          <w:szCs w:val="20"/>
        </w:rPr>
        <w:t>, directeur général, personne mandatée)</w:t>
      </w:r>
    </w:p>
    <w:p w14:paraId="2FCDDEAC" w14:textId="5E712882" w:rsidR="00DB72A4" w:rsidRPr="00E969A8" w:rsidRDefault="00DB72A4" w:rsidP="006525A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du</w:t>
      </w:r>
      <w:r w:rsidR="00616765" w:rsidRPr="00E969A8">
        <w:rPr>
          <w:rFonts w:asciiTheme="minorHAnsi" w:hAnsiTheme="minorHAnsi" w:cstheme="minorHAnsi"/>
        </w:rPr>
        <w:t xml:space="preserve"> règlement</w:t>
      </w:r>
      <w:r w:rsidRPr="00E969A8">
        <w:rPr>
          <w:rFonts w:asciiTheme="minorHAnsi" w:hAnsiTheme="minorHAnsi" w:cstheme="minorHAnsi"/>
          <w:color w:val="000080"/>
        </w:rPr>
        <w:t xml:space="preserve"> </w:t>
      </w:r>
      <w:r w:rsidR="009753BE" w:rsidRPr="00E969A8">
        <w:rPr>
          <w:rFonts w:asciiTheme="minorHAnsi" w:hAnsiTheme="minorHAnsi" w:cstheme="minorHAnsi"/>
        </w:rPr>
        <w:t xml:space="preserve">du programme </w:t>
      </w:r>
      <w:r w:rsidR="0086109F" w:rsidRPr="00E969A8">
        <w:rPr>
          <w:rFonts w:asciiTheme="minorHAnsi" w:hAnsiTheme="minorHAnsi" w:cstheme="minorHAnsi"/>
          <w:color w:val="000000"/>
          <w:szCs w:val="22"/>
        </w:rPr>
        <w:t>«</w:t>
      </w:r>
      <w:r w:rsidR="00E969A8" w:rsidRPr="00E969A8">
        <w:rPr>
          <w:rFonts w:asciiTheme="minorHAnsi" w:hAnsiTheme="minorHAnsi" w:cstheme="minorHAnsi"/>
          <w:color w:val="000000"/>
          <w:szCs w:val="22"/>
        </w:rPr>
        <w:t> </w:t>
      </w:r>
      <w:r w:rsidR="00702540" w:rsidRPr="00E969A8">
        <w:rPr>
          <w:rFonts w:asciiTheme="minorHAnsi" w:hAnsiTheme="minorHAnsi" w:cstheme="minorHAnsi"/>
          <w:color w:val="000000"/>
          <w:szCs w:val="22"/>
        </w:rPr>
        <w:t>Applied PhD</w:t>
      </w:r>
      <w:r w:rsidR="00E969A8" w:rsidRPr="00E969A8">
        <w:rPr>
          <w:rFonts w:asciiTheme="minorHAnsi" w:hAnsiTheme="minorHAnsi" w:cstheme="minorHAnsi"/>
          <w:color w:val="000000"/>
          <w:szCs w:val="22"/>
        </w:rPr>
        <w:t> </w:t>
      </w:r>
      <w:r w:rsidR="0086109F" w:rsidRPr="00E969A8">
        <w:rPr>
          <w:rFonts w:asciiTheme="minorHAnsi" w:hAnsiTheme="minorHAnsi" w:cstheme="minorHAnsi"/>
          <w:color w:val="000000"/>
          <w:szCs w:val="22"/>
        </w:rPr>
        <w:t xml:space="preserve">» </w:t>
      </w:r>
      <w:r w:rsidRPr="00E969A8">
        <w:rPr>
          <w:rFonts w:asciiTheme="minorHAnsi" w:hAnsiTheme="minorHAnsi" w:cstheme="minorHAnsi"/>
          <w:color w:val="000000"/>
        </w:rPr>
        <w:t>et s'engage à le respecter,</w:t>
      </w:r>
    </w:p>
    <w:p w14:paraId="07E43279" w14:textId="77777777" w:rsidR="00DB72A4" w:rsidRPr="00E969A8" w:rsidRDefault="00DB72A4" w:rsidP="006525A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s'engage</w:t>
      </w:r>
      <w:proofErr w:type="gramEnd"/>
      <w:r w:rsidRPr="00E969A8">
        <w:rPr>
          <w:rFonts w:asciiTheme="minorHAnsi" w:hAnsiTheme="minorHAnsi" w:cstheme="minorHAnsi"/>
          <w:color w:val="000000"/>
        </w:rPr>
        <w:t xml:space="preserve"> à fournir au chercheur les conditions requises pour l'exécution du programme,</w:t>
      </w:r>
    </w:p>
    <w:p w14:paraId="5870F218" w14:textId="77777777" w:rsidR="005A582C" w:rsidRPr="00E969A8" w:rsidRDefault="005A582C" w:rsidP="006525AF">
      <w:pPr>
        <w:numPr>
          <w:ilvl w:val="0"/>
          <w:numId w:val="10"/>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l’organisme de recherche indépendant de l’entité partenaire</w:t>
      </w:r>
    </w:p>
    <w:p w14:paraId="00046E05" w14:textId="5D3337C6" w:rsidR="00DB72A4" w:rsidRPr="00E969A8" w:rsidRDefault="00DB72A4" w:rsidP="006525AF">
      <w:pPr>
        <w:numPr>
          <w:ilvl w:val="0"/>
          <w:numId w:val="10"/>
        </w:numPr>
        <w:tabs>
          <w:tab w:val="left" w:pos="350"/>
        </w:tabs>
        <w:spacing w:before="10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que toutes les informations fournies dans ce formulaire </w:t>
      </w:r>
      <w:r w:rsidR="00AF2F37" w:rsidRPr="00E969A8">
        <w:rPr>
          <w:rFonts w:asciiTheme="minorHAnsi" w:hAnsiTheme="minorHAnsi" w:cstheme="minorHAnsi"/>
          <w:color w:val="000000"/>
        </w:rPr>
        <w:t>(incluant annexes jointe</w:t>
      </w:r>
      <w:r w:rsidR="00974B20" w:rsidRPr="00E969A8">
        <w:rPr>
          <w:rFonts w:asciiTheme="minorHAnsi" w:hAnsiTheme="minorHAnsi" w:cstheme="minorHAnsi"/>
          <w:color w:val="000000"/>
        </w:rPr>
        <w:t>s</w:t>
      </w:r>
      <w:r w:rsidR="00AF2F37" w:rsidRPr="00E969A8">
        <w:rPr>
          <w:rFonts w:asciiTheme="minorHAnsi" w:hAnsiTheme="minorHAnsi" w:cstheme="minorHAnsi"/>
          <w:color w:val="000000"/>
        </w:rPr>
        <w:t xml:space="preserve">) </w:t>
      </w:r>
      <w:r w:rsidRPr="00E969A8">
        <w:rPr>
          <w:rFonts w:asciiTheme="minorHAnsi" w:hAnsiTheme="minorHAnsi" w:cstheme="minorHAnsi"/>
          <w:color w:val="000000"/>
        </w:rPr>
        <w:t>sont complètes et correctes.</w:t>
      </w:r>
    </w:p>
    <w:p w14:paraId="1DAD2860" w14:textId="6CA267C2" w:rsidR="00107EE6" w:rsidRPr="00E969A8" w:rsidRDefault="00107EE6" w:rsidP="00107EE6">
      <w:pPr>
        <w:numPr>
          <w:ilvl w:val="0"/>
          <w:numId w:val="10"/>
        </w:numPr>
        <w:tabs>
          <w:tab w:val="left" w:pos="350"/>
        </w:tabs>
        <w:spacing w:before="102" w:after="40"/>
        <w:jc w:val="both"/>
        <w:rPr>
          <w:rFonts w:asciiTheme="minorHAnsi" w:hAnsiTheme="minorHAnsi" w:cstheme="minorHAnsi"/>
        </w:rPr>
      </w:pPr>
      <w:proofErr w:type="gramStart"/>
      <w:r w:rsidRPr="00E969A8">
        <w:rPr>
          <w:rFonts w:cs="Calibri"/>
        </w:rPr>
        <w:t>déclare</w:t>
      </w:r>
      <w:proofErr w:type="gramEnd"/>
      <w:r w:rsidRPr="00E969A8">
        <w:rPr>
          <w:rFonts w:cs="Calibri"/>
        </w:rPr>
        <w:t xml:space="preserve"> sur l’honneur que l’Organisme de recherche respect</w:t>
      </w:r>
      <w:r w:rsidR="00AB5B9E">
        <w:rPr>
          <w:rFonts w:cs="Calibri"/>
        </w:rPr>
        <w:t>e</w:t>
      </w:r>
      <w:r w:rsidRPr="00E969A8">
        <w:rPr>
          <w:rFonts w:cs="Calibri"/>
        </w:rPr>
        <w:t xml:space="preserve"> toutes les obligations applicables dans les domaines du droit environnemental, social et du travail et veillera à rester en règle à ce niveau durant toute la durée </w:t>
      </w:r>
      <w:r w:rsidR="0015456F">
        <w:rPr>
          <w:rFonts w:cs="Calibri"/>
        </w:rPr>
        <w:t>du subside.</w:t>
      </w:r>
    </w:p>
    <w:p w14:paraId="44FD6D7D" w14:textId="77777777" w:rsidR="00DB72A4" w:rsidRPr="00E969A8" w:rsidRDefault="00DB72A4">
      <w:pPr>
        <w:tabs>
          <w:tab w:val="left" w:pos="350"/>
        </w:tabs>
        <w:spacing w:before="102" w:after="40"/>
        <w:rPr>
          <w:rFonts w:asciiTheme="minorHAnsi" w:hAnsiTheme="minorHAnsi" w:cstheme="minorHAnsi"/>
          <w:color w:val="000000"/>
        </w:rPr>
      </w:pPr>
    </w:p>
    <w:p w14:paraId="495E2CAD" w14:textId="77777777" w:rsidR="00DB72A4" w:rsidRPr="000629AE" w:rsidRDefault="00DB72A4">
      <w:pPr>
        <w:tabs>
          <w:tab w:val="left" w:pos="1843"/>
          <w:tab w:val="left" w:pos="1985"/>
        </w:tabs>
        <w:spacing w:before="159" w:after="102"/>
        <w:rPr>
          <w:rFonts w:asciiTheme="minorHAnsi" w:hAnsiTheme="minorHAnsi" w:cstheme="minorHAnsi"/>
          <w:color w:val="000000"/>
          <w:szCs w:val="22"/>
        </w:rPr>
      </w:pPr>
      <w:r w:rsidRPr="000629AE">
        <w:rPr>
          <w:rFonts w:asciiTheme="minorHAnsi" w:hAnsiTheme="minorHAnsi" w:cstheme="minorHAnsi"/>
          <w:color w:val="000000"/>
        </w:rPr>
        <w:t>Nom : ..........................................................</w:t>
      </w:r>
      <w:r w:rsidRPr="000629AE">
        <w:rPr>
          <w:rFonts w:asciiTheme="minorHAnsi" w:hAnsiTheme="minorHAnsi" w:cstheme="minorHAnsi"/>
          <w:color w:val="000000"/>
        </w:rPr>
        <w:tab/>
        <w:t>Date : ...................................................</w:t>
      </w:r>
    </w:p>
    <w:p w14:paraId="30F9357F" w14:textId="3BD62410" w:rsidR="0060003C" w:rsidRPr="000629AE" w:rsidRDefault="00F74A74">
      <w:pPr>
        <w:tabs>
          <w:tab w:val="left" w:pos="1843"/>
          <w:tab w:val="left" w:pos="1985"/>
        </w:tabs>
        <w:spacing w:before="159" w:after="102"/>
        <w:rPr>
          <w:rFonts w:asciiTheme="minorHAnsi" w:hAnsiTheme="minorHAnsi" w:cstheme="minorHAnsi"/>
          <w:color w:val="000000"/>
          <w:szCs w:val="22"/>
        </w:rPr>
      </w:pPr>
      <w:r w:rsidRPr="000629AE">
        <w:rPr>
          <w:rFonts w:asciiTheme="minorHAnsi" w:hAnsiTheme="minorHAnsi" w:cstheme="minorHAnsi"/>
          <w:color w:val="000000"/>
          <w:szCs w:val="22"/>
        </w:rPr>
        <w:t>Signature</w:t>
      </w:r>
      <w:r w:rsidR="00E969A8">
        <w:rPr>
          <w:rFonts w:asciiTheme="minorHAnsi" w:hAnsiTheme="minorHAnsi" w:cstheme="minorHAnsi"/>
          <w:color w:val="000000"/>
          <w:szCs w:val="22"/>
        </w:rPr>
        <w:t> </w:t>
      </w:r>
      <w:r w:rsidRPr="000629AE">
        <w:rPr>
          <w:rFonts w:asciiTheme="minorHAnsi" w:hAnsiTheme="minorHAnsi" w:cstheme="minorHAnsi"/>
          <w:color w:val="000000"/>
          <w:szCs w:val="22"/>
        </w:rPr>
        <w:t xml:space="preserve">: </w:t>
      </w:r>
    </w:p>
    <w:p w14:paraId="5CA56C68" w14:textId="77777777" w:rsidR="00CC3C9C" w:rsidRPr="000629AE" w:rsidRDefault="00CC3C9C">
      <w:pPr>
        <w:tabs>
          <w:tab w:val="left" w:pos="1843"/>
          <w:tab w:val="left" w:pos="1985"/>
        </w:tabs>
        <w:spacing w:before="159" w:after="102"/>
        <w:rPr>
          <w:rFonts w:ascii="Times New Roman" w:eastAsia="Times New Roman" w:hAnsi="Times New Roman" w:cs="Times New Roman"/>
          <w:bCs/>
          <w:szCs w:val="22"/>
        </w:rPr>
      </w:pPr>
    </w:p>
    <w:tbl>
      <w:tblPr>
        <w:tblW w:w="0" w:type="auto"/>
        <w:tblInd w:w="-184" w:type="dxa"/>
        <w:tblLayout w:type="fixed"/>
        <w:tblLook w:val="0000" w:firstRow="0" w:lastRow="0" w:firstColumn="0" w:lastColumn="0" w:noHBand="0" w:noVBand="0"/>
      </w:tblPr>
      <w:tblGrid>
        <w:gridCol w:w="10250"/>
      </w:tblGrid>
      <w:tr w:rsidR="00DB72A4" w:rsidRPr="00E969A8" w14:paraId="29C81BB6"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386145D" w14:textId="4E4611BA" w:rsidR="00DB72A4" w:rsidRPr="000629AE" w:rsidRDefault="00DB72A4" w:rsidP="001660ED">
            <w:pPr>
              <w:pStyle w:val="Titre2"/>
              <w:rPr>
                <w:lang w:val="fr-BE"/>
              </w:rPr>
            </w:pPr>
            <w:bookmarkStart w:id="888" w:name="__RefHeading__1106_296410584"/>
            <w:bookmarkStart w:id="889" w:name="__RefHeading__1109_1338712634"/>
            <w:bookmarkStart w:id="890" w:name="__RefHeading__1031_940877344"/>
            <w:bookmarkStart w:id="891" w:name="__RefHeading__8435_1378622865"/>
            <w:bookmarkStart w:id="892" w:name="__RefHeading__3026_1378622865"/>
            <w:bookmarkStart w:id="893" w:name="__RefHeading__923_1622893258"/>
            <w:bookmarkStart w:id="894" w:name="__RefHeading__915_746942823"/>
            <w:bookmarkStart w:id="895" w:name="__RefHeading__864_2068346959"/>
            <w:bookmarkStart w:id="896" w:name="__RefHeading__11925_2070677050"/>
            <w:bookmarkStart w:id="897" w:name="__RefHeading__898_840197702"/>
            <w:bookmarkStart w:id="898" w:name="__RefHeading__14600_313356584"/>
            <w:bookmarkStart w:id="899" w:name="__RefHeading__12938_313356584"/>
            <w:bookmarkStart w:id="900" w:name="__RefHeading__11388_313356584"/>
            <w:bookmarkStart w:id="901" w:name="__RefHeading__9950_313356584"/>
            <w:bookmarkStart w:id="902" w:name="__RefHeading__8095_313356584"/>
            <w:bookmarkStart w:id="903" w:name="__RefHeading__579_1973456737"/>
            <w:bookmarkStart w:id="904" w:name="__RefHeading__501_14620914521"/>
            <w:bookmarkStart w:id="905" w:name="__RefHeading__3716_21375080711"/>
            <w:bookmarkStart w:id="906" w:name="__RefHeading__3181_14880787531"/>
            <w:bookmarkStart w:id="907" w:name="__RefHeading__1828_17441495991"/>
            <w:bookmarkStart w:id="908" w:name="__RefHeading__379_10371303821"/>
            <w:bookmarkStart w:id="909" w:name="__RefHeading__319_5286349671"/>
            <w:bookmarkStart w:id="910" w:name="__RefHeading__610_16169963561"/>
            <w:bookmarkStart w:id="911" w:name="__RefHeading__346_14031691752"/>
            <w:bookmarkStart w:id="912" w:name="__RefHeading__7992_11804815122"/>
            <w:bookmarkStart w:id="913" w:name="__RefHeading__293_16526885622"/>
            <w:bookmarkStart w:id="914" w:name="__RefHeading__4775_6388855212"/>
            <w:bookmarkStart w:id="915" w:name="__RefHeading__4897_6388855212"/>
            <w:bookmarkStart w:id="916" w:name="__RefHeading__205_10690272052"/>
            <w:bookmarkStart w:id="917" w:name="__RefHeading__34630_11804815122"/>
            <w:bookmarkStart w:id="918" w:name="__RefHeading__229_12075164831"/>
            <w:bookmarkStart w:id="919" w:name="__RefHeading__705_17248035921"/>
            <w:bookmarkStart w:id="920" w:name="__RefHeading__1351_5286349671"/>
            <w:bookmarkStart w:id="921" w:name="__RefHeading__346_7420868321"/>
            <w:bookmarkStart w:id="922" w:name="__RefHeading__915_8907536801"/>
            <w:bookmarkStart w:id="923" w:name="__RefHeading__2667_21375080711"/>
            <w:bookmarkStart w:id="924" w:name="__RefHeading__476_20991862061"/>
            <w:bookmarkStart w:id="925" w:name="__RefHeading__527_3615557411"/>
            <w:bookmarkStart w:id="926" w:name="__RefHeading__2833_1973456737"/>
            <w:bookmarkStart w:id="927" w:name="__RefHeading__9273_313356584"/>
            <w:bookmarkStart w:id="928" w:name="__RefHeading__10655_313356584"/>
            <w:bookmarkStart w:id="929" w:name="__RefHeading__12149_313356584"/>
            <w:bookmarkStart w:id="930" w:name="__RefHeading__13755_313356584"/>
            <w:bookmarkStart w:id="931" w:name="__RefHeading__15473_313356584"/>
            <w:bookmarkStart w:id="932" w:name="__RefHeading__2271_840197702"/>
            <w:bookmarkStart w:id="933" w:name="__RefHeading__841_1655144338"/>
            <w:bookmarkStart w:id="934" w:name="__RefHeading__887_51179467"/>
            <w:bookmarkStart w:id="935" w:name="__RefHeading__939_1950444858"/>
            <w:bookmarkStart w:id="936" w:name="__RefHeading__1601_194657520"/>
            <w:bookmarkStart w:id="937" w:name="__RefHeading__5363_1378622865"/>
            <w:bookmarkStart w:id="938" w:name="__RefHeading__10457_1378622865"/>
            <w:bookmarkStart w:id="939" w:name="__RefHeading__2524_1354280005"/>
            <w:bookmarkStart w:id="940" w:name="__RefHeading__1148_887083246"/>
            <w:bookmarkStart w:id="941" w:name="__RefHeading__2194_296410584"/>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0629AE">
              <w:rPr>
                <w:rFonts w:eastAsia="Times New Roman"/>
                <w:bCs/>
                <w:lang w:val="fr-BE"/>
              </w:rPr>
              <w:t xml:space="preserve"> </w:t>
            </w:r>
            <w:bookmarkStart w:id="942" w:name="_Toc862526"/>
            <w:bookmarkStart w:id="943" w:name="_Toc177126397"/>
            <w:r w:rsidRPr="000629AE">
              <w:rPr>
                <w:lang w:val="fr-BE"/>
              </w:rPr>
              <w:t xml:space="preserve">SIGNATURE ET DECLARATION DU </w:t>
            </w:r>
            <w:r w:rsidR="001660ED" w:rsidRPr="000629AE">
              <w:rPr>
                <w:caps/>
                <w:lang w:val="fr-BE"/>
              </w:rPr>
              <w:t>SUPERVISEUR</w:t>
            </w:r>
            <w:bookmarkEnd w:id="942"/>
            <w:r w:rsidR="002A0850" w:rsidRPr="000629AE">
              <w:rPr>
                <w:caps/>
                <w:lang w:val="fr-BE"/>
              </w:rPr>
              <w:t xml:space="preserve"> PRINCIPAL</w:t>
            </w:r>
            <w:bookmarkEnd w:id="943"/>
          </w:p>
        </w:tc>
      </w:tr>
    </w:tbl>
    <w:p w14:paraId="7CDBEC7B" w14:textId="25F6AA50" w:rsidR="00DB72A4" w:rsidRPr="00E969A8" w:rsidRDefault="00DB72A4">
      <w:pPr>
        <w:tabs>
          <w:tab w:val="left" w:pos="1843"/>
          <w:tab w:val="left" w:pos="1985"/>
        </w:tabs>
        <w:snapToGrid w:val="0"/>
        <w:spacing w:before="119" w:after="102"/>
        <w:jc w:val="both"/>
        <w:rPr>
          <w:rFonts w:asciiTheme="minorHAnsi" w:hAnsiTheme="minorHAnsi" w:cstheme="minorHAnsi"/>
          <w:color w:val="000000"/>
        </w:rPr>
      </w:pPr>
      <w:r w:rsidRPr="00E969A8">
        <w:rPr>
          <w:rFonts w:asciiTheme="minorHAnsi" w:hAnsiTheme="minorHAnsi" w:cstheme="minorHAnsi"/>
          <w:szCs w:val="22"/>
        </w:rPr>
        <w:t xml:space="preserve">Le </w:t>
      </w:r>
      <w:r w:rsidR="005F71FA" w:rsidRPr="00E969A8">
        <w:rPr>
          <w:rFonts w:asciiTheme="minorHAnsi" w:hAnsiTheme="minorHAnsi" w:cstheme="minorHAnsi"/>
          <w:szCs w:val="22"/>
        </w:rPr>
        <w:t>superviseur</w:t>
      </w:r>
      <w:r w:rsidRPr="00E969A8">
        <w:rPr>
          <w:rFonts w:asciiTheme="minorHAnsi" w:hAnsiTheme="minorHAnsi" w:cstheme="minorHAnsi"/>
          <w:szCs w:val="22"/>
        </w:rPr>
        <w:t xml:space="preserve"> </w:t>
      </w:r>
      <w:r w:rsidR="002A0850" w:rsidRPr="00E969A8">
        <w:rPr>
          <w:rFonts w:asciiTheme="minorHAnsi" w:hAnsiTheme="minorHAnsi" w:cstheme="minorHAnsi"/>
          <w:szCs w:val="22"/>
        </w:rPr>
        <w:t xml:space="preserve">principal </w:t>
      </w:r>
      <w:r w:rsidRPr="00E969A8">
        <w:rPr>
          <w:rFonts w:asciiTheme="minorHAnsi" w:hAnsiTheme="minorHAnsi" w:cstheme="minorHAnsi"/>
          <w:szCs w:val="22"/>
        </w:rPr>
        <w:t>du projet :</w:t>
      </w:r>
    </w:p>
    <w:p w14:paraId="1C0C22F2" w14:textId="35E7856F" w:rsidR="00DB72A4" w:rsidRPr="00E969A8" w:rsidRDefault="00DB72A4" w:rsidP="006525AF">
      <w:pPr>
        <w:numPr>
          <w:ilvl w:val="0"/>
          <w:numId w:val="13"/>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du </w:t>
      </w:r>
      <w:r w:rsidRPr="00E969A8">
        <w:rPr>
          <w:rFonts w:asciiTheme="minorHAnsi" w:hAnsiTheme="minorHAnsi" w:cstheme="minorHAnsi"/>
        </w:rPr>
        <w:t>règlement</w:t>
      </w:r>
      <w:r w:rsidRPr="00E969A8">
        <w:rPr>
          <w:rFonts w:asciiTheme="minorHAnsi" w:hAnsiTheme="minorHAnsi" w:cstheme="minorHAnsi"/>
          <w:color w:val="000080"/>
        </w:rPr>
        <w:t xml:space="preserve"> </w:t>
      </w:r>
      <w:r w:rsidR="009753BE" w:rsidRPr="00E969A8">
        <w:rPr>
          <w:rFonts w:asciiTheme="minorHAnsi" w:hAnsiTheme="minorHAnsi" w:cstheme="minorHAnsi"/>
        </w:rPr>
        <w:t xml:space="preserve">du programme </w:t>
      </w:r>
      <w:r w:rsidR="0086109F" w:rsidRPr="00E969A8">
        <w:rPr>
          <w:rFonts w:asciiTheme="minorHAnsi" w:hAnsiTheme="minorHAnsi" w:cstheme="minorHAnsi"/>
          <w:color w:val="000000"/>
          <w:szCs w:val="22"/>
        </w:rPr>
        <w:t>«</w:t>
      </w:r>
      <w:r w:rsidR="00E969A8">
        <w:rPr>
          <w:rFonts w:asciiTheme="minorHAnsi" w:hAnsiTheme="minorHAnsi" w:cstheme="minorHAnsi"/>
          <w:color w:val="000000"/>
          <w:szCs w:val="22"/>
        </w:rPr>
        <w:t> </w:t>
      </w:r>
      <w:r w:rsidR="00702540" w:rsidRPr="00E969A8">
        <w:rPr>
          <w:rFonts w:asciiTheme="minorHAnsi" w:hAnsiTheme="minorHAnsi" w:cstheme="minorHAnsi"/>
          <w:color w:val="000000"/>
          <w:szCs w:val="22"/>
        </w:rPr>
        <w:t>Applied PhD</w:t>
      </w:r>
      <w:r w:rsidR="00E969A8">
        <w:rPr>
          <w:rFonts w:asciiTheme="minorHAnsi" w:hAnsiTheme="minorHAnsi" w:cstheme="minorHAnsi"/>
          <w:color w:val="000000"/>
          <w:szCs w:val="22"/>
        </w:rPr>
        <w:t> </w:t>
      </w:r>
      <w:r w:rsidR="0086109F" w:rsidRPr="00E969A8">
        <w:rPr>
          <w:rFonts w:asciiTheme="minorHAnsi" w:hAnsiTheme="minorHAnsi" w:cstheme="minorHAnsi"/>
          <w:color w:val="000000"/>
          <w:szCs w:val="22"/>
        </w:rPr>
        <w:t xml:space="preserve">» </w:t>
      </w:r>
      <w:r w:rsidRPr="00E969A8">
        <w:rPr>
          <w:rFonts w:asciiTheme="minorHAnsi" w:hAnsiTheme="minorHAnsi" w:cstheme="minorHAnsi"/>
          <w:color w:val="000000"/>
        </w:rPr>
        <w:t>et s'engage à le respecter,</w:t>
      </w:r>
    </w:p>
    <w:p w14:paraId="18A565EC" w14:textId="77777777" w:rsidR="00DB72A4" w:rsidRPr="00E969A8" w:rsidRDefault="00DB72A4" w:rsidP="006525AF">
      <w:pPr>
        <w:numPr>
          <w:ilvl w:val="0"/>
          <w:numId w:val="10"/>
        </w:numPr>
        <w:tabs>
          <w:tab w:val="left" w:pos="350"/>
        </w:tabs>
        <w:spacing w:before="62" w:after="40"/>
        <w:rPr>
          <w:rFonts w:asciiTheme="minorHAnsi" w:hAnsiTheme="minorHAnsi" w:cstheme="minorHAnsi"/>
          <w:color w:val="000000"/>
          <w:szCs w:val="22"/>
        </w:rPr>
      </w:pPr>
      <w:proofErr w:type="gramStart"/>
      <w:r w:rsidRPr="00E969A8">
        <w:rPr>
          <w:rFonts w:asciiTheme="minorHAnsi" w:hAnsiTheme="minorHAnsi" w:cstheme="minorHAnsi"/>
          <w:color w:val="000000"/>
        </w:rPr>
        <w:t>s'engage</w:t>
      </w:r>
      <w:proofErr w:type="gramEnd"/>
      <w:r w:rsidRPr="00E969A8">
        <w:rPr>
          <w:rFonts w:asciiTheme="minorHAnsi" w:hAnsiTheme="minorHAnsi" w:cstheme="minorHAnsi"/>
          <w:color w:val="000000"/>
        </w:rPr>
        <w:t xml:space="preserve"> à fournir au chercheur les conditions requises pour l'exécution du programme,</w:t>
      </w:r>
    </w:p>
    <w:p w14:paraId="1C43D791" w14:textId="10EF9082" w:rsidR="00DB72A4" w:rsidRPr="00E969A8" w:rsidRDefault="00DB72A4" w:rsidP="006525AF">
      <w:pPr>
        <w:numPr>
          <w:ilvl w:val="0"/>
          <w:numId w:val="10"/>
        </w:numPr>
        <w:tabs>
          <w:tab w:val="left" w:pos="350"/>
        </w:tabs>
        <w:snapToGrid w:val="0"/>
        <w:spacing w:before="102" w:after="40"/>
        <w:jc w:val="both"/>
        <w:rPr>
          <w:rFonts w:asciiTheme="minorHAnsi" w:hAnsiTheme="minorHAnsi" w:cstheme="minorHAnsi"/>
          <w:szCs w:val="22"/>
        </w:rPr>
      </w:pPr>
      <w:proofErr w:type="gramStart"/>
      <w:r w:rsidRPr="00E969A8">
        <w:rPr>
          <w:rFonts w:asciiTheme="minorHAnsi" w:hAnsiTheme="minorHAnsi" w:cstheme="minorHAnsi"/>
          <w:color w:val="000000"/>
          <w:szCs w:val="22"/>
        </w:rPr>
        <w:t>déclare</w:t>
      </w:r>
      <w:proofErr w:type="gramEnd"/>
      <w:r w:rsidRPr="00E969A8">
        <w:rPr>
          <w:rFonts w:asciiTheme="minorHAnsi" w:hAnsiTheme="minorHAnsi" w:cstheme="minorHAnsi"/>
          <w:color w:val="000000"/>
          <w:szCs w:val="22"/>
        </w:rPr>
        <w:t xml:space="preserve"> que toutes les informations fournies dans ce formulaire </w:t>
      </w:r>
      <w:r w:rsidR="00AF2F37" w:rsidRPr="00E969A8">
        <w:rPr>
          <w:rFonts w:asciiTheme="minorHAnsi" w:hAnsiTheme="minorHAnsi" w:cstheme="minorHAnsi"/>
          <w:color w:val="000000"/>
        </w:rPr>
        <w:t>(incluant annexes jointe</w:t>
      </w:r>
      <w:r w:rsidR="00974B20" w:rsidRPr="00E969A8">
        <w:rPr>
          <w:rFonts w:asciiTheme="minorHAnsi" w:hAnsiTheme="minorHAnsi" w:cstheme="minorHAnsi"/>
          <w:color w:val="000000"/>
        </w:rPr>
        <w:t>s</w:t>
      </w:r>
      <w:r w:rsidR="00AF2F37" w:rsidRPr="00E969A8">
        <w:rPr>
          <w:rFonts w:asciiTheme="minorHAnsi" w:hAnsiTheme="minorHAnsi" w:cstheme="minorHAnsi"/>
          <w:color w:val="000000"/>
        </w:rPr>
        <w:t xml:space="preserve">) </w:t>
      </w:r>
      <w:r w:rsidRPr="00E969A8">
        <w:rPr>
          <w:rFonts w:asciiTheme="minorHAnsi" w:hAnsiTheme="minorHAnsi" w:cstheme="minorHAnsi"/>
          <w:color w:val="000000"/>
          <w:szCs w:val="22"/>
        </w:rPr>
        <w:t>sont complètes et correctes.</w:t>
      </w:r>
    </w:p>
    <w:p w14:paraId="71B19E6E" w14:textId="77777777" w:rsidR="00DB72A4" w:rsidRPr="00E969A8" w:rsidRDefault="00DB72A4">
      <w:pPr>
        <w:tabs>
          <w:tab w:val="left" w:pos="1843"/>
          <w:tab w:val="left" w:pos="1985"/>
        </w:tabs>
        <w:spacing w:before="160" w:after="100"/>
        <w:rPr>
          <w:rFonts w:asciiTheme="minorHAnsi" w:hAnsiTheme="minorHAnsi" w:cstheme="minorHAnsi"/>
          <w:szCs w:val="22"/>
        </w:rPr>
      </w:pPr>
    </w:p>
    <w:p w14:paraId="4617CA1C" w14:textId="77777777" w:rsidR="00DB72A4" w:rsidRPr="000629AE" w:rsidRDefault="00DB72A4">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Nom : ..........................................................</w:t>
      </w:r>
      <w:r w:rsidRPr="000629AE">
        <w:rPr>
          <w:rFonts w:asciiTheme="minorHAnsi" w:hAnsiTheme="minorHAnsi" w:cstheme="minorHAnsi"/>
          <w:szCs w:val="22"/>
        </w:rPr>
        <w:tab/>
        <w:t>Date : ...................................................</w:t>
      </w:r>
    </w:p>
    <w:p w14:paraId="19B18099" w14:textId="628F5583" w:rsidR="00DB72A4" w:rsidRPr="000629AE" w:rsidRDefault="00F74A74">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Signature</w:t>
      </w:r>
      <w:r w:rsidR="00E969A8">
        <w:rPr>
          <w:rFonts w:asciiTheme="minorHAnsi" w:hAnsiTheme="minorHAnsi" w:cstheme="minorHAnsi"/>
          <w:szCs w:val="22"/>
        </w:rPr>
        <w:t> </w:t>
      </w:r>
      <w:r w:rsidR="00DB72A4" w:rsidRPr="000629AE">
        <w:rPr>
          <w:rFonts w:asciiTheme="minorHAnsi" w:hAnsiTheme="minorHAnsi" w:cstheme="minorHAnsi"/>
          <w:szCs w:val="22"/>
        </w:rPr>
        <w:t>:</w:t>
      </w:r>
    </w:p>
    <w:p w14:paraId="231A1FBF" w14:textId="3C40B063" w:rsidR="002A0850" w:rsidRPr="000629AE" w:rsidRDefault="002A0850">
      <w:pPr>
        <w:tabs>
          <w:tab w:val="left" w:pos="1843"/>
          <w:tab w:val="left" w:pos="1985"/>
        </w:tabs>
        <w:spacing w:before="160" w:after="100"/>
        <w:rPr>
          <w:rFonts w:ascii="Times New Roman" w:hAnsi="Times New Roman" w:cs="Times New Roman"/>
          <w:szCs w:val="22"/>
        </w:rPr>
      </w:pPr>
    </w:p>
    <w:p w14:paraId="716FCDAF" w14:textId="77777777" w:rsidR="002A0850" w:rsidRPr="000629AE" w:rsidRDefault="002A0850" w:rsidP="002A0850">
      <w:pPr>
        <w:tabs>
          <w:tab w:val="left" w:pos="1843"/>
          <w:tab w:val="left" w:pos="1985"/>
        </w:tabs>
        <w:spacing w:before="159" w:after="102"/>
        <w:rPr>
          <w:rFonts w:ascii="Times New Roman" w:eastAsia="Times New Roman" w:hAnsi="Times New Roman" w:cs="Times New Roman"/>
          <w:bCs/>
          <w:szCs w:val="22"/>
        </w:rPr>
      </w:pPr>
    </w:p>
    <w:tbl>
      <w:tblPr>
        <w:tblW w:w="0" w:type="auto"/>
        <w:tblInd w:w="-184" w:type="dxa"/>
        <w:tblLayout w:type="fixed"/>
        <w:tblLook w:val="0000" w:firstRow="0" w:lastRow="0" w:firstColumn="0" w:lastColumn="0" w:noHBand="0" w:noVBand="0"/>
      </w:tblPr>
      <w:tblGrid>
        <w:gridCol w:w="10250"/>
      </w:tblGrid>
      <w:tr w:rsidR="002A0850" w:rsidRPr="00E969A8" w14:paraId="59E463E6" w14:textId="77777777" w:rsidTr="004A320D">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32B8B2" w14:textId="24FFD258" w:rsidR="002A0850" w:rsidRPr="000629AE" w:rsidRDefault="002A0850" w:rsidP="004A320D">
            <w:pPr>
              <w:pStyle w:val="Titre2"/>
              <w:rPr>
                <w:lang w:val="fr-BE"/>
              </w:rPr>
            </w:pPr>
            <w:r w:rsidRPr="000629AE">
              <w:rPr>
                <w:rFonts w:eastAsia="Times New Roman"/>
                <w:bCs/>
                <w:lang w:val="fr-BE"/>
              </w:rPr>
              <w:lastRenderedPageBreak/>
              <w:t xml:space="preserve"> </w:t>
            </w:r>
            <w:bookmarkStart w:id="944" w:name="_Toc177126398"/>
            <w:r w:rsidRPr="000629AE">
              <w:rPr>
                <w:lang w:val="fr-BE"/>
              </w:rPr>
              <w:t xml:space="preserve">SIGNATURE ET DECLARATION DU </w:t>
            </w:r>
            <w:r w:rsidRPr="000629AE">
              <w:rPr>
                <w:caps/>
                <w:lang w:val="fr-BE"/>
              </w:rPr>
              <w:t>SECOND SUPERVISEUR</w:t>
            </w:r>
            <w:bookmarkEnd w:id="944"/>
          </w:p>
        </w:tc>
      </w:tr>
    </w:tbl>
    <w:p w14:paraId="29D9433A" w14:textId="5B34C83F" w:rsidR="002A0850" w:rsidRPr="00E969A8" w:rsidRDefault="002A0850" w:rsidP="002A0850">
      <w:pPr>
        <w:tabs>
          <w:tab w:val="left" w:pos="1843"/>
          <w:tab w:val="left" w:pos="1985"/>
        </w:tabs>
        <w:snapToGrid w:val="0"/>
        <w:spacing w:before="119" w:after="102"/>
        <w:jc w:val="both"/>
        <w:rPr>
          <w:rFonts w:asciiTheme="minorHAnsi" w:hAnsiTheme="minorHAnsi" w:cstheme="minorHAnsi"/>
          <w:color w:val="000000"/>
        </w:rPr>
      </w:pPr>
      <w:r w:rsidRPr="00E969A8">
        <w:rPr>
          <w:rFonts w:asciiTheme="minorHAnsi" w:hAnsiTheme="minorHAnsi" w:cstheme="minorHAnsi"/>
          <w:szCs w:val="22"/>
        </w:rPr>
        <w:t>Le second superviseur du projet :</w:t>
      </w:r>
    </w:p>
    <w:p w14:paraId="0EF4C54A" w14:textId="39689F73" w:rsidR="002A0850" w:rsidRPr="00E969A8" w:rsidRDefault="002A0850" w:rsidP="006525AF">
      <w:pPr>
        <w:numPr>
          <w:ilvl w:val="0"/>
          <w:numId w:val="13"/>
        </w:numPr>
        <w:tabs>
          <w:tab w:val="left" w:pos="350"/>
        </w:tabs>
        <w:spacing w:before="62" w:after="40"/>
        <w:rPr>
          <w:rFonts w:asciiTheme="minorHAnsi" w:hAnsiTheme="minorHAnsi" w:cstheme="minorHAnsi"/>
          <w:color w:val="000000"/>
        </w:rPr>
      </w:pPr>
      <w:proofErr w:type="gramStart"/>
      <w:r w:rsidRPr="00E969A8">
        <w:rPr>
          <w:rFonts w:asciiTheme="minorHAnsi" w:hAnsiTheme="minorHAnsi" w:cstheme="minorHAnsi"/>
          <w:color w:val="000000"/>
        </w:rPr>
        <w:t>déclare</w:t>
      </w:r>
      <w:proofErr w:type="gramEnd"/>
      <w:r w:rsidRPr="00E969A8">
        <w:rPr>
          <w:rFonts w:asciiTheme="minorHAnsi" w:hAnsiTheme="minorHAnsi" w:cstheme="minorHAnsi"/>
          <w:color w:val="000000"/>
        </w:rPr>
        <w:t xml:space="preserve"> avoir pris connaissance du </w:t>
      </w:r>
      <w:r w:rsidRPr="00E969A8">
        <w:rPr>
          <w:rFonts w:asciiTheme="minorHAnsi" w:hAnsiTheme="minorHAnsi" w:cstheme="minorHAnsi"/>
        </w:rPr>
        <w:t>règlement</w:t>
      </w:r>
      <w:r w:rsidRPr="00E969A8">
        <w:rPr>
          <w:rFonts w:asciiTheme="minorHAnsi" w:hAnsiTheme="minorHAnsi" w:cstheme="minorHAnsi"/>
          <w:color w:val="000080"/>
        </w:rPr>
        <w:t xml:space="preserve"> </w:t>
      </w:r>
      <w:r w:rsidRPr="00E969A8">
        <w:rPr>
          <w:rFonts w:asciiTheme="minorHAnsi" w:hAnsiTheme="minorHAnsi" w:cstheme="minorHAnsi"/>
        </w:rPr>
        <w:t xml:space="preserve">du programme </w:t>
      </w:r>
      <w:r w:rsidRPr="00E969A8">
        <w:rPr>
          <w:rFonts w:asciiTheme="minorHAnsi" w:hAnsiTheme="minorHAnsi" w:cstheme="minorHAnsi"/>
          <w:color w:val="000000"/>
          <w:szCs w:val="22"/>
        </w:rPr>
        <w:t>«</w:t>
      </w:r>
      <w:r w:rsidR="00E969A8">
        <w:rPr>
          <w:rFonts w:asciiTheme="minorHAnsi" w:hAnsiTheme="minorHAnsi" w:cstheme="minorHAnsi"/>
          <w:color w:val="000000"/>
          <w:szCs w:val="22"/>
        </w:rPr>
        <w:t> </w:t>
      </w:r>
      <w:r w:rsidRPr="00E969A8">
        <w:rPr>
          <w:rFonts w:asciiTheme="minorHAnsi" w:hAnsiTheme="minorHAnsi" w:cstheme="minorHAnsi"/>
          <w:color w:val="000000"/>
          <w:szCs w:val="22"/>
        </w:rPr>
        <w:t>Applied PhD</w:t>
      </w:r>
      <w:r w:rsidR="00E969A8">
        <w:rPr>
          <w:rFonts w:asciiTheme="minorHAnsi" w:hAnsiTheme="minorHAnsi" w:cstheme="minorHAnsi"/>
          <w:color w:val="000000"/>
          <w:szCs w:val="22"/>
        </w:rPr>
        <w:t> </w:t>
      </w:r>
      <w:r w:rsidRPr="00E969A8">
        <w:rPr>
          <w:rFonts w:asciiTheme="minorHAnsi" w:hAnsiTheme="minorHAnsi" w:cstheme="minorHAnsi"/>
          <w:color w:val="000000"/>
          <w:szCs w:val="22"/>
        </w:rPr>
        <w:t xml:space="preserve">» </w:t>
      </w:r>
      <w:r w:rsidRPr="00E969A8">
        <w:rPr>
          <w:rFonts w:asciiTheme="minorHAnsi" w:hAnsiTheme="minorHAnsi" w:cstheme="minorHAnsi"/>
          <w:color w:val="000000"/>
        </w:rPr>
        <w:t>et s'engage à le respecter,</w:t>
      </w:r>
    </w:p>
    <w:p w14:paraId="5F416AB8" w14:textId="77777777" w:rsidR="002A0850" w:rsidRPr="00E969A8" w:rsidRDefault="002A0850" w:rsidP="006525AF">
      <w:pPr>
        <w:numPr>
          <w:ilvl w:val="0"/>
          <w:numId w:val="10"/>
        </w:numPr>
        <w:tabs>
          <w:tab w:val="left" w:pos="350"/>
        </w:tabs>
        <w:spacing w:before="62" w:after="40"/>
        <w:rPr>
          <w:rFonts w:asciiTheme="minorHAnsi" w:hAnsiTheme="minorHAnsi" w:cstheme="minorHAnsi"/>
          <w:color w:val="000000"/>
          <w:szCs w:val="22"/>
        </w:rPr>
      </w:pPr>
      <w:proofErr w:type="gramStart"/>
      <w:r w:rsidRPr="00E969A8">
        <w:rPr>
          <w:rFonts w:asciiTheme="minorHAnsi" w:hAnsiTheme="minorHAnsi" w:cstheme="minorHAnsi"/>
          <w:color w:val="000000"/>
        </w:rPr>
        <w:t>s'engage</w:t>
      </w:r>
      <w:proofErr w:type="gramEnd"/>
      <w:r w:rsidRPr="00E969A8">
        <w:rPr>
          <w:rFonts w:asciiTheme="minorHAnsi" w:hAnsiTheme="minorHAnsi" w:cstheme="minorHAnsi"/>
          <w:color w:val="000000"/>
        </w:rPr>
        <w:t xml:space="preserve"> à fournir au chercheur les conditions requises pour l'exécution du programme,</w:t>
      </w:r>
    </w:p>
    <w:p w14:paraId="6BA7EF94" w14:textId="42570AC8" w:rsidR="002A0850" w:rsidRPr="00E969A8" w:rsidRDefault="002A0850" w:rsidP="006525AF">
      <w:pPr>
        <w:numPr>
          <w:ilvl w:val="0"/>
          <w:numId w:val="10"/>
        </w:numPr>
        <w:tabs>
          <w:tab w:val="left" w:pos="350"/>
        </w:tabs>
        <w:snapToGrid w:val="0"/>
        <w:spacing w:before="102" w:after="40"/>
        <w:jc w:val="both"/>
        <w:rPr>
          <w:rFonts w:asciiTheme="minorHAnsi" w:hAnsiTheme="minorHAnsi" w:cstheme="minorHAnsi"/>
          <w:szCs w:val="22"/>
        </w:rPr>
      </w:pPr>
      <w:proofErr w:type="gramStart"/>
      <w:r w:rsidRPr="00E969A8">
        <w:rPr>
          <w:rFonts w:asciiTheme="minorHAnsi" w:hAnsiTheme="minorHAnsi" w:cstheme="minorHAnsi"/>
          <w:color w:val="000000"/>
          <w:szCs w:val="22"/>
        </w:rPr>
        <w:t>déclare</w:t>
      </w:r>
      <w:proofErr w:type="gramEnd"/>
      <w:r w:rsidRPr="00E969A8">
        <w:rPr>
          <w:rFonts w:asciiTheme="minorHAnsi" w:hAnsiTheme="minorHAnsi" w:cstheme="minorHAnsi"/>
          <w:color w:val="000000"/>
          <w:szCs w:val="22"/>
        </w:rPr>
        <w:t xml:space="preserve"> que toutes les informations fournies dans ce formulaire </w:t>
      </w:r>
      <w:r w:rsidR="00AF2F37" w:rsidRPr="00E969A8">
        <w:rPr>
          <w:rFonts w:asciiTheme="minorHAnsi" w:hAnsiTheme="minorHAnsi" w:cstheme="minorHAnsi"/>
          <w:color w:val="000000"/>
        </w:rPr>
        <w:t>(incluant annexes jointe</w:t>
      </w:r>
      <w:r w:rsidR="00974B20" w:rsidRPr="00E969A8">
        <w:rPr>
          <w:rFonts w:asciiTheme="minorHAnsi" w:hAnsiTheme="minorHAnsi" w:cstheme="minorHAnsi"/>
          <w:color w:val="000000"/>
        </w:rPr>
        <w:t>s</w:t>
      </w:r>
      <w:r w:rsidR="00AF2F37" w:rsidRPr="00E969A8">
        <w:rPr>
          <w:rFonts w:asciiTheme="minorHAnsi" w:hAnsiTheme="minorHAnsi" w:cstheme="minorHAnsi"/>
          <w:color w:val="000000"/>
        </w:rPr>
        <w:t xml:space="preserve">) </w:t>
      </w:r>
      <w:r w:rsidRPr="00E969A8">
        <w:rPr>
          <w:rFonts w:asciiTheme="minorHAnsi" w:hAnsiTheme="minorHAnsi" w:cstheme="minorHAnsi"/>
          <w:color w:val="000000"/>
          <w:szCs w:val="22"/>
        </w:rPr>
        <w:t>sont complètes et correctes.</w:t>
      </w:r>
    </w:p>
    <w:p w14:paraId="249EFFB2" w14:textId="77777777" w:rsidR="002A0850" w:rsidRPr="00E969A8" w:rsidRDefault="002A0850" w:rsidP="002A0850">
      <w:pPr>
        <w:tabs>
          <w:tab w:val="left" w:pos="1843"/>
          <w:tab w:val="left" w:pos="1985"/>
        </w:tabs>
        <w:spacing w:before="160" w:after="100"/>
        <w:rPr>
          <w:rFonts w:asciiTheme="minorHAnsi" w:hAnsiTheme="minorHAnsi" w:cstheme="minorHAnsi"/>
          <w:szCs w:val="22"/>
        </w:rPr>
      </w:pPr>
    </w:p>
    <w:p w14:paraId="02C41E1E" w14:textId="77777777" w:rsidR="002A0850" w:rsidRPr="000629AE" w:rsidRDefault="002A0850" w:rsidP="002A0850">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Nom : ..........................................................</w:t>
      </w:r>
      <w:r w:rsidRPr="000629AE">
        <w:rPr>
          <w:rFonts w:asciiTheme="minorHAnsi" w:hAnsiTheme="minorHAnsi" w:cstheme="minorHAnsi"/>
          <w:szCs w:val="22"/>
        </w:rPr>
        <w:tab/>
        <w:t>Date : ...................................................</w:t>
      </w:r>
    </w:p>
    <w:p w14:paraId="38C41F32" w14:textId="62D173E2" w:rsidR="002A0850" w:rsidRPr="00E969A8" w:rsidRDefault="002A0850" w:rsidP="002A0850">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Signature</w:t>
      </w:r>
      <w:r w:rsidR="00E969A8">
        <w:rPr>
          <w:rFonts w:asciiTheme="minorHAnsi" w:hAnsiTheme="minorHAnsi" w:cstheme="minorHAnsi"/>
          <w:szCs w:val="22"/>
        </w:rPr>
        <w:t> </w:t>
      </w:r>
      <w:r w:rsidRPr="000629AE">
        <w:rPr>
          <w:rFonts w:asciiTheme="minorHAnsi" w:hAnsiTheme="minorHAnsi" w:cstheme="minorHAnsi"/>
          <w:szCs w:val="22"/>
        </w:rPr>
        <w:t>:</w:t>
      </w:r>
    </w:p>
    <w:p w14:paraId="18BBA32E" w14:textId="77777777" w:rsidR="002A0850" w:rsidRPr="00E969A8" w:rsidRDefault="002A0850">
      <w:pPr>
        <w:tabs>
          <w:tab w:val="left" w:pos="1843"/>
          <w:tab w:val="left" w:pos="1985"/>
        </w:tabs>
        <w:spacing w:before="160" w:after="100"/>
        <w:rPr>
          <w:rFonts w:ascii="Times New Roman" w:hAnsi="Times New Roman" w:cs="Times New Roman"/>
          <w:szCs w:val="22"/>
        </w:rPr>
      </w:pPr>
    </w:p>
    <w:p w14:paraId="1B4C2707" w14:textId="77777777" w:rsidR="00DB72A4" w:rsidRPr="00E969A8" w:rsidRDefault="00DB72A4">
      <w:pPr>
        <w:rPr>
          <w:rFonts w:ascii="Times New Roman" w:hAnsi="Times New Roman" w:cs="Times New Roman"/>
          <w:szCs w:val="22"/>
        </w:rPr>
      </w:pPr>
    </w:p>
    <w:tbl>
      <w:tblPr>
        <w:tblW w:w="0" w:type="auto"/>
        <w:tblInd w:w="-184" w:type="dxa"/>
        <w:tblLayout w:type="fixed"/>
        <w:tblLook w:val="0000" w:firstRow="0" w:lastRow="0" w:firstColumn="0" w:lastColumn="0" w:noHBand="0" w:noVBand="0"/>
      </w:tblPr>
      <w:tblGrid>
        <w:gridCol w:w="10250"/>
      </w:tblGrid>
      <w:tr w:rsidR="00DB72A4" w:rsidRPr="00E969A8" w14:paraId="76FD6BF1"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7CFB91C" w14:textId="77777777" w:rsidR="00DB72A4" w:rsidRPr="000629AE" w:rsidRDefault="00DB72A4" w:rsidP="0060003C">
            <w:pPr>
              <w:pStyle w:val="Titre2"/>
              <w:rPr>
                <w:lang w:val="fr-BE"/>
              </w:rPr>
            </w:pPr>
            <w:bookmarkStart w:id="945" w:name="__RefHeading__1108_296410584"/>
            <w:bookmarkStart w:id="946" w:name="__RefHeading__1111_1338712634"/>
            <w:bookmarkStart w:id="947" w:name="__RefHeading__1033_940877344"/>
            <w:bookmarkStart w:id="948" w:name="__RefHeading__8437_1378622865"/>
            <w:bookmarkStart w:id="949" w:name="__RefHeading__3028_1378622865"/>
            <w:bookmarkStart w:id="950" w:name="__RefHeading__925_1622893258"/>
            <w:bookmarkStart w:id="951" w:name="__RefHeading__917_746942823"/>
            <w:bookmarkStart w:id="952" w:name="__RefHeading__866_2068346959"/>
            <w:bookmarkStart w:id="953" w:name="__RefHeading__11927_2070677050"/>
            <w:bookmarkStart w:id="954" w:name="__RefHeading__900_840197702"/>
            <w:bookmarkStart w:id="955" w:name="__RefHeading__14602_313356584"/>
            <w:bookmarkStart w:id="956" w:name="__RefHeading__12940_313356584"/>
            <w:bookmarkStart w:id="957" w:name="__RefHeading__11390_313356584"/>
            <w:bookmarkStart w:id="958" w:name="__RefHeading__9952_313356584"/>
            <w:bookmarkStart w:id="959" w:name="__RefHeading__8097_313356584"/>
            <w:bookmarkStart w:id="960" w:name="__RefHeading__581_1973456737"/>
            <w:bookmarkStart w:id="961" w:name="__RefHeading__503_1462091452"/>
            <w:bookmarkStart w:id="962" w:name="__RefHeading__3718_2137508071"/>
            <w:bookmarkStart w:id="963" w:name="__RefHeading__3183_1488078753"/>
            <w:bookmarkStart w:id="964" w:name="__RefHeading__1830_1744149599"/>
            <w:bookmarkStart w:id="965" w:name="__RefHeading__381_1037130382"/>
            <w:bookmarkStart w:id="966" w:name="__RefHeading__321_528634967"/>
            <w:bookmarkStart w:id="967" w:name="__RefHeading__612_1616996356"/>
            <w:bookmarkStart w:id="968" w:name="__RefHeading__346_14031691751"/>
            <w:bookmarkStart w:id="969" w:name="__RefHeading__7992_11804815121"/>
            <w:bookmarkStart w:id="970" w:name="__RefHeading__293_16526885621"/>
            <w:bookmarkStart w:id="971" w:name="__RefHeading__4775_6388855211"/>
            <w:bookmarkStart w:id="972" w:name="__RefHeading__4897_6388855211"/>
            <w:bookmarkStart w:id="973" w:name="__RefHeading__205_10690272051"/>
            <w:bookmarkStart w:id="974" w:name="__RefHeading__34630_11804815121"/>
            <w:bookmarkStart w:id="975" w:name="__RefHeading__231_1207516483"/>
            <w:bookmarkStart w:id="976" w:name="__RefHeading__707_1724803592"/>
            <w:bookmarkStart w:id="977" w:name="__RefHeading__1353_528634967"/>
            <w:bookmarkStart w:id="978" w:name="__RefHeading__348_742086832"/>
            <w:bookmarkStart w:id="979" w:name="__RefHeading__917_890753680"/>
            <w:bookmarkStart w:id="980" w:name="__RefHeading__2669_2137508071"/>
            <w:bookmarkStart w:id="981" w:name="__RefHeading__478_2099186206"/>
            <w:bookmarkStart w:id="982" w:name="__RefHeading__529_361555741"/>
            <w:bookmarkStart w:id="983" w:name="__RefHeading__2835_1973456737"/>
            <w:bookmarkStart w:id="984" w:name="__RefHeading__9275_313356584"/>
            <w:bookmarkStart w:id="985" w:name="__RefHeading__10657_313356584"/>
            <w:bookmarkStart w:id="986" w:name="__RefHeading__12151_313356584"/>
            <w:bookmarkStart w:id="987" w:name="__RefHeading__13757_313356584"/>
            <w:bookmarkStart w:id="988" w:name="__RefHeading__15475_313356584"/>
            <w:bookmarkStart w:id="989" w:name="__RefHeading__2273_840197702"/>
            <w:bookmarkStart w:id="990" w:name="__RefHeading__843_1655144338"/>
            <w:bookmarkStart w:id="991" w:name="__RefHeading__889_51179467"/>
            <w:bookmarkStart w:id="992" w:name="__RefHeading__941_1950444858"/>
            <w:bookmarkStart w:id="993" w:name="__RefHeading__1603_194657520"/>
            <w:bookmarkStart w:id="994" w:name="__RefHeading__5365_1378622865"/>
            <w:bookmarkStart w:id="995" w:name="__RefHeading__10459_1378622865"/>
            <w:bookmarkStart w:id="996" w:name="__RefHeading__2526_1354280005"/>
            <w:bookmarkStart w:id="997" w:name="__RefHeading__1150_887083246"/>
            <w:bookmarkStart w:id="998" w:name="__RefHeading__2196_29641058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Pr="000629AE">
              <w:rPr>
                <w:rFonts w:eastAsia="Times New Roman"/>
                <w:bCs/>
                <w:lang w:val="fr-BE"/>
              </w:rPr>
              <w:t xml:space="preserve"> </w:t>
            </w:r>
            <w:bookmarkStart w:id="999" w:name="_Toc862527"/>
            <w:bookmarkStart w:id="1000" w:name="_Toc177126399"/>
            <w:r w:rsidRPr="000629AE">
              <w:rPr>
                <w:lang w:val="fr-BE"/>
              </w:rPr>
              <w:t>SIGNATURE ET DECLARATION D</w:t>
            </w:r>
            <w:r w:rsidR="00BC072F" w:rsidRPr="000629AE">
              <w:rPr>
                <w:lang w:val="fr-BE"/>
              </w:rPr>
              <w:t xml:space="preserve">E </w:t>
            </w:r>
            <w:r w:rsidR="0060003C" w:rsidRPr="000629AE">
              <w:rPr>
                <w:lang w:val="fr-BE"/>
              </w:rPr>
              <w:t xml:space="preserve">L’ENTITE </w:t>
            </w:r>
            <w:r w:rsidR="00BC072F" w:rsidRPr="000629AE">
              <w:rPr>
                <w:lang w:val="fr-BE"/>
              </w:rPr>
              <w:t>PARTENAIRE</w:t>
            </w:r>
            <w:bookmarkEnd w:id="999"/>
            <w:bookmarkEnd w:id="1000"/>
          </w:p>
        </w:tc>
      </w:tr>
    </w:tbl>
    <w:p w14:paraId="7322F7A8" w14:textId="77777777" w:rsidR="00DB72A4" w:rsidRPr="00E969A8" w:rsidRDefault="0060003C">
      <w:pPr>
        <w:tabs>
          <w:tab w:val="left" w:pos="1893"/>
          <w:tab w:val="left" w:pos="2035"/>
        </w:tabs>
        <w:snapToGrid w:val="0"/>
        <w:spacing w:before="100" w:after="40"/>
        <w:ind w:left="50" w:right="5"/>
        <w:rPr>
          <w:rFonts w:asciiTheme="minorHAnsi" w:eastAsia="Times New Roman" w:hAnsiTheme="minorHAnsi" w:cstheme="minorHAnsi"/>
          <w:color w:val="000080"/>
        </w:rPr>
      </w:pPr>
      <w:r w:rsidRPr="00E969A8">
        <w:rPr>
          <w:rFonts w:asciiTheme="minorHAnsi" w:hAnsiTheme="minorHAnsi" w:cstheme="minorHAnsi"/>
        </w:rPr>
        <w:t xml:space="preserve">L’Entité </w:t>
      </w:r>
      <w:r w:rsidR="00BF3C57" w:rsidRPr="00E969A8">
        <w:rPr>
          <w:rFonts w:asciiTheme="minorHAnsi" w:hAnsiTheme="minorHAnsi" w:cstheme="minorHAnsi"/>
        </w:rPr>
        <w:t>Partenaire</w:t>
      </w:r>
      <w:r w:rsidR="00185174" w:rsidRPr="00E969A8">
        <w:rPr>
          <w:rFonts w:asciiTheme="minorHAnsi" w:hAnsiTheme="minorHAnsi" w:cstheme="minorHAnsi"/>
        </w:rPr>
        <w:t xml:space="preserve"> </w:t>
      </w:r>
      <w:r w:rsidR="00DB72A4" w:rsidRPr="00E969A8">
        <w:rPr>
          <w:rFonts w:asciiTheme="minorHAnsi" w:hAnsiTheme="minorHAnsi" w:cstheme="minorHAnsi"/>
        </w:rPr>
        <w:t>du projet, représentée par :</w:t>
      </w:r>
    </w:p>
    <w:p w14:paraId="1F83D2A8" w14:textId="77777777" w:rsidR="00DB72A4" w:rsidRPr="00E969A8" w:rsidRDefault="00DB72A4">
      <w:pPr>
        <w:tabs>
          <w:tab w:val="left" w:pos="1843"/>
          <w:tab w:val="left" w:pos="1985"/>
        </w:tabs>
        <w:spacing w:before="102" w:after="40"/>
        <w:rPr>
          <w:rFonts w:asciiTheme="minorHAnsi" w:hAnsiTheme="minorHAnsi" w:cstheme="minorHAnsi"/>
          <w:i/>
          <w:iCs/>
          <w:color w:val="808080"/>
          <w:sz w:val="20"/>
          <w:szCs w:val="20"/>
        </w:rPr>
      </w:pPr>
      <w:r w:rsidRPr="00E969A8">
        <w:rPr>
          <w:rFonts w:asciiTheme="minorHAnsi" w:eastAsia="Times New Roman" w:hAnsiTheme="minorHAnsi" w:cstheme="minorHAnsi"/>
          <w:color w:val="000080"/>
        </w:rPr>
        <w:t>…………………………………………………………………………………………………………</w:t>
      </w:r>
    </w:p>
    <w:p w14:paraId="1F353CCB" w14:textId="77777777" w:rsidR="00DB72A4" w:rsidRPr="00E969A8" w:rsidRDefault="00DB72A4">
      <w:pPr>
        <w:tabs>
          <w:tab w:val="left" w:pos="1893"/>
          <w:tab w:val="left" w:pos="2035"/>
        </w:tabs>
        <w:snapToGrid w:val="0"/>
        <w:spacing w:after="170"/>
        <w:ind w:left="50" w:right="5"/>
        <w:rPr>
          <w:rFonts w:asciiTheme="minorHAnsi" w:hAnsiTheme="minorHAnsi" w:cstheme="minorHAnsi"/>
        </w:rPr>
      </w:pPr>
      <w:r w:rsidRPr="00E969A8">
        <w:rPr>
          <w:rFonts w:asciiTheme="minorHAnsi" w:hAnsiTheme="minorHAnsi" w:cstheme="minorHAnsi"/>
          <w:i/>
          <w:iCs/>
          <w:color w:val="808080"/>
          <w:sz w:val="20"/>
          <w:szCs w:val="20"/>
        </w:rPr>
        <w:t>(</w:t>
      </w:r>
      <w:proofErr w:type="gramStart"/>
      <w:r w:rsidRPr="00E969A8">
        <w:rPr>
          <w:rFonts w:asciiTheme="minorHAnsi" w:hAnsiTheme="minorHAnsi" w:cstheme="minorHAnsi"/>
          <w:i/>
          <w:iCs/>
          <w:color w:val="808080"/>
          <w:sz w:val="20"/>
          <w:szCs w:val="20"/>
        </w:rPr>
        <w:t>personne</w:t>
      </w:r>
      <w:proofErr w:type="gramEnd"/>
      <w:r w:rsidRPr="00E969A8">
        <w:rPr>
          <w:rFonts w:asciiTheme="minorHAnsi" w:hAnsiTheme="minorHAnsi" w:cstheme="minorHAnsi"/>
          <w:i/>
          <w:iCs/>
          <w:color w:val="808080"/>
          <w:sz w:val="20"/>
          <w:szCs w:val="20"/>
        </w:rPr>
        <w:t xml:space="preserve"> habilitée à engager l'</w:t>
      </w:r>
      <w:r w:rsidR="000628DF" w:rsidRPr="00E969A8">
        <w:rPr>
          <w:rFonts w:asciiTheme="minorHAnsi" w:hAnsiTheme="minorHAnsi" w:cstheme="minorHAnsi"/>
          <w:i/>
          <w:iCs/>
          <w:color w:val="808080"/>
          <w:sz w:val="20"/>
          <w:szCs w:val="20"/>
        </w:rPr>
        <w:t>entité</w:t>
      </w:r>
      <w:r w:rsidRPr="00E969A8">
        <w:rPr>
          <w:rFonts w:asciiTheme="minorHAnsi" w:hAnsiTheme="minorHAnsi" w:cstheme="minorHAnsi"/>
          <w:i/>
          <w:iCs/>
          <w:color w:val="808080"/>
          <w:sz w:val="20"/>
          <w:szCs w:val="20"/>
        </w:rPr>
        <w:t xml:space="preserve"> partenaire : CEO, ...)</w:t>
      </w:r>
    </w:p>
    <w:p w14:paraId="5869EF57" w14:textId="029458C5" w:rsidR="00DB72A4" w:rsidRPr="00E969A8" w:rsidRDefault="00DB72A4" w:rsidP="006525AF">
      <w:pPr>
        <w:numPr>
          <w:ilvl w:val="0"/>
          <w:numId w:val="16"/>
        </w:numPr>
        <w:tabs>
          <w:tab w:val="left" w:pos="1843"/>
          <w:tab w:val="left" w:pos="1985"/>
        </w:tabs>
        <w:spacing w:before="62" w:after="40"/>
        <w:rPr>
          <w:rFonts w:asciiTheme="minorHAnsi" w:hAnsiTheme="minorHAnsi" w:cstheme="minorHAnsi"/>
        </w:rPr>
      </w:pPr>
      <w:proofErr w:type="gramStart"/>
      <w:r w:rsidRPr="00E969A8">
        <w:rPr>
          <w:rFonts w:asciiTheme="minorHAnsi" w:hAnsiTheme="minorHAnsi" w:cstheme="minorHAnsi"/>
        </w:rPr>
        <w:t>déclare</w:t>
      </w:r>
      <w:proofErr w:type="gramEnd"/>
      <w:r w:rsidRPr="00E969A8">
        <w:rPr>
          <w:rFonts w:asciiTheme="minorHAnsi" w:hAnsiTheme="minorHAnsi" w:cstheme="minorHAnsi"/>
        </w:rPr>
        <w:t xml:space="preserve"> avoir pris connaissance du </w:t>
      </w:r>
      <w:r w:rsidR="00616765" w:rsidRPr="00E969A8">
        <w:rPr>
          <w:rFonts w:asciiTheme="minorHAnsi" w:hAnsiTheme="minorHAnsi" w:cstheme="minorHAnsi"/>
        </w:rPr>
        <w:t xml:space="preserve">règlement </w:t>
      </w:r>
      <w:r w:rsidR="009753BE" w:rsidRPr="00E969A8">
        <w:rPr>
          <w:rFonts w:asciiTheme="minorHAnsi" w:hAnsiTheme="minorHAnsi" w:cstheme="minorHAnsi"/>
          <w:color w:val="000000"/>
          <w:szCs w:val="22"/>
        </w:rPr>
        <w:t xml:space="preserve">du programme </w:t>
      </w:r>
      <w:r w:rsidR="0086109F" w:rsidRPr="00E969A8">
        <w:rPr>
          <w:rFonts w:asciiTheme="minorHAnsi" w:hAnsiTheme="minorHAnsi" w:cstheme="minorHAnsi"/>
          <w:color w:val="000000"/>
          <w:szCs w:val="22"/>
        </w:rPr>
        <w:t>«</w:t>
      </w:r>
      <w:r w:rsidR="00E969A8">
        <w:rPr>
          <w:rFonts w:asciiTheme="minorHAnsi" w:hAnsiTheme="minorHAnsi" w:cstheme="minorHAnsi"/>
          <w:color w:val="000000"/>
          <w:szCs w:val="22"/>
        </w:rPr>
        <w:t> </w:t>
      </w:r>
      <w:r w:rsidR="00702540" w:rsidRPr="00E969A8">
        <w:rPr>
          <w:rFonts w:asciiTheme="minorHAnsi" w:hAnsiTheme="minorHAnsi" w:cstheme="minorHAnsi"/>
          <w:color w:val="000000"/>
          <w:szCs w:val="22"/>
        </w:rPr>
        <w:t>Applied PhD</w:t>
      </w:r>
      <w:r w:rsidR="00E969A8">
        <w:rPr>
          <w:rFonts w:asciiTheme="minorHAnsi" w:hAnsiTheme="minorHAnsi" w:cstheme="minorHAnsi"/>
          <w:color w:val="000000"/>
          <w:szCs w:val="22"/>
        </w:rPr>
        <w:t> </w:t>
      </w:r>
      <w:r w:rsidR="0086109F" w:rsidRPr="00E969A8">
        <w:rPr>
          <w:rFonts w:asciiTheme="minorHAnsi" w:hAnsiTheme="minorHAnsi" w:cstheme="minorHAnsi"/>
          <w:color w:val="000000"/>
          <w:szCs w:val="22"/>
        </w:rPr>
        <w:t xml:space="preserve">» </w:t>
      </w:r>
      <w:r w:rsidRPr="00E969A8">
        <w:rPr>
          <w:rFonts w:asciiTheme="minorHAnsi" w:hAnsiTheme="minorHAnsi" w:cstheme="minorHAnsi"/>
        </w:rPr>
        <w:t>et s'engage à le respecter,</w:t>
      </w:r>
    </w:p>
    <w:p w14:paraId="730FD443" w14:textId="77777777" w:rsidR="00DB72A4" w:rsidRPr="00E969A8" w:rsidRDefault="00DB72A4" w:rsidP="006525AF">
      <w:pPr>
        <w:numPr>
          <w:ilvl w:val="0"/>
          <w:numId w:val="16"/>
        </w:numPr>
        <w:tabs>
          <w:tab w:val="left" w:pos="2208"/>
          <w:tab w:val="left" w:pos="2350"/>
        </w:tabs>
        <w:spacing w:before="62" w:after="40"/>
        <w:rPr>
          <w:rFonts w:asciiTheme="minorHAnsi" w:hAnsiTheme="minorHAnsi" w:cstheme="minorHAnsi"/>
        </w:rPr>
      </w:pPr>
      <w:proofErr w:type="gramStart"/>
      <w:r w:rsidRPr="00E969A8">
        <w:rPr>
          <w:rFonts w:asciiTheme="minorHAnsi" w:hAnsiTheme="minorHAnsi" w:cstheme="minorHAnsi"/>
        </w:rPr>
        <w:t>s'engage</w:t>
      </w:r>
      <w:proofErr w:type="gramEnd"/>
      <w:r w:rsidRPr="00E969A8">
        <w:rPr>
          <w:rFonts w:asciiTheme="minorHAnsi" w:hAnsiTheme="minorHAnsi" w:cstheme="minorHAnsi"/>
        </w:rPr>
        <w:t xml:space="preserve"> à fournir au chercheur les conditions requises pour l'exécution du programme,</w:t>
      </w:r>
    </w:p>
    <w:p w14:paraId="414F119D" w14:textId="77777777" w:rsidR="005A582C" w:rsidRPr="00E969A8" w:rsidRDefault="005A582C" w:rsidP="006525AF">
      <w:pPr>
        <w:numPr>
          <w:ilvl w:val="0"/>
          <w:numId w:val="16"/>
        </w:numPr>
        <w:tabs>
          <w:tab w:val="left" w:pos="2208"/>
          <w:tab w:val="left" w:pos="2350"/>
        </w:tabs>
        <w:spacing w:before="62" w:after="40"/>
        <w:rPr>
          <w:rFonts w:asciiTheme="minorHAnsi" w:hAnsiTheme="minorHAnsi" w:cstheme="minorHAnsi"/>
        </w:rPr>
      </w:pPr>
      <w:proofErr w:type="gramStart"/>
      <w:r w:rsidRPr="00E969A8">
        <w:rPr>
          <w:rFonts w:asciiTheme="minorHAnsi" w:hAnsiTheme="minorHAnsi" w:cstheme="minorHAnsi"/>
        </w:rPr>
        <w:t>déclare</w:t>
      </w:r>
      <w:proofErr w:type="gramEnd"/>
      <w:r w:rsidRPr="00E969A8">
        <w:rPr>
          <w:rFonts w:asciiTheme="minorHAnsi" w:hAnsiTheme="minorHAnsi" w:cstheme="minorHAnsi"/>
        </w:rPr>
        <w:t xml:space="preserve"> l’entité partenaire indépendante de l’organisme de recherche</w:t>
      </w:r>
    </w:p>
    <w:p w14:paraId="116396DE" w14:textId="2D537DC5" w:rsidR="00DB72A4" w:rsidRPr="000629AE" w:rsidRDefault="00DB72A4" w:rsidP="006525AF">
      <w:pPr>
        <w:numPr>
          <w:ilvl w:val="0"/>
          <w:numId w:val="16"/>
        </w:numPr>
        <w:tabs>
          <w:tab w:val="left" w:pos="2208"/>
          <w:tab w:val="left" w:pos="2350"/>
        </w:tabs>
        <w:spacing w:before="62" w:after="40"/>
        <w:rPr>
          <w:rFonts w:asciiTheme="minorHAnsi" w:hAnsiTheme="minorHAnsi" w:cstheme="minorHAnsi"/>
          <w:color w:val="000000"/>
          <w:szCs w:val="22"/>
        </w:rPr>
      </w:pPr>
      <w:proofErr w:type="gramStart"/>
      <w:r w:rsidRPr="00E969A8">
        <w:rPr>
          <w:rFonts w:asciiTheme="minorHAnsi" w:hAnsiTheme="minorHAnsi" w:cstheme="minorHAnsi"/>
        </w:rPr>
        <w:t>déclare</w:t>
      </w:r>
      <w:proofErr w:type="gramEnd"/>
      <w:r w:rsidRPr="00E969A8">
        <w:rPr>
          <w:rFonts w:asciiTheme="minorHAnsi" w:hAnsiTheme="minorHAnsi" w:cstheme="minorHAnsi"/>
        </w:rPr>
        <w:t xml:space="preserve"> que toutes les informations fournies dans ce formulaire </w:t>
      </w:r>
      <w:r w:rsidR="003D37A6" w:rsidRPr="00E969A8">
        <w:rPr>
          <w:rFonts w:asciiTheme="minorHAnsi" w:hAnsiTheme="minorHAnsi" w:cstheme="minorHAnsi"/>
          <w:color w:val="000000"/>
        </w:rPr>
        <w:t>(incluant annexes jointes)</w:t>
      </w:r>
      <w:r w:rsidR="003D37A6" w:rsidRPr="00E969A8">
        <w:rPr>
          <w:rFonts w:asciiTheme="minorHAnsi" w:hAnsiTheme="minorHAnsi" w:cstheme="minorHAnsi"/>
        </w:rPr>
        <w:t xml:space="preserve"> </w:t>
      </w:r>
      <w:r w:rsidRPr="00E969A8">
        <w:rPr>
          <w:rFonts w:asciiTheme="minorHAnsi" w:hAnsiTheme="minorHAnsi" w:cstheme="minorHAnsi"/>
        </w:rPr>
        <w:t>sont complètes et correctes.</w:t>
      </w:r>
    </w:p>
    <w:p w14:paraId="506E44C6" w14:textId="177FC806" w:rsidR="00107EE6" w:rsidRPr="008F2C81" w:rsidRDefault="00107EE6" w:rsidP="008F2C81">
      <w:pPr>
        <w:numPr>
          <w:ilvl w:val="0"/>
          <w:numId w:val="16"/>
        </w:numPr>
        <w:tabs>
          <w:tab w:val="left" w:pos="350"/>
        </w:tabs>
        <w:spacing w:before="102" w:after="40"/>
        <w:jc w:val="both"/>
        <w:rPr>
          <w:rFonts w:asciiTheme="minorHAnsi" w:hAnsiTheme="minorHAnsi" w:cstheme="minorHAnsi"/>
        </w:rPr>
      </w:pPr>
      <w:proofErr w:type="gramStart"/>
      <w:r w:rsidRPr="00E969A8">
        <w:rPr>
          <w:rFonts w:cs="Calibri"/>
        </w:rPr>
        <w:t>déclare</w:t>
      </w:r>
      <w:proofErr w:type="gramEnd"/>
      <w:r w:rsidRPr="00E969A8">
        <w:rPr>
          <w:rFonts w:cs="Calibri"/>
        </w:rPr>
        <w:t xml:space="preserve"> sur l’honneur que l’Entité Partenaire respecte toutes les obligations applicables dans les domaines du droit environnemental, social et du travail et veillera à rester en règle à ce niveau durant toute la durée </w:t>
      </w:r>
      <w:r w:rsidR="006A0A09">
        <w:rPr>
          <w:rFonts w:cs="Calibri"/>
        </w:rPr>
        <w:t>du subside</w:t>
      </w:r>
      <w:r w:rsidRPr="00E969A8">
        <w:rPr>
          <w:rFonts w:cs="Calibri"/>
        </w:rPr>
        <w:t>.</w:t>
      </w:r>
    </w:p>
    <w:p w14:paraId="349F8C87" w14:textId="77777777" w:rsidR="00DB72A4" w:rsidRPr="00E969A8" w:rsidRDefault="00DB72A4">
      <w:pPr>
        <w:tabs>
          <w:tab w:val="left" w:pos="1843"/>
          <w:tab w:val="left" w:pos="1985"/>
        </w:tabs>
        <w:spacing w:before="100" w:after="40"/>
        <w:rPr>
          <w:rFonts w:asciiTheme="minorHAnsi" w:hAnsiTheme="minorHAnsi" w:cstheme="minorHAnsi"/>
          <w:color w:val="000000"/>
          <w:szCs w:val="22"/>
        </w:rPr>
      </w:pPr>
    </w:p>
    <w:p w14:paraId="67DEF4A0" w14:textId="77777777" w:rsidR="00DB72A4" w:rsidRPr="000629AE" w:rsidRDefault="00DB72A4">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Nom : ..........................................................</w:t>
      </w:r>
      <w:r w:rsidRPr="000629AE">
        <w:rPr>
          <w:rFonts w:asciiTheme="minorHAnsi" w:hAnsiTheme="minorHAnsi" w:cstheme="minorHAnsi"/>
          <w:szCs w:val="22"/>
        </w:rPr>
        <w:tab/>
        <w:t>Date : ...................................................</w:t>
      </w:r>
    </w:p>
    <w:p w14:paraId="6F5B994E" w14:textId="543AFAB8" w:rsidR="00DB72A4" w:rsidRPr="000629AE" w:rsidRDefault="00DB72A4">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Fonction</w:t>
      </w:r>
      <w:r w:rsidR="00E969A8">
        <w:rPr>
          <w:rFonts w:asciiTheme="minorHAnsi" w:hAnsiTheme="minorHAnsi" w:cstheme="minorHAnsi"/>
          <w:szCs w:val="22"/>
        </w:rPr>
        <w:t> </w:t>
      </w:r>
      <w:r w:rsidRPr="000629AE">
        <w:rPr>
          <w:rFonts w:asciiTheme="minorHAnsi" w:hAnsiTheme="minorHAnsi" w:cstheme="minorHAnsi"/>
          <w:szCs w:val="22"/>
        </w:rPr>
        <w:t>: …..................................................</w:t>
      </w:r>
    </w:p>
    <w:p w14:paraId="281536DB" w14:textId="77777777" w:rsidR="00DB72A4" w:rsidRPr="00E969A8" w:rsidRDefault="00DB72A4">
      <w:pPr>
        <w:tabs>
          <w:tab w:val="left" w:pos="1843"/>
          <w:tab w:val="left" w:pos="1985"/>
        </w:tabs>
        <w:spacing w:before="160" w:after="100"/>
        <w:rPr>
          <w:rFonts w:asciiTheme="minorHAnsi" w:hAnsiTheme="minorHAnsi" w:cstheme="minorHAnsi"/>
          <w:szCs w:val="22"/>
        </w:rPr>
      </w:pPr>
      <w:r w:rsidRPr="000629AE">
        <w:rPr>
          <w:rFonts w:asciiTheme="minorHAnsi" w:hAnsiTheme="minorHAnsi" w:cstheme="minorHAnsi"/>
          <w:szCs w:val="22"/>
        </w:rPr>
        <w:t>Signature :</w:t>
      </w:r>
    </w:p>
    <w:p w14:paraId="50E62A3A" w14:textId="77777777" w:rsidR="00DB72A4" w:rsidRPr="00E969A8" w:rsidRDefault="00DB72A4">
      <w:pPr>
        <w:tabs>
          <w:tab w:val="left" w:pos="1843"/>
          <w:tab w:val="left" w:pos="1985"/>
        </w:tabs>
        <w:spacing w:before="160" w:after="100"/>
        <w:rPr>
          <w:rFonts w:ascii="Times New Roman" w:hAnsi="Times New Roman" w:cs="Times New Roman"/>
          <w:szCs w:val="22"/>
        </w:rPr>
      </w:pPr>
    </w:p>
    <w:p w14:paraId="28EED587" w14:textId="77777777" w:rsidR="00DB72A4" w:rsidRPr="00E969A8" w:rsidRDefault="00DB72A4">
      <w:pPr>
        <w:autoSpaceDE w:val="0"/>
        <w:spacing w:before="102" w:after="40" w:line="200" w:lineRule="atLeast"/>
        <w:jc w:val="both"/>
        <w:rPr>
          <w:rFonts w:ascii="Times New Roman" w:hAnsi="Times New Roman" w:cs="Times New Roman"/>
          <w:szCs w:val="22"/>
        </w:rPr>
      </w:pPr>
    </w:p>
    <w:p w14:paraId="6D826971" w14:textId="77777777" w:rsidR="00DB72A4" w:rsidRPr="00E969A8" w:rsidRDefault="00DB72A4"/>
    <w:sectPr w:rsidR="00DB72A4" w:rsidRPr="00E969A8">
      <w:type w:val="continuous"/>
      <w:pgSz w:w="11906" w:h="16838"/>
      <w:pgMar w:top="1134" w:right="1134" w:bottom="1212"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1148C" w14:textId="77777777" w:rsidR="00997B28" w:rsidRDefault="00997B28">
      <w:r>
        <w:separator/>
      </w:r>
    </w:p>
  </w:endnote>
  <w:endnote w:type="continuationSeparator" w:id="0">
    <w:p w14:paraId="12495347" w14:textId="77777777" w:rsidR="00997B28" w:rsidRDefault="0099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TimesNewRomanPSMT">
    <w:charset w:val="00"/>
    <w:family w:val="auto"/>
    <w:pitch w:val="default"/>
  </w:font>
  <w:font w:name="Times calibri Roman">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074DD" w14:textId="77777777" w:rsidR="00704C92" w:rsidRDefault="00704C9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0638A" w14:textId="48F250CC" w:rsidR="00997B28" w:rsidRPr="0086109F" w:rsidRDefault="00997B28" w:rsidP="006D65DE">
    <w:pPr>
      <w:pStyle w:val="Pieddepage"/>
      <w:tabs>
        <w:tab w:val="left" w:pos="3828"/>
        <w:tab w:val="right" w:pos="9498"/>
      </w:tabs>
      <w:snapToGrid w:val="0"/>
      <w:ind w:left="120" w:right="120"/>
      <w:rPr>
        <w:rFonts w:eastAsia="Verdana" w:cs="Verdana"/>
        <w:bCs/>
        <w:color w:val="365F91"/>
        <w:sz w:val="18"/>
        <w:szCs w:val="18"/>
        <w:lang w:val="fr-FR"/>
      </w:rPr>
    </w:pPr>
    <w:r w:rsidRPr="00702540">
      <w:rPr>
        <w:rFonts w:cs="Calibri"/>
        <w:bCs/>
        <w:color w:val="365F91"/>
        <w:sz w:val="18"/>
        <w:szCs w:val="18"/>
        <w:lang w:val="fr-FR"/>
      </w:rPr>
      <w:t>Applied PhD</w:t>
    </w:r>
    <w:r w:rsidRPr="00702540">
      <w:rPr>
        <w:rFonts w:cs="Calibri"/>
        <w:bCs/>
        <w:color w:val="365F91"/>
        <w:sz w:val="18"/>
        <w:szCs w:val="18"/>
        <w:lang w:val="fr-FR"/>
      </w:rPr>
      <w:tab/>
    </w:r>
    <w:r w:rsidRPr="00582AB3">
      <w:rPr>
        <w:rFonts w:cs="Calibri"/>
        <w:bCs/>
        <w:color w:val="365F91"/>
        <w:sz w:val="18"/>
        <w:szCs w:val="18"/>
        <w:lang w:val="fr-FR"/>
      </w:rPr>
      <w:t xml:space="preserve">Demande de financement </w:t>
    </w:r>
    <w:r w:rsidRPr="00582AB3">
      <w:rPr>
        <w:rFonts w:cs="Calibri"/>
        <w:bCs/>
        <w:color w:val="365F91"/>
        <w:sz w:val="18"/>
        <w:szCs w:val="18"/>
        <w:lang w:val="fr-FR"/>
      </w:rPr>
      <w:tab/>
    </w:r>
    <w:r>
      <w:rPr>
        <w:rFonts w:cs="Verdana"/>
        <w:bCs/>
        <w:color w:val="365F91"/>
        <w:sz w:val="18"/>
        <w:szCs w:val="18"/>
        <w:lang w:val="nl-BE"/>
      </w:rPr>
      <w:fldChar w:fldCharType="begin"/>
    </w:r>
    <w:r w:rsidRPr="00582AB3">
      <w:rPr>
        <w:rFonts w:cs="Verdana"/>
        <w:bCs/>
        <w:color w:val="365F91"/>
        <w:sz w:val="18"/>
        <w:szCs w:val="18"/>
        <w:lang w:val="fr-FR"/>
      </w:rPr>
      <w:instrText xml:space="preserve"> PAGE </w:instrText>
    </w:r>
    <w:r>
      <w:rPr>
        <w:rFonts w:cs="Verdana"/>
        <w:bCs/>
        <w:color w:val="365F91"/>
        <w:sz w:val="18"/>
        <w:szCs w:val="18"/>
        <w:lang w:val="nl-BE"/>
      </w:rPr>
      <w:fldChar w:fldCharType="separate"/>
    </w:r>
    <w:r>
      <w:rPr>
        <w:rFonts w:cs="Verdana"/>
        <w:bCs/>
        <w:noProof/>
        <w:color w:val="365F91"/>
        <w:sz w:val="18"/>
        <w:szCs w:val="18"/>
        <w:lang w:val="fr-FR"/>
      </w:rPr>
      <w:t>5</w:t>
    </w:r>
    <w:r>
      <w:rPr>
        <w:rFonts w:cs="Verdana"/>
        <w:bCs/>
        <w:color w:val="365F91"/>
        <w:sz w:val="18"/>
        <w:szCs w:val="18"/>
        <w:lang w:val="nl-BE"/>
      </w:rPr>
      <w:fldChar w:fldCharType="end"/>
    </w:r>
    <w:r w:rsidRPr="00582AB3">
      <w:rPr>
        <w:rFonts w:eastAsia="Verdana" w:cs="Calibri"/>
        <w:bCs/>
        <w:color w:val="365F91"/>
        <w:sz w:val="18"/>
        <w:szCs w:val="18"/>
        <w:lang w:val="fr-FR"/>
      </w:rPr>
      <w:t>/</w:t>
    </w:r>
    <w:r>
      <w:rPr>
        <w:rFonts w:eastAsia="Verdana" w:cs="Verdana"/>
        <w:bCs/>
        <w:color w:val="365F91"/>
        <w:sz w:val="18"/>
        <w:szCs w:val="18"/>
        <w:lang w:val="nl-BE"/>
      </w:rPr>
      <w:fldChar w:fldCharType="begin"/>
    </w:r>
    <w:r w:rsidRPr="00582AB3">
      <w:rPr>
        <w:rFonts w:eastAsia="Verdana" w:cs="Verdana"/>
        <w:bCs/>
        <w:color w:val="365F91"/>
        <w:sz w:val="18"/>
        <w:szCs w:val="18"/>
        <w:lang w:val="fr-FR"/>
      </w:rPr>
      <w:instrText xml:space="preserve"> NUMPAGES \*Arabic </w:instrText>
    </w:r>
    <w:r>
      <w:rPr>
        <w:rFonts w:eastAsia="Verdana" w:cs="Verdana"/>
        <w:bCs/>
        <w:color w:val="365F91"/>
        <w:sz w:val="18"/>
        <w:szCs w:val="18"/>
        <w:lang w:val="nl-BE"/>
      </w:rPr>
      <w:fldChar w:fldCharType="separate"/>
    </w:r>
    <w:r>
      <w:rPr>
        <w:rFonts w:eastAsia="Verdana" w:cs="Verdana"/>
        <w:bCs/>
        <w:noProof/>
        <w:color w:val="365F91"/>
        <w:sz w:val="18"/>
        <w:szCs w:val="18"/>
        <w:lang w:val="fr-FR"/>
      </w:rPr>
      <w:t>21</w:t>
    </w:r>
    <w:r>
      <w:rPr>
        <w:rFonts w:eastAsia="Verdana" w:cs="Verdana"/>
        <w:bCs/>
        <w:color w:val="365F91"/>
        <w:sz w:val="18"/>
        <w:szCs w:val="18"/>
        <w:lang w:val="nl-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C0D9" w14:textId="77777777" w:rsidR="00704C92" w:rsidRDefault="00704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DFCCC" w14:textId="77777777" w:rsidR="00997B28" w:rsidRDefault="00997B28">
      <w:r>
        <w:separator/>
      </w:r>
    </w:p>
  </w:footnote>
  <w:footnote w:type="continuationSeparator" w:id="0">
    <w:p w14:paraId="49DE9884" w14:textId="77777777" w:rsidR="00997B28" w:rsidRDefault="00997B28">
      <w:r>
        <w:continuationSeparator/>
      </w:r>
    </w:p>
  </w:footnote>
  <w:footnote w:id="1">
    <w:p w14:paraId="33712A5D" w14:textId="26F5ECA8" w:rsidR="0077757F" w:rsidRPr="0077757F" w:rsidRDefault="0077757F">
      <w:pPr>
        <w:pStyle w:val="Notedebasdepage"/>
      </w:pPr>
      <w:r>
        <w:rPr>
          <w:rStyle w:val="Appelnotedebasdep"/>
        </w:rPr>
        <w:footnoteRef/>
      </w:r>
      <w:r>
        <w:t xml:space="preserve"> </w:t>
      </w:r>
      <w:r>
        <w:rPr>
          <w:rFonts w:eastAsia="TimesNewRomanPSMT" w:cs="Calibri"/>
          <w:szCs w:val="22"/>
        </w:rPr>
        <w:t>TTO/</w:t>
      </w:r>
      <w:proofErr w:type="gramStart"/>
      <w:r>
        <w:rPr>
          <w:rFonts w:eastAsia="TimesNewRomanPSMT" w:cs="Calibri"/>
          <w:szCs w:val="22"/>
        </w:rPr>
        <w:t>KTO:</w:t>
      </w:r>
      <w:proofErr w:type="gramEnd"/>
      <w:r>
        <w:rPr>
          <w:rFonts w:eastAsia="TimesNewRomanPSMT" w:cs="Calibri"/>
          <w:szCs w:val="22"/>
        </w:rPr>
        <w:t xml:space="preserve"> bureau de transfert de technologie/compétence.</w:t>
      </w:r>
    </w:p>
  </w:footnote>
  <w:footnote w:id="2">
    <w:p w14:paraId="165C2334" w14:textId="65BC029F" w:rsidR="00997B28" w:rsidRPr="008309B5" w:rsidRDefault="00997B28" w:rsidP="007322E0">
      <w:pPr>
        <w:pStyle w:val="Notedebasdepage"/>
        <w:jc w:val="both"/>
        <w:rPr>
          <w:sz w:val="16"/>
          <w:szCs w:val="16"/>
        </w:rPr>
      </w:pPr>
      <w:r w:rsidRPr="008309B5">
        <w:rPr>
          <w:rStyle w:val="Appelnotedebasdep"/>
          <w:sz w:val="16"/>
          <w:szCs w:val="16"/>
        </w:rPr>
        <w:footnoteRef/>
      </w:r>
      <w:r w:rsidRPr="008309B5">
        <w:rPr>
          <w:sz w:val="16"/>
          <w:szCs w:val="16"/>
        </w:rPr>
        <w:t xml:space="preserve"> Ordonnance du 27 juillet 2017 visant à promouvoir la recherche, le développement et l'innovation par l'octroi d'aides à finalité non économique en faveur des organisations non marchandes, des organismes de recherche et des entreprises</w:t>
      </w:r>
      <w:r w:rsidR="00CE5FAC">
        <w:rPr>
          <w:sz w:val="16"/>
          <w:szCs w:val="16"/>
        </w:rPr>
        <w:t>, telle que modifiée par l’ordonnance du 4 avril 2024</w:t>
      </w:r>
      <w:r w:rsidR="00CE5FAC" w:rsidRPr="008309B5">
        <w:rPr>
          <w:sz w:val="16"/>
          <w:szCs w:val="16"/>
        </w:rPr>
        <w:t>.</w:t>
      </w:r>
    </w:p>
  </w:footnote>
  <w:footnote w:id="3">
    <w:p w14:paraId="50914579" w14:textId="24F73646" w:rsidR="00997B28" w:rsidRPr="008309B5" w:rsidRDefault="00997B28" w:rsidP="007322E0">
      <w:pPr>
        <w:pStyle w:val="Notedebasdepage"/>
        <w:jc w:val="both"/>
      </w:pPr>
      <w:r w:rsidRPr="008309B5">
        <w:rPr>
          <w:rStyle w:val="Appelnotedebasdep"/>
          <w:sz w:val="16"/>
          <w:szCs w:val="16"/>
        </w:rPr>
        <w:footnoteRef/>
      </w:r>
      <w:r w:rsidRPr="008309B5">
        <w:rPr>
          <w:sz w:val="16"/>
          <w:szCs w:val="16"/>
        </w:rPr>
        <w:t xml:space="preserve"> 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w:t>
      </w:r>
      <w:r w:rsidRPr="008309B5">
        <w:rPr>
          <w:sz w:val="16"/>
          <w:szCs w:val="16"/>
          <w:vertAlign w:val="superscript"/>
        </w:rPr>
        <w:t>er</w:t>
      </w:r>
      <w:r w:rsidRPr="008309B5">
        <w:rPr>
          <w:sz w:val="16"/>
          <w:szCs w:val="16"/>
        </w:rPr>
        <w:t>.</w:t>
      </w:r>
    </w:p>
  </w:footnote>
  <w:footnote w:id="4">
    <w:p w14:paraId="1B157B22" w14:textId="77777777" w:rsidR="002A17BF" w:rsidRDefault="002A17BF" w:rsidP="002A17BF">
      <w:pPr>
        <w:pStyle w:val="Notedebasdepage"/>
      </w:pPr>
      <w:r>
        <w:rPr>
          <w:rStyle w:val="Appelnotedebasdep"/>
        </w:rPr>
        <w:footnoteRef/>
      </w:r>
      <w:r>
        <w:t xml:space="preserve"> Note : le </w:t>
      </w:r>
      <w:r w:rsidRPr="008E01AE">
        <w:rPr>
          <w:rFonts w:cs="Calibri"/>
        </w:rPr>
        <w:t xml:space="preserve">critère d’exemplarité est une </w:t>
      </w:r>
      <w:r w:rsidRPr="008E01AE">
        <w:rPr>
          <w:rFonts w:cs="Calibri"/>
          <w:u w:val="single"/>
        </w:rPr>
        <w:t>condition nécessaire</w:t>
      </w:r>
      <w:r w:rsidRPr="008E01AE">
        <w:rPr>
          <w:rFonts w:cs="Calibri"/>
        </w:rPr>
        <w:t xml:space="preserve"> pour le financement d’un projet </w:t>
      </w:r>
      <w:r w:rsidRPr="008E01AE">
        <w:rPr>
          <w:rFonts w:cs="Calibri"/>
          <w:i/>
          <w:iCs/>
        </w:rPr>
        <w:t>Applied PHD</w:t>
      </w:r>
      <w:r>
        <w:rPr>
          <w:rFonts w:cs="Calibri"/>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16F7E" w14:textId="77777777" w:rsidR="00704C92" w:rsidRDefault="00704C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2E649" w14:textId="2141F291" w:rsidR="00997B28" w:rsidRDefault="00704C92" w:rsidP="004C6637">
    <w:pPr>
      <w:pStyle w:val="En-tte"/>
      <w:tabs>
        <w:tab w:val="clear" w:pos="4536"/>
        <w:tab w:val="clear" w:pos="9072"/>
        <w:tab w:val="left" w:pos="3719"/>
      </w:tabs>
      <w:rPr>
        <w:noProof/>
        <w:lang w:eastAsia="fr-BE" w:bidi="ar-SA"/>
      </w:rPr>
    </w:pPr>
    <w:r w:rsidRPr="00EE336A">
      <w:rPr>
        <w:noProof/>
      </w:rPr>
      <w:drawing>
        <wp:inline distT="0" distB="0" distL="0" distR="0" wp14:anchorId="35D5E487" wp14:editId="756E3DB3">
          <wp:extent cx="1870929" cy="720000"/>
          <wp:effectExtent l="0" t="0" r="0" b="4445"/>
          <wp:docPr id="1945188879"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76117715" w14:textId="77777777" w:rsidR="00704C92" w:rsidRDefault="00704C92" w:rsidP="004C6637">
    <w:pPr>
      <w:pStyle w:val="En-tte"/>
      <w:tabs>
        <w:tab w:val="clear" w:pos="4536"/>
        <w:tab w:val="clear" w:pos="9072"/>
        <w:tab w:val="left" w:pos="371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42ED5" w14:textId="327422F1" w:rsidR="008C2D78" w:rsidRDefault="00704C92">
    <w:pPr>
      <w:pStyle w:val="En-tte"/>
    </w:pPr>
    <w:r w:rsidRPr="00EE336A">
      <w:rPr>
        <w:noProof/>
      </w:rPr>
      <w:drawing>
        <wp:inline distT="0" distB="0" distL="0" distR="0" wp14:anchorId="2C6D48D9" wp14:editId="2EE29804">
          <wp:extent cx="1870929" cy="720000"/>
          <wp:effectExtent l="0" t="0" r="0" b="4445"/>
          <wp:docPr id="1719209069"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17E73BFF" w14:textId="77777777" w:rsidR="00704C92" w:rsidRDefault="00704C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6CCCC50"/>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rPr>
        <w:rFonts w:ascii="Times New Roman" w:hAnsi="Times New Roman" w:cs="Times New Roman" w:hint="default"/>
        <w:b/>
        <w:i w:val="0"/>
        <w:color w:val="auto"/>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000000"/>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000000"/>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color w:val="00000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1159"/>
        </w:tabs>
        <w:ind w:left="1159" w:hanging="360"/>
      </w:pPr>
      <w:rPr>
        <w:rFonts w:ascii="Symbol" w:hAnsi="Symbol" w:cs="Symbol"/>
        <w:b w:val="0"/>
        <w:bCs w:val="0"/>
        <w:i/>
        <w:iCs/>
        <w:color w:val="000000"/>
        <w:sz w:val="22"/>
        <w:szCs w:val="22"/>
        <w:shd w:val="clear" w:color="auto" w:fill="auto"/>
        <w:lang w:val="en-GB" w:eastAsia="zh-CN" w:bidi="ar-SA"/>
      </w:rPr>
    </w:lvl>
    <w:lvl w:ilvl="1">
      <w:start w:val="1"/>
      <w:numFmt w:val="bullet"/>
      <w:lvlText w:val="◦"/>
      <w:lvlJc w:val="left"/>
      <w:pPr>
        <w:tabs>
          <w:tab w:val="num" w:pos="1519"/>
        </w:tabs>
        <w:ind w:left="1519" w:hanging="360"/>
      </w:pPr>
      <w:rPr>
        <w:rFonts w:ascii="OpenSymbol" w:hAnsi="OpenSymbol" w:cs="Courier New"/>
      </w:rPr>
    </w:lvl>
    <w:lvl w:ilvl="2">
      <w:start w:val="1"/>
      <w:numFmt w:val="bullet"/>
      <w:lvlText w:val="▪"/>
      <w:lvlJc w:val="left"/>
      <w:pPr>
        <w:tabs>
          <w:tab w:val="num" w:pos="1879"/>
        </w:tabs>
        <w:ind w:left="1879" w:hanging="360"/>
      </w:pPr>
      <w:rPr>
        <w:rFonts w:ascii="OpenSymbol" w:hAnsi="OpenSymbol" w:cs="Courier New"/>
      </w:rPr>
    </w:lvl>
    <w:lvl w:ilvl="3">
      <w:start w:val="1"/>
      <w:numFmt w:val="bullet"/>
      <w:lvlText w:val=""/>
      <w:lvlJc w:val="left"/>
      <w:pPr>
        <w:tabs>
          <w:tab w:val="num" w:pos="2239"/>
        </w:tabs>
        <w:ind w:left="2239" w:hanging="360"/>
      </w:pPr>
      <w:rPr>
        <w:rFonts w:ascii="Symbol" w:hAnsi="Symbol" w:cs="Symbol"/>
        <w:b w:val="0"/>
        <w:bCs w:val="0"/>
        <w:i/>
        <w:iCs/>
        <w:color w:val="000000"/>
        <w:sz w:val="22"/>
        <w:szCs w:val="22"/>
        <w:shd w:val="clear" w:color="auto" w:fill="auto"/>
        <w:lang w:val="en-GB" w:eastAsia="zh-CN" w:bidi="ar-SA"/>
      </w:rPr>
    </w:lvl>
    <w:lvl w:ilvl="4">
      <w:start w:val="1"/>
      <w:numFmt w:val="bullet"/>
      <w:lvlText w:val="◦"/>
      <w:lvlJc w:val="left"/>
      <w:pPr>
        <w:tabs>
          <w:tab w:val="num" w:pos="2599"/>
        </w:tabs>
        <w:ind w:left="2599" w:hanging="360"/>
      </w:pPr>
      <w:rPr>
        <w:rFonts w:ascii="OpenSymbol" w:hAnsi="OpenSymbol" w:cs="Courier New"/>
      </w:rPr>
    </w:lvl>
    <w:lvl w:ilvl="5">
      <w:start w:val="1"/>
      <w:numFmt w:val="bullet"/>
      <w:lvlText w:val="▪"/>
      <w:lvlJc w:val="left"/>
      <w:pPr>
        <w:tabs>
          <w:tab w:val="num" w:pos="2959"/>
        </w:tabs>
        <w:ind w:left="2959" w:hanging="360"/>
      </w:pPr>
      <w:rPr>
        <w:rFonts w:ascii="OpenSymbol" w:hAnsi="OpenSymbol" w:cs="Courier New"/>
      </w:rPr>
    </w:lvl>
    <w:lvl w:ilvl="6">
      <w:start w:val="1"/>
      <w:numFmt w:val="bullet"/>
      <w:lvlText w:val=""/>
      <w:lvlJc w:val="left"/>
      <w:pPr>
        <w:tabs>
          <w:tab w:val="num" w:pos="3319"/>
        </w:tabs>
        <w:ind w:left="3319" w:hanging="360"/>
      </w:pPr>
      <w:rPr>
        <w:rFonts w:ascii="Symbol" w:hAnsi="Symbol" w:cs="Symbol"/>
        <w:b w:val="0"/>
        <w:bCs w:val="0"/>
        <w:i/>
        <w:iCs/>
        <w:color w:val="000000"/>
        <w:sz w:val="22"/>
        <w:szCs w:val="22"/>
        <w:shd w:val="clear" w:color="auto" w:fill="auto"/>
        <w:lang w:val="en-GB" w:eastAsia="zh-CN" w:bidi="ar-SA"/>
      </w:rPr>
    </w:lvl>
    <w:lvl w:ilvl="7">
      <w:start w:val="1"/>
      <w:numFmt w:val="bullet"/>
      <w:lvlText w:val="◦"/>
      <w:lvlJc w:val="left"/>
      <w:pPr>
        <w:tabs>
          <w:tab w:val="num" w:pos="3679"/>
        </w:tabs>
        <w:ind w:left="3679" w:hanging="360"/>
      </w:pPr>
      <w:rPr>
        <w:rFonts w:ascii="OpenSymbol" w:hAnsi="OpenSymbol" w:cs="Courier New"/>
      </w:rPr>
    </w:lvl>
    <w:lvl w:ilvl="8">
      <w:start w:val="1"/>
      <w:numFmt w:val="bullet"/>
      <w:lvlText w:val="▪"/>
      <w:lvlJc w:val="left"/>
      <w:pPr>
        <w:tabs>
          <w:tab w:val="num" w:pos="4039"/>
        </w:tabs>
        <w:ind w:left="4039" w:hanging="360"/>
      </w:pPr>
      <w:rPr>
        <w:rFonts w:ascii="OpenSymbol" w:hAnsi="OpenSymbol" w:cs="Courier New"/>
      </w:rPr>
    </w:lvl>
  </w:abstractNum>
  <w:abstractNum w:abstractNumId="4" w15:restartNumberingAfterBreak="0">
    <w:nsid w:val="00000005"/>
    <w:multiLevelType w:val="multilevel"/>
    <w:tmpl w:val="EEB8A386"/>
    <w:name w:val="WW8Num5"/>
    <w:lvl w:ilvl="0">
      <w:start w:val="1"/>
      <w:numFmt w:val="decimal"/>
      <w:lvlText w:val="%1."/>
      <w:lvlJc w:val="left"/>
      <w:pPr>
        <w:tabs>
          <w:tab w:val="num" w:pos="720"/>
        </w:tabs>
        <w:ind w:left="720" w:hanging="360"/>
      </w:pPr>
      <w:rPr>
        <w:rFonts w:hint="default"/>
        <w:b w:val="0"/>
        <w:bCs w:val="0"/>
        <w:i/>
        <w:iCs/>
        <w:color w:val="595959" w:themeColor="text1" w:themeTint="A6"/>
        <w:sz w:val="20"/>
        <w:szCs w:val="20"/>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8EC3D6A"/>
    <w:name w:val="WW8Num6"/>
    <w:lvl w:ilvl="0">
      <w:start w:val="1"/>
      <w:numFmt w:val="bullet"/>
      <w:lvlText w:val=""/>
      <w:lvlJc w:val="left"/>
      <w:pPr>
        <w:tabs>
          <w:tab w:val="num" w:pos="720"/>
        </w:tabs>
        <w:ind w:left="720" w:hanging="360"/>
      </w:pPr>
      <w:rPr>
        <w:rFonts w:ascii="Symbol" w:hAnsi="Symbol" w:cs="Symbol"/>
        <w:b w:val="0"/>
        <w:bCs w:val="0"/>
        <w:i w:val="0"/>
        <w:iCs w:val="0"/>
        <w:color w:val="80808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b w:val="0"/>
        <w:bCs w:val="0"/>
        <w:i/>
        <w:color w:val="000000"/>
        <w:sz w:val="20"/>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b w:val="0"/>
        <w:bCs w:val="0"/>
        <w:i/>
        <w:color w:val="000000"/>
        <w:sz w:val="20"/>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b w:val="0"/>
        <w:bCs w:val="0"/>
        <w:i/>
        <w:color w:val="000000"/>
        <w:sz w:val="20"/>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22B0FD3C"/>
    <w:name w:val="WW8Num8"/>
    <w:lvl w:ilvl="0">
      <w:start w:val="1"/>
      <w:numFmt w:val="bullet"/>
      <w:lvlText w:val=""/>
      <w:lvlJc w:val="left"/>
      <w:pPr>
        <w:tabs>
          <w:tab w:val="num" w:pos="786"/>
        </w:tabs>
        <w:ind w:left="786" w:hanging="360"/>
      </w:pPr>
      <w:rPr>
        <w:rFonts w:ascii="Symbol" w:hAnsi="Symbol" w:cs="Symbol"/>
        <w:b w:val="0"/>
        <w:bCs w:val="0"/>
        <w:i/>
        <w:color w:val="D0CECE"/>
        <w:sz w:val="22"/>
        <w:szCs w:val="22"/>
        <w:shd w:val="clear" w:color="auto" w:fill="auto"/>
        <w:lang w:val="fr-BE" w:eastAsia="zh-CN"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color w:val="000000"/>
        <w:sz w:val="22"/>
        <w:szCs w:val="22"/>
        <w:shd w:val="clear" w:color="auto" w:fill="auto"/>
        <w:lang w:val="fr-BE" w:eastAsia="zh-CN"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color w:val="000000"/>
        <w:sz w:val="22"/>
        <w:szCs w:val="22"/>
        <w:shd w:val="clear" w:color="auto" w:fill="auto"/>
        <w:lang w:val="fr-BE" w:eastAsia="zh-CN"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i/>
        <w:iCs/>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i/>
        <w:iCs/>
        <w:color w:val="000000"/>
        <w:sz w:val="22"/>
        <w:szCs w:val="22"/>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0" w15:restartNumberingAfterBreak="0">
    <w:nsid w:val="0000000B"/>
    <w:multiLevelType w:val="multilevel"/>
    <w:tmpl w:val="A01AA8F8"/>
    <w:name w:val="WW8Num11"/>
    <w:lvl w:ilvl="0">
      <w:start w:val="1"/>
      <w:numFmt w:val="bullet"/>
      <w:lvlText w:val=""/>
      <w:lvlJc w:val="left"/>
      <w:pPr>
        <w:tabs>
          <w:tab w:val="num" w:pos="720"/>
        </w:tabs>
        <w:ind w:left="720" w:hanging="360"/>
      </w:pPr>
      <w:rPr>
        <w:rFonts w:ascii="Symbol" w:hAnsi="Symbol" w:cs="OpenSymbol"/>
        <w:i w:val="0"/>
        <w:iCs w:val="0"/>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3" w15:restartNumberingAfterBreak="0">
    <w:nsid w:val="0000000E"/>
    <w:multiLevelType w:val="multilevel"/>
    <w:tmpl w:val="748EDC2A"/>
    <w:name w:val="WW8Num14"/>
    <w:lvl w:ilvl="0">
      <w:start w:val="1"/>
      <w:numFmt w:val="bullet"/>
      <w:lvlText w:val=""/>
      <w:lvlJc w:val="left"/>
      <w:pPr>
        <w:tabs>
          <w:tab w:val="num" w:pos="720"/>
        </w:tabs>
        <w:ind w:left="720" w:hanging="360"/>
      </w:pPr>
      <w:rPr>
        <w:rFonts w:ascii="Symbol" w:hAnsi="Symbol" w:cs="OpenSymbol"/>
        <w:i/>
        <w:iCs/>
        <w:color w:val="000000"/>
        <w:shd w:val="clear" w:color="auto" w:fill="auto"/>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hd w:val="clear" w:color="auto" w:fill="auto"/>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hd w:val="clear" w:color="auto" w:fill="auto"/>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4" w15:restartNumberingAfterBreak="0">
    <w:nsid w:val="0000000F"/>
    <w:multiLevelType w:val="multilevel"/>
    <w:tmpl w:val="8E605B32"/>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i/>
        <w:iCs/>
        <w:color w:val="000000"/>
        <w:sz w:val="22"/>
        <w:szCs w:val="22"/>
        <w:lang w:val="fr-BE"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1391850"/>
    <w:multiLevelType w:val="hybridMultilevel"/>
    <w:tmpl w:val="1AD0E58E"/>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04D04603"/>
    <w:multiLevelType w:val="hybridMultilevel"/>
    <w:tmpl w:val="739235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088C08B8"/>
    <w:multiLevelType w:val="hybridMultilevel"/>
    <w:tmpl w:val="4E7AEF7C"/>
    <w:name w:val="WW8Num62"/>
    <w:lvl w:ilvl="0" w:tplc="A70E66DA">
      <w:start w:val="1"/>
      <w:numFmt w:val="bullet"/>
      <w:suff w:val="space"/>
      <w:lvlText w:val=""/>
      <w:lvlJc w:val="left"/>
      <w:pPr>
        <w:ind w:left="720" w:hanging="360"/>
      </w:pPr>
      <w:rPr>
        <w:rFonts w:ascii="Symbol" w:hAnsi="Symbol" w:hint="default"/>
      </w:rPr>
    </w:lvl>
    <w:lvl w:ilvl="1" w:tplc="080C0003">
      <w:start w:val="1"/>
      <w:numFmt w:val="bullet"/>
      <w:lvlText w:val="o"/>
      <w:lvlJc w:val="left"/>
      <w:pPr>
        <w:ind w:left="1418" w:hanging="360"/>
      </w:pPr>
      <w:rPr>
        <w:rFonts w:ascii="Courier New" w:hAnsi="Courier New" w:cs="Courier New" w:hint="default"/>
      </w:rPr>
    </w:lvl>
    <w:lvl w:ilvl="2" w:tplc="080C0005" w:tentative="1">
      <w:start w:val="1"/>
      <w:numFmt w:val="bullet"/>
      <w:lvlText w:val=""/>
      <w:lvlJc w:val="left"/>
      <w:pPr>
        <w:ind w:left="2138" w:hanging="360"/>
      </w:pPr>
      <w:rPr>
        <w:rFonts w:ascii="Wingdings" w:hAnsi="Wingdings" w:hint="default"/>
      </w:rPr>
    </w:lvl>
    <w:lvl w:ilvl="3" w:tplc="080C0001" w:tentative="1">
      <w:start w:val="1"/>
      <w:numFmt w:val="bullet"/>
      <w:lvlText w:val=""/>
      <w:lvlJc w:val="left"/>
      <w:pPr>
        <w:ind w:left="2858" w:hanging="360"/>
      </w:pPr>
      <w:rPr>
        <w:rFonts w:ascii="Symbol" w:hAnsi="Symbol" w:hint="default"/>
      </w:rPr>
    </w:lvl>
    <w:lvl w:ilvl="4" w:tplc="080C0003" w:tentative="1">
      <w:start w:val="1"/>
      <w:numFmt w:val="bullet"/>
      <w:lvlText w:val="o"/>
      <w:lvlJc w:val="left"/>
      <w:pPr>
        <w:ind w:left="3578" w:hanging="360"/>
      </w:pPr>
      <w:rPr>
        <w:rFonts w:ascii="Courier New" w:hAnsi="Courier New" w:cs="Courier New" w:hint="default"/>
      </w:rPr>
    </w:lvl>
    <w:lvl w:ilvl="5" w:tplc="080C0005" w:tentative="1">
      <w:start w:val="1"/>
      <w:numFmt w:val="bullet"/>
      <w:lvlText w:val=""/>
      <w:lvlJc w:val="left"/>
      <w:pPr>
        <w:ind w:left="4298" w:hanging="360"/>
      </w:pPr>
      <w:rPr>
        <w:rFonts w:ascii="Wingdings" w:hAnsi="Wingdings" w:hint="default"/>
      </w:rPr>
    </w:lvl>
    <w:lvl w:ilvl="6" w:tplc="080C0001" w:tentative="1">
      <w:start w:val="1"/>
      <w:numFmt w:val="bullet"/>
      <w:lvlText w:val=""/>
      <w:lvlJc w:val="left"/>
      <w:pPr>
        <w:ind w:left="5018" w:hanging="360"/>
      </w:pPr>
      <w:rPr>
        <w:rFonts w:ascii="Symbol" w:hAnsi="Symbol" w:hint="default"/>
      </w:rPr>
    </w:lvl>
    <w:lvl w:ilvl="7" w:tplc="080C0003" w:tentative="1">
      <w:start w:val="1"/>
      <w:numFmt w:val="bullet"/>
      <w:lvlText w:val="o"/>
      <w:lvlJc w:val="left"/>
      <w:pPr>
        <w:ind w:left="5738" w:hanging="360"/>
      </w:pPr>
      <w:rPr>
        <w:rFonts w:ascii="Courier New" w:hAnsi="Courier New" w:cs="Courier New" w:hint="default"/>
      </w:rPr>
    </w:lvl>
    <w:lvl w:ilvl="8" w:tplc="080C0005" w:tentative="1">
      <w:start w:val="1"/>
      <w:numFmt w:val="bullet"/>
      <w:lvlText w:val=""/>
      <w:lvlJc w:val="left"/>
      <w:pPr>
        <w:ind w:left="6458" w:hanging="360"/>
      </w:pPr>
      <w:rPr>
        <w:rFonts w:ascii="Wingdings" w:hAnsi="Wingdings" w:hint="default"/>
      </w:rPr>
    </w:lvl>
  </w:abstractNum>
  <w:abstractNum w:abstractNumId="19" w15:restartNumberingAfterBreak="0">
    <w:nsid w:val="089908C7"/>
    <w:multiLevelType w:val="multilevel"/>
    <w:tmpl w:val="3F868024"/>
    <w:lvl w:ilvl="0">
      <w:start w:val="1"/>
      <w:numFmt w:val="bullet"/>
      <w:lvlText w:val=""/>
      <w:lvlJc w:val="left"/>
      <w:pPr>
        <w:tabs>
          <w:tab w:val="num" w:pos="720"/>
        </w:tabs>
        <w:ind w:left="720" w:hanging="360"/>
      </w:pPr>
      <w:rPr>
        <w:rFonts w:ascii="Symbol" w:hAnsi="Symbol" w:hint="default"/>
        <w:b w:val="0"/>
        <w:bCs w:val="0"/>
        <w:i w:val="0"/>
        <w:iCs w:val="0"/>
        <w:color w:val="80808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98A1BAA"/>
    <w:multiLevelType w:val="hybridMultilevel"/>
    <w:tmpl w:val="0AE42E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2045296"/>
    <w:multiLevelType w:val="hybridMultilevel"/>
    <w:tmpl w:val="3176DD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556180B"/>
    <w:multiLevelType w:val="multilevel"/>
    <w:tmpl w:val="2A00C680"/>
    <w:lvl w:ilvl="0">
      <w:start w:val="1"/>
      <w:numFmt w:val="bullet"/>
      <w:lvlText w:val=""/>
      <w:lvlJc w:val="left"/>
      <w:pPr>
        <w:tabs>
          <w:tab w:val="num" w:pos="1713"/>
        </w:tabs>
        <w:ind w:left="1713" w:hanging="360"/>
      </w:pPr>
      <w:rPr>
        <w:rFonts w:ascii="Symbol" w:hAnsi="Symbol" w:cs="Symbol" w:hint="default"/>
      </w:rPr>
    </w:lvl>
    <w:lvl w:ilvl="1">
      <w:start w:val="1"/>
      <w:numFmt w:val="bullet"/>
      <w:lvlText w:val="◦"/>
      <w:lvlJc w:val="left"/>
      <w:pPr>
        <w:tabs>
          <w:tab w:val="num" w:pos="2073"/>
        </w:tabs>
        <w:ind w:left="2073" w:hanging="360"/>
      </w:pPr>
      <w:rPr>
        <w:rFonts w:ascii="OpenSymbol" w:hAnsi="OpenSymbol" w:cs="OpenSymbol" w:hint="default"/>
      </w:rPr>
    </w:lvl>
    <w:lvl w:ilvl="2">
      <w:start w:val="1"/>
      <w:numFmt w:val="bullet"/>
      <w:lvlText w:val="▪"/>
      <w:lvlJc w:val="left"/>
      <w:pPr>
        <w:tabs>
          <w:tab w:val="num" w:pos="2433"/>
        </w:tabs>
        <w:ind w:left="2433" w:hanging="360"/>
      </w:pPr>
      <w:rPr>
        <w:rFonts w:ascii="OpenSymbol" w:hAnsi="OpenSymbol" w:cs="OpenSymbol" w:hint="default"/>
      </w:rPr>
    </w:lvl>
    <w:lvl w:ilvl="3">
      <w:start w:val="1"/>
      <w:numFmt w:val="bullet"/>
      <w:lvlText w:val=""/>
      <w:lvlJc w:val="left"/>
      <w:pPr>
        <w:tabs>
          <w:tab w:val="num" w:pos="2793"/>
        </w:tabs>
        <w:ind w:left="2793" w:hanging="360"/>
      </w:pPr>
      <w:rPr>
        <w:rFonts w:ascii="Symbol" w:hAnsi="Symbol" w:cs="Symbol" w:hint="default"/>
      </w:rPr>
    </w:lvl>
    <w:lvl w:ilvl="4">
      <w:start w:val="1"/>
      <w:numFmt w:val="bullet"/>
      <w:lvlText w:val="◦"/>
      <w:lvlJc w:val="left"/>
      <w:pPr>
        <w:tabs>
          <w:tab w:val="num" w:pos="3153"/>
        </w:tabs>
        <w:ind w:left="3153" w:hanging="360"/>
      </w:pPr>
      <w:rPr>
        <w:rFonts w:ascii="OpenSymbol" w:hAnsi="OpenSymbol" w:cs="OpenSymbol" w:hint="default"/>
      </w:rPr>
    </w:lvl>
    <w:lvl w:ilvl="5">
      <w:start w:val="1"/>
      <w:numFmt w:val="bullet"/>
      <w:lvlText w:val="▪"/>
      <w:lvlJc w:val="left"/>
      <w:pPr>
        <w:tabs>
          <w:tab w:val="num" w:pos="3513"/>
        </w:tabs>
        <w:ind w:left="3513" w:hanging="360"/>
      </w:pPr>
      <w:rPr>
        <w:rFonts w:ascii="OpenSymbol" w:hAnsi="OpenSymbol" w:cs="OpenSymbol" w:hint="default"/>
      </w:rPr>
    </w:lvl>
    <w:lvl w:ilvl="6">
      <w:start w:val="1"/>
      <w:numFmt w:val="bullet"/>
      <w:lvlText w:val=""/>
      <w:lvlJc w:val="left"/>
      <w:pPr>
        <w:tabs>
          <w:tab w:val="num" w:pos="3873"/>
        </w:tabs>
        <w:ind w:left="3873" w:hanging="360"/>
      </w:pPr>
      <w:rPr>
        <w:rFonts w:ascii="Symbol" w:hAnsi="Symbol" w:cs="Symbol" w:hint="default"/>
      </w:rPr>
    </w:lvl>
    <w:lvl w:ilvl="7">
      <w:start w:val="1"/>
      <w:numFmt w:val="bullet"/>
      <w:lvlText w:val="◦"/>
      <w:lvlJc w:val="left"/>
      <w:pPr>
        <w:tabs>
          <w:tab w:val="num" w:pos="4233"/>
        </w:tabs>
        <w:ind w:left="4233" w:hanging="360"/>
      </w:pPr>
      <w:rPr>
        <w:rFonts w:ascii="OpenSymbol" w:hAnsi="OpenSymbol" w:cs="OpenSymbol" w:hint="default"/>
      </w:rPr>
    </w:lvl>
    <w:lvl w:ilvl="8">
      <w:start w:val="1"/>
      <w:numFmt w:val="bullet"/>
      <w:lvlText w:val="▪"/>
      <w:lvlJc w:val="left"/>
      <w:pPr>
        <w:tabs>
          <w:tab w:val="num" w:pos="4593"/>
        </w:tabs>
        <w:ind w:left="4593" w:hanging="360"/>
      </w:pPr>
      <w:rPr>
        <w:rFonts w:ascii="OpenSymbol" w:hAnsi="OpenSymbol" w:cs="OpenSymbol" w:hint="default"/>
      </w:rPr>
    </w:lvl>
  </w:abstractNum>
  <w:abstractNum w:abstractNumId="24" w15:restartNumberingAfterBreak="0">
    <w:nsid w:val="2E2628FD"/>
    <w:multiLevelType w:val="hybridMultilevel"/>
    <w:tmpl w:val="9304653C"/>
    <w:lvl w:ilvl="0" w:tplc="047EAC2C">
      <w:start w:val="1"/>
      <w:numFmt w:val="bullet"/>
      <w:lvlText w:val=""/>
      <w:lvlJc w:val="left"/>
      <w:pPr>
        <w:tabs>
          <w:tab w:val="num" w:pos="720"/>
        </w:tabs>
        <w:ind w:left="72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25" w15:restartNumberingAfterBreak="0">
    <w:nsid w:val="37AE4E84"/>
    <w:multiLevelType w:val="hybridMultilevel"/>
    <w:tmpl w:val="BC50D562"/>
    <w:lvl w:ilvl="0" w:tplc="080C0001">
      <w:start w:val="1"/>
      <w:numFmt w:val="bullet"/>
      <w:lvlText w:val=""/>
      <w:lvlJc w:val="left"/>
      <w:pPr>
        <w:ind w:left="819" w:hanging="360"/>
      </w:pPr>
      <w:rPr>
        <w:rFonts w:ascii="Symbol" w:hAnsi="Symbol" w:hint="default"/>
      </w:rPr>
    </w:lvl>
    <w:lvl w:ilvl="1" w:tplc="080C0003" w:tentative="1">
      <w:start w:val="1"/>
      <w:numFmt w:val="bullet"/>
      <w:lvlText w:val="o"/>
      <w:lvlJc w:val="left"/>
      <w:pPr>
        <w:ind w:left="1539" w:hanging="360"/>
      </w:pPr>
      <w:rPr>
        <w:rFonts w:ascii="Courier New" w:hAnsi="Courier New" w:cs="Courier New" w:hint="default"/>
      </w:rPr>
    </w:lvl>
    <w:lvl w:ilvl="2" w:tplc="080C0005" w:tentative="1">
      <w:start w:val="1"/>
      <w:numFmt w:val="bullet"/>
      <w:lvlText w:val=""/>
      <w:lvlJc w:val="left"/>
      <w:pPr>
        <w:ind w:left="2259" w:hanging="360"/>
      </w:pPr>
      <w:rPr>
        <w:rFonts w:ascii="Wingdings" w:hAnsi="Wingdings" w:hint="default"/>
      </w:rPr>
    </w:lvl>
    <w:lvl w:ilvl="3" w:tplc="080C0001" w:tentative="1">
      <w:start w:val="1"/>
      <w:numFmt w:val="bullet"/>
      <w:lvlText w:val=""/>
      <w:lvlJc w:val="left"/>
      <w:pPr>
        <w:ind w:left="2979" w:hanging="360"/>
      </w:pPr>
      <w:rPr>
        <w:rFonts w:ascii="Symbol" w:hAnsi="Symbol" w:hint="default"/>
      </w:rPr>
    </w:lvl>
    <w:lvl w:ilvl="4" w:tplc="080C0003" w:tentative="1">
      <w:start w:val="1"/>
      <w:numFmt w:val="bullet"/>
      <w:lvlText w:val="o"/>
      <w:lvlJc w:val="left"/>
      <w:pPr>
        <w:ind w:left="3699" w:hanging="360"/>
      </w:pPr>
      <w:rPr>
        <w:rFonts w:ascii="Courier New" w:hAnsi="Courier New" w:cs="Courier New" w:hint="default"/>
      </w:rPr>
    </w:lvl>
    <w:lvl w:ilvl="5" w:tplc="080C0005" w:tentative="1">
      <w:start w:val="1"/>
      <w:numFmt w:val="bullet"/>
      <w:lvlText w:val=""/>
      <w:lvlJc w:val="left"/>
      <w:pPr>
        <w:ind w:left="4419" w:hanging="360"/>
      </w:pPr>
      <w:rPr>
        <w:rFonts w:ascii="Wingdings" w:hAnsi="Wingdings" w:hint="default"/>
      </w:rPr>
    </w:lvl>
    <w:lvl w:ilvl="6" w:tplc="080C0001" w:tentative="1">
      <w:start w:val="1"/>
      <w:numFmt w:val="bullet"/>
      <w:lvlText w:val=""/>
      <w:lvlJc w:val="left"/>
      <w:pPr>
        <w:ind w:left="5139" w:hanging="360"/>
      </w:pPr>
      <w:rPr>
        <w:rFonts w:ascii="Symbol" w:hAnsi="Symbol" w:hint="default"/>
      </w:rPr>
    </w:lvl>
    <w:lvl w:ilvl="7" w:tplc="080C0003" w:tentative="1">
      <w:start w:val="1"/>
      <w:numFmt w:val="bullet"/>
      <w:lvlText w:val="o"/>
      <w:lvlJc w:val="left"/>
      <w:pPr>
        <w:ind w:left="5859" w:hanging="360"/>
      </w:pPr>
      <w:rPr>
        <w:rFonts w:ascii="Courier New" w:hAnsi="Courier New" w:cs="Courier New" w:hint="default"/>
      </w:rPr>
    </w:lvl>
    <w:lvl w:ilvl="8" w:tplc="080C0005" w:tentative="1">
      <w:start w:val="1"/>
      <w:numFmt w:val="bullet"/>
      <w:lvlText w:val=""/>
      <w:lvlJc w:val="left"/>
      <w:pPr>
        <w:ind w:left="6579" w:hanging="360"/>
      </w:pPr>
      <w:rPr>
        <w:rFonts w:ascii="Wingdings" w:hAnsi="Wingdings" w:hint="default"/>
      </w:rPr>
    </w:lvl>
  </w:abstractNum>
  <w:abstractNum w:abstractNumId="26" w15:restartNumberingAfterBreak="0">
    <w:nsid w:val="3FFE2849"/>
    <w:multiLevelType w:val="hybridMultilevel"/>
    <w:tmpl w:val="7348FB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E0A22DD"/>
    <w:multiLevelType w:val="hybridMultilevel"/>
    <w:tmpl w:val="5C6CEF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30A743A"/>
    <w:multiLevelType w:val="hybridMultilevel"/>
    <w:tmpl w:val="542200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43245B5"/>
    <w:multiLevelType w:val="hybridMultilevel"/>
    <w:tmpl w:val="E012979E"/>
    <w:lvl w:ilvl="0" w:tplc="23DAE9B6">
      <w:start w:val="1"/>
      <w:numFmt w:val="bullet"/>
      <w:lvlText w:val=""/>
      <w:lvlJc w:val="left"/>
      <w:pPr>
        <w:ind w:left="720" w:hanging="360"/>
      </w:pPr>
      <w:rPr>
        <w:rFonts w:ascii="Symbol" w:hAnsi="Symbol" w:hint="default"/>
        <w:i/>
        <w:color w:val="808080"/>
        <w:sz w:val="20"/>
        <w:szCs w:val="20"/>
      </w:rPr>
    </w:lvl>
    <w:lvl w:ilvl="1" w:tplc="27AE93CC">
      <w:start w:val="1"/>
      <w:numFmt w:val="bullet"/>
      <w:lvlText w:val="o"/>
      <w:lvlJc w:val="left"/>
      <w:pPr>
        <w:ind w:left="1440" w:hanging="360"/>
      </w:pPr>
      <w:rPr>
        <w:rFonts w:ascii="Courier New" w:hAnsi="Courier New" w:cs="Courier New" w:hint="default"/>
        <w:color w:val="808080"/>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B661447"/>
    <w:multiLevelType w:val="hybridMultilevel"/>
    <w:tmpl w:val="8BF815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684674544">
    <w:abstractNumId w:val="0"/>
  </w:num>
  <w:num w:numId="2" w16cid:durableId="1251044210">
    <w:abstractNumId w:val="2"/>
  </w:num>
  <w:num w:numId="3" w16cid:durableId="1837568876">
    <w:abstractNumId w:val="3"/>
  </w:num>
  <w:num w:numId="4" w16cid:durableId="791746973">
    <w:abstractNumId w:val="4"/>
  </w:num>
  <w:num w:numId="5" w16cid:durableId="438961317">
    <w:abstractNumId w:val="5"/>
  </w:num>
  <w:num w:numId="6" w16cid:durableId="781000119">
    <w:abstractNumId w:val="6"/>
  </w:num>
  <w:num w:numId="7" w16cid:durableId="279191448">
    <w:abstractNumId w:val="7"/>
  </w:num>
  <w:num w:numId="8" w16cid:durableId="2115128042">
    <w:abstractNumId w:val="8"/>
  </w:num>
  <w:num w:numId="9" w16cid:durableId="821770799">
    <w:abstractNumId w:val="9"/>
  </w:num>
  <w:num w:numId="10" w16cid:durableId="2042971358">
    <w:abstractNumId w:val="10"/>
  </w:num>
  <w:num w:numId="11" w16cid:durableId="770592851">
    <w:abstractNumId w:val="11"/>
  </w:num>
  <w:num w:numId="12" w16cid:durableId="1055080281">
    <w:abstractNumId w:val="12"/>
  </w:num>
  <w:num w:numId="13" w16cid:durableId="1261258680">
    <w:abstractNumId w:val="13"/>
  </w:num>
  <w:num w:numId="14" w16cid:durableId="1201627580">
    <w:abstractNumId w:val="14"/>
  </w:num>
  <w:num w:numId="15" w16cid:durableId="829101715">
    <w:abstractNumId w:val="29"/>
  </w:num>
  <w:num w:numId="16" w16cid:durableId="1712001888">
    <w:abstractNumId w:val="24"/>
  </w:num>
  <w:num w:numId="17" w16cid:durableId="1769540158">
    <w:abstractNumId w:val="21"/>
  </w:num>
  <w:num w:numId="18" w16cid:durableId="1053239498">
    <w:abstractNumId w:val="26"/>
  </w:num>
  <w:num w:numId="19" w16cid:durableId="2014064736">
    <w:abstractNumId w:val="27"/>
  </w:num>
  <w:num w:numId="20" w16cid:durableId="1444223631">
    <w:abstractNumId w:val="28"/>
  </w:num>
  <w:num w:numId="21" w16cid:durableId="1414547465">
    <w:abstractNumId w:val="22"/>
  </w:num>
  <w:num w:numId="22" w16cid:durableId="2009866433">
    <w:abstractNumId w:val="16"/>
  </w:num>
  <w:num w:numId="23" w16cid:durableId="1777939845">
    <w:abstractNumId w:val="17"/>
  </w:num>
  <w:num w:numId="24" w16cid:durableId="1374816690">
    <w:abstractNumId w:val="15"/>
  </w:num>
  <w:num w:numId="25" w16cid:durableId="2047944597">
    <w:abstractNumId w:val="19"/>
  </w:num>
  <w:num w:numId="26" w16cid:durableId="1334839414">
    <w:abstractNumId w:val="25"/>
  </w:num>
  <w:num w:numId="27" w16cid:durableId="1824468252">
    <w:abstractNumId w:val="23"/>
  </w:num>
  <w:num w:numId="28" w16cid:durableId="962229558">
    <w:abstractNumId w:val="30"/>
  </w:num>
  <w:num w:numId="29" w16cid:durableId="573659635">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721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10"/>
    <w:rsid w:val="00002477"/>
    <w:rsid w:val="00002E4A"/>
    <w:rsid w:val="00010A76"/>
    <w:rsid w:val="000119EF"/>
    <w:rsid w:val="0001525F"/>
    <w:rsid w:val="000157AB"/>
    <w:rsid w:val="00022951"/>
    <w:rsid w:val="00024073"/>
    <w:rsid w:val="00025EF2"/>
    <w:rsid w:val="00026D1E"/>
    <w:rsid w:val="00027444"/>
    <w:rsid w:val="00027A87"/>
    <w:rsid w:val="00027CBE"/>
    <w:rsid w:val="00037B04"/>
    <w:rsid w:val="000507E2"/>
    <w:rsid w:val="00054613"/>
    <w:rsid w:val="00060893"/>
    <w:rsid w:val="0006203D"/>
    <w:rsid w:val="000628DF"/>
    <w:rsid w:val="000629AE"/>
    <w:rsid w:val="00067394"/>
    <w:rsid w:val="00073101"/>
    <w:rsid w:val="0007325F"/>
    <w:rsid w:val="00073C06"/>
    <w:rsid w:val="000759F0"/>
    <w:rsid w:val="00076670"/>
    <w:rsid w:val="00080EAD"/>
    <w:rsid w:val="00083057"/>
    <w:rsid w:val="0008494B"/>
    <w:rsid w:val="00085E4A"/>
    <w:rsid w:val="000904BF"/>
    <w:rsid w:val="00092E48"/>
    <w:rsid w:val="000A107A"/>
    <w:rsid w:val="000A14D8"/>
    <w:rsid w:val="000A1E7F"/>
    <w:rsid w:val="000A4D9F"/>
    <w:rsid w:val="000A5559"/>
    <w:rsid w:val="000A57FF"/>
    <w:rsid w:val="000B37E5"/>
    <w:rsid w:val="000B573B"/>
    <w:rsid w:val="000B5B73"/>
    <w:rsid w:val="000C0BC7"/>
    <w:rsid w:val="000C0F3D"/>
    <w:rsid w:val="000C3C96"/>
    <w:rsid w:val="000C69C1"/>
    <w:rsid w:val="000D3653"/>
    <w:rsid w:val="000D3A76"/>
    <w:rsid w:val="000D452E"/>
    <w:rsid w:val="000D4B6D"/>
    <w:rsid w:val="000D4F64"/>
    <w:rsid w:val="000D7C58"/>
    <w:rsid w:val="000E0CAA"/>
    <w:rsid w:val="000F4162"/>
    <w:rsid w:val="000F69DA"/>
    <w:rsid w:val="000F6B66"/>
    <w:rsid w:val="00100345"/>
    <w:rsid w:val="001026C1"/>
    <w:rsid w:val="00105058"/>
    <w:rsid w:val="00105C2F"/>
    <w:rsid w:val="00105E9C"/>
    <w:rsid w:val="00106213"/>
    <w:rsid w:val="00106DB1"/>
    <w:rsid w:val="00107BD3"/>
    <w:rsid w:val="00107EE6"/>
    <w:rsid w:val="001113A9"/>
    <w:rsid w:val="001267C6"/>
    <w:rsid w:val="00132FDB"/>
    <w:rsid w:val="001350E7"/>
    <w:rsid w:val="00141795"/>
    <w:rsid w:val="00142EF1"/>
    <w:rsid w:val="001524B3"/>
    <w:rsid w:val="00153F10"/>
    <w:rsid w:val="0015456F"/>
    <w:rsid w:val="00154D9E"/>
    <w:rsid w:val="001649E5"/>
    <w:rsid w:val="001660ED"/>
    <w:rsid w:val="00166A25"/>
    <w:rsid w:val="00184904"/>
    <w:rsid w:val="00185174"/>
    <w:rsid w:val="00195BB9"/>
    <w:rsid w:val="00196631"/>
    <w:rsid w:val="00197692"/>
    <w:rsid w:val="001A37E9"/>
    <w:rsid w:val="001A666E"/>
    <w:rsid w:val="001B02BD"/>
    <w:rsid w:val="001B15BE"/>
    <w:rsid w:val="001B1F54"/>
    <w:rsid w:val="001B2329"/>
    <w:rsid w:val="001B630E"/>
    <w:rsid w:val="001B69E9"/>
    <w:rsid w:val="001C3548"/>
    <w:rsid w:val="001C7AE1"/>
    <w:rsid w:val="001C7CC2"/>
    <w:rsid w:val="001D0807"/>
    <w:rsid w:val="001D357F"/>
    <w:rsid w:val="001D4D5D"/>
    <w:rsid w:val="001D6077"/>
    <w:rsid w:val="001E7964"/>
    <w:rsid w:val="001F1E7E"/>
    <w:rsid w:val="001F3415"/>
    <w:rsid w:val="001F7F3B"/>
    <w:rsid w:val="0020468B"/>
    <w:rsid w:val="00207EB9"/>
    <w:rsid w:val="002204C4"/>
    <w:rsid w:val="00231F69"/>
    <w:rsid w:val="00232BBC"/>
    <w:rsid w:val="002415A2"/>
    <w:rsid w:val="00243695"/>
    <w:rsid w:val="00246157"/>
    <w:rsid w:val="00246534"/>
    <w:rsid w:val="002478A6"/>
    <w:rsid w:val="00256CEC"/>
    <w:rsid w:val="00260D45"/>
    <w:rsid w:val="00271D15"/>
    <w:rsid w:val="00272F2E"/>
    <w:rsid w:val="002777FA"/>
    <w:rsid w:val="00277F50"/>
    <w:rsid w:val="00280A11"/>
    <w:rsid w:val="0028445F"/>
    <w:rsid w:val="00284D20"/>
    <w:rsid w:val="00294A68"/>
    <w:rsid w:val="00296B74"/>
    <w:rsid w:val="002A0850"/>
    <w:rsid w:val="002A17BF"/>
    <w:rsid w:val="002A3819"/>
    <w:rsid w:val="002C1F88"/>
    <w:rsid w:val="002C28B6"/>
    <w:rsid w:val="002C427E"/>
    <w:rsid w:val="002C7C12"/>
    <w:rsid w:val="002D09F1"/>
    <w:rsid w:val="002F5EAB"/>
    <w:rsid w:val="002F62D3"/>
    <w:rsid w:val="00305A87"/>
    <w:rsid w:val="00310398"/>
    <w:rsid w:val="0031359B"/>
    <w:rsid w:val="0031424C"/>
    <w:rsid w:val="00321102"/>
    <w:rsid w:val="0032418D"/>
    <w:rsid w:val="003323C8"/>
    <w:rsid w:val="00332735"/>
    <w:rsid w:val="00333B76"/>
    <w:rsid w:val="00342576"/>
    <w:rsid w:val="003432A6"/>
    <w:rsid w:val="00352708"/>
    <w:rsid w:val="00352F61"/>
    <w:rsid w:val="0035369B"/>
    <w:rsid w:val="00354532"/>
    <w:rsid w:val="00354C64"/>
    <w:rsid w:val="003614CE"/>
    <w:rsid w:val="00366199"/>
    <w:rsid w:val="003672FB"/>
    <w:rsid w:val="00367DC3"/>
    <w:rsid w:val="00372763"/>
    <w:rsid w:val="003808B5"/>
    <w:rsid w:val="003845B3"/>
    <w:rsid w:val="00387B11"/>
    <w:rsid w:val="003962D5"/>
    <w:rsid w:val="003963A5"/>
    <w:rsid w:val="003A326F"/>
    <w:rsid w:val="003A7287"/>
    <w:rsid w:val="003B29AE"/>
    <w:rsid w:val="003B473F"/>
    <w:rsid w:val="003C0864"/>
    <w:rsid w:val="003D254E"/>
    <w:rsid w:val="003D37A6"/>
    <w:rsid w:val="003D465D"/>
    <w:rsid w:val="003D563C"/>
    <w:rsid w:val="003D5F06"/>
    <w:rsid w:val="003E23FE"/>
    <w:rsid w:val="003E3FA3"/>
    <w:rsid w:val="003E6DC0"/>
    <w:rsid w:val="003F1AA8"/>
    <w:rsid w:val="003F32E7"/>
    <w:rsid w:val="003F3FA6"/>
    <w:rsid w:val="00400394"/>
    <w:rsid w:val="00401B21"/>
    <w:rsid w:val="0040423A"/>
    <w:rsid w:val="00411830"/>
    <w:rsid w:val="0041530C"/>
    <w:rsid w:val="0041749C"/>
    <w:rsid w:val="00422D53"/>
    <w:rsid w:val="004230D3"/>
    <w:rsid w:val="00432C0F"/>
    <w:rsid w:val="00441CA5"/>
    <w:rsid w:val="004430C4"/>
    <w:rsid w:val="00447906"/>
    <w:rsid w:val="00455FA9"/>
    <w:rsid w:val="004703E0"/>
    <w:rsid w:val="004770C0"/>
    <w:rsid w:val="004800B3"/>
    <w:rsid w:val="00485E78"/>
    <w:rsid w:val="0048671B"/>
    <w:rsid w:val="00490B3F"/>
    <w:rsid w:val="00493D7E"/>
    <w:rsid w:val="00495EFB"/>
    <w:rsid w:val="00495F54"/>
    <w:rsid w:val="004A320D"/>
    <w:rsid w:val="004A744E"/>
    <w:rsid w:val="004B1CD0"/>
    <w:rsid w:val="004C0E8A"/>
    <w:rsid w:val="004C297B"/>
    <w:rsid w:val="004C6637"/>
    <w:rsid w:val="004D20AD"/>
    <w:rsid w:val="004D6E1B"/>
    <w:rsid w:val="004E2F60"/>
    <w:rsid w:val="004E5DD5"/>
    <w:rsid w:val="004F2AA0"/>
    <w:rsid w:val="004F5182"/>
    <w:rsid w:val="004F59CD"/>
    <w:rsid w:val="00500B88"/>
    <w:rsid w:val="00503E46"/>
    <w:rsid w:val="005151D9"/>
    <w:rsid w:val="0051685B"/>
    <w:rsid w:val="00517AC1"/>
    <w:rsid w:val="00526FF2"/>
    <w:rsid w:val="00527241"/>
    <w:rsid w:val="005350FE"/>
    <w:rsid w:val="005372A9"/>
    <w:rsid w:val="00540902"/>
    <w:rsid w:val="0054244A"/>
    <w:rsid w:val="00554530"/>
    <w:rsid w:val="005560E4"/>
    <w:rsid w:val="0056487F"/>
    <w:rsid w:val="00574CC0"/>
    <w:rsid w:val="005753E6"/>
    <w:rsid w:val="00577634"/>
    <w:rsid w:val="005807DB"/>
    <w:rsid w:val="005810A4"/>
    <w:rsid w:val="00581FBF"/>
    <w:rsid w:val="00582AB3"/>
    <w:rsid w:val="00587DC0"/>
    <w:rsid w:val="005923DB"/>
    <w:rsid w:val="0059538F"/>
    <w:rsid w:val="0059788A"/>
    <w:rsid w:val="00597DF2"/>
    <w:rsid w:val="005A582C"/>
    <w:rsid w:val="005A65B3"/>
    <w:rsid w:val="005C0D0A"/>
    <w:rsid w:val="005C1EA4"/>
    <w:rsid w:val="005C6ECE"/>
    <w:rsid w:val="005D30FF"/>
    <w:rsid w:val="005D6A98"/>
    <w:rsid w:val="005E1074"/>
    <w:rsid w:val="005E15F6"/>
    <w:rsid w:val="005E1A92"/>
    <w:rsid w:val="005E76D9"/>
    <w:rsid w:val="005F15F8"/>
    <w:rsid w:val="005F609A"/>
    <w:rsid w:val="005F71FA"/>
    <w:rsid w:val="005F783A"/>
    <w:rsid w:val="005F7B31"/>
    <w:rsid w:val="0060003C"/>
    <w:rsid w:val="00603B26"/>
    <w:rsid w:val="00610883"/>
    <w:rsid w:val="00612803"/>
    <w:rsid w:val="00613759"/>
    <w:rsid w:val="006153A7"/>
    <w:rsid w:val="00616765"/>
    <w:rsid w:val="00620E9D"/>
    <w:rsid w:val="006219E8"/>
    <w:rsid w:val="00625130"/>
    <w:rsid w:val="00630956"/>
    <w:rsid w:val="0063300A"/>
    <w:rsid w:val="006371C5"/>
    <w:rsid w:val="00642510"/>
    <w:rsid w:val="00644185"/>
    <w:rsid w:val="00644B72"/>
    <w:rsid w:val="00644C66"/>
    <w:rsid w:val="00646CED"/>
    <w:rsid w:val="006525AF"/>
    <w:rsid w:val="00653EA6"/>
    <w:rsid w:val="006568E1"/>
    <w:rsid w:val="00661553"/>
    <w:rsid w:val="006636DD"/>
    <w:rsid w:val="00670B10"/>
    <w:rsid w:val="0068021A"/>
    <w:rsid w:val="0068197A"/>
    <w:rsid w:val="006825F7"/>
    <w:rsid w:val="006905F6"/>
    <w:rsid w:val="00693304"/>
    <w:rsid w:val="006A0A09"/>
    <w:rsid w:val="006A3C89"/>
    <w:rsid w:val="006B2CD6"/>
    <w:rsid w:val="006B455F"/>
    <w:rsid w:val="006B5044"/>
    <w:rsid w:val="006B79FB"/>
    <w:rsid w:val="006C25EE"/>
    <w:rsid w:val="006D157B"/>
    <w:rsid w:val="006D4079"/>
    <w:rsid w:val="006D6448"/>
    <w:rsid w:val="006D65DE"/>
    <w:rsid w:val="006D7479"/>
    <w:rsid w:val="006E2DE9"/>
    <w:rsid w:val="006E41D0"/>
    <w:rsid w:val="006E6B2F"/>
    <w:rsid w:val="006F2E9F"/>
    <w:rsid w:val="006F7A02"/>
    <w:rsid w:val="0070081F"/>
    <w:rsid w:val="00702540"/>
    <w:rsid w:val="00702C72"/>
    <w:rsid w:val="00703C2A"/>
    <w:rsid w:val="00704C92"/>
    <w:rsid w:val="007065E2"/>
    <w:rsid w:val="0072486E"/>
    <w:rsid w:val="00727488"/>
    <w:rsid w:val="007322E0"/>
    <w:rsid w:val="00734610"/>
    <w:rsid w:val="0073655D"/>
    <w:rsid w:val="00741997"/>
    <w:rsid w:val="00747CDC"/>
    <w:rsid w:val="007512AB"/>
    <w:rsid w:val="007529CC"/>
    <w:rsid w:val="00765BAF"/>
    <w:rsid w:val="0077599D"/>
    <w:rsid w:val="007759F7"/>
    <w:rsid w:val="0077715A"/>
    <w:rsid w:val="007774DD"/>
    <w:rsid w:val="0077757F"/>
    <w:rsid w:val="00786D6A"/>
    <w:rsid w:val="007902D7"/>
    <w:rsid w:val="0079071C"/>
    <w:rsid w:val="00791317"/>
    <w:rsid w:val="007A3C6C"/>
    <w:rsid w:val="007A66F4"/>
    <w:rsid w:val="007B0E45"/>
    <w:rsid w:val="007B100F"/>
    <w:rsid w:val="007B2401"/>
    <w:rsid w:val="007B3A07"/>
    <w:rsid w:val="007B55B0"/>
    <w:rsid w:val="007C2C97"/>
    <w:rsid w:val="007C38B1"/>
    <w:rsid w:val="007C3B06"/>
    <w:rsid w:val="007C7EC4"/>
    <w:rsid w:val="007D307B"/>
    <w:rsid w:val="007D5B11"/>
    <w:rsid w:val="007D5EBB"/>
    <w:rsid w:val="007D6C9F"/>
    <w:rsid w:val="007E0FFE"/>
    <w:rsid w:val="007E7C2B"/>
    <w:rsid w:val="007F2139"/>
    <w:rsid w:val="007F4134"/>
    <w:rsid w:val="007F6E6D"/>
    <w:rsid w:val="007F73BE"/>
    <w:rsid w:val="00804332"/>
    <w:rsid w:val="00805C69"/>
    <w:rsid w:val="00806095"/>
    <w:rsid w:val="00810DEC"/>
    <w:rsid w:val="00811E5B"/>
    <w:rsid w:val="0081489A"/>
    <w:rsid w:val="008155F3"/>
    <w:rsid w:val="008212F3"/>
    <w:rsid w:val="0082377D"/>
    <w:rsid w:val="008309B5"/>
    <w:rsid w:val="0083103B"/>
    <w:rsid w:val="00835E60"/>
    <w:rsid w:val="008463ED"/>
    <w:rsid w:val="0084761D"/>
    <w:rsid w:val="00850629"/>
    <w:rsid w:val="0085476B"/>
    <w:rsid w:val="00855C12"/>
    <w:rsid w:val="00857CD1"/>
    <w:rsid w:val="0086109F"/>
    <w:rsid w:val="0086243A"/>
    <w:rsid w:val="00863BC7"/>
    <w:rsid w:val="00871FA7"/>
    <w:rsid w:val="008735DA"/>
    <w:rsid w:val="00874270"/>
    <w:rsid w:val="0087428A"/>
    <w:rsid w:val="0087461D"/>
    <w:rsid w:val="008760C9"/>
    <w:rsid w:val="00877746"/>
    <w:rsid w:val="0088397B"/>
    <w:rsid w:val="0088746A"/>
    <w:rsid w:val="0089355B"/>
    <w:rsid w:val="00895281"/>
    <w:rsid w:val="008A56CA"/>
    <w:rsid w:val="008A5E4B"/>
    <w:rsid w:val="008A6185"/>
    <w:rsid w:val="008B143A"/>
    <w:rsid w:val="008B4068"/>
    <w:rsid w:val="008C06A0"/>
    <w:rsid w:val="008C1B9B"/>
    <w:rsid w:val="008C22C9"/>
    <w:rsid w:val="008C2D78"/>
    <w:rsid w:val="008C593D"/>
    <w:rsid w:val="008C770B"/>
    <w:rsid w:val="008D135B"/>
    <w:rsid w:val="008D1909"/>
    <w:rsid w:val="008D6DCD"/>
    <w:rsid w:val="008E01AE"/>
    <w:rsid w:val="008E1C14"/>
    <w:rsid w:val="008E215F"/>
    <w:rsid w:val="008E21C4"/>
    <w:rsid w:val="008E3500"/>
    <w:rsid w:val="008F1807"/>
    <w:rsid w:val="008F2C81"/>
    <w:rsid w:val="008F5B61"/>
    <w:rsid w:val="008F6ADF"/>
    <w:rsid w:val="0091446F"/>
    <w:rsid w:val="00915FA1"/>
    <w:rsid w:val="00917337"/>
    <w:rsid w:val="00923447"/>
    <w:rsid w:val="0092518B"/>
    <w:rsid w:val="00927F41"/>
    <w:rsid w:val="009313A4"/>
    <w:rsid w:val="0093745F"/>
    <w:rsid w:val="00944770"/>
    <w:rsid w:val="00953EDC"/>
    <w:rsid w:val="0095534B"/>
    <w:rsid w:val="00960F08"/>
    <w:rsid w:val="00962AA7"/>
    <w:rsid w:val="00963B0C"/>
    <w:rsid w:val="009741DB"/>
    <w:rsid w:val="00974B20"/>
    <w:rsid w:val="009753BE"/>
    <w:rsid w:val="00977787"/>
    <w:rsid w:val="00977836"/>
    <w:rsid w:val="00981DC4"/>
    <w:rsid w:val="009822B1"/>
    <w:rsid w:val="009851E0"/>
    <w:rsid w:val="009864C0"/>
    <w:rsid w:val="00986802"/>
    <w:rsid w:val="00995F4C"/>
    <w:rsid w:val="00997B28"/>
    <w:rsid w:val="009A4C51"/>
    <w:rsid w:val="009B14A1"/>
    <w:rsid w:val="009B7BCC"/>
    <w:rsid w:val="009C0C4F"/>
    <w:rsid w:val="009C145D"/>
    <w:rsid w:val="009C3543"/>
    <w:rsid w:val="009C44E8"/>
    <w:rsid w:val="009D095B"/>
    <w:rsid w:val="009D61EF"/>
    <w:rsid w:val="009D729C"/>
    <w:rsid w:val="009D733F"/>
    <w:rsid w:val="009D7CA1"/>
    <w:rsid w:val="009E0D77"/>
    <w:rsid w:val="009E1A02"/>
    <w:rsid w:val="009E2DD1"/>
    <w:rsid w:val="009E37B2"/>
    <w:rsid w:val="009F04DD"/>
    <w:rsid w:val="00A0194E"/>
    <w:rsid w:val="00A05704"/>
    <w:rsid w:val="00A06334"/>
    <w:rsid w:val="00A20A10"/>
    <w:rsid w:val="00A23407"/>
    <w:rsid w:val="00A23566"/>
    <w:rsid w:val="00A3493B"/>
    <w:rsid w:val="00A4045A"/>
    <w:rsid w:val="00A524FA"/>
    <w:rsid w:val="00A52651"/>
    <w:rsid w:val="00A550F2"/>
    <w:rsid w:val="00A558B5"/>
    <w:rsid w:val="00A644B5"/>
    <w:rsid w:val="00A671B3"/>
    <w:rsid w:val="00A72E13"/>
    <w:rsid w:val="00A75E4D"/>
    <w:rsid w:val="00A85CB1"/>
    <w:rsid w:val="00A87D3A"/>
    <w:rsid w:val="00A95B1E"/>
    <w:rsid w:val="00AA1205"/>
    <w:rsid w:val="00AA64D3"/>
    <w:rsid w:val="00AA70BD"/>
    <w:rsid w:val="00AB34A1"/>
    <w:rsid w:val="00AB5B9E"/>
    <w:rsid w:val="00AB73EB"/>
    <w:rsid w:val="00AC41BC"/>
    <w:rsid w:val="00AC792A"/>
    <w:rsid w:val="00AD1B03"/>
    <w:rsid w:val="00AD339A"/>
    <w:rsid w:val="00AD7F25"/>
    <w:rsid w:val="00AE0DB1"/>
    <w:rsid w:val="00AE1015"/>
    <w:rsid w:val="00AE5D44"/>
    <w:rsid w:val="00AF0F47"/>
    <w:rsid w:val="00AF1D06"/>
    <w:rsid w:val="00AF2F37"/>
    <w:rsid w:val="00AF38D8"/>
    <w:rsid w:val="00AF7D36"/>
    <w:rsid w:val="00B00E6E"/>
    <w:rsid w:val="00B034B2"/>
    <w:rsid w:val="00B04F86"/>
    <w:rsid w:val="00B05606"/>
    <w:rsid w:val="00B05677"/>
    <w:rsid w:val="00B110F5"/>
    <w:rsid w:val="00B14B25"/>
    <w:rsid w:val="00B21480"/>
    <w:rsid w:val="00B2626F"/>
    <w:rsid w:val="00B31410"/>
    <w:rsid w:val="00B3189F"/>
    <w:rsid w:val="00B42255"/>
    <w:rsid w:val="00B432EA"/>
    <w:rsid w:val="00B45DAF"/>
    <w:rsid w:val="00B46ABC"/>
    <w:rsid w:val="00B50597"/>
    <w:rsid w:val="00B52E87"/>
    <w:rsid w:val="00B567E3"/>
    <w:rsid w:val="00B57FB2"/>
    <w:rsid w:val="00B61596"/>
    <w:rsid w:val="00B6455D"/>
    <w:rsid w:val="00B72322"/>
    <w:rsid w:val="00B72F68"/>
    <w:rsid w:val="00B76BA2"/>
    <w:rsid w:val="00B777C1"/>
    <w:rsid w:val="00B8186B"/>
    <w:rsid w:val="00B85D84"/>
    <w:rsid w:val="00B938E5"/>
    <w:rsid w:val="00B960BE"/>
    <w:rsid w:val="00B96A0D"/>
    <w:rsid w:val="00BA46FF"/>
    <w:rsid w:val="00BB2FC8"/>
    <w:rsid w:val="00BB5AE2"/>
    <w:rsid w:val="00BC072F"/>
    <w:rsid w:val="00BD3956"/>
    <w:rsid w:val="00BD5603"/>
    <w:rsid w:val="00BE1010"/>
    <w:rsid w:val="00BE1040"/>
    <w:rsid w:val="00BF0205"/>
    <w:rsid w:val="00BF3C57"/>
    <w:rsid w:val="00BF68EC"/>
    <w:rsid w:val="00BF68F4"/>
    <w:rsid w:val="00BF7B10"/>
    <w:rsid w:val="00C044AF"/>
    <w:rsid w:val="00C05249"/>
    <w:rsid w:val="00C06742"/>
    <w:rsid w:val="00C100E4"/>
    <w:rsid w:val="00C122E6"/>
    <w:rsid w:val="00C13C69"/>
    <w:rsid w:val="00C16BBD"/>
    <w:rsid w:val="00C2042B"/>
    <w:rsid w:val="00C20A48"/>
    <w:rsid w:val="00C237AB"/>
    <w:rsid w:val="00C23B45"/>
    <w:rsid w:val="00C2582A"/>
    <w:rsid w:val="00C26A19"/>
    <w:rsid w:val="00C3308C"/>
    <w:rsid w:val="00C33E9C"/>
    <w:rsid w:val="00C45B1A"/>
    <w:rsid w:val="00C60109"/>
    <w:rsid w:val="00C70C78"/>
    <w:rsid w:val="00C80995"/>
    <w:rsid w:val="00C8228A"/>
    <w:rsid w:val="00C844FD"/>
    <w:rsid w:val="00C84C20"/>
    <w:rsid w:val="00C86F45"/>
    <w:rsid w:val="00C872DF"/>
    <w:rsid w:val="00CA185A"/>
    <w:rsid w:val="00CA31AF"/>
    <w:rsid w:val="00CA4023"/>
    <w:rsid w:val="00CB038F"/>
    <w:rsid w:val="00CB23AD"/>
    <w:rsid w:val="00CB386C"/>
    <w:rsid w:val="00CC05D7"/>
    <w:rsid w:val="00CC1014"/>
    <w:rsid w:val="00CC2F44"/>
    <w:rsid w:val="00CC3C9C"/>
    <w:rsid w:val="00CC599D"/>
    <w:rsid w:val="00CD08C7"/>
    <w:rsid w:val="00CD5207"/>
    <w:rsid w:val="00CE5FAC"/>
    <w:rsid w:val="00CE6416"/>
    <w:rsid w:val="00CF1FFC"/>
    <w:rsid w:val="00CF6869"/>
    <w:rsid w:val="00CF7417"/>
    <w:rsid w:val="00D0428F"/>
    <w:rsid w:val="00D05384"/>
    <w:rsid w:val="00D07EAA"/>
    <w:rsid w:val="00D125ED"/>
    <w:rsid w:val="00D13BEC"/>
    <w:rsid w:val="00D20EBC"/>
    <w:rsid w:val="00D2445E"/>
    <w:rsid w:val="00D25D53"/>
    <w:rsid w:val="00D26DE6"/>
    <w:rsid w:val="00D37852"/>
    <w:rsid w:val="00D37DB3"/>
    <w:rsid w:val="00D43AE5"/>
    <w:rsid w:val="00D44150"/>
    <w:rsid w:val="00D44875"/>
    <w:rsid w:val="00D455EA"/>
    <w:rsid w:val="00D46104"/>
    <w:rsid w:val="00D46E2B"/>
    <w:rsid w:val="00D518E0"/>
    <w:rsid w:val="00D630D8"/>
    <w:rsid w:val="00D63700"/>
    <w:rsid w:val="00D63712"/>
    <w:rsid w:val="00D64C41"/>
    <w:rsid w:val="00D725CA"/>
    <w:rsid w:val="00D74001"/>
    <w:rsid w:val="00D823C2"/>
    <w:rsid w:val="00DA2976"/>
    <w:rsid w:val="00DB10B1"/>
    <w:rsid w:val="00DB1F64"/>
    <w:rsid w:val="00DB72A4"/>
    <w:rsid w:val="00DC3DF7"/>
    <w:rsid w:val="00DE1EFF"/>
    <w:rsid w:val="00DE2FD0"/>
    <w:rsid w:val="00DE4B93"/>
    <w:rsid w:val="00DF26B9"/>
    <w:rsid w:val="00DF6340"/>
    <w:rsid w:val="00E017D1"/>
    <w:rsid w:val="00E028D7"/>
    <w:rsid w:val="00E04F59"/>
    <w:rsid w:val="00E065CF"/>
    <w:rsid w:val="00E0772E"/>
    <w:rsid w:val="00E107EA"/>
    <w:rsid w:val="00E15494"/>
    <w:rsid w:val="00E178EE"/>
    <w:rsid w:val="00E17F5B"/>
    <w:rsid w:val="00E215D9"/>
    <w:rsid w:val="00E26979"/>
    <w:rsid w:val="00E2723E"/>
    <w:rsid w:val="00E311C1"/>
    <w:rsid w:val="00E31E86"/>
    <w:rsid w:val="00E339F2"/>
    <w:rsid w:val="00E3438E"/>
    <w:rsid w:val="00E3523A"/>
    <w:rsid w:val="00E36B44"/>
    <w:rsid w:val="00E4280B"/>
    <w:rsid w:val="00E42868"/>
    <w:rsid w:val="00E42D64"/>
    <w:rsid w:val="00E464D0"/>
    <w:rsid w:val="00E52C31"/>
    <w:rsid w:val="00E52FC3"/>
    <w:rsid w:val="00E54EBE"/>
    <w:rsid w:val="00E609CE"/>
    <w:rsid w:val="00E650F1"/>
    <w:rsid w:val="00E6575B"/>
    <w:rsid w:val="00E72C1D"/>
    <w:rsid w:val="00E72D60"/>
    <w:rsid w:val="00E818C9"/>
    <w:rsid w:val="00E837E8"/>
    <w:rsid w:val="00E90B23"/>
    <w:rsid w:val="00E941CE"/>
    <w:rsid w:val="00E969A8"/>
    <w:rsid w:val="00EA0048"/>
    <w:rsid w:val="00EA2B9B"/>
    <w:rsid w:val="00EA3E10"/>
    <w:rsid w:val="00EA5675"/>
    <w:rsid w:val="00EA62C9"/>
    <w:rsid w:val="00EC0E90"/>
    <w:rsid w:val="00EC53FA"/>
    <w:rsid w:val="00EC5B29"/>
    <w:rsid w:val="00ED21AF"/>
    <w:rsid w:val="00ED307A"/>
    <w:rsid w:val="00EE2997"/>
    <w:rsid w:val="00EF2069"/>
    <w:rsid w:val="00EF2C47"/>
    <w:rsid w:val="00EF621B"/>
    <w:rsid w:val="00EF7E86"/>
    <w:rsid w:val="00F05AA4"/>
    <w:rsid w:val="00F070CA"/>
    <w:rsid w:val="00F100F9"/>
    <w:rsid w:val="00F13770"/>
    <w:rsid w:val="00F13D36"/>
    <w:rsid w:val="00F16DAF"/>
    <w:rsid w:val="00F17874"/>
    <w:rsid w:val="00F20D76"/>
    <w:rsid w:val="00F223FF"/>
    <w:rsid w:val="00F27E78"/>
    <w:rsid w:val="00F327FD"/>
    <w:rsid w:val="00F334F3"/>
    <w:rsid w:val="00F42C39"/>
    <w:rsid w:val="00F50961"/>
    <w:rsid w:val="00F54BAF"/>
    <w:rsid w:val="00F721EC"/>
    <w:rsid w:val="00F73B7C"/>
    <w:rsid w:val="00F746A1"/>
    <w:rsid w:val="00F74A74"/>
    <w:rsid w:val="00F74B03"/>
    <w:rsid w:val="00F84362"/>
    <w:rsid w:val="00F87BB6"/>
    <w:rsid w:val="00F903D0"/>
    <w:rsid w:val="00F913BA"/>
    <w:rsid w:val="00F94579"/>
    <w:rsid w:val="00F94AC1"/>
    <w:rsid w:val="00F9747E"/>
    <w:rsid w:val="00FA03BD"/>
    <w:rsid w:val="00FA7B44"/>
    <w:rsid w:val="00FB288A"/>
    <w:rsid w:val="00FB3285"/>
    <w:rsid w:val="00FB3B70"/>
    <w:rsid w:val="00FB3E38"/>
    <w:rsid w:val="00FB6261"/>
    <w:rsid w:val="00FB6620"/>
    <w:rsid w:val="00FC7029"/>
    <w:rsid w:val="00FD3475"/>
    <w:rsid w:val="00FD3E03"/>
    <w:rsid w:val="00FD5713"/>
    <w:rsid w:val="00FE262D"/>
    <w:rsid w:val="00FE4261"/>
    <w:rsid w:val="00FE44A8"/>
    <w:rsid w:val="00FE468E"/>
    <w:rsid w:val="00FE77E4"/>
    <w:rsid w:val="00FF28E6"/>
    <w:rsid w:val="00FF2DFF"/>
    <w:rsid w:val="00FF3D0B"/>
    <w:rsid w:val="00FF45FB"/>
    <w:rsid w:val="00FF4A1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oNotEmbedSmartTags/>
  <w:decimalSymbol w:val=","/>
  <w:listSeparator w:val=";"/>
  <w14:docId w14:val="71C4AF35"/>
  <w15:chartTrackingRefBased/>
  <w15:docId w15:val="{53C2865C-A8EF-4DC1-8F7E-7DF14E40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5AF"/>
    <w:pPr>
      <w:widowControl w:val="0"/>
      <w:suppressAutoHyphens/>
    </w:pPr>
    <w:rPr>
      <w:rFonts w:ascii="Calibri" w:hAnsi="Calibri" w:cs="Mangal"/>
      <w:kern w:val="1"/>
      <w:sz w:val="22"/>
      <w:szCs w:val="24"/>
      <w:lang w:eastAsia="zh-CN" w:bidi="hi-IN"/>
    </w:rPr>
  </w:style>
  <w:style w:type="paragraph" w:styleId="Titre1">
    <w:name w:val="heading 1"/>
    <w:basedOn w:val="Normal"/>
    <w:next w:val="Normal"/>
    <w:qFormat/>
    <w:rsid w:val="004C6637"/>
    <w:pPr>
      <w:keepNext/>
      <w:keepLines/>
      <w:numPr>
        <w:numId w:val="1"/>
      </w:numPr>
      <w:spacing w:before="480"/>
      <w:ind w:left="0" w:firstLine="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ascii="Times New Roman" w:hAnsi="Times New Roman"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Lienhypertexte">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Lienhypertextesuivivisit">
    <w:name w:val="FollowedHyperlink"/>
    <w:rPr>
      <w:color w:val="800000"/>
      <w:u w:val="single"/>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rPr>
      <w:sz w:val="24"/>
    </w:rPr>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rPr>
      <w:sz w:val="24"/>
    </w:rPr>
  </w:style>
  <w:style w:type="paragraph" w:customStyle="1" w:styleId="Contenudetableau">
    <w:name w:val="Contenu de tableau"/>
    <w:basedOn w:val="Normal"/>
    <w:link w:val="ContenudetableauCar"/>
    <w:pPr>
      <w:suppressLineNumbers/>
    </w:pPr>
  </w:style>
  <w:style w:type="paragraph" w:styleId="Pieddepage">
    <w:name w:val="footer"/>
    <w:basedOn w:val="Normal"/>
    <w:rPr>
      <w:lang w:val="x-none"/>
    </w:rPr>
  </w:style>
  <w:style w:type="paragraph" w:styleId="Citation">
    <w:name w:val="Quote"/>
    <w:basedOn w:val="Normal"/>
    <w:qFormat/>
    <w:pPr>
      <w:spacing w:after="283"/>
      <w:ind w:left="567" w:right="567"/>
    </w:pPr>
  </w:style>
  <w:style w:type="paragraph" w:styleId="Titre">
    <w:name w:val="Title"/>
    <w:basedOn w:val="Titre10"/>
    <w:next w:val="Corpsdetexte"/>
    <w:qFormat/>
    <w:pPr>
      <w:jc w:val="center"/>
    </w:pPr>
    <w:rPr>
      <w:b/>
      <w:bCs/>
      <w:sz w:val="36"/>
      <w:szCs w:val="36"/>
    </w:rPr>
  </w:style>
  <w:style w:type="paragraph" w:styleId="Sous-titre">
    <w:name w:val="Subtitle"/>
    <w:basedOn w:val="Titre10"/>
    <w:next w:val="Corpsdetexte"/>
    <w:qFormat/>
    <w:pPr>
      <w:jc w:val="center"/>
    </w:pPr>
    <w:rPr>
      <w:i/>
      <w:iCs/>
    </w:rPr>
  </w:style>
  <w:style w:type="paragraph" w:customStyle="1" w:styleId="Corpsdetexte21">
    <w:name w:val="Corps de texte 21"/>
    <w:basedOn w:val="Normal"/>
    <w:pPr>
      <w:spacing w:after="120" w:line="480" w:lineRule="auto"/>
    </w:pPr>
    <w:rPr>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bidi="ar-SA"/>
    </w:rPr>
  </w:style>
  <w:style w:type="paragraph" w:styleId="TitreTR">
    <w:name w:val="toa heading"/>
    <w:basedOn w:val="Titre10"/>
    <w:pPr>
      <w:suppressLineNumbers/>
    </w:pPr>
    <w:rPr>
      <w:b/>
      <w:bCs/>
      <w:color w:val="000080"/>
      <w:sz w:val="32"/>
      <w:szCs w:val="32"/>
    </w:rPr>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Textedebulles">
    <w:name w:val="Balloon Text"/>
    <w:basedOn w:val="Normal"/>
    <w:link w:val="TextedebullesCar"/>
    <w:uiPriority w:val="99"/>
    <w:semiHidden/>
    <w:unhideWhenUsed/>
    <w:rsid w:val="00B31410"/>
    <w:rPr>
      <w:rFonts w:ascii="Segoe UI" w:hAnsi="Segoe UI"/>
      <w:sz w:val="18"/>
      <w:szCs w:val="16"/>
    </w:rPr>
  </w:style>
  <w:style w:type="character" w:customStyle="1" w:styleId="TextedebullesCar">
    <w:name w:val="Texte de bulles Car"/>
    <w:link w:val="Textedebulles"/>
    <w:uiPriority w:val="99"/>
    <w:semiHidden/>
    <w:rsid w:val="00B31410"/>
    <w:rPr>
      <w:rFonts w:ascii="Segoe UI" w:eastAsia="SimSun" w:hAnsi="Segoe UI" w:cs="Mangal"/>
      <w:kern w:val="1"/>
      <w:sz w:val="18"/>
      <w:szCs w:val="16"/>
      <w:lang w:eastAsia="zh-CN" w:bidi="hi-IN"/>
    </w:rPr>
  </w:style>
  <w:style w:type="character" w:styleId="Marquedecommentaire">
    <w:name w:val="annotation reference"/>
    <w:uiPriority w:val="99"/>
    <w:semiHidden/>
    <w:unhideWhenUsed/>
    <w:rsid w:val="00B31410"/>
    <w:rPr>
      <w:sz w:val="16"/>
      <w:szCs w:val="16"/>
    </w:rPr>
  </w:style>
  <w:style w:type="paragraph" w:styleId="Commentaire">
    <w:name w:val="annotation text"/>
    <w:basedOn w:val="Normal"/>
    <w:link w:val="CommentaireCar"/>
    <w:uiPriority w:val="99"/>
    <w:unhideWhenUsed/>
    <w:rsid w:val="00B31410"/>
    <w:rPr>
      <w:sz w:val="20"/>
      <w:szCs w:val="18"/>
    </w:rPr>
  </w:style>
  <w:style w:type="character" w:customStyle="1" w:styleId="CommentaireCar">
    <w:name w:val="Commentaire Car"/>
    <w:link w:val="Commentaire"/>
    <w:uiPriority w:val="99"/>
    <w:rsid w:val="00B31410"/>
    <w:rPr>
      <w:rFonts w:ascii="Calibri" w:eastAsia="SimSun" w:hAnsi="Calibri"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B31410"/>
    <w:rPr>
      <w:b/>
      <w:bCs/>
    </w:rPr>
  </w:style>
  <w:style w:type="character" w:customStyle="1" w:styleId="ObjetducommentaireCar">
    <w:name w:val="Objet du commentaire Car"/>
    <w:link w:val="Objetducommentaire"/>
    <w:uiPriority w:val="99"/>
    <w:semiHidden/>
    <w:rsid w:val="00B31410"/>
    <w:rPr>
      <w:rFonts w:ascii="Calibri" w:eastAsia="SimSun" w:hAnsi="Calibri" w:cs="Mangal"/>
      <w:b/>
      <w:bCs/>
      <w:kern w:val="1"/>
      <w:szCs w:val="18"/>
      <w:lang w:eastAsia="zh-CN" w:bidi="hi-IN"/>
    </w:rPr>
  </w:style>
  <w:style w:type="paragraph" w:styleId="En-tte">
    <w:name w:val="header"/>
    <w:basedOn w:val="Normal"/>
    <w:link w:val="En-tteCar"/>
    <w:uiPriority w:val="99"/>
    <w:unhideWhenUsed/>
    <w:rsid w:val="003A326F"/>
    <w:pPr>
      <w:tabs>
        <w:tab w:val="center" w:pos="4536"/>
        <w:tab w:val="right" w:pos="9072"/>
      </w:tabs>
    </w:pPr>
  </w:style>
  <w:style w:type="character" w:customStyle="1" w:styleId="En-tteCar">
    <w:name w:val="En-tête Car"/>
    <w:link w:val="En-tte"/>
    <w:uiPriority w:val="99"/>
    <w:rsid w:val="003A326F"/>
    <w:rPr>
      <w:rFonts w:ascii="Calibri" w:eastAsia="SimSun" w:hAnsi="Calibri" w:cs="Mangal"/>
      <w:kern w:val="1"/>
      <w:sz w:val="22"/>
      <w:szCs w:val="24"/>
      <w:lang w:eastAsia="zh-CN" w:bidi="hi-IN"/>
    </w:rPr>
  </w:style>
  <w:style w:type="paragraph" w:customStyle="1" w:styleId="Answers">
    <w:name w:val="Answers"/>
    <w:basedOn w:val="Normal"/>
    <w:rsid w:val="000C0F3D"/>
    <w:pPr>
      <w:tabs>
        <w:tab w:val="left" w:pos="624"/>
        <w:tab w:val="right" w:leader="dot" w:pos="9071"/>
      </w:tabs>
      <w:spacing w:line="288" w:lineRule="auto"/>
    </w:pPr>
    <w:rPr>
      <w:rFonts w:ascii="Times New Roman" w:eastAsia="Andale Sans UI" w:hAnsi="Times New Roman" w:cs="Times New Roman"/>
      <w:color w:val="000000"/>
      <w:sz w:val="24"/>
      <w:lang w:bidi="ar-SA"/>
    </w:rPr>
  </w:style>
  <w:style w:type="paragraph" w:styleId="Rvision">
    <w:name w:val="Revision"/>
    <w:hidden/>
    <w:uiPriority w:val="99"/>
    <w:semiHidden/>
    <w:rsid w:val="00185174"/>
    <w:rPr>
      <w:rFonts w:ascii="Calibri" w:hAnsi="Calibri" w:cs="Mangal"/>
      <w:kern w:val="1"/>
      <w:sz w:val="22"/>
      <w:szCs w:val="24"/>
      <w:lang w:eastAsia="zh-CN" w:bidi="hi-IN"/>
    </w:rPr>
  </w:style>
  <w:style w:type="table" w:styleId="Grilledutableau">
    <w:name w:val="Table Grid"/>
    <w:basedOn w:val="TableauNormal"/>
    <w:uiPriority w:val="39"/>
    <w:rsid w:val="00105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E0772E"/>
    <w:pPr>
      <w:widowControl/>
      <w:suppressAutoHyphens w:val="0"/>
      <w:spacing w:after="160" w:line="259" w:lineRule="auto"/>
      <w:ind w:left="720"/>
      <w:contextualSpacing/>
    </w:pPr>
    <w:rPr>
      <w:rFonts w:eastAsia="Calibri" w:cs="Times New Roman"/>
      <w:kern w:val="0"/>
      <w:szCs w:val="22"/>
      <w:lang w:eastAsia="en-US" w:bidi="ar-SA"/>
    </w:rPr>
  </w:style>
  <w:style w:type="paragraph" w:styleId="Notedebasdepage">
    <w:name w:val="footnote text"/>
    <w:basedOn w:val="Normal"/>
    <w:link w:val="NotedebasdepageCar"/>
    <w:uiPriority w:val="99"/>
    <w:semiHidden/>
    <w:unhideWhenUsed/>
    <w:rsid w:val="000D4B6D"/>
    <w:rPr>
      <w:sz w:val="20"/>
      <w:szCs w:val="18"/>
    </w:rPr>
  </w:style>
  <w:style w:type="character" w:customStyle="1" w:styleId="NotedebasdepageCar">
    <w:name w:val="Note de bas de page Car"/>
    <w:basedOn w:val="Policepardfaut"/>
    <w:link w:val="Notedebasdepage"/>
    <w:uiPriority w:val="99"/>
    <w:semiHidden/>
    <w:rsid w:val="000D4B6D"/>
    <w:rPr>
      <w:rFonts w:ascii="Calibri" w:hAnsi="Calibri" w:cs="Mangal"/>
      <w:kern w:val="1"/>
      <w:szCs w:val="18"/>
      <w:lang w:eastAsia="zh-CN" w:bidi="hi-IN"/>
    </w:rPr>
  </w:style>
  <w:style w:type="character" w:styleId="Appelnotedebasdep">
    <w:name w:val="footnote reference"/>
    <w:basedOn w:val="Policepardfaut"/>
    <w:uiPriority w:val="99"/>
    <w:semiHidden/>
    <w:unhideWhenUsed/>
    <w:rsid w:val="000D4B6D"/>
    <w:rPr>
      <w:vertAlign w:val="superscript"/>
    </w:rPr>
  </w:style>
  <w:style w:type="character" w:styleId="Mentionnonrsolue">
    <w:name w:val="Unresolved Mention"/>
    <w:basedOn w:val="Policepardfaut"/>
    <w:uiPriority w:val="99"/>
    <w:semiHidden/>
    <w:unhideWhenUsed/>
    <w:rsid w:val="002415A2"/>
    <w:rPr>
      <w:color w:val="605E5C"/>
      <w:shd w:val="clear" w:color="auto" w:fill="E1DFDD"/>
    </w:rPr>
  </w:style>
  <w:style w:type="character" w:customStyle="1" w:styleId="Titre2Car">
    <w:name w:val="Titre 2 Car"/>
    <w:basedOn w:val="Policepardfaut"/>
    <w:link w:val="Titre2"/>
    <w:rsid w:val="00B034B2"/>
    <w:rPr>
      <w:rFonts w:cs="Cambria"/>
      <w:color w:val="000000"/>
      <w:kern w:val="1"/>
      <w:sz w:val="21"/>
      <w:szCs w:val="16"/>
      <w:lang w:val="x-none" w:eastAsia="zh-CN" w:bidi="hi-IN"/>
    </w:rPr>
  </w:style>
  <w:style w:type="character" w:customStyle="1" w:styleId="ContenudetableauCar">
    <w:name w:val="Contenu de tableau Car"/>
    <w:basedOn w:val="Policepardfaut"/>
    <w:link w:val="Contenudetableau"/>
    <w:rsid w:val="0086243A"/>
    <w:rPr>
      <w:rFonts w:ascii="Calibri" w:hAnsi="Calibri" w:cs="Mangal"/>
      <w:kern w:val="1"/>
      <w:sz w:val="22"/>
      <w:szCs w:val="24"/>
      <w:lang w:eastAsia="zh-CN" w:bidi="hi-IN"/>
    </w:rPr>
  </w:style>
  <w:style w:type="character" w:customStyle="1" w:styleId="ParagraphedelisteCar">
    <w:name w:val="Paragraphe de liste Car"/>
    <w:link w:val="Paragraphedeliste"/>
    <w:uiPriority w:val="34"/>
    <w:rsid w:val="0086243A"/>
    <w:rPr>
      <w:rFonts w:ascii="Calibri" w:eastAsia="Calibri" w:hAnsi="Calibri"/>
      <w:sz w:val="22"/>
      <w:szCs w:val="22"/>
      <w:lang w:eastAsia="en-US"/>
    </w:rPr>
  </w:style>
  <w:style w:type="character" w:styleId="Textedelespacerserv">
    <w:name w:val="Placeholder Text"/>
    <w:basedOn w:val="Policepardfaut"/>
    <w:uiPriority w:val="99"/>
    <w:semiHidden/>
    <w:rsid w:val="000F69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8190">
      <w:bodyDiv w:val="1"/>
      <w:marLeft w:val="0"/>
      <w:marRight w:val="0"/>
      <w:marTop w:val="0"/>
      <w:marBottom w:val="0"/>
      <w:divBdr>
        <w:top w:val="none" w:sz="0" w:space="0" w:color="auto"/>
        <w:left w:val="none" w:sz="0" w:space="0" w:color="auto"/>
        <w:bottom w:val="none" w:sz="0" w:space="0" w:color="auto"/>
        <w:right w:val="none" w:sz="0" w:space="0" w:color="auto"/>
      </w:divBdr>
    </w:div>
    <w:div w:id="257905058">
      <w:bodyDiv w:val="1"/>
      <w:marLeft w:val="0"/>
      <w:marRight w:val="0"/>
      <w:marTop w:val="0"/>
      <w:marBottom w:val="0"/>
      <w:divBdr>
        <w:top w:val="none" w:sz="0" w:space="0" w:color="auto"/>
        <w:left w:val="none" w:sz="0" w:space="0" w:color="auto"/>
        <w:bottom w:val="none" w:sz="0" w:space="0" w:color="auto"/>
        <w:right w:val="none" w:sz="0" w:space="0" w:color="auto"/>
      </w:divBdr>
    </w:div>
    <w:div w:id="470364230">
      <w:bodyDiv w:val="1"/>
      <w:marLeft w:val="0"/>
      <w:marRight w:val="0"/>
      <w:marTop w:val="0"/>
      <w:marBottom w:val="0"/>
      <w:divBdr>
        <w:top w:val="none" w:sz="0" w:space="0" w:color="auto"/>
        <w:left w:val="none" w:sz="0" w:space="0" w:color="auto"/>
        <w:bottom w:val="none" w:sz="0" w:space="0" w:color="auto"/>
        <w:right w:val="none" w:sz="0" w:space="0" w:color="auto"/>
      </w:divBdr>
    </w:div>
    <w:div w:id="555966800">
      <w:bodyDiv w:val="1"/>
      <w:marLeft w:val="0"/>
      <w:marRight w:val="0"/>
      <w:marTop w:val="0"/>
      <w:marBottom w:val="0"/>
      <w:divBdr>
        <w:top w:val="none" w:sz="0" w:space="0" w:color="auto"/>
        <w:left w:val="none" w:sz="0" w:space="0" w:color="auto"/>
        <w:bottom w:val="none" w:sz="0" w:space="0" w:color="auto"/>
        <w:right w:val="none" w:sz="0" w:space="0" w:color="auto"/>
      </w:divBdr>
    </w:div>
    <w:div w:id="594019256">
      <w:bodyDiv w:val="1"/>
      <w:marLeft w:val="0"/>
      <w:marRight w:val="0"/>
      <w:marTop w:val="0"/>
      <w:marBottom w:val="0"/>
      <w:divBdr>
        <w:top w:val="none" w:sz="0" w:space="0" w:color="auto"/>
        <w:left w:val="none" w:sz="0" w:space="0" w:color="auto"/>
        <w:bottom w:val="none" w:sz="0" w:space="0" w:color="auto"/>
        <w:right w:val="none" w:sz="0" w:space="0" w:color="auto"/>
      </w:divBdr>
    </w:div>
    <w:div w:id="801852153">
      <w:bodyDiv w:val="1"/>
      <w:marLeft w:val="0"/>
      <w:marRight w:val="0"/>
      <w:marTop w:val="0"/>
      <w:marBottom w:val="0"/>
      <w:divBdr>
        <w:top w:val="none" w:sz="0" w:space="0" w:color="auto"/>
        <w:left w:val="none" w:sz="0" w:space="0" w:color="auto"/>
        <w:bottom w:val="none" w:sz="0" w:space="0" w:color="auto"/>
        <w:right w:val="none" w:sz="0" w:space="0" w:color="auto"/>
      </w:divBdr>
    </w:div>
    <w:div w:id="1299409584">
      <w:bodyDiv w:val="1"/>
      <w:marLeft w:val="0"/>
      <w:marRight w:val="0"/>
      <w:marTop w:val="0"/>
      <w:marBottom w:val="0"/>
      <w:divBdr>
        <w:top w:val="none" w:sz="0" w:space="0" w:color="auto"/>
        <w:left w:val="none" w:sz="0" w:space="0" w:color="auto"/>
        <w:bottom w:val="none" w:sz="0" w:space="0" w:color="auto"/>
        <w:right w:val="none" w:sz="0" w:space="0" w:color="auto"/>
      </w:divBdr>
    </w:div>
    <w:div w:id="1951626081">
      <w:bodyDiv w:val="1"/>
      <w:marLeft w:val="0"/>
      <w:marRight w:val="0"/>
      <w:marTop w:val="0"/>
      <w:marBottom w:val="0"/>
      <w:divBdr>
        <w:top w:val="none" w:sz="0" w:space="0" w:color="auto"/>
        <w:left w:val="none" w:sz="0" w:space="0" w:color="auto"/>
        <w:bottom w:val="none" w:sz="0" w:space="0" w:color="auto"/>
        <w:right w:val="none" w:sz="0" w:space="0" w:color="auto"/>
      </w:divBdr>
    </w:div>
    <w:div w:id="206891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hyperlink" Target="https://innoviris.brussels/fr/program/applied-phd" TargetMode="External"/><Relationship Id="rId21" Type="http://schemas.openxmlformats.org/officeDocument/2006/relationships/control" Target="activeX/activeX2.xml"/><Relationship Id="rId34" Type="http://schemas.openxmlformats.org/officeDocument/2006/relationships/hyperlink" Target="https://innoviris.brussels/sites/default/files/documents/directives_comptables_2024.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wmf"/><Relationship Id="rId29" Type="http://schemas.openxmlformats.org/officeDocument/2006/relationships/control" Target="activeX/activeX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fr/program/applied-phd" TargetMode="External"/><Relationship Id="rId24" Type="http://schemas.openxmlformats.org/officeDocument/2006/relationships/image" Target="media/image5.wmf"/><Relationship Id="rId32" Type="http://schemas.openxmlformats.org/officeDocument/2006/relationships/hyperlink" Target="https://innoviris.brussels/fr/program/applied-phd" TargetMode="External"/><Relationship Id="rId37" Type="http://schemas.openxmlformats.org/officeDocument/2006/relationships/oleObject" Target="embeddings/Microsoft_Excel_97-2003_Worksheet.xls"/><Relationship Id="rId40" Type="http://schemas.openxmlformats.org/officeDocument/2006/relationships/hyperlink" Target="https://innoviris.brussels/fr/program/applied-phd"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ontrol" Target="activeX/activeX3.xml"/><Relationship Id="rId28" Type="http://schemas.openxmlformats.org/officeDocument/2006/relationships/image" Target="media/image7.wmf"/><Relationship Id="rId36" Type="http://schemas.openxmlformats.org/officeDocument/2006/relationships/image" Target="media/image9.emf"/><Relationship Id="rId10" Type="http://schemas.openxmlformats.org/officeDocument/2006/relationships/hyperlink" Target="https://innoviris.brussels/fr/program/applied-phd" TargetMode="External"/><Relationship Id="rId19" Type="http://schemas.openxmlformats.org/officeDocument/2006/relationships/control" Target="activeX/activeX1.xml"/><Relationship Id="rId31" Type="http://schemas.openxmlformats.org/officeDocument/2006/relationships/control" Target="activeX/activeX7.xml"/><Relationship Id="rId4" Type="http://schemas.openxmlformats.org/officeDocument/2006/relationships/settings" Target="settings.xml"/><Relationship Id="rId9" Type="http://schemas.openxmlformats.org/officeDocument/2006/relationships/hyperlink" Target="mailto:jverstraeten@innoviris.brussels" TargetMode="External"/><Relationship Id="rId14" Type="http://schemas.openxmlformats.org/officeDocument/2006/relationships/footer" Target="footer1.xml"/><Relationship Id="rId22" Type="http://schemas.openxmlformats.org/officeDocument/2006/relationships/image" Target="media/image4.wmf"/><Relationship Id="rId27" Type="http://schemas.openxmlformats.org/officeDocument/2006/relationships/control" Target="activeX/activeX5.xml"/><Relationship Id="rId30" Type="http://schemas.openxmlformats.org/officeDocument/2006/relationships/image" Target="media/image8.wmf"/><Relationship Id="rId35" Type="http://schemas.openxmlformats.org/officeDocument/2006/relationships/hyperlink" Target="https://innoviris.brussels/fr/program/applied-phd" TargetMode="External"/><Relationship Id="rId8" Type="http://schemas.openxmlformats.org/officeDocument/2006/relationships/hyperlink" Target="mailto:funding-request@innoviris.brussels"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ontrol" Target="activeX/activeX4.xml"/><Relationship Id="rId33" Type="http://schemas.openxmlformats.org/officeDocument/2006/relationships/hyperlink" Target="https://innoviris.brussels/fr/program/applied-phd" TargetMode="External"/><Relationship Id="rId38" Type="http://schemas.openxmlformats.org/officeDocument/2006/relationships/hyperlink" Target="https://innoviris.brussels/fr/program/applied-ph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831A-A326-4BB7-BAC3-3ED54B96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9840</Words>
  <Characters>54120</Characters>
  <Application>Microsoft Office Word</Application>
  <DocSecurity>0</DocSecurity>
  <Lines>451</Lines>
  <Paragraphs>127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63833</CharactersWithSpaces>
  <SharedDoc>false</SharedDoc>
  <HLinks>
    <vt:vector size="318" baseType="variant">
      <vt:variant>
        <vt:i4>1310777</vt:i4>
      </vt:variant>
      <vt:variant>
        <vt:i4>294</vt:i4>
      </vt:variant>
      <vt:variant>
        <vt:i4>0</vt:i4>
      </vt:variant>
      <vt:variant>
        <vt:i4>5</vt:i4>
      </vt:variant>
      <vt:variant>
        <vt:lpwstr>mailto:jverstraeten@innoviris.brussels</vt:lpwstr>
      </vt:variant>
      <vt:variant>
        <vt:lpwstr/>
      </vt:variant>
      <vt:variant>
        <vt:i4>917616</vt:i4>
      </vt:variant>
      <vt:variant>
        <vt:i4>291</vt:i4>
      </vt:variant>
      <vt:variant>
        <vt:i4>0</vt:i4>
      </vt:variant>
      <vt:variant>
        <vt:i4>5</vt:i4>
      </vt:variant>
      <vt:variant>
        <vt:lpwstr>mailto:funding-request@innoviris.brussels</vt:lpwstr>
      </vt:variant>
      <vt:variant>
        <vt:lpwstr/>
      </vt:variant>
      <vt:variant>
        <vt:i4>1835099</vt:i4>
      </vt:variant>
      <vt:variant>
        <vt:i4>282</vt:i4>
      </vt:variant>
      <vt:variant>
        <vt:i4>0</vt:i4>
      </vt:variant>
      <vt:variant>
        <vt:i4>5</vt:i4>
      </vt:variant>
      <vt:variant>
        <vt:lpwstr>http://www.innoviris.be/fr/documents/doctiris-directives-comptables-2018</vt:lpwstr>
      </vt:variant>
      <vt:variant>
        <vt:lpwstr/>
      </vt:variant>
      <vt:variant>
        <vt:i4>4063342</vt:i4>
      </vt:variant>
      <vt:variant>
        <vt:i4>279</vt:i4>
      </vt:variant>
      <vt:variant>
        <vt:i4>0</vt:i4>
      </vt:variant>
      <vt:variant>
        <vt:i4>5</vt:i4>
      </vt:variant>
      <vt:variant>
        <vt:lpwstr>http://www.innoviris.be/fr/documents/doctiris-a7-fiche-entreprise-2018</vt:lpwstr>
      </vt:variant>
      <vt:variant>
        <vt:lpwstr/>
      </vt:variant>
      <vt:variant>
        <vt:i4>4718609</vt:i4>
      </vt:variant>
      <vt:variant>
        <vt:i4>276</vt:i4>
      </vt:variant>
      <vt:variant>
        <vt:i4>0</vt:i4>
      </vt:variant>
      <vt:variant>
        <vt:i4>5</vt:i4>
      </vt:variant>
      <vt:variant>
        <vt:lpwstr>http://www.innoviris.be/fr/documents/doctiris-a7-fiche-asbl-2018</vt:lpwstr>
      </vt:variant>
      <vt:variant>
        <vt:lpwstr/>
      </vt:variant>
      <vt:variant>
        <vt:i4>3014759</vt:i4>
      </vt:variant>
      <vt:variant>
        <vt:i4>273</vt:i4>
      </vt:variant>
      <vt:variant>
        <vt:i4>0</vt:i4>
      </vt:variant>
      <vt:variant>
        <vt:i4>5</vt:i4>
      </vt:variant>
      <vt:variant>
        <vt:lpwstr>http://www.innoviris.be/fr/documents/doctiris-a7-fiche-autorite-administrative-2018</vt:lpwstr>
      </vt:variant>
      <vt:variant>
        <vt:lpwstr/>
      </vt:variant>
      <vt:variant>
        <vt:i4>2162730</vt:i4>
      </vt:variant>
      <vt:variant>
        <vt:i4>270</vt:i4>
      </vt:variant>
      <vt:variant>
        <vt:i4>0</vt:i4>
      </vt:variant>
      <vt:variant>
        <vt:i4>5</vt:i4>
      </vt:variant>
      <vt:variant>
        <vt:lpwstr>http://www.innoviris.be/fr/documents/doctiris-a1-fiche-organismes-de-recherche-2018</vt:lpwstr>
      </vt:variant>
      <vt:variant>
        <vt:lpwstr/>
      </vt:variant>
      <vt:variant>
        <vt:i4>1441851</vt:i4>
      </vt:variant>
      <vt:variant>
        <vt:i4>257</vt:i4>
      </vt:variant>
      <vt:variant>
        <vt:i4>0</vt:i4>
      </vt:variant>
      <vt:variant>
        <vt:i4>5</vt:i4>
      </vt:variant>
      <vt:variant>
        <vt:lpwstr/>
      </vt:variant>
      <vt:variant>
        <vt:lpwstr>_Toc507601968</vt:lpwstr>
      </vt:variant>
      <vt:variant>
        <vt:i4>1441851</vt:i4>
      </vt:variant>
      <vt:variant>
        <vt:i4>251</vt:i4>
      </vt:variant>
      <vt:variant>
        <vt:i4>0</vt:i4>
      </vt:variant>
      <vt:variant>
        <vt:i4>5</vt:i4>
      </vt:variant>
      <vt:variant>
        <vt:lpwstr/>
      </vt:variant>
      <vt:variant>
        <vt:lpwstr>_Toc507601967</vt:lpwstr>
      </vt:variant>
      <vt:variant>
        <vt:i4>1441851</vt:i4>
      </vt:variant>
      <vt:variant>
        <vt:i4>245</vt:i4>
      </vt:variant>
      <vt:variant>
        <vt:i4>0</vt:i4>
      </vt:variant>
      <vt:variant>
        <vt:i4>5</vt:i4>
      </vt:variant>
      <vt:variant>
        <vt:lpwstr/>
      </vt:variant>
      <vt:variant>
        <vt:lpwstr>_Toc507601966</vt:lpwstr>
      </vt:variant>
      <vt:variant>
        <vt:i4>1441851</vt:i4>
      </vt:variant>
      <vt:variant>
        <vt:i4>239</vt:i4>
      </vt:variant>
      <vt:variant>
        <vt:i4>0</vt:i4>
      </vt:variant>
      <vt:variant>
        <vt:i4>5</vt:i4>
      </vt:variant>
      <vt:variant>
        <vt:lpwstr/>
      </vt:variant>
      <vt:variant>
        <vt:lpwstr>_Toc507601965</vt:lpwstr>
      </vt:variant>
      <vt:variant>
        <vt:i4>1441851</vt:i4>
      </vt:variant>
      <vt:variant>
        <vt:i4>233</vt:i4>
      </vt:variant>
      <vt:variant>
        <vt:i4>0</vt:i4>
      </vt:variant>
      <vt:variant>
        <vt:i4>5</vt:i4>
      </vt:variant>
      <vt:variant>
        <vt:lpwstr/>
      </vt:variant>
      <vt:variant>
        <vt:lpwstr>_Toc507601964</vt:lpwstr>
      </vt:variant>
      <vt:variant>
        <vt:i4>1441851</vt:i4>
      </vt:variant>
      <vt:variant>
        <vt:i4>227</vt:i4>
      </vt:variant>
      <vt:variant>
        <vt:i4>0</vt:i4>
      </vt:variant>
      <vt:variant>
        <vt:i4>5</vt:i4>
      </vt:variant>
      <vt:variant>
        <vt:lpwstr/>
      </vt:variant>
      <vt:variant>
        <vt:lpwstr>_Toc507601963</vt:lpwstr>
      </vt:variant>
      <vt:variant>
        <vt:i4>1441851</vt:i4>
      </vt:variant>
      <vt:variant>
        <vt:i4>221</vt:i4>
      </vt:variant>
      <vt:variant>
        <vt:i4>0</vt:i4>
      </vt:variant>
      <vt:variant>
        <vt:i4>5</vt:i4>
      </vt:variant>
      <vt:variant>
        <vt:lpwstr/>
      </vt:variant>
      <vt:variant>
        <vt:lpwstr>_Toc507601962</vt:lpwstr>
      </vt:variant>
      <vt:variant>
        <vt:i4>1441851</vt:i4>
      </vt:variant>
      <vt:variant>
        <vt:i4>215</vt:i4>
      </vt:variant>
      <vt:variant>
        <vt:i4>0</vt:i4>
      </vt:variant>
      <vt:variant>
        <vt:i4>5</vt:i4>
      </vt:variant>
      <vt:variant>
        <vt:lpwstr/>
      </vt:variant>
      <vt:variant>
        <vt:lpwstr>_Toc507601961</vt:lpwstr>
      </vt:variant>
      <vt:variant>
        <vt:i4>1441851</vt:i4>
      </vt:variant>
      <vt:variant>
        <vt:i4>209</vt:i4>
      </vt:variant>
      <vt:variant>
        <vt:i4>0</vt:i4>
      </vt:variant>
      <vt:variant>
        <vt:i4>5</vt:i4>
      </vt:variant>
      <vt:variant>
        <vt:lpwstr/>
      </vt:variant>
      <vt:variant>
        <vt:lpwstr>_Toc507601960</vt:lpwstr>
      </vt:variant>
      <vt:variant>
        <vt:i4>1376315</vt:i4>
      </vt:variant>
      <vt:variant>
        <vt:i4>203</vt:i4>
      </vt:variant>
      <vt:variant>
        <vt:i4>0</vt:i4>
      </vt:variant>
      <vt:variant>
        <vt:i4>5</vt:i4>
      </vt:variant>
      <vt:variant>
        <vt:lpwstr/>
      </vt:variant>
      <vt:variant>
        <vt:lpwstr>_Toc507601959</vt:lpwstr>
      </vt:variant>
      <vt:variant>
        <vt:i4>1376315</vt:i4>
      </vt:variant>
      <vt:variant>
        <vt:i4>197</vt:i4>
      </vt:variant>
      <vt:variant>
        <vt:i4>0</vt:i4>
      </vt:variant>
      <vt:variant>
        <vt:i4>5</vt:i4>
      </vt:variant>
      <vt:variant>
        <vt:lpwstr/>
      </vt:variant>
      <vt:variant>
        <vt:lpwstr>_Toc507601958</vt:lpwstr>
      </vt:variant>
      <vt:variant>
        <vt:i4>1376315</vt:i4>
      </vt:variant>
      <vt:variant>
        <vt:i4>191</vt:i4>
      </vt:variant>
      <vt:variant>
        <vt:i4>0</vt:i4>
      </vt:variant>
      <vt:variant>
        <vt:i4>5</vt:i4>
      </vt:variant>
      <vt:variant>
        <vt:lpwstr/>
      </vt:variant>
      <vt:variant>
        <vt:lpwstr>_Toc507601957</vt:lpwstr>
      </vt:variant>
      <vt:variant>
        <vt:i4>1376315</vt:i4>
      </vt:variant>
      <vt:variant>
        <vt:i4>185</vt:i4>
      </vt:variant>
      <vt:variant>
        <vt:i4>0</vt:i4>
      </vt:variant>
      <vt:variant>
        <vt:i4>5</vt:i4>
      </vt:variant>
      <vt:variant>
        <vt:lpwstr/>
      </vt:variant>
      <vt:variant>
        <vt:lpwstr>_Toc507601956</vt:lpwstr>
      </vt:variant>
      <vt:variant>
        <vt:i4>1376315</vt:i4>
      </vt:variant>
      <vt:variant>
        <vt:i4>179</vt:i4>
      </vt:variant>
      <vt:variant>
        <vt:i4>0</vt:i4>
      </vt:variant>
      <vt:variant>
        <vt:i4>5</vt:i4>
      </vt:variant>
      <vt:variant>
        <vt:lpwstr/>
      </vt:variant>
      <vt:variant>
        <vt:lpwstr>_Toc507601955</vt:lpwstr>
      </vt:variant>
      <vt:variant>
        <vt:i4>1376315</vt:i4>
      </vt:variant>
      <vt:variant>
        <vt:i4>173</vt:i4>
      </vt:variant>
      <vt:variant>
        <vt:i4>0</vt:i4>
      </vt:variant>
      <vt:variant>
        <vt:i4>5</vt:i4>
      </vt:variant>
      <vt:variant>
        <vt:lpwstr/>
      </vt:variant>
      <vt:variant>
        <vt:lpwstr>_Toc507601954</vt:lpwstr>
      </vt:variant>
      <vt:variant>
        <vt:i4>1376315</vt:i4>
      </vt:variant>
      <vt:variant>
        <vt:i4>167</vt:i4>
      </vt:variant>
      <vt:variant>
        <vt:i4>0</vt:i4>
      </vt:variant>
      <vt:variant>
        <vt:i4>5</vt:i4>
      </vt:variant>
      <vt:variant>
        <vt:lpwstr/>
      </vt:variant>
      <vt:variant>
        <vt:lpwstr>_Toc507601953</vt:lpwstr>
      </vt:variant>
      <vt:variant>
        <vt:i4>1376315</vt:i4>
      </vt:variant>
      <vt:variant>
        <vt:i4>161</vt:i4>
      </vt:variant>
      <vt:variant>
        <vt:i4>0</vt:i4>
      </vt:variant>
      <vt:variant>
        <vt:i4>5</vt:i4>
      </vt:variant>
      <vt:variant>
        <vt:lpwstr/>
      </vt:variant>
      <vt:variant>
        <vt:lpwstr>_Toc507601952</vt:lpwstr>
      </vt:variant>
      <vt:variant>
        <vt:i4>1376315</vt:i4>
      </vt:variant>
      <vt:variant>
        <vt:i4>155</vt:i4>
      </vt:variant>
      <vt:variant>
        <vt:i4>0</vt:i4>
      </vt:variant>
      <vt:variant>
        <vt:i4>5</vt:i4>
      </vt:variant>
      <vt:variant>
        <vt:lpwstr/>
      </vt:variant>
      <vt:variant>
        <vt:lpwstr>_Toc507601951</vt:lpwstr>
      </vt:variant>
      <vt:variant>
        <vt:i4>1376315</vt:i4>
      </vt:variant>
      <vt:variant>
        <vt:i4>149</vt:i4>
      </vt:variant>
      <vt:variant>
        <vt:i4>0</vt:i4>
      </vt:variant>
      <vt:variant>
        <vt:i4>5</vt:i4>
      </vt:variant>
      <vt:variant>
        <vt:lpwstr/>
      </vt:variant>
      <vt:variant>
        <vt:lpwstr>_Toc507601950</vt:lpwstr>
      </vt:variant>
      <vt:variant>
        <vt:i4>1310779</vt:i4>
      </vt:variant>
      <vt:variant>
        <vt:i4>143</vt:i4>
      </vt:variant>
      <vt:variant>
        <vt:i4>0</vt:i4>
      </vt:variant>
      <vt:variant>
        <vt:i4>5</vt:i4>
      </vt:variant>
      <vt:variant>
        <vt:lpwstr/>
      </vt:variant>
      <vt:variant>
        <vt:lpwstr>_Toc507601949</vt:lpwstr>
      </vt:variant>
      <vt:variant>
        <vt:i4>1310779</vt:i4>
      </vt:variant>
      <vt:variant>
        <vt:i4>137</vt:i4>
      </vt:variant>
      <vt:variant>
        <vt:i4>0</vt:i4>
      </vt:variant>
      <vt:variant>
        <vt:i4>5</vt:i4>
      </vt:variant>
      <vt:variant>
        <vt:lpwstr/>
      </vt:variant>
      <vt:variant>
        <vt:lpwstr>_Toc507601948</vt:lpwstr>
      </vt:variant>
      <vt:variant>
        <vt:i4>1310779</vt:i4>
      </vt:variant>
      <vt:variant>
        <vt:i4>131</vt:i4>
      </vt:variant>
      <vt:variant>
        <vt:i4>0</vt:i4>
      </vt:variant>
      <vt:variant>
        <vt:i4>5</vt:i4>
      </vt:variant>
      <vt:variant>
        <vt:lpwstr/>
      </vt:variant>
      <vt:variant>
        <vt:lpwstr>_Toc507601947</vt:lpwstr>
      </vt:variant>
      <vt:variant>
        <vt:i4>1310779</vt:i4>
      </vt:variant>
      <vt:variant>
        <vt:i4>125</vt:i4>
      </vt:variant>
      <vt:variant>
        <vt:i4>0</vt:i4>
      </vt:variant>
      <vt:variant>
        <vt:i4>5</vt:i4>
      </vt:variant>
      <vt:variant>
        <vt:lpwstr/>
      </vt:variant>
      <vt:variant>
        <vt:lpwstr>_Toc507601946</vt:lpwstr>
      </vt:variant>
      <vt:variant>
        <vt:i4>1310779</vt:i4>
      </vt:variant>
      <vt:variant>
        <vt:i4>119</vt:i4>
      </vt:variant>
      <vt:variant>
        <vt:i4>0</vt:i4>
      </vt:variant>
      <vt:variant>
        <vt:i4>5</vt:i4>
      </vt:variant>
      <vt:variant>
        <vt:lpwstr/>
      </vt:variant>
      <vt:variant>
        <vt:lpwstr>_Toc507601945</vt:lpwstr>
      </vt:variant>
      <vt:variant>
        <vt:i4>1310779</vt:i4>
      </vt:variant>
      <vt:variant>
        <vt:i4>113</vt:i4>
      </vt:variant>
      <vt:variant>
        <vt:i4>0</vt:i4>
      </vt:variant>
      <vt:variant>
        <vt:i4>5</vt:i4>
      </vt:variant>
      <vt:variant>
        <vt:lpwstr/>
      </vt:variant>
      <vt:variant>
        <vt:lpwstr>_Toc507601944</vt:lpwstr>
      </vt:variant>
      <vt:variant>
        <vt:i4>1310779</vt:i4>
      </vt:variant>
      <vt:variant>
        <vt:i4>107</vt:i4>
      </vt:variant>
      <vt:variant>
        <vt:i4>0</vt:i4>
      </vt:variant>
      <vt:variant>
        <vt:i4>5</vt:i4>
      </vt:variant>
      <vt:variant>
        <vt:lpwstr/>
      </vt:variant>
      <vt:variant>
        <vt:lpwstr>_Toc507601943</vt:lpwstr>
      </vt:variant>
      <vt:variant>
        <vt:i4>1310779</vt:i4>
      </vt:variant>
      <vt:variant>
        <vt:i4>101</vt:i4>
      </vt:variant>
      <vt:variant>
        <vt:i4>0</vt:i4>
      </vt:variant>
      <vt:variant>
        <vt:i4>5</vt:i4>
      </vt:variant>
      <vt:variant>
        <vt:lpwstr/>
      </vt:variant>
      <vt:variant>
        <vt:lpwstr>_Toc507601942</vt:lpwstr>
      </vt:variant>
      <vt:variant>
        <vt:i4>1310779</vt:i4>
      </vt:variant>
      <vt:variant>
        <vt:i4>95</vt:i4>
      </vt:variant>
      <vt:variant>
        <vt:i4>0</vt:i4>
      </vt:variant>
      <vt:variant>
        <vt:i4>5</vt:i4>
      </vt:variant>
      <vt:variant>
        <vt:lpwstr/>
      </vt:variant>
      <vt:variant>
        <vt:lpwstr>_Toc507601941</vt:lpwstr>
      </vt:variant>
      <vt:variant>
        <vt:i4>1310779</vt:i4>
      </vt:variant>
      <vt:variant>
        <vt:i4>89</vt:i4>
      </vt:variant>
      <vt:variant>
        <vt:i4>0</vt:i4>
      </vt:variant>
      <vt:variant>
        <vt:i4>5</vt:i4>
      </vt:variant>
      <vt:variant>
        <vt:lpwstr/>
      </vt:variant>
      <vt:variant>
        <vt:lpwstr>_Toc507601940</vt:lpwstr>
      </vt:variant>
      <vt:variant>
        <vt:i4>1245243</vt:i4>
      </vt:variant>
      <vt:variant>
        <vt:i4>83</vt:i4>
      </vt:variant>
      <vt:variant>
        <vt:i4>0</vt:i4>
      </vt:variant>
      <vt:variant>
        <vt:i4>5</vt:i4>
      </vt:variant>
      <vt:variant>
        <vt:lpwstr/>
      </vt:variant>
      <vt:variant>
        <vt:lpwstr>_Toc507601939</vt:lpwstr>
      </vt:variant>
      <vt:variant>
        <vt:i4>1245243</vt:i4>
      </vt:variant>
      <vt:variant>
        <vt:i4>77</vt:i4>
      </vt:variant>
      <vt:variant>
        <vt:i4>0</vt:i4>
      </vt:variant>
      <vt:variant>
        <vt:i4>5</vt:i4>
      </vt:variant>
      <vt:variant>
        <vt:lpwstr/>
      </vt:variant>
      <vt:variant>
        <vt:lpwstr>_Toc507601938</vt:lpwstr>
      </vt:variant>
      <vt:variant>
        <vt:i4>1245243</vt:i4>
      </vt:variant>
      <vt:variant>
        <vt:i4>71</vt:i4>
      </vt:variant>
      <vt:variant>
        <vt:i4>0</vt:i4>
      </vt:variant>
      <vt:variant>
        <vt:i4>5</vt:i4>
      </vt:variant>
      <vt:variant>
        <vt:lpwstr/>
      </vt:variant>
      <vt:variant>
        <vt:lpwstr>_Toc507601937</vt:lpwstr>
      </vt:variant>
      <vt:variant>
        <vt:i4>1245243</vt:i4>
      </vt:variant>
      <vt:variant>
        <vt:i4>65</vt:i4>
      </vt:variant>
      <vt:variant>
        <vt:i4>0</vt:i4>
      </vt:variant>
      <vt:variant>
        <vt:i4>5</vt:i4>
      </vt:variant>
      <vt:variant>
        <vt:lpwstr/>
      </vt:variant>
      <vt:variant>
        <vt:lpwstr>_Toc507601936</vt:lpwstr>
      </vt:variant>
      <vt:variant>
        <vt:i4>1245243</vt:i4>
      </vt:variant>
      <vt:variant>
        <vt:i4>59</vt:i4>
      </vt:variant>
      <vt:variant>
        <vt:i4>0</vt:i4>
      </vt:variant>
      <vt:variant>
        <vt:i4>5</vt:i4>
      </vt:variant>
      <vt:variant>
        <vt:lpwstr/>
      </vt:variant>
      <vt:variant>
        <vt:lpwstr>_Toc507601935</vt:lpwstr>
      </vt:variant>
      <vt:variant>
        <vt:i4>1245243</vt:i4>
      </vt:variant>
      <vt:variant>
        <vt:i4>53</vt:i4>
      </vt:variant>
      <vt:variant>
        <vt:i4>0</vt:i4>
      </vt:variant>
      <vt:variant>
        <vt:i4>5</vt:i4>
      </vt:variant>
      <vt:variant>
        <vt:lpwstr/>
      </vt:variant>
      <vt:variant>
        <vt:lpwstr>_Toc507601934</vt:lpwstr>
      </vt:variant>
      <vt:variant>
        <vt:i4>1245243</vt:i4>
      </vt:variant>
      <vt:variant>
        <vt:i4>47</vt:i4>
      </vt:variant>
      <vt:variant>
        <vt:i4>0</vt:i4>
      </vt:variant>
      <vt:variant>
        <vt:i4>5</vt:i4>
      </vt:variant>
      <vt:variant>
        <vt:lpwstr/>
      </vt:variant>
      <vt:variant>
        <vt:lpwstr>_Toc507601933</vt:lpwstr>
      </vt:variant>
      <vt:variant>
        <vt:i4>1245243</vt:i4>
      </vt:variant>
      <vt:variant>
        <vt:i4>41</vt:i4>
      </vt:variant>
      <vt:variant>
        <vt:i4>0</vt:i4>
      </vt:variant>
      <vt:variant>
        <vt:i4>5</vt:i4>
      </vt:variant>
      <vt:variant>
        <vt:lpwstr/>
      </vt:variant>
      <vt:variant>
        <vt:lpwstr>_Toc507601932</vt:lpwstr>
      </vt:variant>
      <vt:variant>
        <vt:i4>1245243</vt:i4>
      </vt:variant>
      <vt:variant>
        <vt:i4>35</vt:i4>
      </vt:variant>
      <vt:variant>
        <vt:i4>0</vt:i4>
      </vt:variant>
      <vt:variant>
        <vt:i4>5</vt:i4>
      </vt:variant>
      <vt:variant>
        <vt:lpwstr/>
      </vt:variant>
      <vt:variant>
        <vt:lpwstr>_Toc507601931</vt:lpwstr>
      </vt:variant>
      <vt:variant>
        <vt:i4>1245243</vt:i4>
      </vt:variant>
      <vt:variant>
        <vt:i4>29</vt:i4>
      </vt:variant>
      <vt:variant>
        <vt:i4>0</vt:i4>
      </vt:variant>
      <vt:variant>
        <vt:i4>5</vt:i4>
      </vt:variant>
      <vt:variant>
        <vt:lpwstr/>
      </vt:variant>
      <vt:variant>
        <vt:lpwstr>_Toc507601930</vt:lpwstr>
      </vt:variant>
      <vt:variant>
        <vt:i4>1179707</vt:i4>
      </vt:variant>
      <vt:variant>
        <vt:i4>23</vt:i4>
      </vt:variant>
      <vt:variant>
        <vt:i4>0</vt:i4>
      </vt:variant>
      <vt:variant>
        <vt:i4>5</vt:i4>
      </vt:variant>
      <vt:variant>
        <vt:lpwstr/>
      </vt:variant>
      <vt:variant>
        <vt:lpwstr>_Toc507601929</vt:lpwstr>
      </vt:variant>
      <vt:variant>
        <vt:i4>1179707</vt:i4>
      </vt:variant>
      <vt:variant>
        <vt:i4>17</vt:i4>
      </vt:variant>
      <vt:variant>
        <vt:i4>0</vt:i4>
      </vt:variant>
      <vt:variant>
        <vt:i4>5</vt:i4>
      </vt:variant>
      <vt:variant>
        <vt:lpwstr/>
      </vt:variant>
      <vt:variant>
        <vt:lpwstr>_Toc507601928</vt:lpwstr>
      </vt:variant>
      <vt:variant>
        <vt:i4>1441807</vt:i4>
      </vt:variant>
      <vt:variant>
        <vt:i4>12</vt:i4>
      </vt:variant>
      <vt:variant>
        <vt:i4>0</vt:i4>
      </vt:variant>
      <vt:variant>
        <vt:i4>5</vt:i4>
      </vt:variant>
      <vt:variant>
        <vt:lpwstr>http://www.innoviris.be/fr/documents/doctiris-reglement-2018</vt:lpwstr>
      </vt:variant>
      <vt:variant>
        <vt:lpwstr/>
      </vt:variant>
      <vt:variant>
        <vt:i4>917557</vt:i4>
      </vt:variant>
      <vt:variant>
        <vt:i4>9</vt:i4>
      </vt:variant>
      <vt:variant>
        <vt:i4>0</vt:i4>
      </vt:variant>
      <vt:variant>
        <vt:i4>5</vt:i4>
      </vt:variant>
      <vt:variant>
        <vt:lpwstr>mailto:reporting@innoviris.be</vt:lpwstr>
      </vt:variant>
      <vt:variant>
        <vt:lpwstr/>
      </vt:variant>
      <vt:variant>
        <vt:i4>917616</vt:i4>
      </vt:variant>
      <vt:variant>
        <vt:i4>6</vt:i4>
      </vt:variant>
      <vt:variant>
        <vt:i4>0</vt:i4>
      </vt:variant>
      <vt:variant>
        <vt:i4>5</vt:i4>
      </vt:variant>
      <vt:variant>
        <vt:lpwstr>mailto:funding-request@innoviris.brussels</vt:lpwstr>
      </vt:variant>
      <vt:variant>
        <vt:lpwstr/>
      </vt:variant>
      <vt:variant>
        <vt:i4>1310777</vt:i4>
      </vt:variant>
      <vt:variant>
        <vt:i4>3</vt:i4>
      </vt:variant>
      <vt:variant>
        <vt:i4>0</vt:i4>
      </vt:variant>
      <vt:variant>
        <vt:i4>5</vt:i4>
      </vt:variant>
      <vt:variant>
        <vt:lpwstr>mailto:jverstraeten@innoviris.brussels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cp:lastModifiedBy>Julie Verstraeten</cp:lastModifiedBy>
  <cp:revision>17</cp:revision>
  <cp:lastPrinted>2014-10-31T12:16:00Z</cp:lastPrinted>
  <dcterms:created xsi:type="dcterms:W3CDTF">2024-09-13T11:13:00Z</dcterms:created>
  <dcterms:modified xsi:type="dcterms:W3CDTF">2024-09-19T07:21:00Z</dcterms:modified>
</cp:coreProperties>
</file>