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68F31AB" w14:textId="721FEE83" w:rsidR="00543BD6" w:rsidRDefault="00E83379">
      <w:pPr>
        <w:jc w:val="center"/>
        <w:rPr>
          <w:sz w:val="30"/>
          <w:szCs w:val="30"/>
          <w:lang w:val="fr-FR"/>
        </w:rPr>
      </w:pPr>
      <w:r>
        <w:rPr>
          <w:b/>
          <w:sz w:val="30"/>
          <w:szCs w:val="30"/>
          <w:lang w:val="fr-FR"/>
        </w:rPr>
        <w:t>Chèques Sciences</w:t>
      </w:r>
    </w:p>
    <w:p w14:paraId="3E712BFD" w14:textId="7935D897" w:rsidR="00543BD6" w:rsidRDefault="00A5416B">
      <w:pPr>
        <w:jc w:val="center"/>
        <w:rPr>
          <w:b/>
          <w:sz w:val="30"/>
          <w:szCs w:val="30"/>
          <w:lang w:val="fr-FR"/>
        </w:rPr>
      </w:pPr>
      <w:r>
        <w:rPr>
          <w:sz w:val="30"/>
          <w:szCs w:val="30"/>
          <w:lang w:val="fr-FR"/>
        </w:rPr>
        <w:t>(20</w:t>
      </w:r>
      <w:r w:rsidR="00136782">
        <w:rPr>
          <w:sz w:val="30"/>
          <w:szCs w:val="30"/>
          <w:lang w:val="fr-FR"/>
        </w:rPr>
        <w:t>20</w:t>
      </w:r>
      <w:r w:rsidR="00543BD6" w:rsidRPr="00D34E59">
        <w:rPr>
          <w:sz w:val="30"/>
          <w:szCs w:val="30"/>
          <w:lang w:val="fr-FR"/>
        </w:rPr>
        <w:t>)</w:t>
      </w:r>
      <w:bookmarkStart w:id="0" w:name="_GoBack"/>
      <w:bookmarkEnd w:id="0"/>
    </w:p>
    <w:p w14:paraId="16B14B99" w14:textId="77777777" w:rsidR="00543BD6" w:rsidRDefault="00543BD6">
      <w:pPr>
        <w:jc w:val="center"/>
        <w:rPr>
          <w:b/>
          <w:sz w:val="30"/>
          <w:szCs w:val="30"/>
          <w:lang w:val="fr-FR"/>
        </w:rPr>
      </w:pPr>
    </w:p>
    <w:p w14:paraId="0A4AB8A4" w14:textId="35EBAE30" w:rsidR="00912D2E" w:rsidRDefault="00981BDC">
      <w:pPr>
        <w:jc w:val="center"/>
        <w:rPr>
          <w:b/>
          <w:sz w:val="30"/>
          <w:szCs w:val="30"/>
          <w:lang w:val="fr-FR"/>
        </w:rPr>
      </w:pPr>
      <w:r w:rsidRPr="005B0312">
        <w:rPr>
          <w:b/>
          <w:sz w:val="30"/>
          <w:szCs w:val="30"/>
          <w:lang w:val="fr-FR"/>
        </w:rPr>
        <w:t xml:space="preserve">Rapport </w:t>
      </w:r>
      <w:r w:rsidR="0037146F" w:rsidRPr="005B0312">
        <w:rPr>
          <w:b/>
          <w:sz w:val="30"/>
          <w:szCs w:val="30"/>
          <w:lang w:val="fr-FR"/>
        </w:rPr>
        <w:t>d</w:t>
      </w:r>
      <w:r w:rsidR="00115733" w:rsidRPr="005B0312">
        <w:rPr>
          <w:b/>
          <w:sz w:val="30"/>
          <w:szCs w:val="30"/>
          <w:lang w:val="fr-FR"/>
        </w:rPr>
        <w:t>’activité</w:t>
      </w:r>
      <w:r w:rsidR="0037146F">
        <w:rPr>
          <w:b/>
          <w:sz w:val="30"/>
          <w:szCs w:val="30"/>
          <w:lang w:val="fr-FR"/>
        </w:rPr>
        <w:t xml:space="preserve"> de chèque </w:t>
      </w:r>
      <w:r>
        <w:rPr>
          <w:b/>
          <w:sz w:val="30"/>
          <w:szCs w:val="30"/>
          <w:lang w:val="fr-FR"/>
        </w:rPr>
        <w:t>sciences</w:t>
      </w:r>
      <w:r w:rsidR="00A5416B">
        <w:rPr>
          <w:b/>
          <w:sz w:val="30"/>
          <w:szCs w:val="30"/>
          <w:lang w:val="fr-FR"/>
        </w:rPr>
        <w:t> :</w:t>
      </w:r>
      <w:r w:rsidR="00B8761D">
        <w:rPr>
          <w:b/>
          <w:sz w:val="30"/>
          <w:szCs w:val="30"/>
          <w:lang w:val="fr-FR"/>
        </w:rPr>
        <w:t xml:space="preserve"> </w:t>
      </w:r>
    </w:p>
    <w:p w14:paraId="08906A71" w14:textId="39F8562E" w:rsidR="00912D2E" w:rsidRDefault="00912D2E">
      <w:pPr>
        <w:jc w:val="center"/>
        <w:rPr>
          <w:b/>
          <w:sz w:val="30"/>
          <w:szCs w:val="30"/>
          <w:lang w:val="fr-FR"/>
        </w:rPr>
      </w:pPr>
      <w:r>
        <w:rPr>
          <w:b/>
          <w:sz w:val="30"/>
          <w:szCs w:val="30"/>
          <w:lang w:val="fr-FR"/>
        </w:rPr>
        <w:t>Projet 20XX-</w:t>
      </w:r>
      <w:r w:rsidR="006D0CF1">
        <w:rPr>
          <w:b/>
          <w:sz w:val="30"/>
          <w:szCs w:val="30"/>
          <w:lang w:val="fr-FR"/>
        </w:rPr>
        <w:t>S</w:t>
      </w:r>
      <w:r w:rsidR="00BB611F">
        <w:rPr>
          <w:b/>
          <w:sz w:val="30"/>
          <w:szCs w:val="30"/>
          <w:lang w:val="fr-FR"/>
        </w:rPr>
        <w:t>C</w:t>
      </w:r>
      <w:r w:rsidR="00115733">
        <w:rPr>
          <w:b/>
          <w:sz w:val="30"/>
          <w:szCs w:val="30"/>
          <w:lang w:val="fr-FR"/>
        </w:rPr>
        <w:t>V</w:t>
      </w:r>
      <w:r>
        <w:rPr>
          <w:b/>
          <w:sz w:val="30"/>
          <w:szCs w:val="30"/>
          <w:lang w:val="fr-FR"/>
        </w:rPr>
        <w:t>-</w:t>
      </w:r>
      <w:r w:rsidR="00BB611F">
        <w:rPr>
          <w:b/>
          <w:sz w:val="30"/>
          <w:szCs w:val="30"/>
          <w:lang w:val="fr-FR"/>
        </w:rPr>
        <w:t>X</w:t>
      </w:r>
      <w:r w:rsidR="008463D0">
        <w:rPr>
          <w:b/>
          <w:sz w:val="30"/>
          <w:szCs w:val="30"/>
          <w:lang w:val="fr-FR"/>
        </w:rPr>
        <w:t>X</w:t>
      </w:r>
      <w:r>
        <w:rPr>
          <w:b/>
          <w:sz w:val="30"/>
          <w:szCs w:val="30"/>
          <w:lang w:val="fr-FR"/>
        </w:rPr>
        <w:t xml:space="preserve"> </w:t>
      </w:r>
    </w:p>
    <w:p w14:paraId="6F450568" w14:textId="27503277" w:rsidR="00543BD6" w:rsidRPr="00AA4591" w:rsidRDefault="00543BD6">
      <w:pPr>
        <w:jc w:val="center"/>
        <w:rPr>
          <w:b/>
          <w:bCs/>
          <w:color w:val="DC2300"/>
          <w:sz w:val="30"/>
          <w:szCs w:val="30"/>
          <w:lang w:val="fr-BE"/>
        </w:rPr>
      </w:pPr>
      <w:r>
        <w:rPr>
          <w:rFonts w:eastAsia="Arial" w:cs="Arial"/>
          <w:b/>
          <w:sz w:val="30"/>
          <w:szCs w:val="30"/>
          <w:lang w:val="fr-FR"/>
        </w:rPr>
        <w:t xml:space="preserve"> </w:t>
      </w:r>
    </w:p>
    <w:p w14:paraId="45ED5AB2" w14:textId="2B7019B9" w:rsidR="00543BD6" w:rsidRDefault="00543BD6">
      <w:pPr>
        <w:jc w:val="center"/>
        <w:rPr>
          <w:rFonts w:ascii="Monaco" w:hAnsi="Monaco" w:cs="Monaco" w:hint="eastAsia"/>
          <w:color w:val="DC2300"/>
          <w:sz w:val="30"/>
          <w:szCs w:val="30"/>
          <w:lang w:val="fr-BE"/>
        </w:rPr>
      </w:pPr>
      <w:r w:rsidRPr="00AA4591">
        <w:rPr>
          <w:b/>
          <w:bCs/>
          <w:color w:val="DC2300"/>
          <w:sz w:val="30"/>
          <w:szCs w:val="30"/>
          <w:lang w:val="fr-BE"/>
        </w:rPr>
        <w:t xml:space="preserve">À introduire en </w:t>
      </w:r>
      <w:r w:rsidR="00DF2921">
        <w:rPr>
          <w:b/>
          <w:bCs/>
          <w:color w:val="DC2300"/>
          <w:sz w:val="30"/>
          <w:szCs w:val="30"/>
          <w:lang w:val="fr-BE"/>
        </w:rPr>
        <w:t>version électronique</w:t>
      </w:r>
      <w:r w:rsidRPr="00AA4591">
        <w:rPr>
          <w:b/>
          <w:bCs/>
          <w:color w:val="DC2300"/>
          <w:sz w:val="30"/>
          <w:szCs w:val="30"/>
          <w:lang w:val="fr-BE"/>
        </w:rPr>
        <w:t xml:space="preserve"> à </w:t>
      </w:r>
      <w:hyperlink r:id="rId8" w:history="1">
        <w:r w:rsidR="008463D0" w:rsidRPr="008463D0">
          <w:rPr>
            <w:rStyle w:val="Lienhypertexte"/>
            <w:rFonts w:ascii="Monaco" w:hAnsi="Monaco" w:cs="Monaco"/>
            <w:sz w:val="30"/>
            <w:szCs w:val="30"/>
            <w:lang w:val="fr-BE"/>
          </w:rPr>
          <w:t>reporting@innoviris.brussels</w:t>
        </w:r>
      </w:hyperlink>
      <w:r w:rsidR="00DF2921">
        <w:rPr>
          <w:rFonts w:ascii="Monaco" w:hAnsi="Monaco" w:cs="Monaco"/>
          <w:color w:val="DC2300"/>
          <w:sz w:val="30"/>
          <w:szCs w:val="30"/>
          <w:lang w:val="fr-BE"/>
        </w:rPr>
        <w:t xml:space="preserve"> et </w:t>
      </w:r>
      <w:hyperlink r:id="rId9" w:history="1">
        <w:r w:rsidR="00981BDC" w:rsidRPr="00D21824">
          <w:rPr>
            <w:rStyle w:val="Lienhypertexte"/>
            <w:rFonts w:ascii="Monaco" w:hAnsi="Monaco" w:cs="Monaco"/>
            <w:sz w:val="30"/>
            <w:szCs w:val="30"/>
            <w:lang w:val="fr-BE"/>
          </w:rPr>
          <w:t>mpascualroca@innoviris.brussels</w:t>
        </w:r>
      </w:hyperlink>
    </w:p>
    <w:p w14:paraId="226784F0" w14:textId="6BEB2740" w:rsidR="0002527B" w:rsidRPr="0002527B" w:rsidRDefault="00CA1E0F" w:rsidP="0002527B">
      <w:pPr>
        <w:widowControl/>
        <w:spacing w:after="40"/>
        <w:jc w:val="center"/>
        <w:rPr>
          <w:rFonts w:ascii="Calibri" w:eastAsia="Times New Roman" w:hAnsi="Calibri" w:cs="Times New Roman"/>
          <w:kern w:val="0"/>
          <w:sz w:val="24"/>
          <w:szCs w:val="20"/>
          <w:lang w:val="fr-FR" w:bidi="ar-SA"/>
        </w:rPr>
      </w:pPr>
      <w:r>
        <w:rPr>
          <w:rFonts w:ascii="Calibri" w:eastAsia="Times New Roman" w:hAnsi="Calibri" w:cs="Times New Roman"/>
          <w:kern w:val="0"/>
          <w:sz w:val="24"/>
          <w:szCs w:val="20"/>
          <w:lang w:val="fr-FR" w:bidi="ar-SA"/>
        </w:rPr>
        <w:t>L’objet</w:t>
      </w:r>
      <w:r w:rsidR="0002527B" w:rsidRPr="0002527B">
        <w:rPr>
          <w:rFonts w:ascii="Calibri" w:eastAsia="Times New Roman" w:hAnsi="Calibri" w:cs="Times New Roman"/>
          <w:kern w:val="0"/>
          <w:sz w:val="24"/>
          <w:szCs w:val="20"/>
          <w:lang w:val="fr-FR" w:bidi="ar-SA"/>
        </w:rPr>
        <w:t xml:space="preserve"> d</w:t>
      </w:r>
      <w:r w:rsidR="00040170">
        <w:rPr>
          <w:rFonts w:ascii="Calibri" w:eastAsia="Times New Roman" w:hAnsi="Calibri" w:cs="Times New Roman"/>
          <w:kern w:val="0"/>
          <w:sz w:val="24"/>
          <w:szCs w:val="20"/>
          <w:lang w:val="fr-FR" w:bidi="ar-SA"/>
        </w:rPr>
        <w:t>e l’email</w:t>
      </w:r>
      <w:r w:rsidR="0002527B" w:rsidRPr="0002527B">
        <w:rPr>
          <w:rFonts w:ascii="Calibri" w:eastAsia="Times New Roman" w:hAnsi="Calibri" w:cs="Times New Roman"/>
          <w:kern w:val="0"/>
          <w:sz w:val="24"/>
          <w:szCs w:val="20"/>
          <w:lang w:val="fr-FR" w:bidi="ar-SA"/>
        </w:rPr>
        <w:t xml:space="preserve"> répondra</w:t>
      </w:r>
      <w:r w:rsidR="0002527B">
        <w:rPr>
          <w:rFonts w:ascii="Calibri" w:eastAsia="Times New Roman" w:hAnsi="Calibri" w:cs="Times New Roman"/>
          <w:kern w:val="0"/>
          <w:sz w:val="24"/>
          <w:szCs w:val="20"/>
          <w:lang w:val="fr-FR" w:bidi="ar-SA"/>
        </w:rPr>
        <w:t xml:space="preserve"> impérativement</w:t>
      </w:r>
      <w:r w:rsidR="0002527B" w:rsidRPr="0002527B">
        <w:rPr>
          <w:rFonts w:ascii="Calibri" w:eastAsia="Times New Roman" w:hAnsi="Calibri" w:cs="Times New Roman"/>
          <w:kern w:val="0"/>
          <w:sz w:val="24"/>
          <w:szCs w:val="20"/>
          <w:lang w:val="fr-FR" w:bidi="ar-SA"/>
        </w:rPr>
        <w:t xml:space="preserve"> à ce modèle :</w:t>
      </w:r>
    </w:p>
    <w:p w14:paraId="1F2D7E8A" w14:textId="21D9CC8F" w:rsidR="00543BD6" w:rsidRDefault="0002527B" w:rsidP="0002527B">
      <w:pPr>
        <w:spacing w:line="288" w:lineRule="auto"/>
        <w:ind w:right="680"/>
        <w:jc w:val="center"/>
        <w:rPr>
          <w:rFonts w:cs="Arial"/>
          <w:b/>
          <w:sz w:val="30"/>
          <w:szCs w:val="30"/>
          <w:lang w:val="fr-FR"/>
        </w:rPr>
      </w:pPr>
      <w:r w:rsidRPr="0053572D">
        <w:rPr>
          <w:rFonts w:ascii="Calibri" w:eastAsia="Times New Roman" w:hAnsi="Calibri" w:cs="Times New Roman"/>
          <w:kern w:val="0"/>
          <w:sz w:val="24"/>
          <w:szCs w:val="20"/>
          <w:lang w:val="fr-FR" w:bidi="ar-SA"/>
        </w:rPr>
        <w:t>« </w:t>
      </w:r>
      <w:r w:rsidR="00EC764C" w:rsidRPr="0053572D">
        <w:rPr>
          <w:rFonts w:ascii="Calibri" w:eastAsia="Times New Roman" w:hAnsi="Calibri" w:cs="Times New Roman"/>
          <w:kern w:val="0"/>
          <w:sz w:val="24"/>
          <w:szCs w:val="20"/>
          <w:lang w:val="fr-FR" w:bidi="ar-SA"/>
        </w:rPr>
        <w:t>20XX-SCV-X</w:t>
      </w:r>
      <w:r w:rsidR="008463D0" w:rsidRPr="0053572D">
        <w:rPr>
          <w:rFonts w:ascii="Calibri" w:eastAsia="Times New Roman" w:hAnsi="Calibri" w:cs="Times New Roman"/>
          <w:kern w:val="0"/>
          <w:sz w:val="24"/>
          <w:szCs w:val="20"/>
          <w:lang w:val="fr-FR" w:bidi="ar-SA"/>
        </w:rPr>
        <w:t>X</w:t>
      </w:r>
      <w:r w:rsidR="00EC764C" w:rsidRPr="0053572D">
        <w:rPr>
          <w:rFonts w:ascii="Calibri" w:eastAsia="Times New Roman" w:hAnsi="Calibri" w:cs="Times New Roman"/>
          <w:kern w:val="0"/>
          <w:sz w:val="24"/>
          <w:szCs w:val="20"/>
          <w:lang w:val="fr-FR" w:bidi="ar-SA"/>
        </w:rPr>
        <w:t> </w:t>
      </w:r>
      <w:r w:rsidRPr="0053572D">
        <w:rPr>
          <w:rFonts w:ascii="Calibri" w:eastAsia="Times New Roman" w:hAnsi="Calibri" w:cs="Times New Roman"/>
          <w:kern w:val="0"/>
          <w:sz w:val="24"/>
          <w:szCs w:val="20"/>
          <w:lang w:val="fr-FR" w:bidi="ar-SA"/>
        </w:rPr>
        <w:t>[Nom</w:t>
      </w:r>
      <w:r w:rsidR="008463D0" w:rsidRPr="0053572D">
        <w:rPr>
          <w:rFonts w:ascii="Calibri" w:eastAsia="Times New Roman" w:hAnsi="Calibri" w:cs="Times New Roman"/>
          <w:kern w:val="0"/>
          <w:sz w:val="24"/>
          <w:szCs w:val="20"/>
          <w:lang w:val="fr-FR" w:bidi="ar-SA"/>
        </w:rPr>
        <w:t xml:space="preserve"> de l’établissement scolaire</w:t>
      </w:r>
      <w:r w:rsidRPr="0053572D">
        <w:rPr>
          <w:rFonts w:ascii="Calibri" w:eastAsia="Times New Roman" w:hAnsi="Calibri" w:cs="Times New Roman"/>
          <w:kern w:val="0"/>
          <w:sz w:val="24"/>
          <w:szCs w:val="20"/>
          <w:lang w:val="fr-FR" w:bidi="ar-SA"/>
        </w:rPr>
        <w:t xml:space="preserve">] </w:t>
      </w:r>
      <w:r w:rsidR="006D0CF1" w:rsidRPr="0053572D">
        <w:rPr>
          <w:rFonts w:ascii="Calibri" w:eastAsia="Times New Roman" w:hAnsi="Calibri" w:cs="Times New Roman"/>
          <w:kern w:val="0"/>
          <w:sz w:val="24"/>
          <w:szCs w:val="20"/>
          <w:lang w:val="fr-FR" w:bidi="ar-SA"/>
        </w:rPr>
        <w:t>Rapport</w:t>
      </w:r>
      <w:r w:rsidRPr="0053572D">
        <w:rPr>
          <w:rFonts w:ascii="Calibri" w:eastAsia="Times New Roman" w:hAnsi="Calibri" w:cs="Times New Roman"/>
          <w:kern w:val="0"/>
          <w:sz w:val="24"/>
          <w:szCs w:val="20"/>
          <w:lang w:val="fr-FR" w:bidi="ar-SA"/>
        </w:rPr>
        <w:t xml:space="preserve"> d</w:t>
      </w:r>
      <w:r w:rsidR="00EC764C" w:rsidRPr="0053572D">
        <w:rPr>
          <w:rFonts w:ascii="Calibri" w:eastAsia="Times New Roman" w:hAnsi="Calibri" w:cs="Times New Roman"/>
          <w:kern w:val="0"/>
          <w:sz w:val="24"/>
          <w:szCs w:val="20"/>
          <w:lang w:val="fr-FR" w:bidi="ar-SA"/>
        </w:rPr>
        <w:t>’activité</w:t>
      </w:r>
      <w:r w:rsidRPr="0053572D">
        <w:rPr>
          <w:rFonts w:ascii="Calibri" w:eastAsia="Times New Roman" w:hAnsi="Calibri" w:cs="Times New Roman"/>
          <w:kern w:val="0"/>
          <w:sz w:val="24"/>
          <w:szCs w:val="20"/>
          <w:lang w:val="fr-FR" w:bidi="ar-SA"/>
        </w:rPr>
        <w:t xml:space="preserve"> »</w:t>
      </w:r>
    </w:p>
    <w:p w14:paraId="35A953A2" w14:textId="77777777" w:rsidR="00AA33B4" w:rsidRDefault="00AA33B4">
      <w:pPr>
        <w:jc w:val="center"/>
        <w:rPr>
          <w:rFonts w:cs="Arial"/>
          <w:b/>
          <w:sz w:val="36"/>
          <w:szCs w:val="36"/>
          <w:lang w:val="fr-FR"/>
        </w:rPr>
      </w:pPr>
    </w:p>
    <w:p w14:paraId="7D571E1E" w14:textId="6E542C19" w:rsidR="00543BD6" w:rsidRDefault="00543BD6">
      <w:pPr>
        <w:jc w:val="center"/>
        <w:rPr>
          <w:rFonts w:cs="Arial"/>
          <w:b/>
          <w:sz w:val="30"/>
          <w:szCs w:val="30"/>
          <w:lang w:val="fr-FR"/>
        </w:rPr>
      </w:pPr>
      <w:r>
        <w:rPr>
          <w:rFonts w:cs="Arial"/>
          <w:b/>
          <w:sz w:val="36"/>
          <w:szCs w:val="36"/>
          <w:lang w:val="fr-FR"/>
        </w:rPr>
        <w:t>Nom de l'</w:t>
      </w:r>
      <w:r w:rsidR="006D0CF1">
        <w:rPr>
          <w:rFonts w:cs="Arial"/>
          <w:b/>
          <w:sz w:val="36"/>
          <w:szCs w:val="36"/>
          <w:lang w:val="fr-FR"/>
        </w:rPr>
        <w:t>établissement scolaire</w:t>
      </w:r>
    </w:p>
    <w:p w14:paraId="122B5704" w14:textId="77777777" w:rsidR="00543BD6" w:rsidRDefault="00543BD6">
      <w:pPr>
        <w:jc w:val="center"/>
        <w:rPr>
          <w:rFonts w:cs="Arial"/>
          <w:b/>
          <w:sz w:val="30"/>
          <w:szCs w:val="30"/>
          <w:lang w:val="fr-FR"/>
        </w:rPr>
      </w:pPr>
    </w:p>
    <w:p w14:paraId="23B60082" w14:textId="77777777" w:rsidR="00543BD6" w:rsidRDefault="00543BD6">
      <w:pPr>
        <w:jc w:val="center"/>
        <w:rPr>
          <w:rFonts w:cs="Arial"/>
          <w:i/>
          <w:iCs/>
          <w:sz w:val="30"/>
          <w:szCs w:val="30"/>
          <w:lang w:val="fr-FR"/>
        </w:rPr>
      </w:pPr>
      <w:r>
        <w:rPr>
          <w:rFonts w:cs="Arial"/>
          <w:i/>
          <w:iCs/>
          <w:sz w:val="30"/>
          <w:szCs w:val="30"/>
          <w:lang w:val="fr-FR"/>
        </w:rPr>
        <w:t>« Titre du projet »</w:t>
      </w:r>
    </w:p>
    <w:p w14:paraId="3B7911CA" w14:textId="77777777" w:rsidR="00E35FC4" w:rsidRDefault="00E35FC4">
      <w:pPr>
        <w:jc w:val="center"/>
        <w:rPr>
          <w:rFonts w:cs="Arial"/>
          <w:i/>
          <w:iCs/>
          <w:sz w:val="30"/>
          <w:szCs w:val="30"/>
          <w:lang w:val="fr-FR"/>
        </w:rPr>
      </w:pPr>
    </w:p>
    <w:p w14:paraId="26AC08E1" w14:textId="77777777" w:rsidR="00543BD6" w:rsidRPr="00AA4591" w:rsidRDefault="00543BD6" w:rsidP="00AA33B4">
      <w:pPr>
        <w:rPr>
          <w:rFonts w:cs="Arial"/>
          <w:sz w:val="24"/>
          <w:lang w:val="fr-BE"/>
        </w:rPr>
      </w:pPr>
    </w:p>
    <w:p w14:paraId="12E62290" w14:textId="6CE0A81E" w:rsidR="00543BD6" w:rsidRDefault="00CD2C64" w:rsidP="009B7B0D">
      <w:pPr>
        <w:pStyle w:val="Titre1"/>
        <w:keepNext w:val="0"/>
        <w:ind w:left="23" w:right="-6"/>
        <w:jc w:val="left"/>
      </w:pPr>
      <w:bookmarkStart w:id="1" w:name="__RefHeading__65740_22461548"/>
      <w:bookmarkStart w:id="2" w:name="__RefHeading__5107_1165138607"/>
      <w:bookmarkStart w:id="3" w:name="__RefHeading__7536_829952307"/>
      <w:bookmarkStart w:id="4" w:name="__RefHeading__65_1940543056"/>
      <w:bookmarkEnd w:id="1"/>
      <w:bookmarkEnd w:id="2"/>
      <w:bookmarkEnd w:id="3"/>
      <w:bookmarkEnd w:id="4"/>
      <w:r>
        <w:t>Informations sur la prestation</w:t>
      </w:r>
    </w:p>
    <w:p w14:paraId="06059B8B" w14:textId="73759F92" w:rsidR="00543BD6" w:rsidRDefault="00543BD6" w:rsidP="009B7B0D">
      <w:pPr>
        <w:pStyle w:val="Titre2"/>
        <w:ind w:left="578" w:hanging="578"/>
        <w:rPr>
          <w:lang w:val="fr-FR"/>
        </w:rPr>
      </w:pPr>
      <w:bookmarkStart w:id="5" w:name="__RefHeading__65742_22461548"/>
      <w:bookmarkStart w:id="6" w:name="__RefHeading__5109_1165138607"/>
      <w:bookmarkStart w:id="7" w:name="__RefHeading__7538_829952307"/>
      <w:bookmarkStart w:id="8" w:name="__RefHeading__67_1940543056"/>
      <w:bookmarkStart w:id="9" w:name="__RefHeading__65744_22461548"/>
      <w:bookmarkStart w:id="10" w:name="__RefHeading__5111_1165138607"/>
      <w:bookmarkStart w:id="11" w:name="__RefHeading__7540_829952307"/>
      <w:bookmarkStart w:id="12" w:name="__RefHeading__69_1940543056"/>
      <w:bookmarkEnd w:id="5"/>
      <w:bookmarkEnd w:id="6"/>
      <w:bookmarkEnd w:id="7"/>
      <w:bookmarkEnd w:id="8"/>
      <w:bookmarkEnd w:id="9"/>
      <w:bookmarkEnd w:id="10"/>
      <w:bookmarkEnd w:id="11"/>
      <w:bookmarkEnd w:id="12"/>
      <w:r>
        <w:rPr>
          <w:lang w:val="fr-FR"/>
        </w:rPr>
        <w:t>Identité d</w:t>
      </w:r>
      <w:r w:rsidR="00891542">
        <w:rPr>
          <w:lang w:val="fr-FR"/>
        </w:rPr>
        <w:t>e l’</w:t>
      </w:r>
      <w:r w:rsidR="006D0CF1">
        <w:rPr>
          <w:lang w:val="fr-FR"/>
        </w:rPr>
        <w:t>établissement scolaire</w:t>
      </w:r>
    </w:p>
    <w:p w14:paraId="202CCD02" w14:textId="77777777" w:rsidR="00543BD6" w:rsidRDefault="00543BD6">
      <w:pPr>
        <w:pStyle w:val="Corpsdetexte"/>
        <w:rPr>
          <w:lang w:val="fr-FR"/>
        </w:rPr>
      </w:pPr>
    </w:p>
    <w:p w14:paraId="120AFEAF" w14:textId="77777777" w:rsidR="006D0CF1" w:rsidRPr="006D0CF1" w:rsidRDefault="006D0CF1" w:rsidP="006D0CF1">
      <w:pPr>
        <w:pStyle w:val="Answers"/>
        <w:tabs>
          <w:tab w:val="left" w:pos="1872"/>
          <w:tab w:val="left" w:leader="dot" w:pos="2382"/>
          <w:tab w:val="right" w:leader="dot" w:pos="10319"/>
        </w:tabs>
        <w:ind w:left="624"/>
        <w:rPr>
          <w:lang w:val="fr-FR"/>
        </w:rPr>
      </w:pPr>
      <w:r w:rsidRPr="006D0CF1">
        <w:rPr>
          <w:lang w:val="fr-FR"/>
        </w:rPr>
        <w:t xml:space="preserve">Nom de l'établissement </w:t>
      </w:r>
      <w:proofErr w:type="gramStart"/>
      <w:r w:rsidRPr="006D0CF1">
        <w:rPr>
          <w:lang w:val="fr-FR"/>
        </w:rPr>
        <w:t>scolaire.…</w:t>
      </w:r>
      <w:proofErr w:type="gramEnd"/>
      <w:r w:rsidRPr="006D0CF1">
        <w:rPr>
          <w:lang w:val="fr-FR"/>
        </w:rPr>
        <w:t>……………………....................................................................................</w:t>
      </w:r>
    </w:p>
    <w:p w14:paraId="4AD945B5" w14:textId="7C189D25" w:rsidR="006D0CF1" w:rsidRPr="006D0CF1" w:rsidRDefault="006D0CF1" w:rsidP="006D0CF1">
      <w:pPr>
        <w:pStyle w:val="Answers"/>
        <w:tabs>
          <w:tab w:val="left" w:pos="1872"/>
          <w:tab w:val="left" w:leader="dot" w:pos="2382"/>
          <w:tab w:val="right" w:leader="dot" w:pos="10319"/>
        </w:tabs>
        <w:ind w:left="624"/>
        <w:rPr>
          <w:lang w:val="fr-FR"/>
        </w:rPr>
      </w:pPr>
      <w:r w:rsidRPr="006D0CF1">
        <w:rPr>
          <w:lang w:val="fr-FR"/>
        </w:rPr>
        <w:t>Enseignement :</w:t>
      </w:r>
      <w:r w:rsidRPr="006D0CF1">
        <w:rPr>
          <w:lang w:val="fr-FR"/>
        </w:rPr>
        <w:tab/>
      </w:r>
      <w:r w:rsidRPr="006D0CF1">
        <w:rPr>
          <w:lang w:val="fr-FR"/>
        </w:rPr>
        <w:t xml:space="preserve">Officiel            </w:t>
      </w:r>
      <w:r w:rsidRPr="006D0CF1">
        <w:rPr>
          <w:lang w:val="fr-FR"/>
        </w:rPr>
        <w:t>Libre</w:t>
      </w:r>
    </w:p>
    <w:p w14:paraId="0C540B32" w14:textId="77777777" w:rsidR="006D0CF1" w:rsidRPr="006D0CF1" w:rsidRDefault="006D0CF1" w:rsidP="006D0CF1">
      <w:pPr>
        <w:pStyle w:val="Answers"/>
        <w:tabs>
          <w:tab w:val="left" w:pos="1872"/>
          <w:tab w:val="left" w:leader="dot" w:pos="2382"/>
          <w:tab w:val="right" w:leader="dot" w:pos="10319"/>
        </w:tabs>
        <w:ind w:left="624"/>
        <w:rPr>
          <w:lang w:val="fr-FR"/>
        </w:rPr>
      </w:pPr>
    </w:p>
    <w:p w14:paraId="0F3E39DC" w14:textId="77777777" w:rsidR="006D0CF1" w:rsidRPr="006D0CF1" w:rsidRDefault="006D0CF1" w:rsidP="006D0CF1">
      <w:pPr>
        <w:pStyle w:val="Answers"/>
        <w:tabs>
          <w:tab w:val="left" w:pos="1872"/>
          <w:tab w:val="left" w:leader="dot" w:pos="2382"/>
          <w:tab w:val="right" w:leader="dot" w:pos="10319"/>
        </w:tabs>
        <w:ind w:left="624"/>
        <w:rPr>
          <w:lang w:val="fr-FR"/>
        </w:rPr>
      </w:pPr>
      <w:r w:rsidRPr="006D0CF1">
        <w:rPr>
          <w:lang w:val="fr-FR"/>
        </w:rPr>
        <w:t>Pouvoir organisateur : ………………………………………………………………………………………</w:t>
      </w:r>
      <w:proofErr w:type="gramStart"/>
      <w:r w:rsidRPr="006D0CF1">
        <w:rPr>
          <w:lang w:val="fr-FR"/>
        </w:rPr>
        <w:t>…….</w:t>
      </w:r>
      <w:proofErr w:type="gramEnd"/>
      <w:r w:rsidRPr="006D0CF1">
        <w:rPr>
          <w:lang w:val="fr-FR"/>
        </w:rPr>
        <w:t>.</w:t>
      </w:r>
    </w:p>
    <w:p w14:paraId="613E6557" w14:textId="77777777" w:rsidR="006D0CF1" w:rsidRPr="006D0CF1" w:rsidRDefault="006D0CF1" w:rsidP="006D0CF1">
      <w:pPr>
        <w:pStyle w:val="Answers"/>
        <w:tabs>
          <w:tab w:val="left" w:pos="1872"/>
          <w:tab w:val="left" w:leader="dot" w:pos="2382"/>
          <w:tab w:val="right" w:leader="dot" w:pos="10319"/>
        </w:tabs>
        <w:ind w:left="624"/>
        <w:rPr>
          <w:lang w:val="fr-FR"/>
        </w:rPr>
      </w:pPr>
    </w:p>
    <w:p w14:paraId="31C2B231" w14:textId="77777777" w:rsidR="006D0CF1" w:rsidRPr="006D0CF1" w:rsidRDefault="006D0CF1" w:rsidP="006D0CF1">
      <w:pPr>
        <w:pStyle w:val="Answers"/>
        <w:rPr>
          <w:lang w:val="fr-FR"/>
        </w:rPr>
      </w:pPr>
      <w:r w:rsidRPr="006D0CF1">
        <w:rPr>
          <w:lang w:val="fr-FR"/>
        </w:rPr>
        <w:t>Tél……………………………………</w:t>
      </w:r>
      <w:proofErr w:type="gramStart"/>
      <w:r w:rsidRPr="006D0CF1">
        <w:rPr>
          <w:lang w:val="fr-FR"/>
        </w:rPr>
        <w:t>…….</w:t>
      </w:r>
      <w:proofErr w:type="gramEnd"/>
      <w:r w:rsidRPr="006D0CF1">
        <w:rPr>
          <w:lang w:val="fr-FR"/>
        </w:rPr>
        <w:t>. Email</w:t>
      </w:r>
      <w:proofErr w:type="gramStart"/>
      <w:r w:rsidRPr="006D0CF1">
        <w:rPr>
          <w:lang w:val="fr-FR"/>
        </w:rPr>
        <w:t>…….</w:t>
      </w:r>
      <w:proofErr w:type="gramEnd"/>
      <w:r w:rsidRPr="006D0CF1">
        <w:rPr>
          <w:lang w:val="fr-FR"/>
        </w:rPr>
        <w:t>……………………………………………...</w:t>
      </w:r>
    </w:p>
    <w:p w14:paraId="153AD7BF" w14:textId="77777777" w:rsidR="006D0CF1" w:rsidRPr="006D0CF1" w:rsidRDefault="006D0CF1" w:rsidP="006D0CF1">
      <w:pPr>
        <w:pStyle w:val="Answers"/>
        <w:rPr>
          <w:lang w:val="fr-FR"/>
        </w:rPr>
      </w:pPr>
      <w:r w:rsidRPr="006D0CF1">
        <w:rPr>
          <w:lang w:val="fr-FR"/>
        </w:rPr>
        <w:t>Site internet…………………………………………</w:t>
      </w:r>
      <w:proofErr w:type="gramStart"/>
      <w:r w:rsidRPr="006D0CF1">
        <w:rPr>
          <w:lang w:val="fr-FR"/>
        </w:rPr>
        <w:t>…….</w:t>
      </w:r>
      <w:proofErr w:type="gramEnd"/>
      <w:r w:rsidRPr="006D0CF1">
        <w:rPr>
          <w:lang w:val="fr-FR"/>
        </w:rPr>
        <w:t>……………………………………………..</w:t>
      </w:r>
    </w:p>
    <w:p w14:paraId="0D737AFA" w14:textId="77777777" w:rsidR="006D0CF1" w:rsidRPr="006D0CF1" w:rsidRDefault="006D0CF1" w:rsidP="006D0CF1">
      <w:pPr>
        <w:pStyle w:val="Answers"/>
        <w:rPr>
          <w:lang w:val="fr-FR"/>
        </w:rPr>
      </w:pPr>
    </w:p>
    <w:p w14:paraId="22419254" w14:textId="77777777" w:rsidR="006D0CF1" w:rsidRPr="006D0CF1" w:rsidRDefault="006D0CF1" w:rsidP="006D0CF1">
      <w:pPr>
        <w:pStyle w:val="Answers"/>
        <w:rPr>
          <w:lang w:val="fr-FR"/>
        </w:rPr>
      </w:pPr>
      <w:r w:rsidRPr="006D0CF1">
        <w:rPr>
          <w:lang w:val="fr-FR"/>
        </w:rPr>
        <w:t>Siège social</w:t>
      </w:r>
    </w:p>
    <w:p w14:paraId="48975B42" w14:textId="77777777" w:rsidR="006D0CF1" w:rsidRPr="006D0CF1" w:rsidRDefault="006D0CF1" w:rsidP="006D0CF1">
      <w:pPr>
        <w:pStyle w:val="Answers"/>
        <w:rPr>
          <w:lang w:val="fr-FR"/>
        </w:rPr>
      </w:pPr>
      <w:r w:rsidRPr="006D0CF1">
        <w:rPr>
          <w:lang w:val="fr-FR"/>
        </w:rPr>
        <w:t>Rue…………………………………………</w:t>
      </w:r>
      <w:proofErr w:type="gramStart"/>
      <w:r w:rsidRPr="006D0CF1">
        <w:rPr>
          <w:lang w:val="fr-FR"/>
        </w:rPr>
        <w:t>…….</w:t>
      </w:r>
      <w:proofErr w:type="gramEnd"/>
      <w:r w:rsidRPr="006D0CF1">
        <w:rPr>
          <w:lang w:val="fr-FR"/>
        </w:rPr>
        <w:t>……………Numéro…………Bte...........</w:t>
      </w:r>
    </w:p>
    <w:p w14:paraId="7194DC66" w14:textId="77777777" w:rsidR="006D0CF1" w:rsidRPr="006D0CF1" w:rsidRDefault="006D0CF1" w:rsidP="006D0CF1">
      <w:pPr>
        <w:pStyle w:val="Answers"/>
        <w:rPr>
          <w:lang w:val="fr-FR"/>
        </w:rPr>
      </w:pPr>
      <w:r w:rsidRPr="006D0CF1">
        <w:rPr>
          <w:lang w:val="fr-FR"/>
        </w:rPr>
        <w:t>Code postal..............................................Localité.......................................................................</w:t>
      </w:r>
    </w:p>
    <w:p w14:paraId="76D824B2" w14:textId="77777777" w:rsidR="006D0CF1" w:rsidRPr="006D0CF1" w:rsidRDefault="006D0CF1" w:rsidP="006D0CF1">
      <w:pPr>
        <w:pStyle w:val="Answers"/>
        <w:rPr>
          <w:lang w:val="fr-FR"/>
        </w:rPr>
      </w:pPr>
    </w:p>
    <w:p w14:paraId="5D04B361" w14:textId="77777777" w:rsidR="006D0CF1" w:rsidRPr="006D0CF1" w:rsidRDefault="006D0CF1" w:rsidP="006D0CF1">
      <w:pPr>
        <w:pStyle w:val="Answers"/>
        <w:rPr>
          <w:lang w:val="fr-FR"/>
        </w:rPr>
      </w:pPr>
      <w:r w:rsidRPr="006D0CF1">
        <w:rPr>
          <w:lang w:val="fr-FR"/>
        </w:rPr>
        <w:t xml:space="preserve">Autre Siège(s) </w:t>
      </w:r>
      <w:r w:rsidRPr="006D0CF1">
        <w:rPr>
          <w:i/>
          <w:iCs/>
          <w:lang w:val="fr-FR"/>
        </w:rPr>
        <w:t>(si différent(s) du siège social)</w:t>
      </w:r>
    </w:p>
    <w:p w14:paraId="18626DAD" w14:textId="77777777" w:rsidR="006D0CF1" w:rsidRPr="006D0CF1" w:rsidRDefault="006D0CF1" w:rsidP="006D0CF1">
      <w:pPr>
        <w:pStyle w:val="Answers"/>
        <w:rPr>
          <w:lang w:val="fr-FR"/>
        </w:rPr>
      </w:pPr>
      <w:r w:rsidRPr="006D0CF1">
        <w:rPr>
          <w:lang w:val="fr-FR"/>
        </w:rPr>
        <w:t>Rue…………………………………………</w:t>
      </w:r>
      <w:proofErr w:type="gramStart"/>
      <w:r w:rsidRPr="006D0CF1">
        <w:rPr>
          <w:lang w:val="fr-FR"/>
        </w:rPr>
        <w:t>…….</w:t>
      </w:r>
      <w:proofErr w:type="gramEnd"/>
      <w:r w:rsidRPr="006D0CF1">
        <w:rPr>
          <w:lang w:val="fr-FR"/>
        </w:rPr>
        <w:t>……………Numéro…………Bte...........</w:t>
      </w:r>
    </w:p>
    <w:p w14:paraId="13164CBC" w14:textId="77777777" w:rsidR="006D0CF1" w:rsidRPr="006D0CF1" w:rsidRDefault="006D0CF1" w:rsidP="006D0CF1">
      <w:pPr>
        <w:pStyle w:val="Answers"/>
        <w:rPr>
          <w:lang w:val="fr-FR"/>
        </w:rPr>
      </w:pPr>
      <w:r w:rsidRPr="006D0CF1">
        <w:rPr>
          <w:lang w:val="fr-FR"/>
        </w:rPr>
        <w:t>Code postal..............................................Localité.......................................................................</w:t>
      </w:r>
    </w:p>
    <w:p w14:paraId="5A4851A7" w14:textId="09A4CAF6" w:rsidR="00543BD6" w:rsidRDefault="00543BD6">
      <w:pPr>
        <w:pStyle w:val="Answers"/>
        <w:tabs>
          <w:tab w:val="left" w:pos="1872"/>
          <w:tab w:val="left" w:leader="dot" w:pos="2382"/>
          <w:tab w:val="right" w:leader="dot" w:pos="10319"/>
        </w:tabs>
        <w:ind w:left="624"/>
        <w:rPr>
          <w:rFonts w:eastAsia="Arial"/>
          <w:lang w:val="fr-FR"/>
        </w:rPr>
      </w:pPr>
    </w:p>
    <w:p w14:paraId="06FE11D5" w14:textId="77777777" w:rsidR="00912D2E" w:rsidRPr="006A0958" w:rsidRDefault="00912D2E" w:rsidP="00912D2E">
      <w:pPr>
        <w:pStyle w:val="Titre2"/>
        <w:rPr>
          <w:lang w:val="fr-FR"/>
        </w:rPr>
      </w:pPr>
      <w:bookmarkStart w:id="13" w:name="_Toc484705876"/>
      <w:r>
        <w:rPr>
          <w:lang w:val="fr-FR"/>
        </w:rPr>
        <w:t>Identité du prestataire de service</w:t>
      </w:r>
    </w:p>
    <w:p w14:paraId="5BFED897" w14:textId="77777777" w:rsidR="00912D2E" w:rsidRDefault="00912D2E" w:rsidP="00912D2E">
      <w:pPr>
        <w:rPr>
          <w:lang w:val="fr-BE"/>
        </w:rPr>
      </w:pPr>
    </w:p>
    <w:p w14:paraId="0884B091" w14:textId="77777777" w:rsidR="006D0CF1" w:rsidRPr="006D0CF1" w:rsidRDefault="006D0CF1" w:rsidP="006D0CF1">
      <w:pPr>
        <w:pStyle w:val="Corpsdetexte"/>
        <w:rPr>
          <w:lang w:val="fr-BE"/>
        </w:rPr>
      </w:pPr>
      <w:r w:rsidRPr="006D0CF1">
        <w:rPr>
          <w:lang w:val="fr-BE"/>
        </w:rPr>
        <w:t>Nom du prestataire</w:t>
      </w:r>
      <w:proofErr w:type="gramStart"/>
      <w:r w:rsidRPr="006D0CF1">
        <w:rPr>
          <w:lang w:val="fr-BE"/>
        </w:rPr>
        <w:t xml:space="preserve"> .…</w:t>
      </w:r>
      <w:proofErr w:type="gramEnd"/>
      <w:r w:rsidRPr="006D0CF1">
        <w:rPr>
          <w:lang w:val="fr-BE"/>
        </w:rPr>
        <w:t>……………………....................................................................................</w:t>
      </w:r>
    </w:p>
    <w:p w14:paraId="657657B5" w14:textId="77777777" w:rsidR="006D0CF1" w:rsidRPr="006D0CF1" w:rsidRDefault="006D0CF1" w:rsidP="006D0CF1">
      <w:pPr>
        <w:pStyle w:val="Corpsdetexte"/>
        <w:rPr>
          <w:lang w:val="fr-BE"/>
        </w:rPr>
      </w:pPr>
      <w:r w:rsidRPr="006D0CF1">
        <w:rPr>
          <w:lang w:val="fr-BE"/>
        </w:rPr>
        <w:t>Nom et fonction de la personne de contact</w:t>
      </w:r>
      <w:proofErr w:type="gramStart"/>
      <w:r w:rsidRPr="006D0CF1">
        <w:rPr>
          <w:lang w:val="fr-BE"/>
        </w:rPr>
        <w:t xml:space="preserve"> ….</w:t>
      </w:r>
      <w:proofErr w:type="gramEnd"/>
      <w:r w:rsidRPr="006D0CF1">
        <w:rPr>
          <w:lang w:val="fr-BE"/>
        </w:rPr>
        <w:t>……………………..........................</w:t>
      </w:r>
    </w:p>
    <w:p w14:paraId="080F9AF7" w14:textId="77777777" w:rsidR="006D0CF1" w:rsidRPr="006D0CF1" w:rsidRDefault="006D0CF1" w:rsidP="006D0CF1">
      <w:pPr>
        <w:pStyle w:val="Corpsdetexte"/>
        <w:rPr>
          <w:lang w:val="fr-BE"/>
        </w:rPr>
      </w:pPr>
    </w:p>
    <w:p w14:paraId="59B8B1E6" w14:textId="77777777" w:rsidR="006D0CF1" w:rsidRPr="006D0CF1" w:rsidRDefault="006D0CF1" w:rsidP="006D0CF1">
      <w:pPr>
        <w:pStyle w:val="Corpsdetexte"/>
        <w:rPr>
          <w:lang w:val="fr-BE"/>
        </w:rPr>
      </w:pPr>
      <w:r w:rsidRPr="006D0CF1">
        <w:rPr>
          <w:lang w:val="fr-BE"/>
        </w:rPr>
        <w:t>Tél……………………………………</w:t>
      </w:r>
      <w:proofErr w:type="gramStart"/>
      <w:r w:rsidRPr="006D0CF1">
        <w:rPr>
          <w:lang w:val="fr-BE"/>
        </w:rPr>
        <w:t>…….</w:t>
      </w:r>
      <w:proofErr w:type="gramEnd"/>
      <w:r w:rsidRPr="006D0CF1">
        <w:rPr>
          <w:lang w:val="fr-BE"/>
        </w:rPr>
        <w:t>. Email</w:t>
      </w:r>
      <w:proofErr w:type="gramStart"/>
      <w:r w:rsidRPr="006D0CF1">
        <w:rPr>
          <w:lang w:val="fr-BE"/>
        </w:rPr>
        <w:t>…….</w:t>
      </w:r>
      <w:proofErr w:type="gramEnd"/>
      <w:r w:rsidRPr="006D0CF1">
        <w:rPr>
          <w:lang w:val="fr-BE"/>
        </w:rPr>
        <w:t>……………………………………………...</w:t>
      </w:r>
    </w:p>
    <w:p w14:paraId="1D8D98ED" w14:textId="77777777" w:rsidR="006D0CF1" w:rsidRPr="006D0CF1" w:rsidRDefault="006D0CF1" w:rsidP="006D0CF1">
      <w:pPr>
        <w:pStyle w:val="Corpsdetexte"/>
        <w:rPr>
          <w:lang w:val="fr-BE"/>
        </w:rPr>
      </w:pPr>
    </w:p>
    <w:p w14:paraId="5C3083CD" w14:textId="77777777" w:rsidR="006D0CF1" w:rsidRPr="006D0CF1" w:rsidRDefault="006D0CF1" w:rsidP="006D0CF1">
      <w:pPr>
        <w:pStyle w:val="Corpsdetexte"/>
        <w:rPr>
          <w:lang w:val="fr-FR"/>
        </w:rPr>
      </w:pPr>
      <w:r w:rsidRPr="006D0CF1">
        <w:rPr>
          <w:lang w:val="fr-FR"/>
        </w:rPr>
        <w:t>Siège social</w:t>
      </w:r>
    </w:p>
    <w:p w14:paraId="4C3D4928" w14:textId="77777777" w:rsidR="006D0CF1" w:rsidRPr="006D0CF1" w:rsidRDefault="006D0CF1" w:rsidP="006D0CF1">
      <w:pPr>
        <w:pStyle w:val="Corpsdetexte"/>
        <w:rPr>
          <w:lang w:val="fr-FR"/>
        </w:rPr>
      </w:pPr>
      <w:r w:rsidRPr="006D0CF1">
        <w:rPr>
          <w:lang w:val="fr-FR"/>
        </w:rPr>
        <w:t>Rue…………………………………………</w:t>
      </w:r>
      <w:proofErr w:type="gramStart"/>
      <w:r w:rsidRPr="006D0CF1">
        <w:rPr>
          <w:lang w:val="fr-FR"/>
        </w:rPr>
        <w:t>…….</w:t>
      </w:r>
      <w:proofErr w:type="gramEnd"/>
      <w:r w:rsidRPr="006D0CF1">
        <w:rPr>
          <w:lang w:val="fr-FR"/>
        </w:rPr>
        <w:t>……………Numéro…………Bte...........</w:t>
      </w:r>
    </w:p>
    <w:p w14:paraId="662C5CC5" w14:textId="77777777" w:rsidR="006D0CF1" w:rsidRPr="006D0CF1" w:rsidRDefault="006D0CF1" w:rsidP="006D0CF1">
      <w:pPr>
        <w:pStyle w:val="Corpsdetexte"/>
        <w:rPr>
          <w:lang w:val="fr-FR"/>
        </w:rPr>
      </w:pPr>
      <w:r w:rsidRPr="006D0CF1">
        <w:rPr>
          <w:lang w:val="fr-FR"/>
        </w:rPr>
        <w:t>Code postal..............................................Localité.......................................................................</w:t>
      </w:r>
    </w:p>
    <w:p w14:paraId="4EEFD838" w14:textId="77777777" w:rsidR="006D0CF1" w:rsidRPr="006D0CF1" w:rsidRDefault="006D0CF1" w:rsidP="006D0CF1">
      <w:pPr>
        <w:pStyle w:val="Corpsdetexte"/>
        <w:rPr>
          <w:lang w:val="fr-FR"/>
        </w:rPr>
      </w:pPr>
    </w:p>
    <w:p w14:paraId="6246B056" w14:textId="77777777" w:rsidR="006D0CF1" w:rsidRPr="006D0CF1" w:rsidRDefault="006D0CF1" w:rsidP="006D0CF1">
      <w:pPr>
        <w:pStyle w:val="Corpsdetexte"/>
        <w:rPr>
          <w:lang w:val="fr-FR"/>
        </w:rPr>
      </w:pPr>
      <w:r w:rsidRPr="006D0CF1">
        <w:rPr>
          <w:lang w:val="fr-FR"/>
        </w:rPr>
        <w:t xml:space="preserve">Autre Siège(s) </w:t>
      </w:r>
      <w:r w:rsidRPr="006D0CF1">
        <w:rPr>
          <w:i/>
          <w:iCs/>
          <w:lang w:val="fr-FR"/>
        </w:rPr>
        <w:t>(si différent(s) du siège social)</w:t>
      </w:r>
    </w:p>
    <w:p w14:paraId="4CE7C4D5" w14:textId="77777777" w:rsidR="006D0CF1" w:rsidRPr="006D0CF1" w:rsidRDefault="006D0CF1" w:rsidP="006D0CF1">
      <w:pPr>
        <w:pStyle w:val="Corpsdetexte"/>
        <w:rPr>
          <w:lang w:val="fr-FR"/>
        </w:rPr>
      </w:pPr>
      <w:r w:rsidRPr="006D0CF1">
        <w:rPr>
          <w:lang w:val="fr-FR"/>
        </w:rPr>
        <w:t>Rue…………………………………………</w:t>
      </w:r>
      <w:proofErr w:type="gramStart"/>
      <w:r w:rsidRPr="006D0CF1">
        <w:rPr>
          <w:lang w:val="fr-FR"/>
        </w:rPr>
        <w:t>…….</w:t>
      </w:r>
      <w:proofErr w:type="gramEnd"/>
      <w:r w:rsidRPr="006D0CF1">
        <w:rPr>
          <w:lang w:val="fr-FR"/>
        </w:rPr>
        <w:t>……………Numéro…………Bte...........</w:t>
      </w:r>
    </w:p>
    <w:p w14:paraId="63B5F0D8" w14:textId="77777777" w:rsidR="00912D2E" w:rsidRPr="00912D2E" w:rsidRDefault="00912D2E" w:rsidP="00912D2E">
      <w:pPr>
        <w:pStyle w:val="Corpsdetexte"/>
      </w:pPr>
    </w:p>
    <w:p w14:paraId="23DB8B39" w14:textId="6522F83B" w:rsidR="00EF086E" w:rsidRDefault="007A01BF" w:rsidP="002F5247">
      <w:pPr>
        <w:pStyle w:val="Titre2"/>
        <w:rPr>
          <w:rFonts w:eastAsia="Arial" w:cs="Arial"/>
        </w:rPr>
      </w:pPr>
      <w:r>
        <w:rPr>
          <w:rFonts w:eastAsia="Arial" w:cs="Arial"/>
        </w:rPr>
        <w:t>Timing de la prestation</w:t>
      </w:r>
    </w:p>
    <w:p w14:paraId="6E047A7E" w14:textId="77777777" w:rsidR="007A01BF" w:rsidRDefault="007A01BF" w:rsidP="007A01BF">
      <w:pPr>
        <w:pStyle w:val="Corpsdetexte"/>
      </w:pPr>
    </w:p>
    <w:p w14:paraId="3CDC2930" w14:textId="6709D62E" w:rsidR="007A01BF" w:rsidRDefault="007A01BF" w:rsidP="007A01BF">
      <w:pPr>
        <w:pStyle w:val="Corpsdetexte"/>
        <w:rPr>
          <w:lang w:val="fr-BE"/>
        </w:rPr>
      </w:pPr>
      <w:r w:rsidRPr="007A01BF">
        <w:rPr>
          <w:lang w:val="fr-BE"/>
        </w:rPr>
        <w:t>Date de début et de fin :</w:t>
      </w:r>
    </w:p>
    <w:p w14:paraId="7F6A8B3C" w14:textId="77777777" w:rsidR="007A01BF" w:rsidRDefault="007A01BF" w:rsidP="007A01BF">
      <w:pPr>
        <w:pStyle w:val="Corpsdetexte"/>
        <w:rPr>
          <w:lang w:val="fr-BE"/>
        </w:rPr>
      </w:pPr>
    </w:p>
    <w:p w14:paraId="78EAA117" w14:textId="6A54F97A" w:rsidR="007A01BF" w:rsidRDefault="007A01BF" w:rsidP="007A01BF">
      <w:pPr>
        <w:pStyle w:val="Titre2"/>
        <w:rPr>
          <w:rFonts w:eastAsia="Arial" w:cs="Arial"/>
        </w:rPr>
      </w:pPr>
      <w:r>
        <w:rPr>
          <w:rFonts w:eastAsia="Arial" w:cs="Arial"/>
        </w:rPr>
        <w:t>Résumé de la prestation</w:t>
      </w:r>
    </w:p>
    <w:p w14:paraId="708D545F" w14:textId="77777777" w:rsidR="007A01BF" w:rsidRDefault="007A01BF" w:rsidP="007A01BF">
      <w:pPr>
        <w:pStyle w:val="Corpsdetexte"/>
        <w:rPr>
          <w:lang w:val="fr-BE"/>
        </w:rPr>
      </w:pPr>
    </w:p>
    <w:tbl>
      <w:tblPr>
        <w:tblW w:w="9349" w:type="dxa"/>
        <w:tblInd w:w="680" w:type="dxa"/>
        <w:tblLayout w:type="fixed"/>
        <w:tblCellMar>
          <w:top w:w="55" w:type="dxa"/>
          <w:left w:w="55" w:type="dxa"/>
          <w:bottom w:w="55" w:type="dxa"/>
          <w:right w:w="55" w:type="dxa"/>
        </w:tblCellMar>
        <w:tblLook w:val="0000" w:firstRow="0" w:lastRow="0" w:firstColumn="0" w:lastColumn="0" w:noHBand="0" w:noVBand="0"/>
      </w:tblPr>
      <w:tblGrid>
        <w:gridCol w:w="9349"/>
      </w:tblGrid>
      <w:tr w:rsidR="007A01BF" w:rsidRPr="003A295F" w14:paraId="73466FB2" w14:textId="77777777" w:rsidTr="002E7852">
        <w:tc>
          <w:tcPr>
            <w:tcW w:w="9349" w:type="dxa"/>
            <w:tcBorders>
              <w:top w:val="single" w:sz="4" w:space="0" w:color="auto"/>
              <w:left w:val="single" w:sz="4" w:space="0" w:color="auto"/>
              <w:bottom w:val="single" w:sz="4" w:space="0" w:color="auto"/>
              <w:right w:val="single" w:sz="4" w:space="0" w:color="auto"/>
            </w:tcBorders>
            <w:shd w:val="clear" w:color="auto" w:fill="auto"/>
          </w:tcPr>
          <w:p w14:paraId="3B94B550" w14:textId="74F78043" w:rsidR="007A01BF" w:rsidRPr="00957BDB" w:rsidRDefault="007A01BF" w:rsidP="009207EB">
            <w:pPr>
              <w:rPr>
                <w:color w:val="0000FF"/>
                <w:lang w:val="fr-FR"/>
              </w:rPr>
            </w:pPr>
            <w:r w:rsidRPr="00957BDB">
              <w:rPr>
                <w:color w:val="0000FF"/>
                <w:lang w:val="fr-FR"/>
              </w:rPr>
              <w:t xml:space="preserve">Description des tâches réalisées et des </w:t>
            </w:r>
            <w:r w:rsidR="006D0CF1">
              <w:rPr>
                <w:color w:val="0000FF"/>
                <w:lang w:val="fr-FR"/>
              </w:rPr>
              <w:t>activités de sensibilisation aux sciences et/ou aux nouvelles technologies mises en place.</w:t>
            </w:r>
          </w:p>
          <w:p w14:paraId="3FBE0631" w14:textId="77777777" w:rsidR="00F82F42" w:rsidRPr="00957BDB" w:rsidRDefault="00F82F42" w:rsidP="009207EB">
            <w:pPr>
              <w:rPr>
                <w:color w:val="0000FF"/>
                <w:lang w:val="fr-FR"/>
              </w:rPr>
            </w:pPr>
          </w:p>
          <w:p w14:paraId="2CDB472E" w14:textId="7B66DDFB" w:rsidR="00F82F42" w:rsidRPr="00AA4591" w:rsidRDefault="00F82F42" w:rsidP="009207EB">
            <w:pPr>
              <w:rPr>
                <w:lang w:val="fr-BE"/>
              </w:rPr>
            </w:pPr>
            <w:r w:rsidRPr="00957BDB">
              <w:rPr>
                <w:color w:val="0000FF"/>
                <w:lang w:val="fr-FR"/>
              </w:rPr>
              <w:t>Détailler toute divergence par rapport aux prestations initialement prévues.</w:t>
            </w:r>
          </w:p>
        </w:tc>
      </w:tr>
    </w:tbl>
    <w:p w14:paraId="07E97C75" w14:textId="77777777" w:rsidR="007A01BF" w:rsidRDefault="007A01BF" w:rsidP="007A01BF">
      <w:pPr>
        <w:pStyle w:val="Corpsdetexte"/>
        <w:rPr>
          <w:lang w:val="fr-BE"/>
        </w:rPr>
      </w:pPr>
    </w:p>
    <w:p w14:paraId="53BF15DF" w14:textId="5D413624" w:rsidR="003A295F" w:rsidRPr="00271CD1" w:rsidRDefault="006D0CF1" w:rsidP="003A295F">
      <w:pPr>
        <w:pStyle w:val="Titre2"/>
        <w:rPr>
          <w:rFonts w:eastAsia="Arial" w:cs="Arial"/>
          <w:lang w:val="fr-BE"/>
        </w:rPr>
      </w:pPr>
      <w:r>
        <w:rPr>
          <w:rFonts w:eastAsia="Arial" w:cs="Arial"/>
          <w:lang w:val="fr-BE"/>
        </w:rPr>
        <w:t>Liste avec les dates des prestations et le</w:t>
      </w:r>
      <w:r w:rsidR="002C7A5D" w:rsidRPr="00271CD1">
        <w:rPr>
          <w:rFonts w:eastAsia="Arial" w:cs="Arial"/>
          <w:lang w:val="fr-BE"/>
        </w:rPr>
        <w:t xml:space="preserve"> nombre d</w:t>
      </w:r>
      <w:r>
        <w:rPr>
          <w:rFonts w:eastAsia="Arial" w:cs="Arial"/>
          <w:lang w:val="fr-BE"/>
        </w:rPr>
        <w:t>’élèves atteint</w:t>
      </w:r>
    </w:p>
    <w:tbl>
      <w:tblPr>
        <w:tblW w:w="10446" w:type="dxa"/>
        <w:tblInd w:w="5" w:type="dxa"/>
        <w:tblLayout w:type="fixed"/>
        <w:tblCellMar>
          <w:left w:w="70" w:type="dxa"/>
          <w:right w:w="70" w:type="dxa"/>
        </w:tblCellMar>
        <w:tblLook w:val="04A0" w:firstRow="1" w:lastRow="0" w:firstColumn="1" w:lastColumn="0" w:noHBand="0" w:noVBand="1"/>
      </w:tblPr>
      <w:tblGrid>
        <w:gridCol w:w="2825"/>
        <w:gridCol w:w="4962"/>
        <w:gridCol w:w="1134"/>
        <w:gridCol w:w="1525"/>
      </w:tblGrid>
      <w:tr w:rsidR="006138D5" w:rsidRPr="00271CD1" w14:paraId="60DB5972" w14:textId="77777777" w:rsidTr="006138D5">
        <w:trPr>
          <w:trHeight w:val="597"/>
        </w:trPr>
        <w:tc>
          <w:tcPr>
            <w:tcW w:w="2825" w:type="dxa"/>
            <w:tcBorders>
              <w:top w:val="single" w:sz="4" w:space="0" w:color="000000"/>
              <w:left w:val="single" w:sz="4" w:space="0" w:color="000000"/>
              <w:bottom w:val="single" w:sz="4" w:space="0" w:color="auto"/>
              <w:right w:val="single" w:sz="4" w:space="0" w:color="000000"/>
            </w:tcBorders>
            <w:shd w:val="clear" w:color="000000" w:fill="C0C0C0"/>
            <w:noWrap/>
            <w:vAlign w:val="bottom"/>
            <w:hideMark/>
          </w:tcPr>
          <w:p w14:paraId="43667BD2" w14:textId="77777777" w:rsidR="006138D5" w:rsidRPr="005B0312" w:rsidRDefault="006138D5" w:rsidP="00271CD1">
            <w:pPr>
              <w:widowControl/>
              <w:suppressAutoHyphens w:val="0"/>
              <w:jc w:val="center"/>
              <w:rPr>
                <w:rFonts w:ascii="Calibri" w:eastAsia="Times New Roman" w:hAnsi="Calibri" w:cs="Times New Roman"/>
                <w:b/>
                <w:bCs/>
                <w:i/>
                <w:iCs/>
                <w:color w:val="000000"/>
                <w:kern w:val="0"/>
                <w:sz w:val="22"/>
                <w:szCs w:val="22"/>
                <w:lang w:val="fr-BE" w:eastAsia="fr-BE" w:bidi="ar-SA"/>
              </w:rPr>
            </w:pPr>
            <w:r w:rsidRPr="005B0312">
              <w:rPr>
                <w:rFonts w:ascii="Calibri" w:eastAsia="Times New Roman" w:hAnsi="Calibri" w:cs="Times New Roman"/>
                <w:b/>
                <w:bCs/>
                <w:i/>
                <w:iCs/>
                <w:color w:val="000000"/>
                <w:kern w:val="0"/>
                <w:sz w:val="22"/>
                <w:szCs w:val="22"/>
                <w:lang w:val="fr-BE" w:eastAsia="fr-BE" w:bidi="ar-SA"/>
              </w:rPr>
              <w:t>Intervenant</w:t>
            </w:r>
          </w:p>
        </w:tc>
        <w:tc>
          <w:tcPr>
            <w:tcW w:w="4962" w:type="dxa"/>
            <w:tcBorders>
              <w:top w:val="single" w:sz="4" w:space="0" w:color="000000"/>
              <w:left w:val="nil"/>
              <w:bottom w:val="single" w:sz="4" w:space="0" w:color="auto"/>
              <w:right w:val="single" w:sz="4" w:space="0" w:color="000000"/>
            </w:tcBorders>
            <w:shd w:val="clear" w:color="000000" w:fill="C0C0C0"/>
            <w:noWrap/>
            <w:vAlign w:val="bottom"/>
            <w:hideMark/>
          </w:tcPr>
          <w:p w14:paraId="4DA90134" w14:textId="4823F341" w:rsidR="006138D5" w:rsidRPr="005B0312" w:rsidRDefault="006410B9" w:rsidP="00271CD1">
            <w:pPr>
              <w:widowControl/>
              <w:suppressAutoHyphens w:val="0"/>
              <w:jc w:val="center"/>
              <w:rPr>
                <w:rFonts w:ascii="Calibri" w:eastAsia="Times New Roman" w:hAnsi="Calibri" w:cs="Times New Roman"/>
                <w:b/>
                <w:bCs/>
                <w:i/>
                <w:iCs/>
                <w:color w:val="000000"/>
                <w:kern w:val="0"/>
                <w:sz w:val="22"/>
                <w:szCs w:val="22"/>
                <w:lang w:val="fr-BE" w:eastAsia="fr-BE" w:bidi="ar-SA"/>
              </w:rPr>
            </w:pPr>
            <w:r w:rsidRPr="005B0312">
              <w:rPr>
                <w:rFonts w:ascii="Calibri" w:eastAsia="Times New Roman" w:hAnsi="Calibri" w:cs="Times New Roman"/>
                <w:b/>
                <w:bCs/>
                <w:i/>
                <w:iCs/>
                <w:color w:val="000000"/>
                <w:kern w:val="0"/>
                <w:sz w:val="22"/>
                <w:szCs w:val="22"/>
                <w:lang w:val="fr-BE" w:eastAsia="fr-BE" w:bidi="ar-SA"/>
              </w:rPr>
              <w:t>Jours</w:t>
            </w:r>
          </w:p>
        </w:tc>
        <w:tc>
          <w:tcPr>
            <w:tcW w:w="1134" w:type="dxa"/>
            <w:tcBorders>
              <w:top w:val="single" w:sz="4" w:space="0" w:color="000000"/>
              <w:left w:val="nil"/>
              <w:bottom w:val="single" w:sz="4" w:space="0" w:color="auto"/>
              <w:right w:val="single" w:sz="4" w:space="0" w:color="000000"/>
            </w:tcBorders>
            <w:shd w:val="clear" w:color="000000" w:fill="C0C0C0"/>
            <w:noWrap/>
            <w:vAlign w:val="bottom"/>
            <w:hideMark/>
          </w:tcPr>
          <w:p w14:paraId="67A00087" w14:textId="5C35CE42" w:rsidR="006138D5" w:rsidRPr="005B0312" w:rsidRDefault="006D0CF1" w:rsidP="00271CD1">
            <w:pPr>
              <w:widowControl/>
              <w:suppressAutoHyphens w:val="0"/>
              <w:jc w:val="center"/>
              <w:rPr>
                <w:rFonts w:ascii="Calibri" w:eastAsia="Times New Roman" w:hAnsi="Calibri" w:cs="Times New Roman"/>
                <w:b/>
                <w:bCs/>
                <w:i/>
                <w:iCs/>
                <w:color w:val="000000"/>
                <w:kern w:val="0"/>
                <w:sz w:val="22"/>
                <w:szCs w:val="22"/>
                <w:lang w:val="fr-BE" w:eastAsia="fr-BE" w:bidi="ar-SA"/>
              </w:rPr>
            </w:pPr>
            <w:r w:rsidRPr="005B0312">
              <w:rPr>
                <w:rFonts w:ascii="Calibri" w:eastAsia="Times New Roman" w:hAnsi="Calibri" w:cs="Times New Roman"/>
                <w:b/>
                <w:bCs/>
                <w:i/>
                <w:iCs/>
                <w:color w:val="000000"/>
                <w:kern w:val="0"/>
                <w:sz w:val="22"/>
                <w:szCs w:val="22"/>
                <w:lang w:val="fr-BE" w:eastAsia="fr-BE" w:bidi="ar-SA"/>
              </w:rPr>
              <w:t>H</w:t>
            </w:r>
            <w:r w:rsidR="006410B9" w:rsidRPr="005B0312">
              <w:rPr>
                <w:rFonts w:ascii="Calibri" w:eastAsia="Times New Roman" w:hAnsi="Calibri" w:cs="Times New Roman"/>
                <w:b/>
                <w:bCs/>
                <w:i/>
                <w:iCs/>
                <w:color w:val="000000"/>
                <w:kern w:val="0"/>
                <w:sz w:val="22"/>
                <w:szCs w:val="22"/>
                <w:lang w:val="fr-BE" w:eastAsia="fr-BE" w:bidi="ar-SA"/>
              </w:rPr>
              <w:t>eures</w:t>
            </w:r>
          </w:p>
        </w:tc>
        <w:tc>
          <w:tcPr>
            <w:tcW w:w="1525" w:type="dxa"/>
            <w:tcBorders>
              <w:top w:val="single" w:sz="4" w:space="0" w:color="000000"/>
              <w:left w:val="nil"/>
              <w:bottom w:val="single" w:sz="4" w:space="0" w:color="auto"/>
              <w:right w:val="single" w:sz="4" w:space="0" w:color="000000"/>
            </w:tcBorders>
            <w:shd w:val="clear" w:color="000000" w:fill="C0C0C0"/>
            <w:noWrap/>
            <w:vAlign w:val="bottom"/>
            <w:hideMark/>
          </w:tcPr>
          <w:p w14:paraId="004136AE" w14:textId="44053AAE" w:rsidR="006138D5" w:rsidRPr="005B0312" w:rsidRDefault="006D0CF1" w:rsidP="00271CD1">
            <w:pPr>
              <w:widowControl/>
              <w:suppressAutoHyphens w:val="0"/>
              <w:jc w:val="center"/>
              <w:rPr>
                <w:rFonts w:ascii="Calibri" w:eastAsia="Times New Roman" w:hAnsi="Calibri" w:cs="Times New Roman"/>
                <w:b/>
                <w:bCs/>
                <w:i/>
                <w:iCs/>
                <w:color w:val="000000"/>
                <w:kern w:val="0"/>
                <w:sz w:val="22"/>
                <w:szCs w:val="22"/>
                <w:lang w:val="fr-BE" w:eastAsia="fr-BE" w:bidi="ar-SA"/>
              </w:rPr>
            </w:pPr>
            <w:r w:rsidRPr="005B0312">
              <w:rPr>
                <w:rFonts w:ascii="Calibri" w:eastAsia="Times New Roman" w:hAnsi="Calibri" w:cs="Times New Roman"/>
                <w:b/>
                <w:bCs/>
                <w:i/>
                <w:iCs/>
                <w:color w:val="000000"/>
                <w:kern w:val="0"/>
                <w:sz w:val="22"/>
                <w:szCs w:val="22"/>
                <w:lang w:val="fr-BE" w:eastAsia="fr-BE" w:bidi="ar-SA"/>
              </w:rPr>
              <w:t>Nombre d’élèves</w:t>
            </w:r>
          </w:p>
        </w:tc>
      </w:tr>
      <w:tr w:rsidR="006138D5" w:rsidRPr="00271CD1" w14:paraId="142FB7E9" w14:textId="77777777" w:rsidTr="006138D5">
        <w:trPr>
          <w:trHeight w:val="279"/>
        </w:trPr>
        <w:tc>
          <w:tcPr>
            <w:tcW w:w="2825" w:type="dxa"/>
            <w:tcBorders>
              <w:top w:val="single" w:sz="4" w:space="0" w:color="auto"/>
              <w:left w:val="single" w:sz="4" w:space="0" w:color="000000"/>
              <w:bottom w:val="single" w:sz="4" w:space="0" w:color="auto"/>
              <w:right w:val="single" w:sz="4" w:space="0" w:color="auto"/>
            </w:tcBorders>
            <w:shd w:val="clear" w:color="auto" w:fill="auto"/>
            <w:noWrap/>
            <w:vAlign w:val="bottom"/>
            <w:hideMark/>
          </w:tcPr>
          <w:p w14:paraId="535A5EFB" w14:textId="77777777" w:rsidR="006138D5" w:rsidRPr="005B0312" w:rsidRDefault="006138D5" w:rsidP="00271CD1">
            <w:pPr>
              <w:widowControl/>
              <w:suppressAutoHyphens w:val="0"/>
              <w:jc w:val="left"/>
              <w:rPr>
                <w:rFonts w:ascii="Calibri" w:eastAsia="Times New Roman" w:hAnsi="Calibri" w:cs="Times New Roman"/>
                <w:color w:val="000000"/>
                <w:kern w:val="0"/>
                <w:sz w:val="22"/>
                <w:szCs w:val="22"/>
                <w:lang w:val="fr-BE" w:eastAsia="fr-BE" w:bidi="ar-SA"/>
              </w:rPr>
            </w:pPr>
            <w:r w:rsidRPr="005B0312">
              <w:rPr>
                <w:rFonts w:ascii="Calibri" w:eastAsia="Times New Roman" w:hAnsi="Calibri" w:cs="Times New Roman"/>
                <w:color w:val="000000"/>
                <w:kern w:val="0"/>
                <w:sz w:val="22"/>
                <w:szCs w:val="22"/>
                <w:lang w:val="fr-BE" w:eastAsia="fr-BE" w:bidi="ar-SA"/>
              </w:rPr>
              <w:t>M. XXX</w:t>
            </w:r>
          </w:p>
        </w:tc>
        <w:tc>
          <w:tcPr>
            <w:tcW w:w="4962" w:type="dxa"/>
            <w:tcBorders>
              <w:top w:val="single" w:sz="4" w:space="0" w:color="auto"/>
              <w:left w:val="nil"/>
              <w:bottom w:val="single" w:sz="4" w:space="0" w:color="auto"/>
              <w:right w:val="single" w:sz="4" w:space="0" w:color="auto"/>
            </w:tcBorders>
            <w:shd w:val="clear" w:color="auto" w:fill="auto"/>
            <w:noWrap/>
            <w:vAlign w:val="bottom"/>
            <w:hideMark/>
          </w:tcPr>
          <w:p w14:paraId="4CFAACFB" w14:textId="783FA4E1" w:rsidR="006138D5" w:rsidRPr="005B0312" w:rsidRDefault="006410B9" w:rsidP="00271CD1">
            <w:pPr>
              <w:widowControl/>
              <w:suppressAutoHyphens w:val="0"/>
              <w:jc w:val="center"/>
              <w:rPr>
                <w:rFonts w:ascii="Calibri" w:eastAsia="Times New Roman" w:hAnsi="Calibri" w:cs="Times New Roman"/>
                <w:color w:val="000000"/>
                <w:kern w:val="0"/>
                <w:sz w:val="22"/>
                <w:szCs w:val="22"/>
                <w:lang w:val="fr-BE" w:eastAsia="fr-BE" w:bidi="ar-SA"/>
              </w:rPr>
            </w:pPr>
            <w:r w:rsidRPr="005B0312">
              <w:rPr>
                <w:rFonts w:ascii="Calibri" w:eastAsia="Times New Roman" w:hAnsi="Calibri" w:cs="Times New Roman"/>
                <w:color w:val="000000"/>
                <w:kern w:val="0"/>
                <w:sz w:val="22"/>
                <w:szCs w:val="22"/>
                <w:lang w:val="fr-BE" w:eastAsia="fr-BE" w:bidi="ar-SA"/>
              </w:rPr>
              <w:t>Tous les mercredis du mois de mai 2020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47CB054E" w14:textId="64FF9DD0" w:rsidR="006138D5" w:rsidRPr="005B0312" w:rsidRDefault="006D0CF1" w:rsidP="00271CD1">
            <w:pPr>
              <w:widowControl/>
              <w:suppressAutoHyphens w:val="0"/>
              <w:jc w:val="right"/>
              <w:rPr>
                <w:rFonts w:ascii="Calibri" w:eastAsia="Times New Roman" w:hAnsi="Calibri" w:cs="Times New Roman"/>
                <w:color w:val="000000"/>
                <w:kern w:val="0"/>
                <w:sz w:val="22"/>
                <w:szCs w:val="22"/>
                <w:lang w:val="fr-BE" w:eastAsia="fr-BE" w:bidi="ar-SA"/>
              </w:rPr>
            </w:pPr>
            <w:r w:rsidRPr="005B0312">
              <w:rPr>
                <w:rFonts w:ascii="Calibri" w:eastAsia="Times New Roman" w:hAnsi="Calibri" w:cs="Times New Roman"/>
                <w:color w:val="000000"/>
                <w:kern w:val="0"/>
                <w:sz w:val="22"/>
                <w:szCs w:val="22"/>
                <w:lang w:val="fr-BE" w:eastAsia="fr-BE" w:bidi="ar-SA"/>
              </w:rPr>
              <w:t>9h00 à 12h00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52975F4C" w14:textId="39CB0CE4" w:rsidR="006138D5" w:rsidRPr="005B0312" w:rsidRDefault="006410B9" w:rsidP="00271CD1">
            <w:pPr>
              <w:widowControl/>
              <w:suppressAutoHyphens w:val="0"/>
              <w:jc w:val="right"/>
              <w:rPr>
                <w:rFonts w:ascii="Calibri" w:eastAsia="Times New Roman" w:hAnsi="Calibri" w:cs="Times New Roman"/>
                <w:color w:val="000000"/>
                <w:kern w:val="0"/>
                <w:sz w:val="22"/>
                <w:szCs w:val="22"/>
                <w:lang w:val="fr-BE" w:eastAsia="fr-BE" w:bidi="ar-SA"/>
              </w:rPr>
            </w:pPr>
            <w:r w:rsidRPr="005B0312">
              <w:rPr>
                <w:rFonts w:ascii="Calibri" w:eastAsia="Times New Roman" w:hAnsi="Calibri" w:cs="Times New Roman"/>
                <w:color w:val="000000"/>
                <w:kern w:val="0"/>
                <w:sz w:val="22"/>
                <w:szCs w:val="22"/>
                <w:lang w:val="fr-BE" w:eastAsia="fr-BE" w:bidi="ar-SA"/>
              </w:rPr>
              <w:t>25</w:t>
            </w:r>
          </w:p>
        </w:tc>
      </w:tr>
      <w:tr w:rsidR="006138D5" w:rsidRPr="00271CD1" w14:paraId="220386B5" w14:textId="77777777" w:rsidTr="006138D5">
        <w:trPr>
          <w:trHeight w:val="279"/>
        </w:trPr>
        <w:tc>
          <w:tcPr>
            <w:tcW w:w="2825" w:type="dxa"/>
            <w:tcBorders>
              <w:top w:val="single" w:sz="4" w:space="0" w:color="auto"/>
              <w:left w:val="single" w:sz="4" w:space="0" w:color="000000"/>
              <w:bottom w:val="single" w:sz="4" w:space="0" w:color="auto"/>
              <w:right w:val="single" w:sz="4" w:space="0" w:color="auto"/>
            </w:tcBorders>
            <w:shd w:val="clear" w:color="auto" w:fill="auto"/>
            <w:noWrap/>
            <w:vAlign w:val="bottom"/>
            <w:hideMark/>
          </w:tcPr>
          <w:p w14:paraId="6285C822" w14:textId="32149FF1" w:rsidR="006138D5" w:rsidRPr="005B0312" w:rsidRDefault="006410B9" w:rsidP="00271CD1">
            <w:pPr>
              <w:widowControl/>
              <w:suppressAutoHyphens w:val="0"/>
              <w:jc w:val="left"/>
              <w:rPr>
                <w:rFonts w:ascii="Calibri" w:eastAsia="Times New Roman" w:hAnsi="Calibri" w:cs="Times New Roman"/>
                <w:color w:val="000000"/>
                <w:kern w:val="0"/>
                <w:sz w:val="22"/>
                <w:szCs w:val="22"/>
                <w:lang w:val="fr-BE" w:eastAsia="fr-BE" w:bidi="ar-SA"/>
              </w:rPr>
            </w:pPr>
            <w:r w:rsidRPr="005B0312">
              <w:rPr>
                <w:rFonts w:ascii="Calibri" w:eastAsia="Times New Roman" w:hAnsi="Calibri" w:cs="Times New Roman"/>
                <w:color w:val="000000"/>
                <w:kern w:val="0"/>
                <w:sz w:val="22"/>
                <w:szCs w:val="22"/>
                <w:lang w:val="fr-BE" w:eastAsia="fr-BE" w:bidi="ar-SA"/>
              </w:rPr>
              <w:t>Asbl YYY</w:t>
            </w:r>
          </w:p>
        </w:tc>
        <w:tc>
          <w:tcPr>
            <w:tcW w:w="4962" w:type="dxa"/>
            <w:tcBorders>
              <w:top w:val="single" w:sz="4" w:space="0" w:color="auto"/>
              <w:left w:val="nil"/>
              <w:bottom w:val="single" w:sz="4" w:space="0" w:color="auto"/>
              <w:right w:val="single" w:sz="4" w:space="0" w:color="auto"/>
            </w:tcBorders>
            <w:shd w:val="clear" w:color="auto" w:fill="auto"/>
            <w:noWrap/>
            <w:vAlign w:val="bottom"/>
            <w:hideMark/>
          </w:tcPr>
          <w:p w14:paraId="415BB1DE" w14:textId="3216FFB4" w:rsidR="006138D5" w:rsidRPr="005B0312" w:rsidRDefault="006138D5" w:rsidP="00271CD1">
            <w:pPr>
              <w:widowControl/>
              <w:suppressAutoHyphens w:val="0"/>
              <w:jc w:val="center"/>
              <w:rPr>
                <w:rFonts w:ascii="Calibri" w:eastAsia="Times New Roman" w:hAnsi="Calibri" w:cs="Times New Roman"/>
                <w:color w:val="000000"/>
                <w:kern w:val="0"/>
                <w:sz w:val="22"/>
                <w:szCs w:val="22"/>
                <w:lang w:val="fr-BE" w:eastAsia="fr-BE" w:bidi="ar-SA"/>
              </w:rPr>
            </w:pPr>
            <w:r w:rsidRPr="005B0312">
              <w:rPr>
                <w:rFonts w:ascii="Calibri" w:eastAsia="Times New Roman" w:hAnsi="Calibri" w:cs="Times New Roman"/>
                <w:color w:val="000000"/>
                <w:kern w:val="0"/>
                <w:sz w:val="22"/>
                <w:szCs w:val="22"/>
                <w:lang w:val="fr-BE" w:eastAsia="fr-BE" w:bidi="ar-SA"/>
              </w:rPr>
              <w:t>05/0</w:t>
            </w:r>
            <w:r w:rsidR="006410B9" w:rsidRPr="005B0312">
              <w:rPr>
                <w:rFonts w:ascii="Calibri" w:eastAsia="Times New Roman" w:hAnsi="Calibri" w:cs="Times New Roman"/>
                <w:color w:val="000000"/>
                <w:kern w:val="0"/>
                <w:sz w:val="22"/>
                <w:szCs w:val="22"/>
                <w:lang w:val="fr-BE" w:eastAsia="fr-BE" w:bidi="ar-SA"/>
              </w:rPr>
              <w:t>5</w:t>
            </w:r>
            <w:r w:rsidRPr="005B0312">
              <w:rPr>
                <w:rFonts w:ascii="Calibri" w:eastAsia="Times New Roman" w:hAnsi="Calibri" w:cs="Times New Roman"/>
                <w:color w:val="000000"/>
                <w:kern w:val="0"/>
                <w:sz w:val="22"/>
                <w:szCs w:val="22"/>
                <w:lang w:val="fr-BE" w:eastAsia="fr-BE" w:bidi="ar-SA"/>
              </w:rPr>
              <w:t>/20</w:t>
            </w:r>
            <w:r w:rsidR="006410B9" w:rsidRPr="005B0312">
              <w:rPr>
                <w:rFonts w:ascii="Calibri" w:eastAsia="Times New Roman" w:hAnsi="Calibri" w:cs="Times New Roman"/>
                <w:color w:val="000000"/>
                <w:kern w:val="0"/>
                <w:sz w:val="22"/>
                <w:szCs w:val="22"/>
                <w:lang w:val="fr-BE" w:eastAsia="fr-BE" w:bidi="ar-SA"/>
              </w:rPr>
              <w:t>20</w:t>
            </w:r>
            <w:r w:rsidRPr="005B0312">
              <w:rPr>
                <w:rFonts w:ascii="Calibri" w:eastAsia="Times New Roman" w:hAnsi="Calibri" w:cs="Times New Roman"/>
                <w:color w:val="000000"/>
                <w:kern w:val="0"/>
                <w:sz w:val="22"/>
                <w:szCs w:val="22"/>
                <w:lang w:val="fr-BE" w:eastAsia="fr-BE" w:bidi="ar-SA"/>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75C3729A" w14:textId="29E760FE" w:rsidR="006138D5" w:rsidRPr="005B0312" w:rsidRDefault="006D0CF1" w:rsidP="00271CD1">
            <w:pPr>
              <w:widowControl/>
              <w:suppressAutoHyphens w:val="0"/>
              <w:jc w:val="right"/>
              <w:rPr>
                <w:rFonts w:ascii="Calibri" w:eastAsia="Times New Roman" w:hAnsi="Calibri" w:cs="Times New Roman"/>
                <w:color w:val="000000"/>
                <w:kern w:val="0"/>
                <w:sz w:val="22"/>
                <w:szCs w:val="22"/>
                <w:lang w:val="fr-BE" w:eastAsia="fr-BE" w:bidi="ar-SA"/>
              </w:rPr>
            </w:pPr>
            <w:r w:rsidRPr="005B0312">
              <w:rPr>
                <w:rFonts w:ascii="Calibri" w:eastAsia="Times New Roman" w:hAnsi="Calibri" w:cs="Times New Roman"/>
                <w:color w:val="000000"/>
                <w:kern w:val="0"/>
                <w:sz w:val="22"/>
                <w:szCs w:val="22"/>
                <w:lang w:val="fr-BE" w:eastAsia="fr-BE" w:bidi="ar-SA"/>
              </w:rPr>
              <w:t>14h00 à 16h00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66107FCB" w14:textId="14F44926" w:rsidR="006138D5" w:rsidRPr="005B0312" w:rsidRDefault="002E7852" w:rsidP="00271CD1">
            <w:pPr>
              <w:widowControl/>
              <w:suppressAutoHyphens w:val="0"/>
              <w:jc w:val="right"/>
              <w:rPr>
                <w:rFonts w:ascii="Calibri" w:eastAsia="Times New Roman" w:hAnsi="Calibri" w:cs="Times New Roman"/>
                <w:color w:val="000000"/>
                <w:kern w:val="0"/>
                <w:sz w:val="22"/>
                <w:szCs w:val="22"/>
                <w:lang w:val="fr-BE" w:eastAsia="fr-BE" w:bidi="ar-SA"/>
              </w:rPr>
            </w:pPr>
            <w:r w:rsidRPr="005B0312">
              <w:rPr>
                <w:rFonts w:ascii="Calibri" w:eastAsia="Times New Roman" w:hAnsi="Calibri" w:cs="Times New Roman"/>
                <w:color w:val="000000"/>
                <w:kern w:val="0"/>
                <w:sz w:val="22"/>
                <w:szCs w:val="22"/>
                <w:lang w:val="fr-BE" w:eastAsia="fr-BE" w:bidi="ar-SA"/>
              </w:rPr>
              <w:t>15</w:t>
            </w:r>
          </w:p>
        </w:tc>
      </w:tr>
      <w:tr w:rsidR="006138D5" w:rsidRPr="00271CD1" w14:paraId="10ABE39C" w14:textId="77777777" w:rsidTr="006138D5">
        <w:trPr>
          <w:trHeight w:val="279"/>
        </w:trPr>
        <w:tc>
          <w:tcPr>
            <w:tcW w:w="2825" w:type="dxa"/>
            <w:tcBorders>
              <w:top w:val="single" w:sz="4" w:space="0" w:color="auto"/>
              <w:left w:val="single" w:sz="4" w:space="0" w:color="000000"/>
              <w:bottom w:val="single" w:sz="4" w:space="0" w:color="auto"/>
              <w:right w:val="single" w:sz="4" w:space="0" w:color="auto"/>
            </w:tcBorders>
            <w:shd w:val="clear" w:color="auto" w:fill="auto"/>
            <w:noWrap/>
            <w:vAlign w:val="bottom"/>
          </w:tcPr>
          <w:p w14:paraId="5686D051" w14:textId="2D478D8C" w:rsidR="006138D5" w:rsidRPr="005B0312" w:rsidRDefault="006138D5" w:rsidP="00271CD1">
            <w:pPr>
              <w:widowControl/>
              <w:suppressAutoHyphens w:val="0"/>
              <w:jc w:val="left"/>
              <w:rPr>
                <w:rFonts w:ascii="Calibri" w:eastAsia="Times New Roman" w:hAnsi="Calibri" w:cs="Times New Roman"/>
                <w:b/>
                <w:color w:val="000000"/>
                <w:kern w:val="0"/>
                <w:sz w:val="22"/>
                <w:szCs w:val="22"/>
                <w:lang w:val="fr-BE" w:eastAsia="fr-BE" w:bidi="ar-SA"/>
              </w:rPr>
            </w:pPr>
            <w:r w:rsidRPr="005B0312">
              <w:rPr>
                <w:rFonts w:ascii="Calibri" w:eastAsia="Times New Roman" w:hAnsi="Calibri" w:cs="Times New Roman"/>
                <w:b/>
                <w:color w:val="000000"/>
                <w:kern w:val="0"/>
                <w:sz w:val="22"/>
                <w:szCs w:val="22"/>
                <w:lang w:val="fr-BE" w:eastAsia="fr-BE" w:bidi="ar-SA"/>
              </w:rPr>
              <w:t>TOTAL</w:t>
            </w:r>
          </w:p>
        </w:tc>
        <w:tc>
          <w:tcPr>
            <w:tcW w:w="4962" w:type="dxa"/>
            <w:tcBorders>
              <w:top w:val="single" w:sz="4" w:space="0" w:color="auto"/>
              <w:left w:val="nil"/>
              <w:bottom w:val="single" w:sz="4" w:space="0" w:color="auto"/>
              <w:right w:val="single" w:sz="4" w:space="0" w:color="auto"/>
            </w:tcBorders>
            <w:shd w:val="clear" w:color="auto" w:fill="auto"/>
            <w:noWrap/>
            <w:vAlign w:val="bottom"/>
          </w:tcPr>
          <w:p w14:paraId="0CF28F5E" w14:textId="77777777" w:rsidR="006138D5" w:rsidRPr="005B0312" w:rsidRDefault="006138D5" w:rsidP="00271CD1">
            <w:pPr>
              <w:widowControl/>
              <w:suppressAutoHyphens w:val="0"/>
              <w:jc w:val="center"/>
              <w:rPr>
                <w:rFonts w:ascii="Calibri" w:eastAsia="Times New Roman" w:hAnsi="Calibri" w:cs="Times New Roman"/>
                <w:color w:val="000000"/>
                <w:kern w:val="0"/>
                <w:sz w:val="22"/>
                <w:szCs w:val="22"/>
                <w:lang w:val="fr-BE" w:eastAsia="fr-BE" w:bidi="ar-SA"/>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072B7C1" w14:textId="3260BAB6" w:rsidR="006138D5" w:rsidRPr="005B0312" w:rsidRDefault="002E7852" w:rsidP="00271CD1">
            <w:pPr>
              <w:widowControl/>
              <w:suppressAutoHyphens w:val="0"/>
              <w:jc w:val="right"/>
              <w:rPr>
                <w:rFonts w:ascii="Calibri" w:eastAsia="Times New Roman" w:hAnsi="Calibri" w:cs="Times New Roman"/>
                <w:color w:val="000000"/>
                <w:kern w:val="0"/>
                <w:sz w:val="22"/>
                <w:szCs w:val="22"/>
                <w:lang w:val="fr-BE" w:eastAsia="fr-BE" w:bidi="ar-SA"/>
              </w:rPr>
            </w:pPr>
            <w:r w:rsidRPr="005B0312">
              <w:rPr>
                <w:rFonts w:ascii="Calibri" w:eastAsia="Times New Roman" w:hAnsi="Calibri" w:cs="Times New Roman"/>
                <w:color w:val="000000"/>
                <w:kern w:val="0"/>
                <w:sz w:val="22"/>
                <w:szCs w:val="22"/>
                <w:lang w:val="fr-BE" w:eastAsia="fr-BE" w:bidi="ar-SA"/>
              </w:rPr>
              <w:t>14</w:t>
            </w:r>
            <w:r w:rsidR="006410B9" w:rsidRPr="005B0312">
              <w:rPr>
                <w:rFonts w:ascii="Calibri" w:eastAsia="Times New Roman" w:hAnsi="Calibri" w:cs="Times New Roman"/>
                <w:color w:val="000000"/>
                <w:kern w:val="0"/>
                <w:sz w:val="22"/>
                <w:szCs w:val="22"/>
                <w:lang w:val="fr-BE" w:eastAsia="fr-BE" w:bidi="ar-SA"/>
              </w:rPr>
              <w:t xml:space="preserve"> heures</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5C004034" w14:textId="723CC964" w:rsidR="006138D5" w:rsidRPr="005B0312" w:rsidRDefault="002E7852" w:rsidP="00271CD1">
            <w:pPr>
              <w:widowControl/>
              <w:suppressAutoHyphens w:val="0"/>
              <w:jc w:val="right"/>
              <w:rPr>
                <w:rFonts w:ascii="Calibri" w:eastAsia="Times New Roman" w:hAnsi="Calibri" w:cs="Times New Roman"/>
                <w:color w:val="000000"/>
                <w:kern w:val="0"/>
                <w:sz w:val="22"/>
                <w:szCs w:val="22"/>
                <w:lang w:val="fr-BE" w:eastAsia="fr-BE" w:bidi="ar-SA"/>
              </w:rPr>
            </w:pPr>
            <w:r w:rsidRPr="005B0312">
              <w:rPr>
                <w:rFonts w:ascii="Calibri" w:eastAsia="Times New Roman" w:hAnsi="Calibri" w:cs="Times New Roman"/>
                <w:color w:val="000000"/>
                <w:kern w:val="0"/>
                <w:sz w:val="22"/>
                <w:szCs w:val="22"/>
                <w:lang w:val="fr-BE" w:eastAsia="fr-BE" w:bidi="ar-SA"/>
              </w:rPr>
              <w:t>4</w:t>
            </w:r>
            <w:r w:rsidR="006410B9" w:rsidRPr="005B0312">
              <w:rPr>
                <w:rFonts w:ascii="Calibri" w:eastAsia="Times New Roman" w:hAnsi="Calibri" w:cs="Times New Roman"/>
                <w:color w:val="000000"/>
                <w:kern w:val="0"/>
                <w:sz w:val="22"/>
                <w:szCs w:val="22"/>
                <w:lang w:val="fr-BE" w:eastAsia="fr-BE" w:bidi="ar-SA"/>
              </w:rPr>
              <w:t>0</w:t>
            </w:r>
          </w:p>
        </w:tc>
      </w:tr>
    </w:tbl>
    <w:p w14:paraId="2DCFF0C3" w14:textId="77777777" w:rsidR="00136782" w:rsidRPr="00136782" w:rsidRDefault="00136782" w:rsidP="00136782">
      <w:pPr>
        <w:pStyle w:val="Corpsdetexte"/>
        <w:rPr>
          <w:lang w:val="fr-BE"/>
        </w:rPr>
      </w:pPr>
      <w:r w:rsidRPr="0053572D">
        <w:rPr>
          <w:lang w:val="fr-BE"/>
        </w:rPr>
        <w:lastRenderedPageBreak/>
        <w:t xml:space="preserve">Innoviris met tout en </w:t>
      </w:r>
      <w:proofErr w:type="spellStart"/>
      <w:r w:rsidRPr="0053572D">
        <w:rPr>
          <w:lang w:val="fr-BE"/>
        </w:rPr>
        <w:t>oeuvre</w:t>
      </w:r>
      <w:proofErr w:type="spellEnd"/>
      <w:r w:rsidRPr="0053572D">
        <w:rPr>
          <w:lang w:val="fr-BE"/>
        </w:rPr>
        <w:t xml:space="preserve"> pour garantir la confidentialité et la sécurité des données individuelles traitées. Le temps de rétention sera celui nécessaire pour accomplir les objectifs du traitement concerné. Si vous avez des questions ou que vous désirez appliquer vos droits en vertu des articles 15 à 22 du RGPD, veuillez contacter </w:t>
      </w:r>
      <w:hyperlink r:id="rId10" w:tooltip="mailto:dpo@innoviris.brussels" w:history="1">
        <w:r w:rsidRPr="0053572D">
          <w:rPr>
            <w:rStyle w:val="Lienhypertexte"/>
            <w:lang w:val="fr-BE"/>
          </w:rPr>
          <w:t>dpo@innoviris.brussels</w:t>
        </w:r>
      </w:hyperlink>
    </w:p>
    <w:p w14:paraId="22AA33A3" w14:textId="77777777" w:rsidR="003A295F" w:rsidRDefault="003A295F" w:rsidP="007A01BF">
      <w:pPr>
        <w:pStyle w:val="Corpsdetexte"/>
        <w:rPr>
          <w:lang w:val="fr-BE"/>
        </w:rPr>
      </w:pPr>
    </w:p>
    <w:p w14:paraId="01DD9E14" w14:textId="77777777" w:rsidR="003A295F" w:rsidRDefault="003A295F" w:rsidP="007A01BF">
      <w:pPr>
        <w:pStyle w:val="Corpsdetexte"/>
        <w:rPr>
          <w:lang w:val="fr-BE"/>
        </w:rPr>
      </w:pPr>
    </w:p>
    <w:bookmarkEnd w:id="13"/>
    <w:p w14:paraId="06C741B3" w14:textId="14AE94A2" w:rsidR="00D6370B" w:rsidRPr="00D6370B" w:rsidRDefault="00CD2C64" w:rsidP="00D6370B">
      <w:pPr>
        <w:pStyle w:val="Titre1"/>
        <w:rPr>
          <w:color w:val="0000FF"/>
        </w:rPr>
      </w:pPr>
      <w:r>
        <w:t xml:space="preserve">Rapport </w:t>
      </w:r>
      <w:r w:rsidR="006D0CF1">
        <w:t>financier</w:t>
      </w:r>
      <w:r>
        <w:t xml:space="preserve"> (à fournir en annexe</w:t>
      </w:r>
      <w:r w:rsidR="006D0CF1">
        <w:t xml:space="preserve"> avec les pièces justificatives</w:t>
      </w:r>
      <w:r>
        <w:t>)</w:t>
      </w:r>
    </w:p>
    <w:sectPr w:rsidR="00D6370B" w:rsidRPr="00D6370B" w:rsidSect="009B7B0D">
      <w:headerReference w:type="default" r:id="rId11"/>
      <w:footerReference w:type="default" r:id="rId12"/>
      <w:type w:val="continuous"/>
      <w:pgSz w:w="12240" w:h="15840" w:code="1"/>
      <w:pgMar w:top="2648" w:right="1134" w:bottom="1973" w:left="1134" w:header="1134" w:footer="1134"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BC4A0D" w14:textId="77777777" w:rsidR="00DA4961" w:rsidRDefault="00DA4961">
      <w:r>
        <w:separator/>
      </w:r>
    </w:p>
  </w:endnote>
  <w:endnote w:type="continuationSeparator" w:id="0">
    <w:p w14:paraId="51B9A740" w14:textId="77777777" w:rsidR="00DA4961" w:rsidRDefault="00DA4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8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Monaco">
    <w:altName w:val="Courier New"/>
    <w:charset w:val="00"/>
    <w:family w:val="moder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E8B52" w14:textId="7837B24C" w:rsidR="00341E29" w:rsidRDefault="00341E29">
    <w:pPr>
      <w:pStyle w:val="Pieddepage"/>
      <w:jc w:val="left"/>
      <w:rPr>
        <w:sz w:val="16"/>
        <w:szCs w:val="16"/>
        <w:lang w:val="fr-FR"/>
      </w:rPr>
    </w:pPr>
    <w:r>
      <w:rPr>
        <w:sz w:val="16"/>
        <w:szCs w:val="16"/>
        <w:lang w:val="fr-FR"/>
      </w:rPr>
      <w:t>INNOVIRIS</w:t>
    </w:r>
    <w:r w:rsidR="006410B9">
      <w:rPr>
        <w:sz w:val="16"/>
        <w:szCs w:val="16"/>
        <w:lang w:val="fr-FR"/>
      </w:rPr>
      <w:tab/>
    </w:r>
    <w:r>
      <w:rPr>
        <w:rFonts w:eastAsia="Arial" w:cs="Arial"/>
        <w:sz w:val="16"/>
        <w:szCs w:val="16"/>
        <w:lang w:val="fr-FR"/>
      </w:rPr>
      <w:tab/>
    </w:r>
    <w:r w:rsidR="00C80E97">
      <w:rPr>
        <w:sz w:val="16"/>
        <w:szCs w:val="16"/>
        <w:lang w:val="fr-FR"/>
      </w:rPr>
      <w:t>Fiche de contrôle</w:t>
    </w:r>
  </w:p>
  <w:p w14:paraId="48F38A6D" w14:textId="3DBCA5A5" w:rsidR="00341E29" w:rsidRDefault="00341E29">
    <w:pPr>
      <w:pStyle w:val="Pieddepage"/>
      <w:rPr>
        <w:rFonts w:eastAsia="Arial" w:cs="Arial"/>
        <w:sz w:val="16"/>
        <w:szCs w:val="16"/>
        <w:lang w:val="fr-FR"/>
      </w:rPr>
    </w:pPr>
    <w:r>
      <w:rPr>
        <w:sz w:val="16"/>
        <w:szCs w:val="16"/>
        <w:lang w:val="fr-FR"/>
      </w:rPr>
      <w:t>Chaussée de Charleroi 110, B-1060</w:t>
    </w:r>
    <w:r>
      <w:rPr>
        <w:rFonts w:eastAsia="Arial" w:cs="Arial"/>
        <w:sz w:val="16"/>
        <w:szCs w:val="16"/>
        <w:lang w:val="fr-FR"/>
      </w:rPr>
      <w:t xml:space="preserve"> </w:t>
    </w:r>
    <w:r>
      <w:rPr>
        <w:sz w:val="16"/>
        <w:szCs w:val="16"/>
        <w:lang w:val="fr-FR"/>
      </w:rPr>
      <w:t>Bruxelles</w:t>
    </w:r>
    <w:r>
      <w:rPr>
        <w:sz w:val="16"/>
        <w:szCs w:val="16"/>
        <w:lang w:val="fr-FR"/>
      </w:rPr>
      <w:tab/>
    </w:r>
    <w:r>
      <w:rPr>
        <w:sz w:val="16"/>
        <w:szCs w:val="16"/>
        <w:lang w:val="fr-FR"/>
      </w:rPr>
      <w:tab/>
    </w:r>
    <w:r w:rsidR="002C390A">
      <w:rPr>
        <w:sz w:val="16"/>
        <w:szCs w:val="16"/>
        <w:lang w:val="fr-FR"/>
      </w:rPr>
      <w:t xml:space="preserve">Fiche </w:t>
    </w:r>
    <w:r w:rsidR="006411C3">
      <w:rPr>
        <w:sz w:val="16"/>
        <w:szCs w:val="16"/>
        <w:lang w:val="fr-FR"/>
      </w:rPr>
      <w:t>Chèque Sciences</w:t>
    </w:r>
  </w:p>
  <w:p w14:paraId="421255EF" w14:textId="546F0375" w:rsidR="00341E29" w:rsidRDefault="00341E29">
    <w:pPr>
      <w:pStyle w:val="Pieddepage"/>
    </w:pPr>
    <w:proofErr w:type="gramStart"/>
    <w:r>
      <w:rPr>
        <w:rFonts w:eastAsia="Arial" w:cs="Arial"/>
        <w:sz w:val="16"/>
        <w:szCs w:val="16"/>
        <w:lang w:val="fr-FR"/>
      </w:rPr>
      <w:t>T:</w:t>
    </w:r>
    <w:proofErr w:type="gramEnd"/>
    <w:r>
      <w:rPr>
        <w:rFonts w:eastAsia="Arial" w:cs="Arial"/>
        <w:sz w:val="16"/>
        <w:szCs w:val="16"/>
        <w:lang w:val="fr-FR"/>
      </w:rPr>
      <w:t xml:space="preserve"> 02.600.50.3</w:t>
    </w:r>
    <w:r w:rsidR="006410B9">
      <w:rPr>
        <w:rFonts w:eastAsia="Arial" w:cs="Arial"/>
        <w:sz w:val="16"/>
        <w:szCs w:val="16"/>
        <w:lang w:val="fr-FR"/>
      </w:rPr>
      <w:t>6</w:t>
    </w:r>
    <w:r>
      <w:rPr>
        <w:rFonts w:eastAsia="Arial" w:cs="Arial"/>
        <w:sz w:val="16"/>
        <w:szCs w:val="16"/>
        <w:lang w:val="fr-FR"/>
      </w:rPr>
      <w:tab/>
    </w:r>
    <w:r>
      <w:rPr>
        <w:rFonts w:eastAsia="Arial" w:cs="Arial"/>
        <w:sz w:val="16"/>
        <w:szCs w:val="16"/>
        <w:lang w:val="fr-FR"/>
      </w:rPr>
      <w:tab/>
      <w:t>P</w:t>
    </w:r>
    <w:r>
      <w:rPr>
        <w:sz w:val="16"/>
        <w:szCs w:val="16"/>
        <w:lang w:val="fr-FR"/>
      </w:rPr>
      <w:t>age</w:t>
    </w:r>
    <w:r>
      <w:rPr>
        <w:rFonts w:eastAsia="Arial" w:cs="Arial"/>
        <w:sz w:val="16"/>
        <w:szCs w:val="16"/>
        <w:lang w:val="fr-FR"/>
      </w:rPr>
      <w:t xml:space="preserve"> </w:t>
    </w:r>
    <w:r>
      <w:rPr>
        <w:rStyle w:val="Numrodepage"/>
        <w:sz w:val="16"/>
        <w:szCs w:val="16"/>
        <w:lang w:val="fr-FR"/>
      </w:rPr>
      <w:fldChar w:fldCharType="begin"/>
    </w:r>
    <w:r>
      <w:rPr>
        <w:rStyle w:val="Numrodepage"/>
        <w:sz w:val="16"/>
        <w:szCs w:val="16"/>
        <w:lang w:val="fr-FR"/>
      </w:rPr>
      <w:instrText xml:space="preserve"> PAGE </w:instrText>
    </w:r>
    <w:r>
      <w:rPr>
        <w:rStyle w:val="Numrodepage"/>
        <w:sz w:val="16"/>
        <w:szCs w:val="16"/>
        <w:lang w:val="fr-FR"/>
      </w:rPr>
      <w:fldChar w:fldCharType="separate"/>
    </w:r>
    <w:r w:rsidR="006411C3">
      <w:rPr>
        <w:rStyle w:val="Numrodepage"/>
        <w:noProof/>
        <w:sz w:val="16"/>
        <w:szCs w:val="16"/>
        <w:lang w:val="fr-FR"/>
      </w:rPr>
      <w:t>2</w:t>
    </w:r>
    <w:r>
      <w:rPr>
        <w:rStyle w:val="Numrodepage"/>
        <w:sz w:val="16"/>
        <w:szCs w:val="16"/>
        <w:lang w:val="fr-FR"/>
      </w:rPr>
      <w:fldChar w:fldCharType="end"/>
    </w:r>
    <w:r>
      <w:rPr>
        <w:rStyle w:val="Numrodepage"/>
        <w:rFonts w:eastAsia="Arial" w:cs="Arial"/>
        <w:sz w:val="16"/>
        <w:szCs w:val="16"/>
        <w:lang w:val="fr-FR"/>
      </w:rPr>
      <w:t xml:space="preserve"> / </w:t>
    </w:r>
    <w:r>
      <w:rPr>
        <w:rStyle w:val="Numrodepage"/>
        <w:sz w:val="16"/>
        <w:szCs w:val="16"/>
        <w:lang w:val="fr-FR"/>
      </w:rPr>
      <w:fldChar w:fldCharType="begin"/>
    </w:r>
    <w:r>
      <w:rPr>
        <w:rStyle w:val="Numrodepage"/>
        <w:sz w:val="16"/>
        <w:szCs w:val="16"/>
        <w:lang w:val="fr-FR"/>
      </w:rPr>
      <w:instrText xml:space="preserve"> NUMPAGES \*Arabic </w:instrText>
    </w:r>
    <w:r>
      <w:rPr>
        <w:rStyle w:val="Numrodepage"/>
        <w:sz w:val="16"/>
        <w:szCs w:val="16"/>
        <w:lang w:val="fr-FR"/>
      </w:rPr>
      <w:fldChar w:fldCharType="separate"/>
    </w:r>
    <w:r w:rsidR="006411C3">
      <w:rPr>
        <w:rStyle w:val="Numrodepage"/>
        <w:noProof/>
        <w:sz w:val="16"/>
        <w:szCs w:val="16"/>
        <w:lang w:val="fr-FR"/>
      </w:rPr>
      <w:t>3</w:t>
    </w:r>
    <w:r>
      <w:rPr>
        <w:rStyle w:val="Numrodepage"/>
        <w:sz w:val="16"/>
        <w:szCs w:val="16"/>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CFF64F" w14:textId="77777777" w:rsidR="00DA4961" w:rsidRDefault="00DA4961">
      <w:r>
        <w:separator/>
      </w:r>
    </w:p>
  </w:footnote>
  <w:footnote w:type="continuationSeparator" w:id="0">
    <w:p w14:paraId="3772F20E" w14:textId="77777777" w:rsidR="00DA4961" w:rsidRDefault="00DA49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CE3AB" w14:textId="0DB5FFE7" w:rsidR="00341E29" w:rsidRDefault="00341E29">
    <w:pPr>
      <w:rPr>
        <w:lang w:val="fr-FR"/>
      </w:rPr>
    </w:pPr>
    <w:r>
      <w:rPr>
        <w:noProof/>
        <w:lang w:val="fr-BE" w:eastAsia="fr-BE" w:bidi="ar-SA"/>
      </w:rPr>
      <w:drawing>
        <wp:anchor distT="0" distB="0" distL="0" distR="0" simplePos="0" relativeHeight="251657728" behindDoc="0" locked="0" layoutInCell="1" allowOverlap="1" wp14:anchorId="2C3EF2FB" wp14:editId="12914C64">
          <wp:simplePos x="0" y="0"/>
          <wp:positionH relativeFrom="column">
            <wp:posOffset>3746500</wp:posOffset>
          </wp:positionH>
          <wp:positionV relativeFrom="paragraph">
            <wp:posOffset>-129540</wp:posOffset>
          </wp:positionV>
          <wp:extent cx="2078355" cy="779145"/>
          <wp:effectExtent l="0" t="0" r="0" b="1905"/>
          <wp:wrapSquare wrapText="larges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78355" cy="77914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p w14:paraId="5426D17D" w14:textId="77777777" w:rsidR="00341E29" w:rsidRDefault="00341E29">
    <w:pPr>
      <w:rPr>
        <w:lang w:val="fr-FR"/>
      </w:rPr>
    </w:pPr>
  </w:p>
  <w:p w14:paraId="703F955A" w14:textId="77777777" w:rsidR="00341E29" w:rsidRDefault="00341E29">
    <w:pPr>
      <w:pStyle w:val="En-tte"/>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3BCED9F8"/>
    <w:lvl w:ilvl="0">
      <w:start w:val="1"/>
      <w:numFmt w:val="upperLetter"/>
      <w:pStyle w:val="Titre1"/>
      <w:lvlText w:val=" %1."/>
      <w:lvlJc w:val="left"/>
      <w:pPr>
        <w:tabs>
          <w:tab w:val="num" w:pos="432"/>
        </w:tabs>
        <w:ind w:left="432" w:hanging="432"/>
      </w:pPr>
      <w:rPr>
        <w:b/>
        <w:bCs/>
      </w:rPr>
    </w:lvl>
    <w:lvl w:ilvl="1">
      <w:start w:val="1"/>
      <w:numFmt w:val="decimal"/>
      <w:pStyle w:val="Titre2"/>
      <w:lvlText w:val=" %1.%2."/>
      <w:lvlJc w:val="left"/>
      <w:pPr>
        <w:tabs>
          <w:tab w:val="num" w:pos="576"/>
        </w:tabs>
        <w:ind w:left="576" w:hanging="576"/>
      </w:pPr>
      <w:rPr>
        <w:rFonts w:ascii="Arial" w:hAnsi="Arial" w:cs="Arial" w:hint="default"/>
        <w:b/>
        <w:bCs/>
        <w:color w:val="0000FF"/>
      </w:rPr>
    </w:lvl>
    <w:lvl w:ilvl="2">
      <w:start w:val="1"/>
      <w:numFmt w:val="lowerLetter"/>
      <w:lvlText w:val=" %3."/>
      <w:lvlJc w:val="left"/>
      <w:pPr>
        <w:tabs>
          <w:tab w:val="num" w:pos="720"/>
        </w:tabs>
        <w:ind w:left="720" w:hanging="720"/>
      </w:pPr>
      <w:rPr>
        <w:b/>
        <w:bCs/>
      </w:rPr>
    </w:lvl>
    <w:lvl w:ilvl="3">
      <w:start w:val="1"/>
      <w:numFmt w:val="lowerRoman"/>
      <w:lvlText w:val=" %4."/>
      <w:lvlJc w:val="left"/>
      <w:pPr>
        <w:tabs>
          <w:tab w:val="num" w:pos="864"/>
        </w:tabs>
        <w:ind w:left="864" w:hanging="864"/>
      </w:pPr>
      <w:rPr>
        <w:b/>
        <w:bCs/>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color w:val="0000FF"/>
        <w:sz w:val="20"/>
        <w:szCs w:val="20"/>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z w:val="20"/>
        <w:szCs w:val="20"/>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z w:val="20"/>
        <w:szCs w:val="20"/>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1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color w:val="0000FF"/>
        <w:lang w:val="fr-BE"/>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BE"/>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BE"/>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2" w15:restartNumberingAfterBreak="0">
    <w:nsid w:val="00000017"/>
    <w:multiLevelType w:val="multilevel"/>
    <w:tmpl w:val="00000017"/>
    <w:name w:val="WW8Num23"/>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23" w15:restartNumberingAfterBreak="0">
    <w:nsid w:val="00000018"/>
    <w:multiLevelType w:val="multilevel"/>
    <w:tmpl w:val="00000018"/>
    <w:name w:val="WW8Num24"/>
    <w:lvl w:ilvl="0">
      <w:start w:val="1"/>
      <w:numFmt w:val="bullet"/>
      <w:lvlText w:val=""/>
      <w:lvlJc w:val="left"/>
      <w:pPr>
        <w:tabs>
          <w:tab w:val="num" w:pos="720"/>
        </w:tabs>
        <w:ind w:left="720" w:hanging="360"/>
      </w:pPr>
      <w:rPr>
        <w:rFonts w:ascii="Symbol" w:hAnsi="Symbol"/>
        <w:b/>
        <w:bCs/>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4"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5"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6" w15:restartNumberingAfterBreak="0">
    <w:nsid w:val="0000001B"/>
    <w:multiLevelType w:val="multilevel"/>
    <w:tmpl w:val="0000001B"/>
    <w:name w:val="WW8Num27"/>
    <w:lvl w:ilvl="0">
      <w:start w:val="1"/>
      <w:numFmt w:val="bullet"/>
      <w:lvlText w:val=""/>
      <w:lvlJc w:val="left"/>
      <w:pPr>
        <w:tabs>
          <w:tab w:val="num" w:pos="720"/>
        </w:tabs>
        <w:ind w:left="720" w:hanging="360"/>
      </w:pPr>
      <w:rPr>
        <w:rFonts w:ascii="Symbol" w:hAnsi="Symbol" w:cs="OpenSymbol"/>
        <w:color w:val="0000FF"/>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7"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cs="OpenSymbol"/>
        <w:sz w:val="20"/>
        <w:szCs w:val="20"/>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8"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9" w15:restartNumberingAfterBreak="0">
    <w:nsid w:val="1F460B13"/>
    <w:multiLevelType w:val="hybridMultilevel"/>
    <w:tmpl w:val="EF9E263A"/>
    <w:lvl w:ilvl="0" w:tplc="696CD59A">
      <w:numFmt w:val="bullet"/>
      <w:lvlText w:val="-"/>
      <w:lvlJc w:val="left"/>
      <w:pPr>
        <w:ind w:left="960" w:hanging="360"/>
      </w:pPr>
      <w:rPr>
        <w:rFonts w:ascii="Arial" w:eastAsia="SimSun" w:hAnsi="Arial" w:cs="Arial" w:hint="default"/>
      </w:rPr>
    </w:lvl>
    <w:lvl w:ilvl="1" w:tplc="080C0003" w:tentative="1">
      <w:start w:val="1"/>
      <w:numFmt w:val="bullet"/>
      <w:lvlText w:val="o"/>
      <w:lvlJc w:val="left"/>
      <w:pPr>
        <w:ind w:left="1680" w:hanging="360"/>
      </w:pPr>
      <w:rPr>
        <w:rFonts w:ascii="Courier New" w:hAnsi="Courier New" w:cs="Courier New" w:hint="default"/>
      </w:rPr>
    </w:lvl>
    <w:lvl w:ilvl="2" w:tplc="080C0005" w:tentative="1">
      <w:start w:val="1"/>
      <w:numFmt w:val="bullet"/>
      <w:lvlText w:val=""/>
      <w:lvlJc w:val="left"/>
      <w:pPr>
        <w:ind w:left="2400" w:hanging="360"/>
      </w:pPr>
      <w:rPr>
        <w:rFonts w:ascii="Wingdings" w:hAnsi="Wingdings" w:hint="default"/>
      </w:rPr>
    </w:lvl>
    <w:lvl w:ilvl="3" w:tplc="080C0001" w:tentative="1">
      <w:start w:val="1"/>
      <w:numFmt w:val="bullet"/>
      <w:lvlText w:val=""/>
      <w:lvlJc w:val="left"/>
      <w:pPr>
        <w:ind w:left="3120" w:hanging="360"/>
      </w:pPr>
      <w:rPr>
        <w:rFonts w:ascii="Symbol" w:hAnsi="Symbol" w:hint="default"/>
      </w:rPr>
    </w:lvl>
    <w:lvl w:ilvl="4" w:tplc="080C0003" w:tentative="1">
      <w:start w:val="1"/>
      <w:numFmt w:val="bullet"/>
      <w:lvlText w:val="o"/>
      <w:lvlJc w:val="left"/>
      <w:pPr>
        <w:ind w:left="3840" w:hanging="360"/>
      </w:pPr>
      <w:rPr>
        <w:rFonts w:ascii="Courier New" w:hAnsi="Courier New" w:cs="Courier New" w:hint="default"/>
      </w:rPr>
    </w:lvl>
    <w:lvl w:ilvl="5" w:tplc="080C0005" w:tentative="1">
      <w:start w:val="1"/>
      <w:numFmt w:val="bullet"/>
      <w:lvlText w:val=""/>
      <w:lvlJc w:val="left"/>
      <w:pPr>
        <w:ind w:left="4560" w:hanging="360"/>
      </w:pPr>
      <w:rPr>
        <w:rFonts w:ascii="Wingdings" w:hAnsi="Wingdings" w:hint="default"/>
      </w:rPr>
    </w:lvl>
    <w:lvl w:ilvl="6" w:tplc="080C0001" w:tentative="1">
      <w:start w:val="1"/>
      <w:numFmt w:val="bullet"/>
      <w:lvlText w:val=""/>
      <w:lvlJc w:val="left"/>
      <w:pPr>
        <w:ind w:left="5280" w:hanging="360"/>
      </w:pPr>
      <w:rPr>
        <w:rFonts w:ascii="Symbol" w:hAnsi="Symbol" w:hint="default"/>
      </w:rPr>
    </w:lvl>
    <w:lvl w:ilvl="7" w:tplc="080C0003" w:tentative="1">
      <w:start w:val="1"/>
      <w:numFmt w:val="bullet"/>
      <w:lvlText w:val="o"/>
      <w:lvlJc w:val="left"/>
      <w:pPr>
        <w:ind w:left="6000" w:hanging="360"/>
      </w:pPr>
      <w:rPr>
        <w:rFonts w:ascii="Courier New" w:hAnsi="Courier New" w:cs="Courier New" w:hint="default"/>
      </w:rPr>
    </w:lvl>
    <w:lvl w:ilvl="8" w:tplc="080C0005" w:tentative="1">
      <w:start w:val="1"/>
      <w:numFmt w:val="bullet"/>
      <w:lvlText w:val=""/>
      <w:lvlJc w:val="left"/>
      <w:pPr>
        <w:ind w:left="6720" w:hanging="360"/>
      </w:pPr>
      <w:rPr>
        <w:rFonts w:ascii="Wingdings" w:hAnsi="Wingdings" w:hint="default"/>
      </w:rPr>
    </w:lvl>
  </w:abstractNum>
  <w:abstractNum w:abstractNumId="30" w15:restartNumberingAfterBreak="0">
    <w:nsid w:val="31F13AC8"/>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1" w15:restartNumberingAfterBreak="0">
    <w:nsid w:val="6C6243A6"/>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2" w15:restartNumberingAfterBreak="0">
    <w:nsid w:val="6DA64BBF"/>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9"/>
  </w:num>
  <w:num w:numId="30">
    <w:abstractNumId w:val="0"/>
  </w:num>
  <w:num w:numId="31">
    <w:abstractNumId w:val="0"/>
  </w:num>
  <w:num w:numId="32">
    <w:abstractNumId w:val="32"/>
  </w:num>
  <w:num w:numId="33">
    <w:abstractNumId w:val="30"/>
  </w:num>
  <w:num w:numId="34">
    <w:abstractNumId w:val="31"/>
  </w:num>
  <w:num w:numId="35">
    <w:abstractNumId w:val="0"/>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300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A20"/>
    <w:rsid w:val="00003F8E"/>
    <w:rsid w:val="00012E1C"/>
    <w:rsid w:val="00015FF1"/>
    <w:rsid w:val="00017A98"/>
    <w:rsid w:val="00023739"/>
    <w:rsid w:val="0002527B"/>
    <w:rsid w:val="0002683A"/>
    <w:rsid w:val="00026FDB"/>
    <w:rsid w:val="00040170"/>
    <w:rsid w:val="00050390"/>
    <w:rsid w:val="00054283"/>
    <w:rsid w:val="00062DE8"/>
    <w:rsid w:val="00080342"/>
    <w:rsid w:val="000818F5"/>
    <w:rsid w:val="00085CC4"/>
    <w:rsid w:val="0009148D"/>
    <w:rsid w:val="0009284F"/>
    <w:rsid w:val="00092E38"/>
    <w:rsid w:val="00093D57"/>
    <w:rsid w:val="000A025B"/>
    <w:rsid w:val="000A6F1F"/>
    <w:rsid w:val="000E529B"/>
    <w:rsid w:val="00115733"/>
    <w:rsid w:val="00123000"/>
    <w:rsid w:val="0013176E"/>
    <w:rsid w:val="00136782"/>
    <w:rsid w:val="00136A44"/>
    <w:rsid w:val="001458AB"/>
    <w:rsid w:val="00146132"/>
    <w:rsid w:val="0015377D"/>
    <w:rsid w:val="001538BD"/>
    <w:rsid w:val="00161E50"/>
    <w:rsid w:val="00162477"/>
    <w:rsid w:val="00187DB1"/>
    <w:rsid w:val="00196987"/>
    <w:rsid w:val="001C0219"/>
    <w:rsid w:val="001E69E5"/>
    <w:rsid w:val="00200F36"/>
    <w:rsid w:val="00210D5C"/>
    <w:rsid w:val="002376AE"/>
    <w:rsid w:val="00255AC0"/>
    <w:rsid w:val="002661C8"/>
    <w:rsid w:val="002669CA"/>
    <w:rsid w:val="00266C57"/>
    <w:rsid w:val="00270501"/>
    <w:rsid w:val="00271CD1"/>
    <w:rsid w:val="00276042"/>
    <w:rsid w:val="00280EF7"/>
    <w:rsid w:val="00283F51"/>
    <w:rsid w:val="002869D0"/>
    <w:rsid w:val="002A1F3A"/>
    <w:rsid w:val="002B2C69"/>
    <w:rsid w:val="002C0D52"/>
    <w:rsid w:val="002C28C5"/>
    <w:rsid w:val="002C390A"/>
    <w:rsid w:val="002C7A5D"/>
    <w:rsid w:val="002D11BA"/>
    <w:rsid w:val="002E3F1F"/>
    <w:rsid w:val="002E7852"/>
    <w:rsid w:val="002F5247"/>
    <w:rsid w:val="00310BC8"/>
    <w:rsid w:val="003245E4"/>
    <w:rsid w:val="003359DB"/>
    <w:rsid w:val="0033601B"/>
    <w:rsid w:val="00341E29"/>
    <w:rsid w:val="00353719"/>
    <w:rsid w:val="00361358"/>
    <w:rsid w:val="0037146F"/>
    <w:rsid w:val="00372253"/>
    <w:rsid w:val="00374FF6"/>
    <w:rsid w:val="00381F79"/>
    <w:rsid w:val="003928F4"/>
    <w:rsid w:val="003938AA"/>
    <w:rsid w:val="003A1FAB"/>
    <w:rsid w:val="003A295F"/>
    <w:rsid w:val="003A4B57"/>
    <w:rsid w:val="003B4DE1"/>
    <w:rsid w:val="003B69EF"/>
    <w:rsid w:val="003B7682"/>
    <w:rsid w:val="003C0844"/>
    <w:rsid w:val="003D3F3A"/>
    <w:rsid w:val="003E4169"/>
    <w:rsid w:val="003E4420"/>
    <w:rsid w:val="003E530E"/>
    <w:rsid w:val="003F054E"/>
    <w:rsid w:val="004013F4"/>
    <w:rsid w:val="004023EC"/>
    <w:rsid w:val="00411419"/>
    <w:rsid w:val="0043061F"/>
    <w:rsid w:val="00440825"/>
    <w:rsid w:val="00441E45"/>
    <w:rsid w:val="00442634"/>
    <w:rsid w:val="00442A16"/>
    <w:rsid w:val="00481182"/>
    <w:rsid w:val="004D1A40"/>
    <w:rsid w:val="004E7C0C"/>
    <w:rsid w:val="005025D9"/>
    <w:rsid w:val="005078CD"/>
    <w:rsid w:val="00520022"/>
    <w:rsid w:val="00521C6F"/>
    <w:rsid w:val="00524B71"/>
    <w:rsid w:val="0053572D"/>
    <w:rsid w:val="0054191A"/>
    <w:rsid w:val="00542DB8"/>
    <w:rsid w:val="00543BD6"/>
    <w:rsid w:val="005441D0"/>
    <w:rsid w:val="00557A43"/>
    <w:rsid w:val="00564FAF"/>
    <w:rsid w:val="0057353C"/>
    <w:rsid w:val="005827B7"/>
    <w:rsid w:val="00585A20"/>
    <w:rsid w:val="00586969"/>
    <w:rsid w:val="005A0B2A"/>
    <w:rsid w:val="005A7118"/>
    <w:rsid w:val="005B0312"/>
    <w:rsid w:val="005C4BE7"/>
    <w:rsid w:val="005F332D"/>
    <w:rsid w:val="005F7724"/>
    <w:rsid w:val="00604472"/>
    <w:rsid w:val="00606ED4"/>
    <w:rsid w:val="00610D9E"/>
    <w:rsid w:val="006138D5"/>
    <w:rsid w:val="00625469"/>
    <w:rsid w:val="00626774"/>
    <w:rsid w:val="006410B9"/>
    <w:rsid w:val="006411C3"/>
    <w:rsid w:val="00645A00"/>
    <w:rsid w:val="006462F5"/>
    <w:rsid w:val="00651D9B"/>
    <w:rsid w:val="0065273F"/>
    <w:rsid w:val="006857F3"/>
    <w:rsid w:val="00694719"/>
    <w:rsid w:val="006A0958"/>
    <w:rsid w:val="006B2337"/>
    <w:rsid w:val="006B4E6E"/>
    <w:rsid w:val="006D0CF1"/>
    <w:rsid w:val="006E0C04"/>
    <w:rsid w:val="006E563A"/>
    <w:rsid w:val="006F0C79"/>
    <w:rsid w:val="006F3E97"/>
    <w:rsid w:val="006F521A"/>
    <w:rsid w:val="00702D6C"/>
    <w:rsid w:val="007138E4"/>
    <w:rsid w:val="00756AA9"/>
    <w:rsid w:val="0076722C"/>
    <w:rsid w:val="00771B71"/>
    <w:rsid w:val="00780BBC"/>
    <w:rsid w:val="0079392C"/>
    <w:rsid w:val="007A01BF"/>
    <w:rsid w:val="007A3FFD"/>
    <w:rsid w:val="007D39CA"/>
    <w:rsid w:val="007D68A9"/>
    <w:rsid w:val="007E0CEA"/>
    <w:rsid w:val="007E7163"/>
    <w:rsid w:val="007F3B18"/>
    <w:rsid w:val="007F4F28"/>
    <w:rsid w:val="00801759"/>
    <w:rsid w:val="008135C7"/>
    <w:rsid w:val="0082542A"/>
    <w:rsid w:val="008373D6"/>
    <w:rsid w:val="008463D0"/>
    <w:rsid w:val="0084766E"/>
    <w:rsid w:val="00856D54"/>
    <w:rsid w:val="00864282"/>
    <w:rsid w:val="008745CD"/>
    <w:rsid w:val="00885E83"/>
    <w:rsid w:val="00890CB3"/>
    <w:rsid w:val="00890DD2"/>
    <w:rsid w:val="00891542"/>
    <w:rsid w:val="00893023"/>
    <w:rsid w:val="008D23F5"/>
    <w:rsid w:val="008E364B"/>
    <w:rsid w:val="008F3BEB"/>
    <w:rsid w:val="0090222D"/>
    <w:rsid w:val="00912D2E"/>
    <w:rsid w:val="00921865"/>
    <w:rsid w:val="0092606C"/>
    <w:rsid w:val="009471AE"/>
    <w:rsid w:val="009478A9"/>
    <w:rsid w:val="00952FB3"/>
    <w:rsid w:val="00957BDB"/>
    <w:rsid w:val="00976F98"/>
    <w:rsid w:val="00981BDC"/>
    <w:rsid w:val="0099725A"/>
    <w:rsid w:val="009A0C49"/>
    <w:rsid w:val="009B7B0D"/>
    <w:rsid w:val="009C5136"/>
    <w:rsid w:val="009C61B5"/>
    <w:rsid w:val="009F51C4"/>
    <w:rsid w:val="00A00C04"/>
    <w:rsid w:val="00A03AB1"/>
    <w:rsid w:val="00A34AF8"/>
    <w:rsid w:val="00A5416B"/>
    <w:rsid w:val="00A6643F"/>
    <w:rsid w:val="00A7328C"/>
    <w:rsid w:val="00A737E8"/>
    <w:rsid w:val="00A77CFB"/>
    <w:rsid w:val="00A82861"/>
    <w:rsid w:val="00A830E5"/>
    <w:rsid w:val="00AA0497"/>
    <w:rsid w:val="00AA33B4"/>
    <w:rsid w:val="00AA4591"/>
    <w:rsid w:val="00AA759E"/>
    <w:rsid w:val="00AC393C"/>
    <w:rsid w:val="00AC7443"/>
    <w:rsid w:val="00AC7A6C"/>
    <w:rsid w:val="00AD27B6"/>
    <w:rsid w:val="00AE12AA"/>
    <w:rsid w:val="00AF1663"/>
    <w:rsid w:val="00AF6318"/>
    <w:rsid w:val="00AF6667"/>
    <w:rsid w:val="00B0765D"/>
    <w:rsid w:val="00B1674C"/>
    <w:rsid w:val="00B32C69"/>
    <w:rsid w:val="00B36442"/>
    <w:rsid w:val="00B53871"/>
    <w:rsid w:val="00B53C99"/>
    <w:rsid w:val="00B627B1"/>
    <w:rsid w:val="00B67D7C"/>
    <w:rsid w:val="00B767E3"/>
    <w:rsid w:val="00B81342"/>
    <w:rsid w:val="00B8761D"/>
    <w:rsid w:val="00B9750B"/>
    <w:rsid w:val="00BB23E4"/>
    <w:rsid w:val="00BB611F"/>
    <w:rsid w:val="00BB7E69"/>
    <w:rsid w:val="00BC1F69"/>
    <w:rsid w:val="00BD3A71"/>
    <w:rsid w:val="00BD64A9"/>
    <w:rsid w:val="00BE1050"/>
    <w:rsid w:val="00C1199B"/>
    <w:rsid w:val="00C13F54"/>
    <w:rsid w:val="00C1534D"/>
    <w:rsid w:val="00C1710E"/>
    <w:rsid w:val="00C23385"/>
    <w:rsid w:val="00C238A9"/>
    <w:rsid w:val="00C574C4"/>
    <w:rsid w:val="00C67145"/>
    <w:rsid w:val="00C72E1E"/>
    <w:rsid w:val="00C80E97"/>
    <w:rsid w:val="00C82ACD"/>
    <w:rsid w:val="00C96484"/>
    <w:rsid w:val="00CA1E0F"/>
    <w:rsid w:val="00CB644A"/>
    <w:rsid w:val="00CB6996"/>
    <w:rsid w:val="00CD1A19"/>
    <w:rsid w:val="00CD2C64"/>
    <w:rsid w:val="00CD43E2"/>
    <w:rsid w:val="00CE5B2C"/>
    <w:rsid w:val="00D00AFC"/>
    <w:rsid w:val="00D026D8"/>
    <w:rsid w:val="00D13B19"/>
    <w:rsid w:val="00D20B8F"/>
    <w:rsid w:val="00D2241C"/>
    <w:rsid w:val="00D34E59"/>
    <w:rsid w:val="00D43283"/>
    <w:rsid w:val="00D52428"/>
    <w:rsid w:val="00D6370B"/>
    <w:rsid w:val="00D729FC"/>
    <w:rsid w:val="00D75ABE"/>
    <w:rsid w:val="00D775A7"/>
    <w:rsid w:val="00D80445"/>
    <w:rsid w:val="00D83984"/>
    <w:rsid w:val="00DA4961"/>
    <w:rsid w:val="00DD4125"/>
    <w:rsid w:val="00DD7C00"/>
    <w:rsid w:val="00DD7C7A"/>
    <w:rsid w:val="00DF2921"/>
    <w:rsid w:val="00E01CB1"/>
    <w:rsid w:val="00E04787"/>
    <w:rsid w:val="00E07534"/>
    <w:rsid w:val="00E33E79"/>
    <w:rsid w:val="00E35FC4"/>
    <w:rsid w:val="00E40211"/>
    <w:rsid w:val="00E71F92"/>
    <w:rsid w:val="00E83379"/>
    <w:rsid w:val="00EB104D"/>
    <w:rsid w:val="00EB2046"/>
    <w:rsid w:val="00EB54E9"/>
    <w:rsid w:val="00EB5CD9"/>
    <w:rsid w:val="00EC0ABA"/>
    <w:rsid w:val="00EC764C"/>
    <w:rsid w:val="00EE483B"/>
    <w:rsid w:val="00EF086E"/>
    <w:rsid w:val="00F02823"/>
    <w:rsid w:val="00F24F82"/>
    <w:rsid w:val="00F33A6D"/>
    <w:rsid w:val="00F45986"/>
    <w:rsid w:val="00F53832"/>
    <w:rsid w:val="00F640B7"/>
    <w:rsid w:val="00F732AF"/>
    <w:rsid w:val="00F7768D"/>
    <w:rsid w:val="00F82F42"/>
    <w:rsid w:val="00F841B8"/>
    <w:rsid w:val="00FA2D3A"/>
    <w:rsid w:val="00FA56C0"/>
    <w:rsid w:val="00FB1C5C"/>
    <w:rsid w:val="00FC3B3E"/>
    <w:rsid w:val="00FC4353"/>
    <w:rsid w:val="00FF315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oNotEmbedSmartTags/>
  <w:decimalSymbol w:val=","/>
  <w:listSeparator w:val=";"/>
  <w14:docId w14:val="3CBE84E3"/>
  <w15:chartTrackingRefBased/>
  <w15:docId w15:val="{178CE622-1DC7-4DE5-A914-2012EB870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52428"/>
    <w:pPr>
      <w:widowControl w:val="0"/>
      <w:suppressAutoHyphens/>
      <w:jc w:val="both"/>
    </w:pPr>
    <w:rPr>
      <w:rFonts w:ascii="Arial" w:eastAsia="SimSun" w:hAnsi="Arial" w:cs="Mangal"/>
      <w:kern w:val="1"/>
      <w:szCs w:val="24"/>
      <w:lang w:val="en-US" w:eastAsia="zh-CN" w:bidi="hi-IN"/>
    </w:rPr>
  </w:style>
  <w:style w:type="paragraph" w:styleId="Titre1">
    <w:name w:val="heading 1"/>
    <w:basedOn w:val="Titre10"/>
    <w:next w:val="Normal"/>
    <w:qFormat/>
    <w:pPr>
      <w:numPr>
        <w:numId w:val="1"/>
      </w:numPr>
      <w:tabs>
        <w:tab w:val="left" w:pos="113"/>
      </w:tabs>
      <w:spacing w:before="0" w:after="113" w:line="100" w:lineRule="atLeast"/>
      <w:ind w:left="20" w:right="-5" w:firstLine="0"/>
      <w:outlineLvl w:val="0"/>
    </w:pPr>
    <w:rPr>
      <w:rFonts w:ascii="Arial Black" w:eastAsia="SimSun" w:hAnsi="Arial Black" w:cs="Arial Black"/>
      <w:sz w:val="20"/>
      <w:lang w:val="fr-FR"/>
    </w:rPr>
  </w:style>
  <w:style w:type="paragraph" w:styleId="Titre2">
    <w:name w:val="heading 2"/>
    <w:basedOn w:val="Titre10"/>
    <w:next w:val="Corpsdetexte"/>
    <w:link w:val="Titre2Car"/>
    <w:qFormat/>
    <w:pPr>
      <w:numPr>
        <w:ilvl w:val="1"/>
        <w:numId w:val="1"/>
      </w:numPr>
      <w:spacing w:before="170" w:after="113"/>
      <w:outlineLvl w:val="1"/>
    </w:pPr>
    <w:rPr>
      <w:rFonts w:eastAsia="Arial Unicode MS" w:cs="Tahoma"/>
      <w:b/>
      <w:bCs/>
      <w:iCs/>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b/>
      <w:bCs/>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2z1">
    <w:name w:val="WW8Num2z1"/>
    <w:rPr>
      <w:rFonts w:ascii="Arial" w:hAnsi="Arial" w:cs="Arial"/>
    </w:rPr>
  </w:style>
  <w:style w:type="character" w:customStyle="1" w:styleId="WW8Num3z0">
    <w:name w:val="WW8Num3z0"/>
    <w:rPr>
      <w:rFonts w:ascii="Symbol" w:hAnsi="Symbol" w:cs="OpenSymbol"/>
      <w:color w:val="0000FF"/>
      <w:sz w:val="20"/>
      <w:szCs w:val="20"/>
      <w:shd w:val="clear" w:color="auto" w:fill="auto"/>
      <w:lang w:val="fr-FR"/>
    </w:rPr>
  </w:style>
  <w:style w:type="character" w:customStyle="1" w:styleId="WW8Num3z1">
    <w:name w:val="WW8Num3z1"/>
    <w:rPr>
      <w:rFonts w:ascii="OpenSymbol" w:hAnsi="OpenSymbol" w:cs="OpenSymbol"/>
    </w:rPr>
  </w:style>
  <w:style w:type="character" w:customStyle="1" w:styleId="WW8Num4z0">
    <w:name w:val="WW8Num4z0"/>
    <w:rPr>
      <w:rFonts w:ascii="Arial" w:hAnsi="Arial" w:cs="Aria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8z0">
    <w:name w:val="WW8Num8z0"/>
    <w:rPr>
      <w:rFonts w:ascii="Symbol" w:eastAsia="Arial" w:hAnsi="Symbol" w:cs="OpenSymbol"/>
      <w:color w:val="0000FF"/>
      <w:shd w:val="clear" w:color="auto" w:fill="auto"/>
      <w:lang w:val="fr-FR"/>
    </w:rPr>
  </w:style>
  <w:style w:type="character" w:customStyle="1" w:styleId="WW8Num8z1">
    <w:name w:val="WW8Num8z1"/>
    <w:rPr>
      <w:rFonts w:ascii="OpenSymbol" w:hAnsi="OpenSymbol" w:cs="OpenSymbol"/>
    </w:rPr>
  </w:style>
  <w:style w:type="character" w:customStyle="1" w:styleId="WW8Num9z0">
    <w:name w:val="WW8Num9z0"/>
    <w:rPr>
      <w:rFonts w:ascii="Symbol" w:eastAsia="Arial" w:hAnsi="Symbol" w:cs="OpenSymbol"/>
      <w:color w:val="0000FF"/>
      <w:lang w:val="fr-FR"/>
    </w:rPr>
  </w:style>
  <w:style w:type="character" w:customStyle="1" w:styleId="WW8Num9z1">
    <w:name w:val="WW8Num9z1"/>
    <w:rPr>
      <w:rFonts w:ascii="OpenSymbol" w:hAnsi="OpenSymbol" w:cs="OpenSymbol"/>
    </w:rPr>
  </w:style>
  <w:style w:type="character" w:customStyle="1" w:styleId="WW8Num10z0">
    <w:name w:val="WW8Num10z0"/>
    <w:rPr>
      <w:rFonts w:ascii="Symbol" w:hAnsi="Symbol" w:cs="OpenSymbol"/>
    </w:rPr>
  </w:style>
  <w:style w:type="character" w:customStyle="1" w:styleId="WW8Num10z1">
    <w:name w:val="WW8Num10z1"/>
    <w:rPr>
      <w:rFonts w:ascii="OpenSymbol" w:hAnsi="OpenSymbol" w:cs="OpenSymbol"/>
    </w:rPr>
  </w:style>
  <w:style w:type="character" w:customStyle="1" w:styleId="WW8Num11z0">
    <w:name w:val="WW8Num11z0"/>
    <w:rPr>
      <w:rFonts w:ascii="Symbol" w:hAnsi="Symbol" w:cs="OpenSymbol"/>
      <w:sz w:val="16"/>
      <w:szCs w:val="16"/>
      <w:lang w:val="fr-FR"/>
    </w:rPr>
  </w:style>
  <w:style w:type="character" w:customStyle="1" w:styleId="WW8Num12z0">
    <w:name w:val="WW8Num12z0"/>
    <w:rPr>
      <w:rFonts w:ascii="Symbol" w:eastAsia="Arial" w:hAnsi="Symbol" w:cs="OpenSymbol"/>
      <w:lang w:val="fr-FR"/>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color w:val="0000FF"/>
      <w:lang w:val="fr-FR"/>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5z0">
    <w:name w:val="WW8Num15z0"/>
    <w:rPr>
      <w:rFonts w:ascii="Symbol" w:hAnsi="Symbol" w:cs="OpenSymbol"/>
      <w:color w:val="0000FF"/>
      <w:lang w:val="fr-BE"/>
    </w:rPr>
  </w:style>
  <w:style w:type="character" w:customStyle="1" w:styleId="WW8Num15z1">
    <w:name w:val="WW8Num15z1"/>
    <w:rPr>
      <w:rFonts w:ascii="OpenSymbol" w:hAnsi="OpenSymbol" w:cs="OpenSymbol"/>
    </w:rPr>
  </w:style>
  <w:style w:type="character" w:customStyle="1" w:styleId="WW8Num16z0">
    <w:name w:val="WW8Num16z0"/>
    <w:rPr>
      <w:b/>
      <w:bCs/>
    </w:rPr>
  </w:style>
  <w:style w:type="character" w:customStyle="1" w:styleId="WW8Num16z1">
    <w:name w:val="WW8Num16z1"/>
    <w:rPr>
      <w:rFonts w:ascii="OpenSymbol" w:hAnsi="OpenSymbol" w:cs="OpenSymbol"/>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Symbol" w:hAnsi="Symbol" w:cs="OpenSymbol"/>
    </w:rPr>
  </w:style>
  <w:style w:type="character" w:customStyle="1" w:styleId="WW8Num18z1">
    <w:name w:val="WW8Num18z1"/>
    <w:rPr>
      <w:rFonts w:ascii="OpenSymbol" w:hAnsi="OpenSymbol" w:cs="OpenSymbol"/>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21z0">
    <w:name w:val="WW8Num21z0"/>
    <w:rPr>
      <w:rFonts w:ascii="Symbol" w:hAnsi="Symbol" w:cs="OpenSymbol"/>
    </w:rPr>
  </w:style>
  <w:style w:type="character" w:customStyle="1" w:styleId="WW8Num21z1">
    <w:name w:val="WW8Num21z1"/>
    <w:rPr>
      <w:rFonts w:ascii="OpenSymbol" w:hAnsi="OpenSymbol" w:cs="OpenSymbol"/>
    </w:rPr>
  </w:style>
  <w:style w:type="character" w:customStyle="1" w:styleId="WW8Num22z0">
    <w:name w:val="WW8Num22z0"/>
    <w:rPr>
      <w:rFonts w:ascii="Symbol" w:hAnsi="Symbol" w:cs="OpenSymbol"/>
      <w:color w:val="0000FF"/>
      <w:shd w:val="clear" w:color="auto" w:fill="auto"/>
      <w:lang w:val="fr-FR"/>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rPr>
  </w:style>
  <w:style w:type="character" w:customStyle="1" w:styleId="WW8Num23z1">
    <w:name w:val="WW8Num23z1"/>
    <w:rPr>
      <w:rFonts w:ascii="OpenSymbol" w:hAnsi="OpenSymbol" w:cs="OpenSymbol"/>
    </w:rPr>
  </w:style>
  <w:style w:type="character" w:customStyle="1" w:styleId="WW8Num24z0">
    <w:name w:val="WW8Num24z0"/>
    <w:rPr>
      <w:b/>
      <w:bCs/>
      <w:color w:val="0000FF"/>
      <w:shd w:val="clear" w:color="auto" w:fill="auto"/>
      <w:lang w:val="fr-FR"/>
    </w:rPr>
  </w:style>
  <w:style w:type="character" w:customStyle="1" w:styleId="WW8Num24z1">
    <w:name w:val="WW8Num24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rPr>
      <w:rFonts w:ascii="Symbol" w:hAnsi="Symbol" w:cs="OpenSymbol"/>
      <w:color w:val="0000FF"/>
      <w:sz w:val="20"/>
      <w:szCs w:val="20"/>
    </w:rPr>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sz w:val="20"/>
      <w:szCs w:val="20"/>
      <w:shd w:val="clear" w:color="auto" w:fill="auto"/>
      <w:lang w:val="fr-FR"/>
    </w:rPr>
  </w:style>
  <w:style w:type="character" w:customStyle="1" w:styleId="WW8Num28z1">
    <w:name w:val="WW8Num28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29z0">
    <w:name w:val="WW8Num29z0"/>
    <w:rPr>
      <w:rFonts w:ascii="Symbol" w:hAnsi="Symbol" w:cs="OpenSymbol"/>
    </w:rPr>
  </w:style>
  <w:style w:type="character" w:customStyle="1" w:styleId="WW8Num29z1">
    <w:name w:val="WW8Num29z1"/>
    <w:rPr>
      <w:rFonts w:ascii="OpenSymbol" w:hAnsi="OpenSymbol" w:cs="OpenSymbol"/>
    </w:rPr>
  </w:style>
  <w:style w:type="character" w:customStyle="1" w:styleId="WW8Num30z0">
    <w:name w:val="WW8Num30z0"/>
    <w:rPr>
      <w:rFonts w:ascii="Symbol" w:hAnsi="Symbol" w:cs="OpenSymbol"/>
    </w:rPr>
  </w:style>
  <w:style w:type="character" w:customStyle="1" w:styleId="WW8Num30z1">
    <w:name w:val="WW8Num30z1"/>
    <w:rPr>
      <w:rFonts w:ascii="OpenSymbol" w:hAnsi="OpenSymbol" w:cs="OpenSymbol"/>
    </w:rPr>
  </w:style>
  <w:style w:type="character" w:customStyle="1" w:styleId="WW8Num31z0">
    <w:name w:val="WW8Num31z0"/>
    <w:rPr>
      <w:rFonts w:ascii="Symbol" w:hAnsi="Symbol" w:cs="OpenSymbol"/>
    </w:rPr>
  </w:style>
  <w:style w:type="character" w:customStyle="1" w:styleId="WW8Num31z1">
    <w:name w:val="WW8Num31z1"/>
    <w:rPr>
      <w:rFonts w:ascii="OpenSymbol" w:hAnsi="OpenSymbol" w:cs="OpenSymbol"/>
    </w:rPr>
  </w:style>
  <w:style w:type="character" w:customStyle="1" w:styleId="WW-Absatz-Standardschriftart11">
    <w:name w:val="WW-Absatz-Standardschriftart11"/>
  </w:style>
  <w:style w:type="character" w:customStyle="1" w:styleId="Policepardfaut1">
    <w:name w:val="Police par défaut1"/>
  </w:style>
  <w:style w:type="character" w:styleId="Numrodepage">
    <w:name w:val="page number"/>
    <w:basedOn w:val="Policepardfaut1"/>
  </w:style>
  <w:style w:type="character" w:customStyle="1" w:styleId="Puces">
    <w:name w:val="Puces"/>
    <w:rPr>
      <w:rFonts w:ascii="OpenSymbol" w:eastAsia="OpenSymbol" w:hAnsi="OpenSymbol" w:cs="OpenSymbol"/>
    </w:rPr>
  </w:style>
  <w:style w:type="character" w:styleId="Lienhypertexte">
    <w:name w:val="Hyperlink"/>
    <w:rPr>
      <w:color w:val="000080"/>
      <w:u w:val="single"/>
    </w:rPr>
  </w:style>
  <w:style w:type="character" w:customStyle="1" w:styleId="Caractresdenumrotation">
    <w:name w:val="Caractères de numérotation"/>
    <w:rPr>
      <w:b/>
      <w:bCs/>
    </w:rPr>
  </w:style>
  <w:style w:type="character" w:styleId="Lienhypertextesuivivisit">
    <w:name w:val="FollowedHyperlink"/>
    <w:rPr>
      <w:color w:val="800000"/>
      <w:u w:val="single"/>
    </w:rPr>
  </w:style>
  <w:style w:type="character" w:styleId="lev">
    <w:name w:val="Strong"/>
    <w:qFormat/>
    <w:rPr>
      <w:b/>
      <w:bCs/>
    </w:rPr>
  </w:style>
  <w:style w:type="character" w:customStyle="1" w:styleId="Sautdindex">
    <w:name w:val="Saut d'index"/>
  </w:style>
  <w:style w:type="character" w:customStyle="1" w:styleId="Indexkoppeling">
    <w:name w:val="Indexkoppeling"/>
  </w:style>
  <w:style w:type="paragraph" w:customStyle="1" w:styleId="Titre10">
    <w:name w:val="Titre1"/>
    <w:basedOn w:val="Normal"/>
    <w:next w:val="Corpsdetexte"/>
    <w:pPr>
      <w:keepNext/>
      <w:spacing w:before="240" w:after="120"/>
    </w:pPr>
    <w:rPr>
      <w:rFonts w:eastAsia="Microsoft YaHei"/>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qFormat/>
    <w:pPr>
      <w:suppressLineNumbers/>
      <w:spacing w:before="120" w:after="120"/>
    </w:pPr>
    <w:rPr>
      <w:i/>
      <w:iCs/>
      <w:sz w:val="24"/>
    </w:rPr>
  </w:style>
  <w:style w:type="paragraph" w:customStyle="1" w:styleId="Index">
    <w:name w:val="Index"/>
    <w:basedOn w:val="Normal"/>
    <w:pPr>
      <w:suppressLineNumbers/>
    </w:pPr>
  </w:style>
  <w:style w:type="paragraph" w:customStyle="1" w:styleId="Kop">
    <w:name w:val="Kop"/>
    <w:basedOn w:val="Titre10"/>
    <w:next w:val="Sous-titre"/>
    <w:pPr>
      <w:jc w:val="center"/>
    </w:pPr>
    <w:rPr>
      <w:b/>
      <w:bCs/>
      <w:sz w:val="36"/>
      <w:szCs w:val="36"/>
    </w:rPr>
  </w:style>
  <w:style w:type="paragraph" w:customStyle="1" w:styleId="Bijschrift1">
    <w:name w:val="Bijschrift1"/>
    <w:basedOn w:val="Normal"/>
    <w:pPr>
      <w:suppressLineNumbers/>
      <w:spacing w:before="120" w:after="120"/>
    </w:pPr>
    <w:rPr>
      <w:i/>
      <w:iCs/>
      <w:sz w:val="24"/>
    </w:rPr>
  </w:style>
  <w:style w:type="paragraph" w:styleId="En-tte">
    <w:name w:val="header"/>
    <w:basedOn w:val="Normal"/>
    <w:pPr>
      <w:suppressLineNumbers/>
      <w:tabs>
        <w:tab w:val="center" w:pos="4986"/>
        <w:tab w:val="right" w:pos="9972"/>
      </w:tabs>
    </w:pPr>
  </w:style>
  <w:style w:type="paragraph" w:styleId="Pieddepage">
    <w:name w:val="footer"/>
    <w:basedOn w:val="Normal"/>
    <w:pPr>
      <w:suppressLineNumbers/>
      <w:tabs>
        <w:tab w:val="center" w:pos="4986"/>
        <w:tab w:val="right" w:pos="9972"/>
      </w:tabs>
    </w:pPr>
  </w:style>
  <w:style w:type="paragraph" w:customStyle="1" w:styleId="Contenudetableau">
    <w:name w:val="Contenu de tableau"/>
    <w:basedOn w:val="Normal"/>
    <w:pPr>
      <w:suppressLineNumbers/>
    </w:pPr>
  </w:style>
  <w:style w:type="paragraph" w:customStyle="1" w:styleId="Answers">
    <w:name w:val="Answers"/>
    <w:basedOn w:val="Normal"/>
    <w:pPr>
      <w:tabs>
        <w:tab w:val="left" w:pos="624"/>
        <w:tab w:val="right" w:leader="dot" w:pos="9071"/>
      </w:tabs>
      <w:spacing w:line="288" w:lineRule="auto"/>
      <w:ind w:left="605"/>
    </w:pPr>
    <w:rPr>
      <w:rFonts w:cs="Arial"/>
      <w:color w:val="000000"/>
    </w:rPr>
  </w:style>
  <w:style w:type="paragraph" w:customStyle="1" w:styleId="Textbodybulleted">
    <w:name w:val="Text body (bulleted)"/>
    <w:basedOn w:val="Corpsdetexte"/>
    <w:pPr>
      <w:tabs>
        <w:tab w:val="left" w:pos="623"/>
      </w:tabs>
      <w:spacing w:after="0" w:line="288" w:lineRule="auto"/>
      <w:ind w:left="623" w:hanging="283"/>
    </w:pPr>
  </w:style>
  <w:style w:type="paragraph" w:customStyle="1" w:styleId="Answersbulleted">
    <w:name w:val="Answers (bulleted)"/>
    <w:basedOn w:val="Answers"/>
    <w:pPr>
      <w:numPr>
        <w:numId w:val="2"/>
      </w:numPr>
    </w:pPr>
  </w:style>
  <w:style w:type="paragraph" w:customStyle="1" w:styleId="Titredetableau">
    <w:name w:val="Titre de tableau"/>
    <w:basedOn w:val="Contenudetableau"/>
    <w:pPr>
      <w:jc w:val="center"/>
    </w:pPr>
    <w:rPr>
      <w:b/>
      <w:bCs/>
    </w:rPr>
  </w:style>
  <w:style w:type="paragraph" w:styleId="TitreTR">
    <w:name w:val="toa heading"/>
    <w:basedOn w:val="Titre10"/>
    <w:pPr>
      <w:suppressLineNumbers/>
      <w:spacing w:before="0" w:after="0"/>
      <w:jc w:val="center"/>
    </w:pPr>
    <w:rPr>
      <w:b/>
      <w:bCs/>
      <w:sz w:val="32"/>
      <w:szCs w:val="32"/>
      <w:lang w:val="fr-BE"/>
    </w:rPr>
  </w:style>
  <w:style w:type="paragraph" w:styleId="TM1">
    <w:name w:val="toc 1"/>
    <w:basedOn w:val="Index"/>
    <w:pPr>
      <w:jc w:val="left"/>
    </w:pPr>
    <w:rPr>
      <w:lang w:val="fr-BE"/>
    </w:rPr>
  </w:style>
  <w:style w:type="paragraph" w:styleId="TM2">
    <w:name w:val="toc 2"/>
    <w:basedOn w:val="Index"/>
    <w:pPr>
      <w:tabs>
        <w:tab w:val="right" w:leader="dot" w:pos="9689"/>
      </w:tabs>
      <w:ind w:left="283"/>
    </w:pPr>
    <w:rPr>
      <w:lang w:val="fr-BE"/>
    </w:rPr>
  </w:style>
  <w:style w:type="paragraph" w:customStyle="1" w:styleId="Contenuducadre">
    <w:name w:val="Contenu du cadre"/>
    <w:basedOn w:val="Corpsdetexte"/>
  </w:style>
  <w:style w:type="paragraph" w:styleId="Sous-titre">
    <w:name w:val="Subtitle"/>
    <w:basedOn w:val="Titre10"/>
    <w:next w:val="Corpsdetexte"/>
    <w:qFormat/>
    <w:pPr>
      <w:jc w:val="center"/>
    </w:pPr>
    <w:rPr>
      <w:i/>
      <w:iCs/>
    </w:rPr>
  </w:style>
  <w:style w:type="paragraph" w:customStyle="1" w:styleId="Texteprformat">
    <w:name w:val="Texte préformaté"/>
    <w:basedOn w:val="Normal"/>
    <w:rPr>
      <w:rFonts w:ascii="Courier New" w:eastAsia="NSimSun" w:hAnsi="Courier New" w:cs="Courier New"/>
      <w:szCs w:val="20"/>
    </w:rPr>
  </w:style>
  <w:style w:type="paragraph" w:styleId="TM3">
    <w:name w:val="toc 3"/>
    <w:basedOn w:val="Index"/>
    <w:pPr>
      <w:tabs>
        <w:tab w:val="right" w:leader="dot" w:pos="9072"/>
      </w:tabs>
      <w:ind w:left="566"/>
    </w:p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Inhoudtabel">
    <w:name w:val="Inhoud tabel"/>
    <w:basedOn w:val="Normal"/>
    <w:pPr>
      <w:suppressLineNumbers/>
    </w:pPr>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character" w:styleId="Marquedecommentaire">
    <w:name w:val="annotation reference"/>
    <w:uiPriority w:val="99"/>
    <w:semiHidden/>
    <w:unhideWhenUsed/>
    <w:rsid w:val="00780BBC"/>
    <w:rPr>
      <w:sz w:val="16"/>
      <w:szCs w:val="16"/>
    </w:rPr>
  </w:style>
  <w:style w:type="paragraph" w:styleId="Commentaire">
    <w:name w:val="annotation text"/>
    <w:basedOn w:val="Normal"/>
    <w:link w:val="CommentaireCar"/>
    <w:uiPriority w:val="99"/>
    <w:semiHidden/>
    <w:unhideWhenUsed/>
    <w:rsid w:val="00780BBC"/>
    <w:rPr>
      <w:szCs w:val="18"/>
    </w:rPr>
  </w:style>
  <w:style w:type="character" w:customStyle="1" w:styleId="CommentaireCar">
    <w:name w:val="Commentaire Car"/>
    <w:link w:val="Commentaire"/>
    <w:uiPriority w:val="99"/>
    <w:semiHidden/>
    <w:rsid w:val="00780BBC"/>
    <w:rPr>
      <w:rFonts w:ascii="Arial" w:eastAsia="SimSun" w:hAnsi="Arial" w:cs="Mangal"/>
      <w:kern w:val="1"/>
      <w:szCs w:val="18"/>
      <w:lang w:val="en-US" w:eastAsia="zh-CN" w:bidi="hi-IN"/>
    </w:rPr>
  </w:style>
  <w:style w:type="paragraph" w:styleId="Objetducommentaire">
    <w:name w:val="annotation subject"/>
    <w:basedOn w:val="Commentaire"/>
    <w:next w:val="Commentaire"/>
    <w:link w:val="ObjetducommentaireCar"/>
    <w:uiPriority w:val="99"/>
    <w:semiHidden/>
    <w:unhideWhenUsed/>
    <w:rsid w:val="00780BBC"/>
    <w:rPr>
      <w:b/>
      <w:bCs/>
    </w:rPr>
  </w:style>
  <w:style w:type="character" w:customStyle="1" w:styleId="ObjetducommentaireCar">
    <w:name w:val="Objet du commentaire Car"/>
    <w:link w:val="Objetducommentaire"/>
    <w:uiPriority w:val="99"/>
    <w:semiHidden/>
    <w:rsid w:val="00780BBC"/>
    <w:rPr>
      <w:rFonts w:ascii="Arial" w:eastAsia="SimSun" w:hAnsi="Arial" w:cs="Mangal"/>
      <w:b/>
      <w:bCs/>
      <w:kern w:val="1"/>
      <w:szCs w:val="18"/>
      <w:lang w:val="en-US" w:eastAsia="zh-CN" w:bidi="hi-IN"/>
    </w:rPr>
  </w:style>
  <w:style w:type="paragraph" w:styleId="Textedebulles">
    <w:name w:val="Balloon Text"/>
    <w:basedOn w:val="Normal"/>
    <w:link w:val="TextedebullesCar"/>
    <w:uiPriority w:val="99"/>
    <w:semiHidden/>
    <w:unhideWhenUsed/>
    <w:rsid w:val="00780BBC"/>
    <w:rPr>
      <w:rFonts w:ascii="Segoe UI" w:hAnsi="Segoe UI"/>
      <w:sz w:val="18"/>
      <w:szCs w:val="16"/>
    </w:rPr>
  </w:style>
  <w:style w:type="character" w:customStyle="1" w:styleId="TextedebullesCar">
    <w:name w:val="Texte de bulles Car"/>
    <w:link w:val="Textedebulles"/>
    <w:uiPriority w:val="99"/>
    <w:semiHidden/>
    <w:rsid w:val="00780BBC"/>
    <w:rPr>
      <w:rFonts w:ascii="Segoe UI" w:eastAsia="SimSun" w:hAnsi="Segoe UI" w:cs="Mangal"/>
      <w:kern w:val="1"/>
      <w:sz w:val="18"/>
      <w:szCs w:val="16"/>
      <w:lang w:val="en-US" w:eastAsia="zh-CN" w:bidi="hi-IN"/>
    </w:rPr>
  </w:style>
  <w:style w:type="paragraph" w:styleId="Corpsdetexte2">
    <w:name w:val="Body Text 2"/>
    <w:basedOn w:val="Normal"/>
    <w:link w:val="Corpsdetexte2Car"/>
    <w:uiPriority w:val="99"/>
    <w:semiHidden/>
    <w:unhideWhenUsed/>
    <w:rsid w:val="00440825"/>
    <w:pPr>
      <w:spacing w:after="120" w:line="480" w:lineRule="auto"/>
    </w:pPr>
  </w:style>
  <w:style w:type="character" w:customStyle="1" w:styleId="Corpsdetexte2Car">
    <w:name w:val="Corps de texte 2 Car"/>
    <w:basedOn w:val="Policepardfaut"/>
    <w:link w:val="Corpsdetexte2"/>
    <w:uiPriority w:val="99"/>
    <w:semiHidden/>
    <w:rsid w:val="00440825"/>
    <w:rPr>
      <w:rFonts w:ascii="Arial" w:eastAsia="SimSun" w:hAnsi="Arial" w:cs="Mangal"/>
      <w:kern w:val="1"/>
      <w:szCs w:val="24"/>
      <w:lang w:val="en-US" w:eastAsia="zh-CN" w:bidi="hi-IN"/>
    </w:rPr>
  </w:style>
  <w:style w:type="paragraph" w:customStyle="1" w:styleId="StyleJustifi">
    <w:name w:val="Style Justifié"/>
    <w:basedOn w:val="Normal"/>
    <w:rsid w:val="003359DB"/>
    <w:pPr>
      <w:widowControl/>
      <w:suppressAutoHyphens w:val="0"/>
      <w:spacing w:after="180"/>
    </w:pPr>
    <w:rPr>
      <w:rFonts w:ascii="Calibri" w:eastAsiaTheme="minorHAnsi" w:hAnsi="Calibri" w:cs="Times New Roman"/>
      <w:kern w:val="0"/>
      <w:sz w:val="24"/>
      <w:lang w:val="fr-BE" w:bidi="ar-SA"/>
    </w:rPr>
  </w:style>
  <w:style w:type="table" w:styleId="Grilledutableau">
    <w:name w:val="Table Grid"/>
    <w:basedOn w:val="TableauNormal"/>
    <w:uiPriority w:val="39"/>
    <w:rsid w:val="00AF6667"/>
    <w:pPr>
      <w:textAlignment w:val="baseline"/>
    </w:pPr>
    <w:rPr>
      <w:rFonts w:eastAsia="SimSu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rsid w:val="00080342"/>
    <w:rPr>
      <w:rFonts w:ascii="Arial" w:eastAsia="Arial Unicode MS" w:hAnsi="Arial" w:cs="Tahoma"/>
      <w:b/>
      <w:bCs/>
      <w:iCs/>
      <w:kern w:val="1"/>
      <w:szCs w:val="28"/>
      <w:lang w:val="en-US" w:eastAsia="zh-CN" w:bidi="hi-IN"/>
    </w:rPr>
  </w:style>
  <w:style w:type="character" w:customStyle="1" w:styleId="CorpsdetexteCar">
    <w:name w:val="Corps de texte Car"/>
    <w:basedOn w:val="Policepardfaut"/>
    <w:link w:val="Corpsdetexte"/>
    <w:rsid w:val="00080342"/>
    <w:rPr>
      <w:rFonts w:ascii="Arial" w:eastAsia="SimSun" w:hAnsi="Arial" w:cs="Mangal"/>
      <w:kern w:val="1"/>
      <w:szCs w:val="24"/>
      <w:lang w:val="en-US" w:eastAsia="zh-CN" w:bidi="hi-IN"/>
    </w:rPr>
  </w:style>
  <w:style w:type="paragraph" w:styleId="Paragraphedeliste">
    <w:name w:val="List Paragraph"/>
    <w:basedOn w:val="Normal"/>
    <w:uiPriority w:val="34"/>
    <w:qFormat/>
    <w:rsid w:val="00D6370B"/>
    <w:pPr>
      <w:ind w:left="720"/>
      <w:contextualSpacing/>
    </w:pPr>
  </w:style>
  <w:style w:type="character" w:styleId="Mentionnonrsolue">
    <w:name w:val="Unresolved Mention"/>
    <w:basedOn w:val="Policepardfaut"/>
    <w:uiPriority w:val="99"/>
    <w:semiHidden/>
    <w:unhideWhenUsed/>
    <w:rsid w:val="006410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703666">
      <w:bodyDiv w:val="1"/>
      <w:marLeft w:val="0"/>
      <w:marRight w:val="0"/>
      <w:marTop w:val="0"/>
      <w:marBottom w:val="0"/>
      <w:divBdr>
        <w:top w:val="none" w:sz="0" w:space="0" w:color="auto"/>
        <w:left w:val="none" w:sz="0" w:space="0" w:color="auto"/>
        <w:bottom w:val="none" w:sz="0" w:space="0" w:color="auto"/>
        <w:right w:val="none" w:sz="0" w:space="0" w:color="auto"/>
      </w:divBdr>
    </w:div>
    <w:div w:id="414397244">
      <w:bodyDiv w:val="1"/>
      <w:marLeft w:val="0"/>
      <w:marRight w:val="0"/>
      <w:marTop w:val="0"/>
      <w:marBottom w:val="0"/>
      <w:divBdr>
        <w:top w:val="none" w:sz="0" w:space="0" w:color="auto"/>
        <w:left w:val="none" w:sz="0" w:space="0" w:color="auto"/>
        <w:bottom w:val="none" w:sz="0" w:space="0" w:color="auto"/>
        <w:right w:val="none" w:sz="0" w:space="0" w:color="auto"/>
      </w:divBdr>
    </w:div>
    <w:div w:id="540049180">
      <w:bodyDiv w:val="1"/>
      <w:marLeft w:val="0"/>
      <w:marRight w:val="0"/>
      <w:marTop w:val="0"/>
      <w:marBottom w:val="0"/>
      <w:divBdr>
        <w:top w:val="none" w:sz="0" w:space="0" w:color="auto"/>
        <w:left w:val="none" w:sz="0" w:space="0" w:color="auto"/>
        <w:bottom w:val="none" w:sz="0" w:space="0" w:color="auto"/>
        <w:right w:val="none" w:sz="0" w:space="0" w:color="auto"/>
      </w:divBdr>
    </w:div>
    <w:div w:id="1127627294">
      <w:bodyDiv w:val="1"/>
      <w:marLeft w:val="0"/>
      <w:marRight w:val="0"/>
      <w:marTop w:val="0"/>
      <w:marBottom w:val="0"/>
      <w:divBdr>
        <w:top w:val="none" w:sz="0" w:space="0" w:color="auto"/>
        <w:left w:val="none" w:sz="0" w:space="0" w:color="auto"/>
        <w:bottom w:val="none" w:sz="0" w:space="0" w:color="auto"/>
        <w:right w:val="none" w:sz="0" w:space="0" w:color="auto"/>
      </w:divBdr>
    </w:div>
    <w:div w:id="1769423157">
      <w:bodyDiv w:val="1"/>
      <w:marLeft w:val="0"/>
      <w:marRight w:val="0"/>
      <w:marTop w:val="0"/>
      <w:marBottom w:val="0"/>
      <w:divBdr>
        <w:top w:val="none" w:sz="0" w:space="0" w:color="auto"/>
        <w:left w:val="none" w:sz="0" w:space="0" w:color="auto"/>
        <w:bottom w:val="none" w:sz="0" w:space="0" w:color="auto"/>
        <w:right w:val="none" w:sz="0" w:space="0" w:color="auto"/>
      </w:divBdr>
    </w:div>
    <w:div w:id="1769546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porting@innoviris.brussel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po@innoviris.brussels" TargetMode="External"/><Relationship Id="rId4" Type="http://schemas.openxmlformats.org/officeDocument/2006/relationships/settings" Target="settings.xml"/><Relationship Id="rId9" Type="http://schemas.openxmlformats.org/officeDocument/2006/relationships/hyperlink" Target="mailto:mpascualroca@innoviris.brussel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F5A30-A27B-4C19-8921-6E87A6F8E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3</Pages>
  <Words>453</Words>
  <Characters>2494</Characters>
  <Application>Microsoft Office Word</Application>
  <DocSecurity>0</DocSecurity>
  <Lines>20</Lines>
  <Paragraphs>5</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Formulaire de demande d'aide pour des projets RDI -- Innoviris</vt:lpstr>
      <vt:lpstr>Formulaire de demande d'aide pour des projets RDI -- Innoviris</vt:lpstr>
    </vt:vector>
  </TitlesOfParts>
  <Company/>
  <LinksUpToDate>false</LinksUpToDate>
  <CharactersWithSpaces>2942</CharactersWithSpaces>
  <SharedDoc>false</SharedDoc>
  <HLinks>
    <vt:vector size="204" baseType="variant">
      <vt:variant>
        <vt:i4>1441818</vt:i4>
      </vt:variant>
      <vt:variant>
        <vt:i4>102</vt:i4>
      </vt:variant>
      <vt:variant>
        <vt:i4>0</vt:i4>
      </vt:variant>
      <vt:variant>
        <vt:i4>5</vt:i4>
      </vt:variant>
      <vt:variant>
        <vt:lpwstr>http://www.innoviris.be/</vt:lpwstr>
      </vt:variant>
      <vt:variant>
        <vt:lpwstr/>
      </vt:variant>
      <vt:variant>
        <vt:i4>7143446</vt:i4>
      </vt:variant>
      <vt:variant>
        <vt:i4>99</vt:i4>
      </vt:variant>
      <vt:variant>
        <vt:i4>0</vt:i4>
      </vt:variant>
      <vt:variant>
        <vt:i4>5</vt:i4>
      </vt:variant>
      <vt:variant>
        <vt:lpwstr>http://www.innoviris.be/site/index135c.html?page_id=187</vt:lpwstr>
      </vt:variant>
      <vt:variant>
        <vt:lpwstr/>
      </vt:variant>
      <vt:variant>
        <vt:i4>3211332</vt:i4>
      </vt:variant>
      <vt:variant>
        <vt:i4>95</vt:i4>
      </vt:variant>
      <vt:variant>
        <vt:i4>0</vt:i4>
      </vt:variant>
      <vt:variant>
        <vt:i4>5</vt:i4>
      </vt:variant>
      <vt:variant>
        <vt:lpwstr/>
      </vt:variant>
      <vt:variant>
        <vt:lpwstr>__RefHeading__65802_22461548</vt:lpwstr>
      </vt:variant>
      <vt:variant>
        <vt:i4>3211334</vt:i4>
      </vt:variant>
      <vt:variant>
        <vt:i4>92</vt:i4>
      </vt:variant>
      <vt:variant>
        <vt:i4>0</vt:i4>
      </vt:variant>
      <vt:variant>
        <vt:i4>5</vt:i4>
      </vt:variant>
      <vt:variant>
        <vt:lpwstr/>
      </vt:variant>
      <vt:variant>
        <vt:lpwstr>__RefHeading__65800_22461548</vt:lpwstr>
      </vt:variant>
      <vt:variant>
        <vt:i4>3670081</vt:i4>
      </vt:variant>
      <vt:variant>
        <vt:i4>89</vt:i4>
      </vt:variant>
      <vt:variant>
        <vt:i4>0</vt:i4>
      </vt:variant>
      <vt:variant>
        <vt:i4>5</vt:i4>
      </vt:variant>
      <vt:variant>
        <vt:lpwstr/>
      </vt:variant>
      <vt:variant>
        <vt:lpwstr>__RefHeading__65798_22461548</vt:lpwstr>
      </vt:variant>
      <vt:variant>
        <vt:i4>3670095</vt:i4>
      </vt:variant>
      <vt:variant>
        <vt:i4>86</vt:i4>
      </vt:variant>
      <vt:variant>
        <vt:i4>0</vt:i4>
      </vt:variant>
      <vt:variant>
        <vt:i4>5</vt:i4>
      </vt:variant>
      <vt:variant>
        <vt:lpwstr/>
      </vt:variant>
      <vt:variant>
        <vt:lpwstr>__RefHeading__65796_22461548</vt:lpwstr>
      </vt:variant>
      <vt:variant>
        <vt:i4>3670093</vt:i4>
      </vt:variant>
      <vt:variant>
        <vt:i4>83</vt:i4>
      </vt:variant>
      <vt:variant>
        <vt:i4>0</vt:i4>
      </vt:variant>
      <vt:variant>
        <vt:i4>5</vt:i4>
      </vt:variant>
      <vt:variant>
        <vt:lpwstr/>
      </vt:variant>
      <vt:variant>
        <vt:lpwstr>__RefHeading__65794_22461548</vt:lpwstr>
      </vt:variant>
      <vt:variant>
        <vt:i4>3670091</vt:i4>
      </vt:variant>
      <vt:variant>
        <vt:i4>80</vt:i4>
      </vt:variant>
      <vt:variant>
        <vt:i4>0</vt:i4>
      </vt:variant>
      <vt:variant>
        <vt:i4>5</vt:i4>
      </vt:variant>
      <vt:variant>
        <vt:lpwstr/>
      </vt:variant>
      <vt:variant>
        <vt:lpwstr>__RefHeading__65792_22461548</vt:lpwstr>
      </vt:variant>
      <vt:variant>
        <vt:i4>3670089</vt:i4>
      </vt:variant>
      <vt:variant>
        <vt:i4>77</vt:i4>
      </vt:variant>
      <vt:variant>
        <vt:i4>0</vt:i4>
      </vt:variant>
      <vt:variant>
        <vt:i4>5</vt:i4>
      </vt:variant>
      <vt:variant>
        <vt:lpwstr/>
      </vt:variant>
      <vt:variant>
        <vt:lpwstr>__RefHeading__65790_22461548</vt:lpwstr>
      </vt:variant>
      <vt:variant>
        <vt:i4>3735617</vt:i4>
      </vt:variant>
      <vt:variant>
        <vt:i4>74</vt:i4>
      </vt:variant>
      <vt:variant>
        <vt:i4>0</vt:i4>
      </vt:variant>
      <vt:variant>
        <vt:i4>5</vt:i4>
      </vt:variant>
      <vt:variant>
        <vt:lpwstr/>
      </vt:variant>
      <vt:variant>
        <vt:lpwstr>__RefHeading__65788_22461548</vt:lpwstr>
      </vt:variant>
      <vt:variant>
        <vt:i4>3735631</vt:i4>
      </vt:variant>
      <vt:variant>
        <vt:i4>71</vt:i4>
      </vt:variant>
      <vt:variant>
        <vt:i4>0</vt:i4>
      </vt:variant>
      <vt:variant>
        <vt:i4>5</vt:i4>
      </vt:variant>
      <vt:variant>
        <vt:lpwstr/>
      </vt:variant>
      <vt:variant>
        <vt:lpwstr>__RefHeading__65786_22461548</vt:lpwstr>
      </vt:variant>
      <vt:variant>
        <vt:i4>3735629</vt:i4>
      </vt:variant>
      <vt:variant>
        <vt:i4>68</vt:i4>
      </vt:variant>
      <vt:variant>
        <vt:i4>0</vt:i4>
      </vt:variant>
      <vt:variant>
        <vt:i4>5</vt:i4>
      </vt:variant>
      <vt:variant>
        <vt:lpwstr/>
      </vt:variant>
      <vt:variant>
        <vt:lpwstr>__RefHeading__65784_22461548</vt:lpwstr>
      </vt:variant>
      <vt:variant>
        <vt:i4>3735627</vt:i4>
      </vt:variant>
      <vt:variant>
        <vt:i4>65</vt:i4>
      </vt:variant>
      <vt:variant>
        <vt:i4>0</vt:i4>
      </vt:variant>
      <vt:variant>
        <vt:i4>5</vt:i4>
      </vt:variant>
      <vt:variant>
        <vt:lpwstr/>
      </vt:variant>
      <vt:variant>
        <vt:lpwstr>__RefHeading__65782_22461548</vt:lpwstr>
      </vt:variant>
      <vt:variant>
        <vt:i4>3735625</vt:i4>
      </vt:variant>
      <vt:variant>
        <vt:i4>62</vt:i4>
      </vt:variant>
      <vt:variant>
        <vt:i4>0</vt:i4>
      </vt:variant>
      <vt:variant>
        <vt:i4>5</vt:i4>
      </vt:variant>
      <vt:variant>
        <vt:lpwstr/>
      </vt:variant>
      <vt:variant>
        <vt:lpwstr>__RefHeading__65780_22461548</vt:lpwstr>
      </vt:variant>
      <vt:variant>
        <vt:i4>3539009</vt:i4>
      </vt:variant>
      <vt:variant>
        <vt:i4>59</vt:i4>
      </vt:variant>
      <vt:variant>
        <vt:i4>0</vt:i4>
      </vt:variant>
      <vt:variant>
        <vt:i4>5</vt:i4>
      </vt:variant>
      <vt:variant>
        <vt:lpwstr/>
      </vt:variant>
      <vt:variant>
        <vt:lpwstr>__RefHeading__65778_22461548</vt:lpwstr>
      </vt:variant>
      <vt:variant>
        <vt:i4>3539023</vt:i4>
      </vt:variant>
      <vt:variant>
        <vt:i4>56</vt:i4>
      </vt:variant>
      <vt:variant>
        <vt:i4>0</vt:i4>
      </vt:variant>
      <vt:variant>
        <vt:i4>5</vt:i4>
      </vt:variant>
      <vt:variant>
        <vt:lpwstr/>
      </vt:variant>
      <vt:variant>
        <vt:lpwstr>__RefHeading__65776_22461548</vt:lpwstr>
      </vt:variant>
      <vt:variant>
        <vt:i4>3539021</vt:i4>
      </vt:variant>
      <vt:variant>
        <vt:i4>53</vt:i4>
      </vt:variant>
      <vt:variant>
        <vt:i4>0</vt:i4>
      </vt:variant>
      <vt:variant>
        <vt:i4>5</vt:i4>
      </vt:variant>
      <vt:variant>
        <vt:lpwstr/>
      </vt:variant>
      <vt:variant>
        <vt:lpwstr>__RefHeading__65774_22461548</vt:lpwstr>
      </vt:variant>
      <vt:variant>
        <vt:i4>3539019</vt:i4>
      </vt:variant>
      <vt:variant>
        <vt:i4>50</vt:i4>
      </vt:variant>
      <vt:variant>
        <vt:i4>0</vt:i4>
      </vt:variant>
      <vt:variant>
        <vt:i4>5</vt:i4>
      </vt:variant>
      <vt:variant>
        <vt:lpwstr/>
      </vt:variant>
      <vt:variant>
        <vt:lpwstr>__RefHeading__65772_22461548</vt:lpwstr>
      </vt:variant>
      <vt:variant>
        <vt:i4>3539017</vt:i4>
      </vt:variant>
      <vt:variant>
        <vt:i4>47</vt:i4>
      </vt:variant>
      <vt:variant>
        <vt:i4>0</vt:i4>
      </vt:variant>
      <vt:variant>
        <vt:i4>5</vt:i4>
      </vt:variant>
      <vt:variant>
        <vt:lpwstr/>
      </vt:variant>
      <vt:variant>
        <vt:lpwstr>__RefHeading__65770_22461548</vt:lpwstr>
      </vt:variant>
      <vt:variant>
        <vt:i4>3604545</vt:i4>
      </vt:variant>
      <vt:variant>
        <vt:i4>44</vt:i4>
      </vt:variant>
      <vt:variant>
        <vt:i4>0</vt:i4>
      </vt:variant>
      <vt:variant>
        <vt:i4>5</vt:i4>
      </vt:variant>
      <vt:variant>
        <vt:lpwstr/>
      </vt:variant>
      <vt:variant>
        <vt:lpwstr>__RefHeading__65768_22461548</vt:lpwstr>
      </vt:variant>
      <vt:variant>
        <vt:i4>3604559</vt:i4>
      </vt:variant>
      <vt:variant>
        <vt:i4>41</vt:i4>
      </vt:variant>
      <vt:variant>
        <vt:i4>0</vt:i4>
      </vt:variant>
      <vt:variant>
        <vt:i4>5</vt:i4>
      </vt:variant>
      <vt:variant>
        <vt:lpwstr/>
      </vt:variant>
      <vt:variant>
        <vt:lpwstr>__RefHeading__65766_22461548</vt:lpwstr>
      </vt:variant>
      <vt:variant>
        <vt:i4>3604557</vt:i4>
      </vt:variant>
      <vt:variant>
        <vt:i4>38</vt:i4>
      </vt:variant>
      <vt:variant>
        <vt:i4>0</vt:i4>
      </vt:variant>
      <vt:variant>
        <vt:i4>5</vt:i4>
      </vt:variant>
      <vt:variant>
        <vt:lpwstr/>
      </vt:variant>
      <vt:variant>
        <vt:lpwstr>__RefHeading__65764_22461548</vt:lpwstr>
      </vt:variant>
      <vt:variant>
        <vt:i4>3604555</vt:i4>
      </vt:variant>
      <vt:variant>
        <vt:i4>35</vt:i4>
      </vt:variant>
      <vt:variant>
        <vt:i4>0</vt:i4>
      </vt:variant>
      <vt:variant>
        <vt:i4>5</vt:i4>
      </vt:variant>
      <vt:variant>
        <vt:lpwstr/>
      </vt:variant>
      <vt:variant>
        <vt:lpwstr>__RefHeading__65762_22461548</vt:lpwstr>
      </vt:variant>
      <vt:variant>
        <vt:i4>3604553</vt:i4>
      </vt:variant>
      <vt:variant>
        <vt:i4>32</vt:i4>
      </vt:variant>
      <vt:variant>
        <vt:i4>0</vt:i4>
      </vt:variant>
      <vt:variant>
        <vt:i4>5</vt:i4>
      </vt:variant>
      <vt:variant>
        <vt:lpwstr/>
      </vt:variant>
      <vt:variant>
        <vt:lpwstr>__RefHeading__65760_22461548</vt:lpwstr>
      </vt:variant>
      <vt:variant>
        <vt:i4>3407937</vt:i4>
      </vt:variant>
      <vt:variant>
        <vt:i4>29</vt:i4>
      </vt:variant>
      <vt:variant>
        <vt:i4>0</vt:i4>
      </vt:variant>
      <vt:variant>
        <vt:i4>5</vt:i4>
      </vt:variant>
      <vt:variant>
        <vt:lpwstr/>
      </vt:variant>
      <vt:variant>
        <vt:lpwstr>__RefHeading__65758_22461548</vt:lpwstr>
      </vt:variant>
      <vt:variant>
        <vt:i4>3407951</vt:i4>
      </vt:variant>
      <vt:variant>
        <vt:i4>26</vt:i4>
      </vt:variant>
      <vt:variant>
        <vt:i4>0</vt:i4>
      </vt:variant>
      <vt:variant>
        <vt:i4>5</vt:i4>
      </vt:variant>
      <vt:variant>
        <vt:lpwstr/>
      </vt:variant>
      <vt:variant>
        <vt:lpwstr>__RefHeading__65756_22461548</vt:lpwstr>
      </vt:variant>
      <vt:variant>
        <vt:i4>3407949</vt:i4>
      </vt:variant>
      <vt:variant>
        <vt:i4>23</vt:i4>
      </vt:variant>
      <vt:variant>
        <vt:i4>0</vt:i4>
      </vt:variant>
      <vt:variant>
        <vt:i4>5</vt:i4>
      </vt:variant>
      <vt:variant>
        <vt:lpwstr/>
      </vt:variant>
      <vt:variant>
        <vt:lpwstr>__RefHeading__65754_22461548</vt:lpwstr>
      </vt:variant>
      <vt:variant>
        <vt:i4>3407947</vt:i4>
      </vt:variant>
      <vt:variant>
        <vt:i4>20</vt:i4>
      </vt:variant>
      <vt:variant>
        <vt:i4>0</vt:i4>
      </vt:variant>
      <vt:variant>
        <vt:i4>5</vt:i4>
      </vt:variant>
      <vt:variant>
        <vt:lpwstr/>
      </vt:variant>
      <vt:variant>
        <vt:lpwstr>__RefHeading__65752_22461548</vt:lpwstr>
      </vt:variant>
      <vt:variant>
        <vt:i4>3407945</vt:i4>
      </vt:variant>
      <vt:variant>
        <vt:i4>17</vt:i4>
      </vt:variant>
      <vt:variant>
        <vt:i4>0</vt:i4>
      </vt:variant>
      <vt:variant>
        <vt:i4>5</vt:i4>
      </vt:variant>
      <vt:variant>
        <vt:lpwstr/>
      </vt:variant>
      <vt:variant>
        <vt:lpwstr>__RefHeading__65750_22461548</vt:lpwstr>
      </vt:variant>
      <vt:variant>
        <vt:i4>3473473</vt:i4>
      </vt:variant>
      <vt:variant>
        <vt:i4>14</vt:i4>
      </vt:variant>
      <vt:variant>
        <vt:i4>0</vt:i4>
      </vt:variant>
      <vt:variant>
        <vt:i4>5</vt:i4>
      </vt:variant>
      <vt:variant>
        <vt:lpwstr/>
      </vt:variant>
      <vt:variant>
        <vt:lpwstr>__RefHeading__65748_22461548</vt:lpwstr>
      </vt:variant>
      <vt:variant>
        <vt:i4>3473487</vt:i4>
      </vt:variant>
      <vt:variant>
        <vt:i4>11</vt:i4>
      </vt:variant>
      <vt:variant>
        <vt:i4>0</vt:i4>
      </vt:variant>
      <vt:variant>
        <vt:i4>5</vt:i4>
      </vt:variant>
      <vt:variant>
        <vt:lpwstr/>
      </vt:variant>
      <vt:variant>
        <vt:lpwstr>__RefHeading__65746_22461548</vt:lpwstr>
      </vt:variant>
      <vt:variant>
        <vt:i4>3473485</vt:i4>
      </vt:variant>
      <vt:variant>
        <vt:i4>8</vt:i4>
      </vt:variant>
      <vt:variant>
        <vt:i4>0</vt:i4>
      </vt:variant>
      <vt:variant>
        <vt:i4>5</vt:i4>
      </vt:variant>
      <vt:variant>
        <vt:lpwstr/>
      </vt:variant>
      <vt:variant>
        <vt:lpwstr>__RefHeading__65744_22461548</vt:lpwstr>
      </vt:variant>
      <vt:variant>
        <vt:i4>3473483</vt:i4>
      </vt:variant>
      <vt:variant>
        <vt:i4>5</vt:i4>
      </vt:variant>
      <vt:variant>
        <vt:i4>0</vt:i4>
      </vt:variant>
      <vt:variant>
        <vt:i4>5</vt:i4>
      </vt:variant>
      <vt:variant>
        <vt:lpwstr/>
      </vt:variant>
      <vt:variant>
        <vt:lpwstr>__RefHeading__65742_22461548</vt:lpwstr>
      </vt:variant>
      <vt:variant>
        <vt:i4>3473481</vt:i4>
      </vt:variant>
      <vt:variant>
        <vt:i4>2</vt:i4>
      </vt:variant>
      <vt:variant>
        <vt:i4>0</vt:i4>
      </vt:variant>
      <vt:variant>
        <vt:i4>5</vt:i4>
      </vt:variant>
      <vt:variant>
        <vt:lpwstr/>
      </vt:variant>
      <vt:variant>
        <vt:lpwstr>__RefHeading__65740_22461548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de demande d'aide pour des projets RDI -- Innoviris</dc:title>
  <dc:subject/>
  <dc:creator>Martin Erpicum</dc:creator>
  <cp:keywords>research, development, innovation, brussels, innoviris</cp:keywords>
  <cp:lastModifiedBy>Monserrate Pascual Roca</cp:lastModifiedBy>
  <cp:revision>14</cp:revision>
  <cp:lastPrinted>2020-02-27T13:59:00Z</cp:lastPrinted>
  <dcterms:created xsi:type="dcterms:W3CDTF">2018-09-14T08:13:00Z</dcterms:created>
  <dcterms:modified xsi:type="dcterms:W3CDTF">2020-02-27T13:59:00Z</dcterms:modified>
</cp:coreProperties>
</file>