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91B653A" w14:textId="77777777" w:rsidR="00367624" w:rsidRDefault="00367624" w:rsidP="00697F92">
      <w:pPr>
        <w:ind w:left="284"/>
        <w:jc w:val="center"/>
        <w:rPr>
          <w:rFonts w:cs="Arial"/>
          <w:b/>
          <w:sz w:val="30"/>
          <w:szCs w:val="30"/>
        </w:rPr>
      </w:pPr>
    </w:p>
    <w:p w14:paraId="2619300A" w14:textId="77777777" w:rsidR="004955F5" w:rsidRDefault="004955F5" w:rsidP="00697F92">
      <w:pPr>
        <w:ind w:left="284"/>
        <w:jc w:val="center"/>
        <w:rPr>
          <w:rFonts w:cs="Arial"/>
          <w:b/>
          <w:sz w:val="30"/>
          <w:szCs w:val="30"/>
        </w:rPr>
      </w:pPr>
    </w:p>
    <w:p w14:paraId="6293FAB2" w14:textId="77777777" w:rsidR="004955F5" w:rsidRDefault="004955F5" w:rsidP="00697F92">
      <w:pPr>
        <w:ind w:left="284"/>
        <w:jc w:val="center"/>
        <w:rPr>
          <w:rFonts w:cs="Arial"/>
          <w:b/>
          <w:sz w:val="30"/>
          <w:szCs w:val="30"/>
        </w:rPr>
      </w:pPr>
    </w:p>
    <w:p w14:paraId="3FF9A6A9" w14:textId="5D56CAD8" w:rsidR="00367624" w:rsidRPr="00C35EC4" w:rsidRDefault="00367624" w:rsidP="00697F92">
      <w:pPr>
        <w:ind w:left="284"/>
        <w:jc w:val="center"/>
        <w:rPr>
          <w:rFonts w:cs="Arial"/>
          <w:b/>
          <w:sz w:val="30"/>
          <w:szCs w:val="30"/>
          <w:lang w:val="en-US"/>
        </w:rPr>
      </w:pPr>
      <w:r w:rsidRPr="00C35EC4">
        <w:rPr>
          <w:b/>
          <w:sz w:val="30"/>
          <w:lang w:val="en-US"/>
        </w:rPr>
        <w:t>IPSU</w:t>
      </w:r>
    </w:p>
    <w:p w14:paraId="07E5B674" w14:textId="77777777" w:rsidR="00367624" w:rsidRPr="00C35EC4" w:rsidRDefault="00367624" w:rsidP="00697F92">
      <w:pPr>
        <w:ind w:left="284"/>
        <w:jc w:val="center"/>
        <w:rPr>
          <w:rFonts w:cs="Arial"/>
          <w:b/>
          <w:sz w:val="30"/>
          <w:szCs w:val="30"/>
          <w:lang w:val="en-US"/>
        </w:rPr>
      </w:pPr>
    </w:p>
    <w:p w14:paraId="3A8125E7" w14:textId="11EDE3D0" w:rsidR="00F042EE" w:rsidRPr="00C35EC4" w:rsidRDefault="00F042EE" w:rsidP="00697F92">
      <w:pPr>
        <w:ind w:left="284"/>
        <w:jc w:val="center"/>
        <w:rPr>
          <w:rFonts w:cs="Arial"/>
          <w:b/>
          <w:sz w:val="30"/>
          <w:szCs w:val="30"/>
          <w:lang w:val="en-US"/>
        </w:rPr>
      </w:pPr>
      <w:r w:rsidRPr="00C35EC4">
        <w:rPr>
          <w:b/>
          <w:sz w:val="30"/>
          <w:lang w:val="en-US"/>
        </w:rPr>
        <w:t>International Project Set Up</w:t>
      </w:r>
    </w:p>
    <w:p w14:paraId="02CCF059" w14:textId="77777777" w:rsidR="00367624" w:rsidRPr="00C35EC4" w:rsidRDefault="00367624" w:rsidP="00697F92">
      <w:pPr>
        <w:ind w:left="284"/>
        <w:jc w:val="center"/>
        <w:rPr>
          <w:rFonts w:eastAsia="Times New Roman" w:cs="Arial"/>
          <w:kern w:val="0"/>
          <w:sz w:val="22"/>
          <w:szCs w:val="22"/>
          <w:lang w:val="en-US"/>
        </w:rPr>
      </w:pPr>
    </w:p>
    <w:p w14:paraId="0797DE32" w14:textId="0DBBB7B7" w:rsidR="00F042EE" w:rsidRPr="00C35EC4" w:rsidRDefault="00F042EE" w:rsidP="00697F92">
      <w:pPr>
        <w:ind w:left="284"/>
        <w:jc w:val="center"/>
        <w:rPr>
          <w:rFonts w:cs="Arial"/>
          <w:b/>
          <w:sz w:val="30"/>
          <w:szCs w:val="30"/>
          <w:lang w:val="en-US"/>
        </w:rPr>
      </w:pPr>
      <w:r w:rsidRPr="00C35EC4">
        <w:rPr>
          <w:sz w:val="30"/>
          <w:lang w:val="en-US"/>
        </w:rPr>
        <w:t>(202</w:t>
      </w:r>
      <w:r w:rsidR="0051006C">
        <w:rPr>
          <w:sz w:val="30"/>
          <w:lang w:val="en-US"/>
        </w:rPr>
        <w:t>5</w:t>
      </w:r>
      <w:r w:rsidRPr="00C35EC4">
        <w:rPr>
          <w:sz w:val="30"/>
          <w:lang w:val="en-US"/>
        </w:rPr>
        <w:t>)</w:t>
      </w:r>
    </w:p>
    <w:p w14:paraId="6833DE62" w14:textId="77777777" w:rsidR="00F042EE" w:rsidRPr="00C35EC4" w:rsidRDefault="00F042EE" w:rsidP="00697F92">
      <w:pPr>
        <w:ind w:left="284"/>
        <w:jc w:val="center"/>
        <w:rPr>
          <w:rFonts w:cs="Arial"/>
          <w:b/>
          <w:sz w:val="30"/>
          <w:szCs w:val="30"/>
          <w:lang w:val="en-US"/>
        </w:rPr>
      </w:pPr>
    </w:p>
    <w:p w14:paraId="4524E2F7" w14:textId="77777777" w:rsidR="00367624" w:rsidRPr="00C35EC4" w:rsidRDefault="00367624" w:rsidP="00697F92">
      <w:pPr>
        <w:ind w:left="284"/>
        <w:jc w:val="center"/>
        <w:rPr>
          <w:rFonts w:cs="Arial"/>
          <w:b/>
          <w:sz w:val="30"/>
          <w:szCs w:val="30"/>
          <w:lang w:val="en-US"/>
        </w:rPr>
      </w:pPr>
    </w:p>
    <w:p w14:paraId="033FABD9" w14:textId="77777777" w:rsidR="00367624" w:rsidRPr="00C35EC4" w:rsidRDefault="00367624" w:rsidP="00697F92">
      <w:pPr>
        <w:ind w:left="284"/>
        <w:jc w:val="center"/>
        <w:rPr>
          <w:rFonts w:cs="Arial"/>
          <w:b/>
          <w:sz w:val="30"/>
          <w:szCs w:val="30"/>
          <w:lang w:val="en-US"/>
        </w:rPr>
      </w:pPr>
    </w:p>
    <w:p w14:paraId="48DA2ACD" w14:textId="6053A549" w:rsidR="00F042EE" w:rsidRPr="00697F92" w:rsidRDefault="00F042EE" w:rsidP="00697F92">
      <w:pPr>
        <w:ind w:left="284"/>
        <w:jc w:val="center"/>
        <w:rPr>
          <w:rFonts w:cs="Arial"/>
          <w:b/>
          <w:sz w:val="30"/>
          <w:szCs w:val="30"/>
        </w:rPr>
      </w:pPr>
      <w:r>
        <w:rPr>
          <w:b/>
          <w:sz w:val="30"/>
        </w:rPr>
        <w:t xml:space="preserve">Financieringsaanvraagformulier </w:t>
      </w:r>
    </w:p>
    <w:p w14:paraId="560AE6F8" w14:textId="77777777" w:rsidR="004955F5" w:rsidRDefault="004955F5" w:rsidP="004955F5">
      <w:pPr>
        <w:ind w:left="284"/>
        <w:jc w:val="center"/>
        <w:rPr>
          <w:rFonts w:cs="Arial"/>
          <w:b/>
          <w:bCs/>
          <w:sz w:val="30"/>
          <w:szCs w:val="30"/>
        </w:rPr>
      </w:pPr>
    </w:p>
    <w:p w14:paraId="1EF35AF0" w14:textId="15245025" w:rsidR="004955F5" w:rsidRDefault="005C5BEE" w:rsidP="004955F5">
      <w:pPr>
        <w:ind w:left="284"/>
        <w:jc w:val="center"/>
        <w:rPr>
          <w:rFonts w:cs="Arial"/>
          <w:b/>
          <w:bCs/>
          <w:sz w:val="24"/>
        </w:rPr>
      </w:pPr>
      <w:r>
        <w:rPr>
          <w:b/>
          <w:sz w:val="24"/>
        </w:rPr>
        <w:t xml:space="preserve">Stuur de financieringsaanvraag digitaal naar </w:t>
      </w:r>
      <w:r w:rsidRPr="005C5BEE">
        <w:rPr>
          <w:b/>
          <w:bCs/>
          <w:sz w:val="24"/>
        </w:rPr>
        <w:fldChar w:fldCharType="begin"/>
      </w:r>
      <w:r w:rsidRPr="005C5BEE">
        <w:rPr>
          <w:b/>
          <w:bCs/>
          <w:sz w:val="24"/>
        </w:rPr>
        <w:fldChar w:fldCharType="end"/>
      </w:r>
      <w:hyperlink r:id="rId8" w:tooltip="mailto:funding-request@innoviris.brussels" w:history="1">
        <w:r>
          <w:rPr>
            <w:b/>
            <w:sz w:val="24"/>
          </w:rPr>
          <w:t>funding-request@innoviris.brussels</w:t>
        </w:r>
      </w:hyperlink>
      <w:r>
        <w:rPr>
          <w:b/>
          <w:sz w:val="24"/>
        </w:rPr>
        <w:t xml:space="preserve"> </w:t>
      </w:r>
      <w:proofErr w:type="gramStart"/>
      <w:r>
        <w:rPr>
          <w:b/>
          <w:sz w:val="24"/>
        </w:rPr>
        <w:t>en</w:t>
      </w:r>
      <w:proofErr w:type="gramEnd"/>
      <w:r>
        <w:rPr>
          <w:b/>
          <w:sz w:val="24"/>
        </w:rPr>
        <w:t xml:space="preserve"> </w:t>
      </w:r>
      <w:hyperlink r:id="rId9" w:history="1">
        <w:r>
          <w:rPr>
            <w:rStyle w:val="Lienhypertexte"/>
            <w:b/>
            <w:sz w:val="24"/>
          </w:rPr>
          <w:t>ghubert@innoviris.brussels</w:t>
        </w:r>
      </w:hyperlink>
    </w:p>
    <w:p w14:paraId="7B02E531" w14:textId="77777777" w:rsidR="00F96A6A" w:rsidRDefault="00F96A6A" w:rsidP="004955F5">
      <w:pPr>
        <w:ind w:left="284"/>
        <w:jc w:val="center"/>
        <w:rPr>
          <w:rFonts w:cs="Arial"/>
          <w:b/>
          <w:bCs/>
          <w:sz w:val="24"/>
        </w:rPr>
      </w:pPr>
    </w:p>
    <w:p w14:paraId="3D3B8EB1" w14:textId="4FAF21D3" w:rsidR="00F96A6A" w:rsidRPr="005C5BEE" w:rsidRDefault="00F96A6A" w:rsidP="004955F5">
      <w:pPr>
        <w:ind w:left="284"/>
        <w:jc w:val="center"/>
        <w:rPr>
          <w:rFonts w:cs="Arial"/>
          <w:b/>
          <w:bCs/>
          <w:sz w:val="24"/>
        </w:rPr>
      </w:pPr>
      <w:r>
        <w:rPr>
          <w:b/>
          <w:sz w:val="24"/>
        </w:rPr>
        <w:t>(Dit formulier mag in het Engels worden ingevuld)</w:t>
      </w:r>
    </w:p>
    <w:p w14:paraId="510F7D61" w14:textId="77777777" w:rsidR="004955F5" w:rsidRDefault="004955F5" w:rsidP="004955F5">
      <w:pPr>
        <w:ind w:left="284"/>
        <w:jc w:val="center"/>
        <w:rPr>
          <w:rFonts w:cs="Arial"/>
          <w:b/>
          <w:bCs/>
          <w:sz w:val="30"/>
          <w:szCs w:val="30"/>
        </w:rPr>
      </w:pPr>
    </w:p>
    <w:p w14:paraId="5BBF7198" w14:textId="77777777" w:rsidR="004955F5" w:rsidRDefault="004955F5" w:rsidP="004955F5">
      <w:pPr>
        <w:ind w:left="284"/>
        <w:jc w:val="center"/>
        <w:rPr>
          <w:rFonts w:cs="Arial"/>
          <w:b/>
          <w:bCs/>
          <w:sz w:val="30"/>
          <w:szCs w:val="30"/>
        </w:rPr>
      </w:pPr>
    </w:p>
    <w:p w14:paraId="3100CED5" w14:textId="77777777" w:rsidR="00990EA9" w:rsidRDefault="00990EA9" w:rsidP="004955F5">
      <w:pPr>
        <w:ind w:left="284"/>
        <w:jc w:val="center"/>
        <w:rPr>
          <w:rFonts w:cs="Arial"/>
          <w:b/>
          <w:bCs/>
          <w:sz w:val="30"/>
          <w:szCs w:val="30"/>
        </w:rPr>
      </w:pPr>
    </w:p>
    <w:p w14:paraId="00253D09" w14:textId="5A49C961" w:rsidR="001E7F60" w:rsidRPr="00367624" w:rsidRDefault="001E7F60" w:rsidP="004955F5">
      <w:pPr>
        <w:ind w:left="284"/>
        <w:jc w:val="center"/>
        <w:rPr>
          <w:rFonts w:cs="Arial"/>
          <w:bCs/>
          <w:i/>
          <w:iCs/>
          <w:sz w:val="30"/>
          <w:szCs w:val="30"/>
        </w:rPr>
      </w:pPr>
      <w:r>
        <w:rPr>
          <w:i/>
          <w:sz w:val="30"/>
        </w:rPr>
        <w:t>Naam van de aanvrager</w:t>
      </w:r>
    </w:p>
    <w:p w14:paraId="6E52E8CF" w14:textId="77777777" w:rsidR="001E7F60" w:rsidRPr="00096312" w:rsidRDefault="001E7F60" w:rsidP="004955F5">
      <w:pPr>
        <w:ind w:left="284"/>
        <w:jc w:val="center"/>
        <w:rPr>
          <w:rFonts w:cs="Arial"/>
          <w:b/>
          <w:sz w:val="30"/>
          <w:szCs w:val="30"/>
        </w:rPr>
      </w:pPr>
    </w:p>
    <w:p w14:paraId="13B16074" w14:textId="77777777" w:rsidR="00F042EE" w:rsidRPr="00096312" w:rsidRDefault="00F042EE" w:rsidP="004955F5">
      <w:pPr>
        <w:ind w:left="284"/>
        <w:jc w:val="center"/>
        <w:rPr>
          <w:rFonts w:cs="Arial"/>
          <w:b/>
          <w:sz w:val="30"/>
          <w:szCs w:val="30"/>
        </w:rPr>
      </w:pPr>
      <w:r>
        <w:rPr>
          <w:i/>
          <w:sz w:val="30"/>
        </w:rPr>
        <w:t>'Titel van het project'</w:t>
      </w:r>
    </w:p>
    <w:p w14:paraId="2BF62290" w14:textId="77777777" w:rsidR="004243E4" w:rsidRDefault="004243E4" w:rsidP="00697F92">
      <w:pPr>
        <w:tabs>
          <w:tab w:val="left" w:pos="709"/>
        </w:tabs>
        <w:suppressAutoHyphens w:val="0"/>
        <w:spacing w:line="288" w:lineRule="auto"/>
        <w:ind w:left="284"/>
        <w:jc w:val="center"/>
        <w:rPr>
          <w:rFonts w:cs="Arial"/>
          <w:b/>
          <w:kern w:val="0"/>
          <w:szCs w:val="20"/>
          <w:u w:val="single"/>
        </w:rPr>
      </w:pPr>
    </w:p>
    <w:p w14:paraId="5370259C" w14:textId="282B6A10" w:rsidR="00543BD6" w:rsidRPr="00096312" w:rsidRDefault="00F042EE" w:rsidP="00697F92">
      <w:pPr>
        <w:widowControl/>
        <w:suppressAutoHyphens w:val="0"/>
        <w:ind w:left="426"/>
        <w:jc w:val="center"/>
        <w:rPr>
          <w:rFonts w:eastAsia="Microsoft YaHei" w:cs="Arial"/>
          <w:b/>
          <w:bCs/>
          <w:sz w:val="32"/>
          <w:szCs w:val="32"/>
        </w:rPr>
      </w:pPr>
      <w:r w:rsidRPr="00096312">
        <w:br w:type="page"/>
      </w:r>
    </w:p>
    <w:p w14:paraId="3DB71D7C" w14:textId="77777777" w:rsidR="00D24949" w:rsidRDefault="00D24949">
      <w:pPr>
        <w:pStyle w:val="TitreTR"/>
        <w:rPr>
          <w:rFonts w:cs="Arial"/>
        </w:rPr>
      </w:pPr>
    </w:p>
    <w:p w14:paraId="5269AE6F" w14:textId="343A5AB8" w:rsidR="00543BD6" w:rsidRDefault="00543BD6">
      <w:pPr>
        <w:pStyle w:val="TitreTR"/>
        <w:rPr>
          <w:rFonts w:cs="Arial"/>
        </w:rPr>
      </w:pPr>
      <w:r>
        <w:t>Inhoudsopgave</w:t>
      </w:r>
    </w:p>
    <w:p w14:paraId="5FCC1B26" w14:textId="77777777" w:rsidR="00D24949" w:rsidRDefault="00D24949">
      <w:pPr>
        <w:pStyle w:val="TitreTR"/>
        <w:rPr>
          <w:rFonts w:cs="Arial"/>
        </w:rPr>
      </w:pPr>
    </w:p>
    <w:p w14:paraId="676D3906" w14:textId="77777777" w:rsidR="00D24949" w:rsidRDefault="00D24949">
      <w:pPr>
        <w:pStyle w:val="TitreTR"/>
        <w:rPr>
          <w:rFonts w:cs="Arial"/>
        </w:rPr>
      </w:pPr>
    </w:p>
    <w:p w14:paraId="0EA0E978" w14:textId="34F2F351" w:rsidR="00D24949" w:rsidRPr="00096312" w:rsidRDefault="00D24949">
      <w:pPr>
        <w:pStyle w:val="TitreTR"/>
        <w:rPr>
          <w:rFonts w:cs="Arial"/>
        </w:rPr>
        <w:sectPr w:rsidR="00D24949" w:rsidRPr="00096312" w:rsidSect="00DC2421">
          <w:headerReference w:type="default" r:id="rId10"/>
          <w:footerReference w:type="default" r:id="rId11"/>
          <w:type w:val="continuous"/>
          <w:pgSz w:w="11907" w:h="16839" w:code="9"/>
          <w:pgMar w:top="2648" w:right="1134" w:bottom="1974" w:left="1134" w:header="1134" w:footer="1134" w:gutter="0"/>
          <w:cols w:space="720"/>
          <w:docGrid w:linePitch="312"/>
        </w:sectPr>
      </w:pPr>
    </w:p>
    <w:p w14:paraId="49270C01" w14:textId="1C01BBA1" w:rsidR="001A49F8" w:rsidRDefault="00543BD6">
      <w:pPr>
        <w:pStyle w:val="TM1"/>
        <w:tabs>
          <w:tab w:val="left" w:pos="1132"/>
          <w:tab w:val="right" w:leader="dot" w:pos="9629"/>
        </w:tabs>
        <w:rPr>
          <w:rFonts w:asciiTheme="minorHAnsi" w:eastAsiaTheme="minorEastAsia" w:hAnsiTheme="minorHAnsi" w:cstheme="minorBidi"/>
          <w:noProof/>
          <w:kern w:val="2"/>
          <w:sz w:val="24"/>
          <w:lang w:val="fr-BE" w:eastAsia="fr-BE" w:bidi="ar-SA"/>
          <w14:ligatures w14:val="standardContextual"/>
        </w:rPr>
      </w:pPr>
      <w:r w:rsidRPr="00096312">
        <w:rPr>
          <w:rFonts w:cs="Arial"/>
        </w:rPr>
        <w:fldChar w:fldCharType="begin"/>
      </w:r>
      <w:r w:rsidRPr="00096312">
        <w:rPr>
          <w:rFonts w:cs="Arial"/>
        </w:rPr>
        <w:instrText xml:space="preserve"> TOC \f \o "1-9" \o "1-9" \h</w:instrText>
      </w:r>
      <w:r w:rsidRPr="00096312">
        <w:rPr>
          <w:rFonts w:cs="Arial"/>
        </w:rPr>
        <w:fldChar w:fldCharType="separate"/>
      </w:r>
      <w:hyperlink w:anchor="_Toc188876416" w:history="1">
        <w:r w:rsidR="001A49F8" w:rsidRPr="006354E1">
          <w:rPr>
            <w:rStyle w:val="Lienhypertexte"/>
            <w:rFonts w:cs="Arial"/>
            <w:b/>
            <w:bCs/>
            <w:noProof/>
          </w:rPr>
          <w:t>Deel A.</w:t>
        </w:r>
        <w:r w:rsidR="001A49F8">
          <w:rPr>
            <w:rFonts w:asciiTheme="minorHAnsi" w:eastAsiaTheme="minorEastAsia" w:hAnsiTheme="minorHAnsi" w:cstheme="minorBidi"/>
            <w:noProof/>
            <w:kern w:val="2"/>
            <w:sz w:val="24"/>
            <w:lang w:val="fr-BE" w:eastAsia="fr-BE" w:bidi="ar-SA"/>
            <w14:ligatures w14:val="standardContextual"/>
          </w:rPr>
          <w:tab/>
        </w:r>
        <w:r w:rsidR="001A49F8" w:rsidRPr="006354E1">
          <w:rPr>
            <w:rStyle w:val="Lienhypertexte"/>
            <w:noProof/>
          </w:rPr>
          <w:t>Samenvattende fiche</w:t>
        </w:r>
        <w:r w:rsidR="001A49F8">
          <w:rPr>
            <w:noProof/>
          </w:rPr>
          <w:tab/>
        </w:r>
        <w:r w:rsidR="001A49F8">
          <w:rPr>
            <w:noProof/>
          </w:rPr>
          <w:fldChar w:fldCharType="begin"/>
        </w:r>
        <w:r w:rsidR="001A49F8">
          <w:rPr>
            <w:noProof/>
          </w:rPr>
          <w:instrText xml:space="preserve"> PAGEREF _Toc188876416 \h </w:instrText>
        </w:r>
        <w:r w:rsidR="001A49F8">
          <w:rPr>
            <w:noProof/>
          </w:rPr>
        </w:r>
        <w:r w:rsidR="001A49F8">
          <w:rPr>
            <w:noProof/>
          </w:rPr>
          <w:fldChar w:fldCharType="separate"/>
        </w:r>
        <w:r w:rsidR="001A49F8">
          <w:rPr>
            <w:noProof/>
          </w:rPr>
          <w:t>3</w:t>
        </w:r>
        <w:r w:rsidR="001A49F8">
          <w:rPr>
            <w:noProof/>
          </w:rPr>
          <w:fldChar w:fldCharType="end"/>
        </w:r>
      </w:hyperlink>
    </w:p>
    <w:p w14:paraId="7A046ABC" w14:textId="1AA5702F" w:rsidR="001A49F8" w:rsidRDefault="001A49F8">
      <w:pPr>
        <w:pStyle w:val="TM2"/>
        <w:tabs>
          <w:tab w:val="left" w:pos="1132"/>
        </w:tabs>
        <w:rPr>
          <w:rFonts w:asciiTheme="minorHAnsi" w:eastAsiaTheme="minorEastAsia" w:hAnsiTheme="minorHAnsi" w:cstheme="minorBidi"/>
          <w:noProof/>
          <w:kern w:val="2"/>
          <w:sz w:val="24"/>
          <w:lang w:val="fr-BE" w:eastAsia="fr-BE" w:bidi="ar-SA"/>
          <w14:ligatures w14:val="standardContextual"/>
        </w:rPr>
      </w:pPr>
      <w:hyperlink w:anchor="_Toc188876417" w:history="1">
        <w:r w:rsidRPr="006354E1">
          <w:rPr>
            <w:rStyle w:val="Lienhypertexte"/>
            <w:rFonts w:cs="Arial"/>
            <w:noProof/>
          </w:rPr>
          <w:t>A.1.</w:t>
        </w:r>
        <w:r>
          <w:rPr>
            <w:rFonts w:asciiTheme="minorHAnsi" w:eastAsiaTheme="minorEastAsia" w:hAnsiTheme="minorHAnsi" w:cstheme="minorBidi"/>
            <w:noProof/>
            <w:kern w:val="2"/>
            <w:sz w:val="24"/>
            <w:lang w:val="fr-BE" w:eastAsia="fr-BE" w:bidi="ar-SA"/>
            <w14:ligatures w14:val="standardContextual"/>
          </w:rPr>
          <w:tab/>
        </w:r>
        <w:r w:rsidRPr="006354E1">
          <w:rPr>
            <w:rStyle w:val="Lienhypertexte"/>
            <w:noProof/>
          </w:rPr>
          <w:t>Identiteit van de aanvrager</w:t>
        </w:r>
        <w:r>
          <w:rPr>
            <w:noProof/>
          </w:rPr>
          <w:tab/>
        </w:r>
        <w:r>
          <w:rPr>
            <w:noProof/>
          </w:rPr>
          <w:fldChar w:fldCharType="begin"/>
        </w:r>
        <w:r>
          <w:rPr>
            <w:noProof/>
          </w:rPr>
          <w:instrText xml:space="preserve"> PAGEREF _Toc188876417 \h </w:instrText>
        </w:r>
        <w:r>
          <w:rPr>
            <w:noProof/>
          </w:rPr>
        </w:r>
        <w:r>
          <w:rPr>
            <w:noProof/>
          </w:rPr>
          <w:fldChar w:fldCharType="separate"/>
        </w:r>
        <w:r>
          <w:rPr>
            <w:noProof/>
          </w:rPr>
          <w:t>3</w:t>
        </w:r>
        <w:r>
          <w:rPr>
            <w:noProof/>
          </w:rPr>
          <w:fldChar w:fldCharType="end"/>
        </w:r>
      </w:hyperlink>
    </w:p>
    <w:p w14:paraId="167FAF7A" w14:textId="4E20636A" w:rsidR="001A49F8" w:rsidRDefault="001A49F8">
      <w:pPr>
        <w:pStyle w:val="TM2"/>
        <w:tabs>
          <w:tab w:val="left" w:pos="1132"/>
        </w:tabs>
        <w:rPr>
          <w:rFonts w:asciiTheme="minorHAnsi" w:eastAsiaTheme="minorEastAsia" w:hAnsiTheme="minorHAnsi" w:cstheme="minorBidi"/>
          <w:noProof/>
          <w:kern w:val="2"/>
          <w:sz w:val="24"/>
          <w:lang w:val="fr-BE" w:eastAsia="fr-BE" w:bidi="ar-SA"/>
          <w14:ligatures w14:val="standardContextual"/>
        </w:rPr>
      </w:pPr>
      <w:hyperlink w:anchor="_Toc188876418" w:history="1">
        <w:r w:rsidRPr="006354E1">
          <w:rPr>
            <w:rStyle w:val="Lienhypertexte"/>
            <w:rFonts w:cs="Arial"/>
            <w:noProof/>
          </w:rPr>
          <w:t>A.2.</w:t>
        </w:r>
        <w:r>
          <w:rPr>
            <w:rFonts w:asciiTheme="minorHAnsi" w:eastAsiaTheme="minorEastAsia" w:hAnsiTheme="minorHAnsi" w:cstheme="minorBidi"/>
            <w:noProof/>
            <w:kern w:val="2"/>
            <w:sz w:val="24"/>
            <w:lang w:val="fr-BE" w:eastAsia="fr-BE" w:bidi="ar-SA"/>
            <w14:ligatures w14:val="standardContextual"/>
          </w:rPr>
          <w:tab/>
        </w:r>
        <w:r w:rsidRPr="006354E1">
          <w:rPr>
            <w:rStyle w:val="Lienhypertexte"/>
            <w:noProof/>
          </w:rPr>
          <w:t>Persoon (personen) voor de montage van het project</w:t>
        </w:r>
        <w:r>
          <w:rPr>
            <w:noProof/>
          </w:rPr>
          <w:tab/>
        </w:r>
        <w:r>
          <w:rPr>
            <w:noProof/>
          </w:rPr>
          <w:fldChar w:fldCharType="begin"/>
        </w:r>
        <w:r>
          <w:rPr>
            <w:noProof/>
          </w:rPr>
          <w:instrText xml:space="preserve"> PAGEREF _Toc188876418 \h </w:instrText>
        </w:r>
        <w:r>
          <w:rPr>
            <w:noProof/>
          </w:rPr>
        </w:r>
        <w:r>
          <w:rPr>
            <w:noProof/>
          </w:rPr>
          <w:fldChar w:fldCharType="separate"/>
        </w:r>
        <w:r>
          <w:rPr>
            <w:noProof/>
          </w:rPr>
          <w:t>3</w:t>
        </w:r>
        <w:r>
          <w:rPr>
            <w:noProof/>
          </w:rPr>
          <w:fldChar w:fldCharType="end"/>
        </w:r>
      </w:hyperlink>
    </w:p>
    <w:p w14:paraId="3B7B947E" w14:textId="5CFFAE10" w:rsidR="001A49F8" w:rsidRDefault="001A49F8">
      <w:pPr>
        <w:pStyle w:val="TM2"/>
        <w:tabs>
          <w:tab w:val="left" w:pos="1132"/>
        </w:tabs>
        <w:rPr>
          <w:rFonts w:asciiTheme="minorHAnsi" w:eastAsiaTheme="minorEastAsia" w:hAnsiTheme="minorHAnsi" w:cstheme="minorBidi"/>
          <w:noProof/>
          <w:kern w:val="2"/>
          <w:sz w:val="24"/>
          <w:lang w:val="fr-BE" w:eastAsia="fr-BE" w:bidi="ar-SA"/>
          <w14:ligatures w14:val="standardContextual"/>
        </w:rPr>
      </w:pPr>
      <w:hyperlink w:anchor="_Toc188876419" w:history="1">
        <w:r w:rsidRPr="006354E1">
          <w:rPr>
            <w:rStyle w:val="Lienhypertexte"/>
            <w:rFonts w:cs="Arial"/>
            <w:noProof/>
          </w:rPr>
          <w:t>A.3.</w:t>
        </w:r>
        <w:r>
          <w:rPr>
            <w:rFonts w:asciiTheme="minorHAnsi" w:eastAsiaTheme="minorEastAsia" w:hAnsiTheme="minorHAnsi" w:cstheme="minorBidi"/>
            <w:noProof/>
            <w:kern w:val="2"/>
            <w:sz w:val="24"/>
            <w:lang w:val="fr-BE" w:eastAsia="fr-BE" w:bidi="ar-SA"/>
            <w14:ligatures w14:val="standardContextual"/>
          </w:rPr>
          <w:tab/>
        </w:r>
        <w:r w:rsidRPr="006354E1">
          <w:rPr>
            <w:rStyle w:val="Lienhypertexte"/>
            <w:noProof/>
          </w:rPr>
          <w:t>Historiek en activiteiten</w:t>
        </w:r>
        <w:r>
          <w:rPr>
            <w:noProof/>
          </w:rPr>
          <w:tab/>
        </w:r>
        <w:r>
          <w:rPr>
            <w:noProof/>
          </w:rPr>
          <w:fldChar w:fldCharType="begin"/>
        </w:r>
        <w:r>
          <w:rPr>
            <w:noProof/>
          </w:rPr>
          <w:instrText xml:space="preserve"> PAGEREF _Toc188876419 \h </w:instrText>
        </w:r>
        <w:r>
          <w:rPr>
            <w:noProof/>
          </w:rPr>
        </w:r>
        <w:r>
          <w:rPr>
            <w:noProof/>
          </w:rPr>
          <w:fldChar w:fldCharType="separate"/>
        </w:r>
        <w:r>
          <w:rPr>
            <w:noProof/>
          </w:rPr>
          <w:t>4</w:t>
        </w:r>
        <w:r>
          <w:rPr>
            <w:noProof/>
          </w:rPr>
          <w:fldChar w:fldCharType="end"/>
        </w:r>
      </w:hyperlink>
    </w:p>
    <w:p w14:paraId="0EFC6FF5" w14:textId="64A2E8D0" w:rsidR="001A49F8" w:rsidRDefault="001A49F8">
      <w:pPr>
        <w:pStyle w:val="TM2"/>
        <w:tabs>
          <w:tab w:val="left" w:pos="1132"/>
        </w:tabs>
        <w:rPr>
          <w:rFonts w:asciiTheme="minorHAnsi" w:eastAsiaTheme="minorEastAsia" w:hAnsiTheme="minorHAnsi" w:cstheme="minorBidi"/>
          <w:noProof/>
          <w:kern w:val="2"/>
          <w:sz w:val="24"/>
          <w:lang w:val="fr-BE" w:eastAsia="fr-BE" w:bidi="ar-SA"/>
          <w14:ligatures w14:val="standardContextual"/>
        </w:rPr>
      </w:pPr>
      <w:hyperlink w:anchor="_Toc188876420" w:history="1">
        <w:r w:rsidRPr="006354E1">
          <w:rPr>
            <w:rStyle w:val="Lienhypertexte"/>
            <w:rFonts w:cs="Arial"/>
            <w:noProof/>
          </w:rPr>
          <w:t>A.4.</w:t>
        </w:r>
        <w:r>
          <w:rPr>
            <w:rFonts w:asciiTheme="minorHAnsi" w:eastAsiaTheme="minorEastAsia" w:hAnsiTheme="minorHAnsi" w:cstheme="minorBidi"/>
            <w:noProof/>
            <w:kern w:val="2"/>
            <w:sz w:val="24"/>
            <w:lang w:val="fr-BE" w:eastAsia="fr-BE" w:bidi="ar-SA"/>
            <w14:ligatures w14:val="standardContextual"/>
          </w:rPr>
          <w:tab/>
        </w:r>
        <w:r w:rsidRPr="006354E1">
          <w:rPr>
            <w:rStyle w:val="Lienhypertexte"/>
            <w:noProof/>
          </w:rPr>
          <w:t>Voorgaande internationale projecten</w:t>
        </w:r>
        <w:r>
          <w:rPr>
            <w:noProof/>
          </w:rPr>
          <w:tab/>
        </w:r>
        <w:r>
          <w:rPr>
            <w:noProof/>
          </w:rPr>
          <w:fldChar w:fldCharType="begin"/>
        </w:r>
        <w:r>
          <w:rPr>
            <w:noProof/>
          </w:rPr>
          <w:instrText xml:space="preserve"> PAGEREF _Toc188876420 \h </w:instrText>
        </w:r>
        <w:r>
          <w:rPr>
            <w:noProof/>
          </w:rPr>
        </w:r>
        <w:r>
          <w:rPr>
            <w:noProof/>
          </w:rPr>
          <w:fldChar w:fldCharType="separate"/>
        </w:r>
        <w:r>
          <w:rPr>
            <w:noProof/>
          </w:rPr>
          <w:t>4</w:t>
        </w:r>
        <w:r>
          <w:rPr>
            <w:noProof/>
          </w:rPr>
          <w:fldChar w:fldCharType="end"/>
        </w:r>
      </w:hyperlink>
    </w:p>
    <w:p w14:paraId="055FB6BD" w14:textId="74C1ECC6" w:rsidR="001A49F8" w:rsidRDefault="001A49F8">
      <w:pPr>
        <w:pStyle w:val="TM1"/>
        <w:tabs>
          <w:tab w:val="left" w:pos="1132"/>
          <w:tab w:val="right" w:leader="dot" w:pos="9629"/>
        </w:tabs>
        <w:rPr>
          <w:rFonts w:asciiTheme="minorHAnsi" w:eastAsiaTheme="minorEastAsia" w:hAnsiTheme="minorHAnsi" w:cstheme="minorBidi"/>
          <w:noProof/>
          <w:kern w:val="2"/>
          <w:sz w:val="24"/>
          <w:lang w:val="fr-BE" w:eastAsia="fr-BE" w:bidi="ar-SA"/>
          <w14:ligatures w14:val="standardContextual"/>
        </w:rPr>
      </w:pPr>
      <w:hyperlink w:anchor="_Toc188876421" w:history="1">
        <w:r w:rsidRPr="006354E1">
          <w:rPr>
            <w:rStyle w:val="Lienhypertexte"/>
            <w:rFonts w:cs="Arial"/>
            <w:b/>
            <w:bCs/>
            <w:noProof/>
          </w:rPr>
          <w:t>Deel B.</w:t>
        </w:r>
        <w:r>
          <w:rPr>
            <w:rFonts w:asciiTheme="minorHAnsi" w:eastAsiaTheme="minorEastAsia" w:hAnsiTheme="minorHAnsi" w:cstheme="minorBidi"/>
            <w:noProof/>
            <w:kern w:val="2"/>
            <w:sz w:val="24"/>
            <w:lang w:val="fr-BE" w:eastAsia="fr-BE" w:bidi="ar-SA"/>
            <w14:ligatures w14:val="standardContextual"/>
          </w:rPr>
          <w:tab/>
        </w:r>
        <w:r w:rsidRPr="006354E1">
          <w:rPr>
            <w:rStyle w:val="Lienhypertexte"/>
            <w:noProof/>
          </w:rPr>
          <w:t>Presentatie van het internationaal project</w:t>
        </w:r>
        <w:r>
          <w:rPr>
            <w:noProof/>
          </w:rPr>
          <w:tab/>
        </w:r>
        <w:r>
          <w:rPr>
            <w:noProof/>
          </w:rPr>
          <w:fldChar w:fldCharType="begin"/>
        </w:r>
        <w:r>
          <w:rPr>
            <w:noProof/>
          </w:rPr>
          <w:instrText xml:space="preserve"> PAGEREF _Toc188876421 \h </w:instrText>
        </w:r>
        <w:r>
          <w:rPr>
            <w:noProof/>
          </w:rPr>
        </w:r>
        <w:r>
          <w:rPr>
            <w:noProof/>
          </w:rPr>
          <w:fldChar w:fldCharType="separate"/>
        </w:r>
        <w:r>
          <w:rPr>
            <w:noProof/>
          </w:rPr>
          <w:t>5</w:t>
        </w:r>
        <w:r>
          <w:rPr>
            <w:noProof/>
          </w:rPr>
          <w:fldChar w:fldCharType="end"/>
        </w:r>
      </w:hyperlink>
    </w:p>
    <w:p w14:paraId="43F234FF" w14:textId="097ED777" w:rsidR="001A49F8" w:rsidRDefault="001A49F8">
      <w:pPr>
        <w:pStyle w:val="TM2"/>
        <w:tabs>
          <w:tab w:val="left" w:pos="1132"/>
        </w:tabs>
        <w:rPr>
          <w:rFonts w:asciiTheme="minorHAnsi" w:eastAsiaTheme="minorEastAsia" w:hAnsiTheme="minorHAnsi" w:cstheme="minorBidi"/>
          <w:noProof/>
          <w:kern w:val="2"/>
          <w:sz w:val="24"/>
          <w:lang w:val="fr-BE" w:eastAsia="fr-BE" w:bidi="ar-SA"/>
          <w14:ligatures w14:val="standardContextual"/>
        </w:rPr>
      </w:pPr>
      <w:hyperlink w:anchor="_Toc188876422" w:history="1">
        <w:r w:rsidRPr="006354E1">
          <w:rPr>
            <w:rStyle w:val="Lienhypertexte"/>
            <w:rFonts w:cs="Arial"/>
            <w:noProof/>
          </w:rPr>
          <w:t>B.1.</w:t>
        </w:r>
        <w:r>
          <w:rPr>
            <w:rFonts w:asciiTheme="minorHAnsi" w:eastAsiaTheme="minorEastAsia" w:hAnsiTheme="minorHAnsi" w:cstheme="minorBidi"/>
            <w:noProof/>
            <w:kern w:val="2"/>
            <w:sz w:val="24"/>
            <w:lang w:val="fr-BE" w:eastAsia="fr-BE" w:bidi="ar-SA"/>
            <w14:ligatures w14:val="standardContextual"/>
          </w:rPr>
          <w:tab/>
        </w:r>
        <w:r w:rsidRPr="006354E1">
          <w:rPr>
            <w:rStyle w:val="Lienhypertexte"/>
            <w:noProof/>
          </w:rPr>
          <w:t>Programma waarvoor een project zal worden ingediend</w:t>
        </w:r>
        <w:r>
          <w:rPr>
            <w:noProof/>
          </w:rPr>
          <w:tab/>
        </w:r>
        <w:r>
          <w:rPr>
            <w:noProof/>
          </w:rPr>
          <w:fldChar w:fldCharType="begin"/>
        </w:r>
        <w:r>
          <w:rPr>
            <w:noProof/>
          </w:rPr>
          <w:instrText xml:space="preserve"> PAGEREF _Toc188876422 \h </w:instrText>
        </w:r>
        <w:r>
          <w:rPr>
            <w:noProof/>
          </w:rPr>
        </w:r>
        <w:r>
          <w:rPr>
            <w:noProof/>
          </w:rPr>
          <w:fldChar w:fldCharType="separate"/>
        </w:r>
        <w:r>
          <w:rPr>
            <w:noProof/>
          </w:rPr>
          <w:t>5</w:t>
        </w:r>
        <w:r>
          <w:rPr>
            <w:noProof/>
          </w:rPr>
          <w:fldChar w:fldCharType="end"/>
        </w:r>
      </w:hyperlink>
    </w:p>
    <w:p w14:paraId="3DE7E74A" w14:textId="45A0F81E" w:rsidR="001A49F8" w:rsidRDefault="001A49F8">
      <w:pPr>
        <w:pStyle w:val="TM2"/>
        <w:tabs>
          <w:tab w:val="left" w:pos="1132"/>
        </w:tabs>
        <w:rPr>
          <w:rFonts w:asciiTheme="minorHAnsi" w:eastAsiaTheme="minorEastAsia" w:hAnsiTheme="minorHAnsi" w:cstheme="minorBidi"/>
          <w:noProof/>
          <w:kern w:val="2"/>
          <w:sz w:val="24"/>
          <w:lang w:val="fr-BE" w:eastAsia="fr-BE" w:bidi="ar-SA"/>
          <w14:ligatures w14:val="standardContextual"/>
        </w:rPr>
      </w:pPr>
      <w:hyperlink w:anchor="_Toc188876423" w:history="1">
        <w:r w:rsidRPr="006354E1">
          <w:rPr>
            <w:rStyle w:val="Lienhypertexte"/>
            <w:rFonts w:cs="Arial"/>
            <w:noProof/>
          </w:rPr>
          <w:t>B.2.</w:t>
        </w:r>
        <w:r>
          <w:rPr>
            <w:rFonts w:asciiTheme="minorHAnsi" w:eastAsiaTheme="minorEastAsia" w:hAnsiTheme="minorHAnsi" w:cstheme="minorBidi"/>
            <w:noProof/>
            <w:kern w:val="2"/>
            <w:sz w:val="24"/>
            <w:lang w:val="fr-BE" w:eastAsia="fr-BE" w:bidi="ar-SA"/>
            <w14:ligatures w14:val="standardContextual"/>
          </w:rPr>
          <w:tab/>
        </w:r>
        <w:r w:rsidRPr="006354E1">
          <w:rPr>
            <w:rStyle w:val="Lienhypertexte"/>
            <w:noProof/>
          </w:rPr>
          <w:t>Samenvatting en technische doelstellingen van het internationale project</w:t>
        </w:r>
        <w:r>
          <w:rPr>
            <w:noProof/>
          </w:rPr>
          <w:tab/>
        </w:r>
        <w:r>
          <w:rPr>
            <w:noProof/>
          </w:rPr>
          <w:fldChar w:fldCharType="begin"/>
        </w:r>
        <w:r>
          <w:rPr>
            <w:noProof/>
          </w:rPr>
          <w:instrText xml:space="preserve"> PAGEREF _Toc188876423 \h </w:instrText>
        </w:r>
        <w:r>
          <w:rPr>
            <w:noProof/>
          </w:rPr>
        </w:r>
        <w:r>
          <w:rPr>
            <w:noProof/>
          </w:rPr>
          <w:fldChar w:fldCharType="separate"/>
        </w:r>
        <w:r>
          <w:rPr>
            <w:noProof/>
          </w:rPr>
          <w:t>5</w:t>
        </w:r>
        <w:r>
          <w:rPr>
            <w:noProof/>
          </w:rPr>
          <w:fldChar w:fldCharType="end"/>
        </w:r>
      </w:hyperlink>
    </w:p>
    <w:p w14:paraId="04A0D4C2" w14:textId="6C29C70F" w:rsidR="001A49F8" w:rsidRDefault="001A49F8">
      <w:pPr>
        <w:pStyle w:val="TM2"/>
        <w:tabs>
          <w:tab w:val="left" w:pos="1132"/>
        </w:tabs>
        <w:rPr>
          <w:rFonts w:asciiTheme="minorHAnsi" w:eastAsiaTheme="minorEastAsia" w:hAnsiTheme="minorHAnsi" w:cstheme="minorBidi"/>
          <w:noProof/>
          <w:kern w:val="2"/>
          <w:sz w:val="24"/>
          <w:lang w:val="fr-BE" w:eastAsia="fr-BE" w:bidi="ar-SA"/>
          <w14:ligatures w14:val="standardContextual"/>
        </w:rPr>
      </w:pPr>
      <w:hyperlink w:anchor="_Toc188876424" w:history="1">
        <w:r w:rsidRPr="006354E1">
          <w:rPr>
            <w:rStyle w:val="Lienhypertexte"/>
            <w:rFonts w:cs="Arial"/>
            <w:noProof/>
          </w:rPr>
          <w:t>B.3.</w:t>
        </w:r>
        <w:r>
          <w:rPr>
            <w:rFonts w:asciiTheme="minorHAnsi" w:eastAsiaTheme="minorEastAsia" w:hAnsiTheme="minorHAnsi" w:cstheme="minorBidi"/>
            <w:noProof/>
            <w:kern w:val="2"/>
            <w:sz w:val="24"/>
            <w:lang w:val="fr-BE" w:eastAsia="fr-BE" w:bidi="ar-SA"/>
            <w14:ligatures w14:val="standardContextual"/>
          </w:rPr>
          <w:tab/>
        </w:r>
        <w:r w:rsidRPr="006354E1">
          <w:rPr>
            <w:rStyle w:val="Lienhypertexte"/>
            <w:noProof/>
          </w:rPr>
          <w:t>Locatie(s) waar het project wordt uitgevoerd</w:t>
        </w:r>
        <w:r>
          <w:rPr>
            <w:noProof/>
          </w:rPr>
          <w:tab/>
        </w:r>
        <w:r>
          <w:rPr>
            <w:noProof/>
          </w:rPr>
          <w:fldChar w:fldCharType="begin"/>
        </w:r>
        <w:r>
          <w:rPr>
            <w:noProof/>
          </w:rPr>
          <w:instrText xml:space="preserve"> PAGEREF _Toc188876424 \h </w:instrText>
        </w:r>
        <w:r>
          <w:rPr>
            <w:noProof/>
          </w:rPr>
        </w:r>
        <w:r>
          <w:rPr>
            <w:noProof/>
          </w:rPr>
          <w:fldChar w:fldCharType="separate"/>
        </w:r>
        <w:r>
          <w:rPr>
            <w:noProof/>
          </w:rPr>
          <w:t>5</w:t>
        </w:r>
        <w:r>
          <w:rPr>
            <w:noProof/>
          </w:rPr>
          <w:fldChar w:fldCharType="end"/>
        </w:r>
      </w:hyperlink>
    </w:p>
    <w:p w14:paraId="290EC5E8" w14:textId="089BFCF6" w:rsidR="001A49F8" w:rsidRDefault="001A49F8">
      <w:pPr>
        <w:pStyle w:val="TM2"/>
        <w:tabs>
          <w:tab w:val="left" w:pos="1132"/>
        </w:tabs>
        <w:rPr>
          <w:rFonts w:asciiTheme="minorHAnsi" w:eastAsiaTheme="minorEastAsia" w:hAnsiTheme="minorHAnsi" w:cstheme="minorBidi"/>
          <w:noProof/>
          <w:kern w:val="2"/>
          <w:sz w:val="24"/>
          <w:lang w:val="fr-BE" w:eastAsia="fr-BE" w:bidi="ar-SA"/>
          <w14:ligatures w14:val="standardContextual"/>
        </w:rPr>
      </w:pPr>
      <w:hyperlink w:anchor="_Toc188876425" w:history="1">
        <w:r w:rsidRPr="006354E1">
          <w:rPr>
            <w:rStyle w:val="Lienhypertexte"/>
            <w:rFonts w:cs="Arial"/>
            <w:noProof/>
          </w:rPr>
          <w:t>B.4.</w:t>
        </w:r>
        <w:r>
          <w:rPr>
            <w:rFonts w:asciiTheme="minorHAnsi" w:eastAsiaTheme="minorEastAsia" w:hAnsiTheme="minorHAnsi" w:cstheme="minorBidi"/>
            <w:noProof/>
            <w:kern w:val="2"/>
            <w:sz w:val="24"/>
            <w:lang w:val="fr-BE" w:eastAsia="fr-BE" w:bidi="ar-SA"/>
            <w14:ligatures w14:val="standardContextual"/>
          </w:rPr>
          <w:tab/>
        </w:r>
        <w:r w:rsidRPr="006354E1">
          <w:rPr>
            <w:rStyle w:val="Lienhypertexte"/>
            <w:noProof/>
          </w:rPr>
          <w:t>Samenwerkingsproject:</w:t>
        </w:r>
        <w:r>
          <w:rPr>
            <w:noProof/>
          </w:rPr>
          <w:tab/>
        </w:r>
        <w:r>
          <w:rPr>
            <w:noProof/>
          </w:rPr>
          <w:fldChar w:fldCharType="begin"/>
        </w:r>
        <w:r>
          <w:rPr>
            <w:noProof/>
          </w:rPr>
          <w:instrText xml:space="preserve"> PAGEREF _Toc188876425 \h </w:instrText>
        </w:r>
        <w:r>
          <w:rPr>
            <w:noProof/>
          </w:rPr>
        </w:r>
        <w:r>
          <w:rPr>
            <w:noProof/>
          </w:rPr>
          <w:fldChar w:fldCharType="separate"/>
        </w:r>
        <w:r>
          <w:rPr>
            <w:noProof/>
          </w:rPr>
          <w:t>5</w:t>
        </w:r>
        <w:r>
          <w:rPr>
            <w:noProof/>
          </w:rPr>
          <w:fldChar w:fldCharType="end"/>
        </w:r>
      </w:hyperlink>
    </w:p>
    <w:p w14:paraId="36CB2E4C" w14:textId="1145AA6B" w:rsidR="001A49F8" w:rsidRDefault="001A49F8">
      <w:pPr>
        <w:pStyle w:val="TM2"/>
        <w:tabs>
          <w:tab w:val="left" w:pos="1132"/>
        </w:tabs>
        <w:rPr>
          <w:rFonts w:asciiTheme="minorHAnsi" w:eastAsiaTheme="minorEastAsia" w:hAnsiTheme="minorHAnsi" w:cstheme="minorBidi"/>
          <w:noProof/>
          <w:kern w:val="2"/>
          <w:sz w:val="24"/>
          <w:lang w:val="fr-BE" w:eastAsia="fr-BE" w:bidi="ar-SA"/>
          <w14:ligatures w14:val="standardContextual"/>
        </w:rPr>
      </w:pPr>
      <w:hyperlink w:anchor="_Toc188876426" w:history="1">
        <w:r w:rsidRPr="006354E1">
          <w:rPr>
            <w:rStyle w:val="Lienhypertexte"/>
            <w:rFonts w:cs="Arial"/>
            <w:noProof/>
          </w:rPr>
          <w:t>B.4.1</w:t>
        </w:r>
        <w:r>
          <w:rPr>
            <w:rFonts w:asciiTheme="minorHAnsi" w:eastAsiaTheme="minorEastAsia" w:hAnsiTheme="minorHAnsi" w:cstheme="minorBidi"/>
            <w:noProof/>
            <w:kern w:val="2"/>
            <w:sz w:val="24"/>
            <w:lang w:val="fr-BE" w:eastAsia="fr-BE" w:bidi="ar-SA"/>
            <w14:ligatures w14:val="standardContextual"/>
          </w:rPr>
          <w:tab/>
        </w:r>
        <w:r w:rsidRPr="006354E1">
          <w:rPr>
            <w:rStyle w:val="Lienhypertexte"/>
            <w:noProof/>
          </w:rPr>
          <w:t>Coördinatie van het internationaal project</w:t>
        </w:r>
        <w:r>
          <w:rPr>
            <w:noProof/>
          </w:rPr>
          <w:tab/>
        </w:r>
        <w:r>
          <w:rPr>
            <w:noProof/>
          </w:rPr>
          <w:fldChar w:fldCharType="begin"/>
        </w:r>
        <w:r>
          <w:rPr>
            <w:noProof/>
          </w:rPr>
          <w:instrText xml:space="preserve"> PAGEREF _Toc188876426 \h </w:instrText>
        </w:r>
        <w:r>
          <w:rPr>
            <w:noProof/>
          </w:rPr>
        </w:r>
        <w:r>
          <w:rPr>
            <w:noProof/>
          </w:rPr>
          <w:fldChar w:fldCharType="separate"/>
        </w:r>
        <w:r>
          <w:rPr>
            <w:noProof/>
          </w:rPr>
          <w:t>6</w:t>
        </w:r>
        <w:r>
          <w:rPr>
            <w:noProof/>
          </w:rPr>
          <w:fldChar w:fldCharType="end"/>
        </w:r>
      </w:hyperlink>
    </w:p>
    <w:p w14:paraId="2BBBEB5C" w14:textId="734AC863" w:rsidR="001A49F8" w:rsidRDefault="001A49F8">
      <w:pPr>
        <w:pStyle w:val="TM2"/>
        <w:tabs>
          <w:tab w:val="left" w:pos="1132"/>
        </w:tabs>
        <w:rPr>
          <w:rFonts w:asciiTheme="minorHAnsi" w:eastAsiaTheme="minorEastAsia" w:hAnsiTheme="minorHAnsi" w:cstheme="minorBidi"/>
          <w:noProof/>
          <w:kern w:val="2"/>
          <w:sz w:val="24"/>
          <w:lang w:val="fr-BE" w:eastAsia="fr-BE" w:bidi="ar-SA"/>
          <w14:ligatures w14:val="standardContextual"/>
        </w:rPr>
      </w:pPr>
      <w:hyperlink w:anchor="_Toc188876427" w:history="1">
        <w:r w:rsidRPr="006354E1">
          <w:rPr>
            <w:rStyle w:val="Lienhypertexte"/>
            <w:rFonts w:cs="Arial"/>
            <w:noProof/>
          </w:rPr>
          <w:t>B.4.2</w:t>
        </w:r>
        <w:r>
          <w:rPr>
            <w:rFonts w:asciiTheme="minorHAnsi" w:eastAsiaTheme="minorEastAsia" w:hAnsiTheme="minorHAnsi" w:cstheme="minorBidi"/>
            <w:noProof/>
            <w:kern w:val="2"/>
            <w:sz w:val="24"/>
            <w:lang w:val="fr-BE" w:eastAsia="fr-BE" w:bidi="ar-SA"/>
            <w14:ligatures w14:val="standardContextual"/>
          </w:rPr>
          <w:tab/>
        </w:r>
        <w:r w:rsidRPr="006354E1">
          <w:rPr>
            <w:rStyle w:val="Lienhypertexte"/>
            <w:noProof/>
          </w:rPr>
          <w:t>Partners die lid zijn van het consortium (naam, aard, plaats ...)</w:t>
        </w:r>
        <w:r>
          <w:rPr>
            <w:noProof/>
          </w:rPr>
          <w:tab/>
        </w:r>
        <w:r>
          <w:rPr>
            <w:noProof/>
          </w:rPr>
          <w:fldChar w:fldCharType="begin"/>
        </w:r>
        <w:r>
          <w:rPr>
            <w:noProof/>
          </w:rPr>
          <w:instrText xml:space="preserve"> PAGEREF _Toc188876427 \h </w:instrText>
        </w:r>
        <w:r>
          <w:rPr>
            <w:noProof/>
          </w:rPr>
        </w:r>
        <w:r>
          <w:rPr>
            <w:noProof/>
          </w:rPr>
          <w:fldChar w:fldCharType="separate"/>
        </w:r>
        <w:r>
          <w:rPr>
            <w:noProof/>
          </w:rPr>
          <w:t>6</w:t>
        </w:r>
        <w:r>
          <w:rPr>
            <w:noProof/>
          </w:rPr>
          <w:fldChar w:fldCharType="end"/>
        </w:r>
      </w:hyperlink>
    </w:p>
    <w:p w14:paraId="6340E26A" w14:textId="732783A9" w:rsidR="001A49F8" w:rsidRDefault="001A49F8">
      <w:pPr>
        <w:pStyle w:val="TM2"/>
        <w:tabs>
          <w:tab w:val="left" w:pos="1132"/>
        </w:tabs>
        <w:rPr>
          <w:rFonts w:asciiTheme="minorHAnsi" w:eastAsiaTheme="minorEastAsia" w:hAnsiTheme="minorHAnsi" w:cstheme="minorBidi"/>
          <w:noProof/>
          <w:kern w:val="2"/>
          <w:sz w:val="24"/>
          <w:lang w:val="fr-BE" w:eastAsia="fr-BE" w:bidi="ar-SA"/>
          <w14:ligatures w14:val="standardContextual"/>
        </w:rPr>
      </w:pPr>
      <w:hyperlink w:anchor="_Toc188876428" w:history="1">
        <w:r w:rsidRPr="006354E1">
          <w:rPr>
            <w:rStyle w:val="Lienhypertexte"/>
            <w:rFonts w:cs="Arial"/>
            <w:noProof/>
          </w:rPr>
          <w:t>B.5.</w:t>
        </w:r>
        <w:r>
          <w:rPr>
            <w:rFonts w:asciiTheme="minorHAnsi" w:eastAsiaTheme="minorEastAsia" w:hAnsiTheme="minorHAnsi" w:cstheme="minorBidi"/>
            <w:noProof/>
            <w:kern w:val="2"/>
            <w:sz w:val="24"/>
            <w:lang w:val="fr-BE" w:eastAsia="fr-BE" w:bidi="ar-SA"/>
            <w14:ligatures w14:val="standardContextual"/>
          </w:rPr>
          <w:tab/>
        </w:r>
        <w:r w:rsidRPr="006354E1">
          <w:rPr>
            <w:rStyle w:val="Lienhypertexte"/>
            <w:noProof/>
          </w:rPr>
          <w:t>Belangstelling voor het project en verwachte gevolgen, verwachtingen gewestelijk nut.</w:t>
        </w:r>
        <w:r>
          <w:rPr>
            <w:noProof/>
          </w:rPr>
          <w:tab/>
        </w:r>
        <w:r>
          <w:rPr>
            <w:noProof/>
          </w:rPr>
          <w:fldChar w:fldCharType="begin"/>
        </w:r>
        <w:r>
          <w:rPr>
            <w:noProof/>
          </w:rPr>
          <w:instrText xml:space="preserve"> PAGEREF _Toc188876428 \h </w:instrText>
        </w:r>
        <w:r>
          <w:rPr>
            <w:noProof/>
          </w:rPr>
        </w:r>
        <w:r>
          <w:rPr>
            <w:noProof/>
          </w:rPr>
          <w:fldChar w:fldCharType="separate"/>
        </w:r>
        <w:r>
          <w:rPr>
            <w:noProof/>
          </w:rPr>
          <w:t>6</w:t>
        </w:r>
        <w:r>
          <w:rPr>
            <w:noProof/>
          </w:rPr>
          <w:fldChar w:fldCharType="end"/>
        </w:r>
      </w:hyperlink>
    </w:p>
    <w:p w14:paraId="4B3AECFA" w14:textId="17E61F9C" w:rsidR="001A49F8" w:rsidRDefault="001A49F8">
      <w:pPr>
        <w:pStyle w:val="TM2"/>
        <w:tabs>
          <w:tab w:val="left" w:pos="1132"/>
        </w:tabs>
        <w:rPr>
          <w:rFonts w:asciiTheme="minorHAnsi" w:eastAsiaTheme="minorEastAsia" w:hAnsiTheme="minorHAnsi" w:cstheme="minorBidi"/>
          <w:noProof/>
          <w:kern w:val="2"/>
          <w:sz w:val="24"/>
          <w:lang w:val="fr-BE" w:eastAsia="fr-BE" w:bidi="ar-SA"/>
          <w14:ligatures w14:val="standardContextual"/>
        </w:rPr>
      </w:pPr>
      <w:hyperlink w:anchor="_Toc188876429" w:history="1">
        <w:r w:rsidRPr="006354E1">
          <w:rPr>
            <w:rStyle w:val="Lienhypertexte"/>
            <w:rFonts w:cs="Arial"/>
            <w:noProof/>
          </w:rPr>
          <w:t>B.6.</w:t>
        </w:r>
        <w:r>
          <w:rPr>
            <w:rFonts w:asciiTheme="minorHAnsi" w:eastAsiaTheme="minorEastAsia" w:hAnsiTheme="minorHAnsi" w:cstheme="minorBidi"/>
            <w:noProof/>
            <w:kern w:val="2"/>
            <w:sz w:val="24"/>
            <w:lang w:val="fr-BE" w:eastAsia="fr-BE" w:bidi="ar-SA"/>
            <w14:ligatures w14:val="standardContextual"/>
          </w:rPr>
          <w:tab/>
        </w:r>
        <w:r w:rsidRPr="006354E1">
          <w:rPr>
            <w:rStyle w:val="Lienhypertexte"/>
            <w:noProof/>
          </w:rPr>
          <w:t>Verband tussen het project en de gewestelijke bevoegdheden</w:t>
        </w:r>
        <w:r>
          <w:rPr>
            <w:noProof/>
          </w:rPr>
          <w:tab/>
        </w:r>
        <w:r>
          <w:rPr>
            <w:noProof/>
          </w:rPr>
          <w:fldChar w:fldCharType="begin"/>
        </w:r>
        <w:r>
          <w:rPr>
            <w:noProof/>
          </w:rPr>
          <w:instrText xml:space="preserve"> PAGEREF _Toc188876429 \h </w:instrText>
        </w:r>
        <w:r>
          <w:rPr>
            <w:noProof/>
          </w:rPr>
        </w:r>
        <w:r>
          <w:rPr>
            <w:noProof/>
          </w:rPr>
          <w:fldChar w:fldCharType="separate"/>
        </w:r>
        <w:r>
          <w:rPr>
            <w:noProof/>
          </w:rPr>
          <w:t>6</w:t>
        </w:r>
        <w:r>
          <w:rPr>
            <w:noProof/>
          </w:rPr>
          <w:fldChar w:fldCharType="end"/>
        </w:r>
      </w:hyperlink>
    </w:p>
    <w:p w14:paraId="2EA1FEF3" w14:textId="7BEAA15F" w:rsidR="001A49F8" w:rsidRDefault="001A49F8">
      <w:pPr>
        <w:pStyle w:val="TM1"/>
        <w:tabs>
          <w:tab w:val="left" w:pos="1132"/>
          <w:tab w:val="right" w:leader="dot" w:pos="9629"/>
        </w:tabs>
        <w:rPr>
          <w:rFonts w:asciiTheme="minorHAnsi" w:eastAsiaTheme="minorEastAsia" w:hAnsiTheme="minorHAnsi" w:cstheme="minorBidi"/>
          <w:noProof/>
          <w:kern w:val="2"/>
          <w:sz w:val="24"/>
          <w:lang w:val="fr-BE" w:eastAsia="fr-BE" w:bidi="ar-SA"/>
          <w14:ligatures w14:val="standardContextual"/>
        </w:rPr>
      </w:pPr>
      <w:hyperlink w:anchor="_Toc188876430" w:history="1">
        <w:r w:rsidRPr="006354E1">
          <w:rPr>
            <w:rStyle w:val="Lienhypertexte"/>
            <w:rFonts w:cs="Arial"/>
            <w:b/>
            <w:bCs/>
            <w:noProof/>
          </w:rPr>
          <w:t>Deel C.</w:t>
        </w:r>
        <w:r>
          <w:rPr>
            <w:rFonts w:asciiTheme="minorHAnsi" w:eastAsiaTheme="minorEastAsia" w:hAnsiTheme="minorHAnsi" w:cstheme="minorBidi"/>
            <w:noProof/>
            <w:kern w:val="2"/>
            <w:sz w:val="24"/>
            <w:lang w:val="fr-BE" w:eastAsia="fr-BE" w:bidi="ar-SA"/>
            <w14:ligatures w14:val="standardContextual"/>
          </w:rPr>
          <w:tab/>
        </w:r>
        <w:r w:rsidRPr="006354E1">
          <w:rPr>
            <w:rStyle w:val="Lienhypertexte"/>
            <w:noProof/>
          </w:rPr>
          <w:t>Activiteiten en budget voor de montage van het project</w:t>
        </w:r>
        <w:r>
          <w:rPr>
            <w:noProof/>
          </w:rPr>
          <w:tab/>
        </w:r>
        <w:r>
          <w:rPr>
            <w:noProof/>
          </w:rPr>
          <w:fldChar w:fldCharType="begin"/>
        </w:r>
        <w:r>
          <w:rPr>
            <w:noProof/>
          </w:rPr>
          <w:instrText xml:space="preserve"> PAGEREF _Toc188876430 \h </w:instrText>
        </w:r>
        <w:r>
          <w:rPr>
            <w:noProof/>
          </w:rPr>
        </w:r>
        <w:r>
          <w:rPr>
            <w:noProof/>
          </w:rPr>
          <w:fldChar w:fldCharType="separate"/>
        </w:r>
        <w:r>
          <w:rPr>
            <w:noProof/>
          </w:rPr>
          <w:t>7</w:t>
        </w:r>
        <w:r>
          <w:rPr>
            <w:noProof/>
          </w:rPr>
          <w:fldChar w:fldCharType="end"/>
        </w:r>
      </w:hyperlink>
    </w:p>
    <w:p w14:paraId="17BE78BC" w14:textId="5145EA79" w:rsidR="001A49F8" w:rsidRDefault="001A49F8">
      <w:pPr>
        <w:pStyle w:val="TM2"/>
        <w:tabs>
          <w:tab w:val="left" w:pos="1132"/>
        </w:tabs>
        <w:rPr>
          <w:rFonts w:asciiTheme="minorHAnsi" w:eastAsiaTheme="minorEastAsia" w:hAnsiTheme="minorHAnsi" w:cstheme="minorBidi"/>
          <w:noProof/>
          <w:kern w:val="2"/>
          <w:sz w:val="24"/>
          <w:lang w:val="fr-BE" w:eastAsia="fr-BE" w:bidi="ar-SA"/>
          <w14:ligatures w14:val="standardContextual"/>
        </w:rPr>
      </w:pPr>
      <w:hyperlink w:anchor="_Toc188876431" w:history="1">
        <w:r w:rsidRPr="006354E1">
          <w:rPr>
            <w:rStyle w:val="Lienhypertexte"/>
            <w:rFonts w:cs="Arial"/>
            <w:noProof/>
          </w:rPr>
          <w:t>C.1.</w:t>
        </w:r>
        <w:r>
          <w:rPr>
            <w:rFonts w:asciiTheme="minorHAnsi" w:eastAsiaTheme="minorEastAsia" w:hAnsiTheme="minorHAnsi" w:cstheme="minorBidi"/>
            <w:noProof/>
            <w:kern w:val="2"/>
            <w:sz w:val="24"/>
            <w:lang w:val="fr-BE" w:eastAsia="fr-BE" w:bidi="ar-SA"/>
            <w14:ligatures w14:val="standardContextual"/>
          </w:rPr>
          <w:tab/>
        </w:r>
        <w:r w:rsidRPr="006354E1">
          <w:rPr>
            <w:rStyle w:val="Lienhypertexte"/>
            <w:noProof/>
          </w:rPr>
          <w:t>Beschrijving van de voorbereidende werken en acties om het project op te zetten</w:t>
        </w:r>
        <w:r>
          <w:rPr>
            <w:noProof/>
          </w:rPr>
          <w:tab/>
        </w:r>
        <w:r>
          <w:rPr>
            <w:noProof/>
          </w:rPr>
          <w:fldChar w:fldCharType="begin"/>
        </w:r>
        <w:r>
          <w:rPr>
            <w:noProof/>
          </w:rPr>
          <w:instrText xml:space="preserve"> PAGEREF _Toc188876431 \h </w:instrText>
        </w:r>
        <w:r>
          <w:rPr>
            <w:noProof/>
          </w:rPr>
        </w:r>
        <w:r>
          <w:rPr>
            <w:noProof/>
          </w:rPr>
          <w:fldChar w:fldCharType="separate"/>
        </w:r>
        <w:r>
          <w:rPr>
            <w:noProof/>
          </w:rPr>
          <w:t>7</w:t>
        </w:r>
        <w:r>
          <w:rPr>
            <w:noProof/>
          </w:rPr>
          <w:fldChar w:fldCharType="end"/>
        </w:r>
      </w:hyperlink>
    </w:p>
    <w:p w14:paraId="012A9094" w14:textId="752A1B68" w:rsidR="001A49F8" w:rsidRDefault="001A49F8">
      <w:pPr>
        <w:pStyle w:val="TM2"/>
        <w:tabs>
          <w:tab w:val="left" w:pos="1132"/>
        </w:tabs>
        <w:rPr>
          <w:rFonts w:asciiTheme="minorHAnsi" w:eastAsiaTheme="minorEastAsia" w:hAnsiTheme="minorHAnsi" w:cstheme="minorBidi"/>
          <w:noProof/>
          <w:kern w:val="2"/>
          <w:sz w:val="24"/>
          <w:lang w:val="fr-BE" w:eastAsia="fr-BE" w:bidi="ar-SA"/>
          <w14:ligatures w14:val="standardContextual"/>
        </w:rPr>
      </w:pPr>
      <w:hyperlink w:anchor="_Toc188876432" w:history="1">
        <w:r w:rsidRPr="006354E1">
          <w:rPr>
            <w:rStyle w:val="Lienhypertexte"/>
            <w:rFonts w:cs="Arial"/>
            <w:noProof/>
          </w:rPr>
          <w:t>C.2.</w:t>
        </w:r>
        <w:r>
          <w:rPr>
            <w:rFonts w:asciiTheme="minorHAnsi" w:eastAsiaTheme="minorEastAsia" w:hAnsiTheme="minorHAnsi" w:cstheme="minorBidi"/>
            <w:noProof/>
            <w:kern w:val="2"/>
            <w:sz w:val="24"/>
            <w:lang w:val="fr-BE" w:eastAsia="fr-BE" w:bidi="ar-SA"/>
            <w14:ligatures w14:val="standardContextual"/>
          </w:rPr>
          <w:tab/>
        </w:r>
        <w:r w:rsidRPr="006354E1">
          <w:rPr>
            <w:rStyle w:val="Lienhypertexte"/>
            <w:noProof/>
          </w:rPr>
          <w:t>Budgetoverzicht</w:t>
        </w:r>
        <w:r>
          <w:rPr>
            <w:noProof/>
          </w:rPr>
          <w:tab/>
        </w:r>
        <w:r>
          <w:rPr>
            <w:noProof/>
          </w:rPr>
          <w:fldChar w:fldCharType="begin"/>
        </w:r>
        <w:r>
          <w:rPr>
            <w:noProof/>
          </w:rPr>
          <w:instrText xml:space="preserve"> PAGEREF _Toc188876432 \h </w:instrText>
        </w:r>
        <w:r>
          <w:rPr>
            <w:noProof/>
          </w:rPr>
        </w:r>
        <w:r>
          <w:rPr>
            <w:noProof/>
          </w:rPr>
          <w:fldChar w:fldCharType="separate"/>
        </w:r>
        <w:r>
          <w:rPr>
            <w:noProof/>
          </w:rPr>
          <w:t>7</w:t>
        </w:r>
        <w:r>
          <w:rPr>
            <w:noProof/>
          </w:rPr>
          <w:fldChar w:fldCharType="end"/>
        </w:r>
      </w:hyperlink>
    </w:p>
    <w:p w14:paraId="58F92DCB" w14:textId="10961CBA" w:rsidR="001A49F8" w:rsidRDefault="001A49F8">
      <w:pPr>
        <w:pStyle w:val="TM2"/>
        <w:tabs>
          <w:tab w:val="left" w:pos="1132"/>
        </w:tabs>
        <w:rPr>
          <w:rFonts w:asciiTheme="minorHAnsi" w:eastAsiaTheme="minorEastAsia" w:hAnsiTheme="minorHAnsi" w:cstheme="minorBidi"/>
          <w:noProof/>
          <w:kern w:val="2"/>
          <w:sz w:val="24"/>
          <w:lang w:val="fr-BE" w:eastAsia="fr-BE" w:bidi="ar-SA"/>
          <w14:ligatures w14:val="standardContextual"/>
        </w:rPr>
      </w:pPr>
      <w:hyperlink w:anchor="_Toc188876433" w:history="1">
        <w:r w:rsidRPr="006354E1">
          <w:rPr>
            <w:rStyle w:val="Lienhypertexte"/>
            <w:rFonts w:cs="Arial"/>
            <w:noProof/>
          </w:rPr>
          <w:t>C.3.</w:t>
        </w:r>
        <w:r>
          <w:rPr>
            <w:rFonts w:asciiTheme="minorHAnsi" w:eastAsiaTheme="minorEastAsia" w:hAnsiTheme="minorHAnsi" w:cstheme="minorBidi"/>
            <w:noProof/>
            <w:kern w:val="2"/>
            <w:sz w:val="24"/>
            <w:lang w:val="fr-BE" w:eastAsia="fr-BE" w:bidi="ar-SA"/>
            <w14:ligatures w14:val="standardContextual"/>
          </w:rPr>
          <w:tab/>
        </w:r>
        <w:r w:rsidRPr="006354E1">
          <w:rPr>
            <w:rStyle w:val="Lienhypertexte"/>
            <w:noProof/>
          </w:rPr>
          <w:t>Verantwoording van de IPSU-financieringsaanvraag</w:t>
        </w:r>
        <w:r>
          <w:rPr>
            <w:noProof/>
          </w:rPr>
          <w:tab/>
        </w:r>
        <w:r>
          <w:rPr>
            <w:noProof/>
          </w:rPr>
          <w:fldChar w:fldCharType="begin"/>
        </w:r>
        <w:r>
          <w:rPr>
            <w:noProof/>
          </w:rPr>
          <w:instrText xml:space="preserve"> PAGEREF _Toc188876433 \h </w:instrText>
        </w:r>
        <w:r>
          <w:rPr>
            <w:noProof/>
          </w:rPr>
        </w:r>
        <w:r>
          <w:rPr>
            <w:noProof/>
          </w:rPr>
          <w:fldChar w:fldCharType="separate"/>
        </w:r>
        <w:r>
          <w:rPr>
            <w:noProof/>
          </w:rPr>
          <w:t>7</w:t>
        </w:r>
        <w:r>
          <w:rPr>
            <w:noProof/>
          </w:rPr>
          <w:fldChar w:fldCharType="end"/>
        </w:r>
      </w:hyperlink>
    </w:p>
    <w:p w14:paraId="6A5EAF25" w14:textId="751C10DB" w:rsidR="001A49F8" w:rsidRDefault="001A49F8">
      <w:pPr>
        <w:pStyle w:val="TM1"/>
        <w:tabs>
          <w:tab w:val="left" w:pos="1132"/>
          <w:tab w:val="right" w:leader="dot" w:pos="9629"/>
        </w:tabs>
        <w:rPr>
          <w:rFonts w:asciiTheme="minorHAnsi" w:eastAsiaTheme="minorEastAsia" w:hAnsiTheme="minorHAnsi" w:cstheme="minorBidi"/>
          <w:noProof/>
          <w:kern w:val="2"/>
          <w:sz w:val="24"/>
          <w:lang w:val="fr-BE" w:eastAsia="fr-BE" w:bidi="ar-SA"/>
          <w14:ligatures w14:val="standardContextual"/>
        </w:rPr>
      </w:pPr>
      <w:hyperlink w:anchor="_Toc188876434" w:history="1">
        <w:r w:rsidRPr="006354E1">
          <w:rPr>
            <w:rStyle w:val="Lienhypertexte"/>
            <w:rFonts w:cs="Arial"/>
            <w:b/>
            <w:bCs/>
            <w:noProof/>
          </w:rPr>
          <w:t>Deel D.</w:t>
        </w:r>
        <w:r>
          <w:rPr>
            <w:rFonts w:asciiTheme="minorHAnsi" w:eastAsiaTheme="minorEastAsia" w:hAnsiTheme="minorHAnsi" w:cstheme="minorBidi"/>
            <w:noProof/>
            <w:kern w:val="2"/>
            <w:sz w:val="24"/>
            <w:lang w:val="fr-BE" w:eastAsia="fr-BE" w:bidi="ar-SA"/>
            <w14:ligatures w14:val="standardContextual"/>
          </w:rPr>
          <w:tab/>
        </w:r>
        <w:r w:rsidRPr="006354E1">
          <w:rPr>
            <w:rStyle w:val="Lienhypertexte"/>
            <w:noProof/>
          </w:rPr>
          <w:t>Handtekening</w:t>
        </w:r>
        <w:r>
          <w:rPr>
            <w:noProof/>
          </w:rPr>
          <w:tab/>
        </w:r>
        <w:r>
          <w:rPr>
            <w:noProof/>
          </w:rPr>
          <w:fldChar w:fldCharType="begin"/>
        </w:r>
        <w:r>
          <w:rPr>
            <w:noProof/>
          </w:rPr>
          <w:instrText xml:space="preserve"> PAGEREF _Toc188876434 \h </w:instrText>
        </w:r>
        <w:r>
          <w:rPr>
            <w:noProof/>
          </w:rPr>
        </w:r>
        <w:r>
          <w:rPr>
            <w:noProof/>
          </w:rPr>
          <w:fldChar w:fldCharType="separate"/>
        </w:r>
        <w:r>
          <w:rPr>
            <w:noProof/>
          </w:rPr>
          <w:t>8</w:t>
        </w:r>
        <w:r>
          <w:rPr>
            <w:noProof/>
          </w:rPr>
          <w:fldChar w:fldCharType="end"/>
        </w:r>
      </w:hyperlink>
    </w:p>
    <w:p w14:paraId="49953CEA" w14:textId="4D72010C" w:rsidR="00543BD6" w:rsidRDefault="00543BD6">
      <w:pPr>
        <w:pStyle w:val="TM1"/>
        <w:tabs>
          <w:tab w:val="right" w:leader="dot" w:pos="9972"/>
        </w:tabs>
        <w:rPr>
          <w:rFonts w:cs="Arial"/>
        </w:rPr>
      </w:pPr>
      <w:r w:rsidRPr="00096312">
        <w:rPr>
          <w:rFonts w:cs="Arial"/>
        </w:rPr>
        <w:fldChar w:fldCharType="end"/>
      </w:r>
    </w:p>
    <w:p w14:paraId="4D65300D" w14:textId="77777777" w:rsidR="00857138" w:rsidRDefault="00857138">
      <w:pPr>
        <w:pStyle w:val="TM1"/>
        <w:tabs>
          <w:tab w:val="right" w:leader="dot" w:pos="9972"/>
        </w:tabs>
        <w:rPr>
          <w:rFonts w:cs="Arial"/>
        </w:rPr>
      </w:pPr>
    </w:p>
    <w:p w14:paraId="11B8B249" w14:textId="1C85D575" w:rsidR="00857138" w:rsidRPr="00096312" w:rsidRDefault="00857138">
      <w:pPr>
        <w:pStyle w:val="TM1"/>
        <w:tabs>
          <w:tab w:val="right" w:leader="dot" w:pos="9972"/>
        </w:tabs>
        <w:rPr>
          <w:rFonts w:cs="Arial"/>
        </w:rPr>
        <w:sectPr w:rsidR="00857138" w:rsidRPr="00096312" w:rsidSect="00DC2421">
          <w:type w:val="continuous"/>
          <w:pgSz w:w="11907" w:h="16839" w:code="9"/>
          <w:pgMar w:top="2648" w:right="1134" w:bottom="1974" w:left="1134" w:header="1134" w:footer="1134" w:gutter="0"/>
          <w:cols w:space="720"/>
          <w:docGrid w:linePitch="312"/>
        </w:sectPr>
      </w:pPr>
    </w:p>
    <w:p w14:paraId="0B517FD1" w14:textId="77777777" w:rsidR="00EB17AE" w:rsidRPr="00096312" w:rsidRDefault="00EB17AE" w:rsidP="00EB17AE">
      <w:pPr>
        <w:widowControl/>
        <w:suppressAutoHyphens w:val="0"/>
        <w:jc w:val="left"/>
        <w:rPr>
          <w:rFonts w:cs="Arial"/>
          <w:b/>
          <w:sz w:val="30"/>
          <w:szCs w:val="30"/>
        </w:rPr>
        <w:sectPr w:rsidR="00EB17AE" w:rsidRPr="00096312" w:rsidSect="00DC2421">
          <w:type w:val="continuous"/>
          <w:pgSz w:w="11907" w:h="16839" w:code="9"/>
          <w:pgMar w:top="2648" w:right="1134" w:bottom="1974" w:left="1134" w:header="1134" w:footer="1134" w:gutter="0"/>
          <w:cols w:space="720"/>
          <w:docGrid w:linePitch="312"/>
        </w:sectPr>
      </w:pPr>
    </w:p>
    <w:p w14:paraId="0C976684" w14:textId="77777777" w:rsidR="008C0105" w:rsidRPr="00551EA3" w:rsidRDefault="00543BD6" w:rsidP="005C5983">
      <w:pPr>
        <w:pStyle w:val="Titre1"/>
        <w:ind w:left="431" w:right="-6" w:hanging="431"/>
        <w:rPr>
          <w:rFonts w:ascii="Arial" w:hAnsi="Arial" w:cs="Arial"/>
          <w:sz w:val="40"/>
          <w:szCs w:val="40"/>
        </w:rPr>
      </w:pPr>
      <w:bookmarkStart w:id="0" w:name="__RefHeading__5127_1165138607"/>
      <w:bookmarkStart w:id="1" w:name="__RefHeading__7556_829952307"/>
      <w:bookmarkStart w:id="2" w:name="__RefHeading__85_1940543056"/>
      <w:bookmarkStart w:id="3" w:name="_Toc188876416"/>
      <w:bookmarkEnd w:id="0"/>
      <w:bookmarkEnd w:id="1"/>
      <w:bookmarkEnd w:id="2"/>
      <w:r>
        <w:rPr>
          <w:rFonts w:ascii="Arial" w:hAnsi="Arial"/>
          <w:sz w:val="40"/>
        </w:rPr>
        <w:lastRenderedPageBreak/>
        <w:t>Samenvattende fiche</w:t>
      </w:r>
      <w:bookmarkEnd w:id="3"/>
    </w:p>
    <w:p w14:paraId="7D07612B" w14:textId="77777777" w:rsidR="003926DE" w:rsidRPr="003926DE" w:rsidRDefault="003926DE" w:rsidP="003926DE">
      <w:pPr>
        <w:pStyle w:val="Titre2"/>
        <w:tabs>
          <w:tab w:val="clear" w:pos="1710"/>
          <w:tab w:val="num" w:pos="993"/>
        </w:tabs>
        <w:spacing w:before="480" w:after="240"/>
        <w:ind w:left="1429" w:hanging="1004"/>
        <w:rPr>
          <w:rFonts w:cs="Arial"/>
        </w:rPr>
      </w:pPr>
      <w:bookmarkStart w:id="4" w:name="__RefHeading__5129_1165138607"/>
      <w:bookmarkStart w:id="5" w:name="__RefHeading__7558_829952307"/>
      <w:bookmarkStart w:id="6" w:name="__RefHeading__87_1940543056"/>
      <w:bookmarkStart w:id="7" w:name="_Hlk129765402"/>
      <w:bookmarkStart w:id="8" w:name="_Toc188876417"/>
      <w:bookmarkEnd w:id="4"/>
      <w:bookmarkEnd w:id="5"/>
      <w:bookmarkEnd w:id="6"/>
      <w:r>
        <w:t>Identiteit van de aanvrager</w:t>
      </w:r>
      <w:bookmarkEnd w:id="8"/>
    </w:p>
    <w:bookmarkEnd w:id="7"/>
    <w:p w14:paraId="1F27AA7B" w14:textId="09213C44" w:rsidR="003926DE" w:rsidRDefault="003926DE" w:rsidP="00920532">
      <w:pPr>
        <w:pStyle w:val="Corpsdetexte"/>
        <w:rPr>
          <w:rFonts w:cs="Arial"/>
          <w:szCs w:val="20"/>
        </w:rPr>
      </w:pPr>
      <w:r>
        <w:t>Naam van de aanvrager: ………………………............................................................................................</w:t>
      </w:r>
    </w:p>
    <w:p w14:paraId="7F5E544A" w14:textId="1D641681" w:rsidR="00B82B7D" w:rsidRDefault="00B82B7D" w:rsidP="00B82B7D">
      <w:pPr>
        <w:pStyle w:val="Corpsdetexte"/>
        <w:rPr>
          <w:rFonts w:cs="Arial"/>
          <w:szCs w:val="20"/>
          <w:lang w:val="fr-BE"/>
        </w:rPr>
      </w:pPr>
      <w:proofErr w:type="spellStart"/>
      <w:proofErr w:type="gramStart"/>
      <w:r>
        <w:rPr>
          <w:rFonts w:cs="Arial"/>
          <w:szCs w:val="20"/>
          <w:lang w:val="fr-BE"/>
        </w:rPr>
        <w:t>Rechtsvorm</w:t>
      </w:r>
      <w:proofErr w:type="spellEnd"/>
      <w:r>
        <w:rPr>
          <w:rFonts w:cs="Arial"/>
          <w:szCs w:val="20"/>
          <w:lang w:val="fr-BE"/>
        </w:rPr>
        <w:t>….</w:t>
      </w:r>
      <w:proofErr w:type="gramEnd"/>
      <w:r>
        <w:rPr>
          <w:rFonts w:cs="Arial"/>
          <w:szCs w:val="20"/>
          <w:lang w:val="fr-BE"/>
        </w:rPr>
        <w:t>……………….……….......................... Datum van oprichting...................................................</w:t>
      </w:r>
    </w:p>
    <w:p w14:paraId="1D6DBBDB" w14:textId="395A1F2C" w:rsidR="003926DE" w:rsidRDefault="003926DE" w:rsidP="00920532">
      <w:pPr>
        <w:pStyle w:val="Corpsdetexte"/>
        <w:rPr>
          <w:rFonts w:cs="Arial"/>
          <w:szCs w:val="20"/>
        </w:rPr>
      </w:pPr>
      <w:r>
        <w:t>Ondernemingsnummer (indien van toepassing</w:t>
      </w:r>
      <w:proofErr w:type="gramStart"/>
      <w:r>
        <w:t>): ..</w:t>
      </w:r>
      <w:proofErr w:type="gramEnd"/>
      <w:r>
        <w:t>…………………………………………………………………….</w:t>
      </w:r>
    </w:p>
    <w:p w14:paraId="05BA3794" w14:textId="46795748" w:rsidR="0076429C" w:rsidRDefault="003926DE" w:rsidP="00920532">
      <w:pPr>
        <w:pStyle w:val="Corpsdetexte"/>
        <w:rPr>
          <w:rFonts w:cs="Arial"/>
          <w:szCs w:val="20"/>
        </w:rPr>
      </w:pPr>
      <w:r>
        <w:t>Rekeningnummer: …..........................................................................................................................</w:t>
      </w:r>
    </w:p>
    <w:p w14:paraId="15CC72C3" w14:textId="26027007" w:rsidR="003926DE" w:rsidRPr="00E76839" w:rsidRDefault="003926DE" w:rsidP="00920532">
      <w:pPr>
        <w:pStyle w:val="Corpsdetexte"/>
        <w:numPr>
          <w:ilvl w:val="0"/>
          <w:numId w:val="29"/>
        </w:numPr>
        <w:rPr>
          <w:rFonts w:cs="Arial"/>
          <w:b/>
          <w:bCs/>
          <w:i/>
          <w:iCs/>
          <w:color w:val="213B87"/>
          <w:kern w:val="0"/>
          <w:szCs w:val="20"/>
        </w:rPr>
      </w:pPr>
      <w:proofErr w:type="gramStart"/>
      <w:r>
        <w:rPr>
          <w:b/>
          <w:i/>
          <w:color w:val="213B87"/>
          <w:kern w:val="0"/>
        </w:rPr>
        <w:t>in</w:t>
      </w:r>
      <w:proofErr w:type="gramEnd"/>
      <w:r>
        <w:rPr>
          <w:b/>
          <w:i/>
          <w:color w:val="213B87"/>
          <w:kern w:val="0"/>
        </w:rPr>
        <w:t xml:space="preserve"> de bijlage een rekeninguittreksel met identificatiegegevens toevoegen</w:t>
      </w:r>
    </w:p>
    <w:p w14:paraId="552C3454" w14:textId="4B686ACB" w:rsidR="003926DE" w:rsidRDefault="003926DE" w:rsidP="00920532">
      <w:pPr>
        <w:pStyle w:val="Corpsdetexte"/>
        <w:rPr>
          <w:rFonts w:cs="Arial"/>
          <w:szCs w:val="20"/>
        </w:rPr>
      </w:pPr>
      <w:r>
        <w:t>Website: …………………………………………</w:t>
      </w:r>
      <w:proofErr w:type="gramStart"/>
      <w:r>
        <w:t>…….</w:t>
      </w:r>
      <w:proofErr w:type="gramEnd"/>
      <w:r>
        <w:t>……………………………………………………………….</w:t>
      </w:r>
    </w:p>
    <w:p w14:paraId="092D8BEE" w14:textId="7F9CAC15" w:rsidR="003926DE" w:rsidRDefault="003926DE" w:rsidP="00920532">
      <w:pPr>
        <w:pStyle w:val="Corpsdetexte"/>
        <w:rPr>
          <w:rFonts w:cs="Arial"/>
          <w:szCs w:val="20"/>
        </w:rPr>
      </w:pPr>
      <w:r>
        <w:rPr>
          <w:u w:val="single"/>
        </w:rPr>
        <w:t>Maatschappelijke zetel</w:t>
      </w:r>
      <w:r w:rsidR="00920532">
        <w:rPr>
          <w:szCs w:val="20"/>
        </w:rPr>
        <w:t>:</w:t>
      </w:r>
    </w:p>
    <w:p w14:paraId="335DEA80" w14:textId="58897EFB" w:rsidR="003926DE" w:rsidRDefault="003926DE" w:rsidP="00920532">
      <w:pPr>
        <w:pStyle w:val="Corpsdetexte"/>
        <w:rPr>
          <w:rFonts w:cs="Arial"/>
          <w:szCs w:val="20"/>
        </w:rPr>
      </w:pPr>
      <w:r>
        <w:t>Straat: ………………………………………………………...……</w:t>
      </w:r>
      <w:proofErr w:type="gramStart"/>
      <w:r>
        <w:t>…….</w:t>
      </w:r>
      <w:proofErr w:type="gramEnd"/>
      <w:r>
        <w:t>……………Nummer: …………Bus: ...........</w:t>
      </w:r>
    </w:p>
    <w:p w14:paraId="34F9FD74" w14:textId="134420D8" w:rsidR="003926DE" w:rsidRDefault="003926DE" w:rsidP="00920532">
      <w:pPr>
        <w:pStyle w:val="Corpsdetexte"/>
        <w:rPr>
          <w:rFonts w:cs="Arial"/>
          <w:szCs w:val="20"/>
        </w:rPr>
      </w:pPr>
      <w:r>
        <w:t>Postcode: ..............................................Gemeente: .......................................................................</w:t>
      </w:r>
    </w:p>
    <w:p w14:paraId="5A62C0FD" w14:textId="65E7D3F5" w:rsidR="003926DE" w:rsidRDefault="003926DE" w:rsidP="00920532">
      <w:pPr>
        <w:pStyle w:val="Corpsdetexte"/>
        <w:rPr>
          <w:rFonts w:cs="Arial"/>
          <w:szCs w:val="20"/>
        </w:rPr>
      </w:pPr>
      <w:r>
        <w:rPr>
          <w:u w:val="single"/>
        </w:rPr>
        <w:t>Brusselse exploitatiezetel(s)</w:t>
      </w:r>
      <w:r>
        <w:t xml:space="preserve"> (indien verschillend van de maatschappelijke zetel):</w:t>
      </w:r>
    </w:p>
    <w:p w14:paraId="19928480" w14:textId="78480C1E" w:rsidR="003926DE" w:rsidRDefault="003926DE" w:rsidP="00920532">
      <w:pPr>
        <w:pStyle w:val="Corpsdetexte"/>
        <w:rPr>
          <w:rFonts w:cs="Arial"/>
          <w:szCs w:val="20"/>
        </w:rPr>
      </w:pPr>
      <w:r>
        <w:t>Straat: ………………………………………………………...……</w:t>
      </w:r>
      <w:proofErr w:type="gramStart"/>
      <w:r>
        <w:t>…….</w:t>
      </w:r>
      <w:proofErr w:type="gramEnd"/>
      <w:r>
        <w:t>……………Nummer: …………Bus: ...........</w:t>
      </w:r>
    </w:p>
    <w:p w14:paraId="24F1ED21" w14:textId="0453A313" w:rsidR="003926DE" w:rsidRDefault="003926DE" w:rsidP="00920532">
      <w:pPr>
        <w:pStyle w:val="Corpsdetexte"/>
        <w:rPr>
          <w:rFonts w:cs="Arial"/>
          <w:szCs w:val="20"/>
        </w:rPr>
      </w:pPr>
      <w:r>
        <w:t>Postcode: ..............................................Gemeente: .......................................................................</w:t>
      </w:r>
    </w:p>
    <w:p w14:paraId="61605903" w14:textId="77F5DC7B" w:rsidR="00554E9A" w:rsidRPr="00BA3EAE" w:rsidRDefault="00554E9A" w:rsidP="00920532">
      <w:pPr>
        <w:pStyle w:val="Corpsdetexte"/>
        <w:rPr>
          <w:rFonts w:cs="Arial"/>
          <w:szCs w:val="20"/>
          <w:u w:val="single"/>
        </w:rPr>
      </w:pPr>
      <w:r>
        <w:rPr>
          <w:u w:val="single"/>
        </w:rPr>
        <w:t>Wettelijke vertegenwoordiger:</w:t>
      </w:r>
    </w:p>
    <w:p w14:paraId="61FFF031" w14:textId="0E39BFD3" w:rsidR="00554E9A" w:rsidRDefault="00554E9A" w:rsidP="00920532">
      <w:pPr>
        <w:pStyle w:val="Corpsdetexte"/>
        <w:rPr>
          <w:rFonts w:cs="Arial"/>
          <w:szCs w:val="20"/>
        </w:rPr>
      </w:pPr>
      <w:r>
        <w:t>Naam, Voornaam: ……………………………………………………………………………………………………….</w:t>
      </w:r>
    </w:p>
    <w:p w14:paraId="0E658814" w14:textId="54D1FCF9" w:rsidR="00554E9A" w:rsidRDefault="00554E9A" w:rsidP="00920532">
      <w:pPr>
        <w:pStyle w:val="Corpsdetexte"/>
        <w:rPr>
          <w:rFonts w:cs="Arial"/>
          <w:szCs w:val="20"/>
        </w:rPr>
      </w:pPr>
      <w:r>
        <w:t>E-mail: ………………………………………………………………………………………………………………</w:t>
      </w:r>
      <w:proofErr w:type="gramStart"/>
      <w:r>
        <w:t>…….</w:t>
      </w:r>
      <w:proofErr w:type="gramEnd"/>
      <w:r>
        <w:t>.</w:t>
      </w:r>
    </w:p>
    <w:p w14:paraId="6AC917E0" w14:textId="77777777" w:rsidR="00DF3489" w:rsidRDefault="00DF3489" w:rsidP="00DF3489">
      <w:pPr>
        <w:pStyle w:val="Titre2"/>
        <w:tabs>
          <w:tab w:val="clear" w:pos="1710"/>
          <w:tab w:val="num" w:pos="993"/>
        </w:tabs>
        <w:spacing w:before="480" w:after="240"/>
        <w:ind w:left="1429" w:hanging="1004"/>
        <w:rPr>
          <w:rFonts w:cs="Arial"/>
        </w:rPr>
      </w:pPr>
      <w:bookmarkStart w:id="9" w:name="_Hlk69571064"/>
      <w:bookmarkStart w:id="10" w:name="_Toc188876418"/>
      <w:r>
        <w:t>Persoon (personen) voor de montage van het project</w:t>
      </w:r>
      <w:bookmarkEnd w:id="10"/>
      <w:r>
        <w:t xml:space="preserve"> </w:t>
      </w:r>
    </w:p>
    <w:p w14:paraId="3FA5CDC8" w14:textId="0939F0E0" w:rsidR="00DF3489" w:rsidRPr="00E66562" w:rsidRDefault="00DF3489" w:rsidP="00DF3489">
      <w:pPr>
        <w:pStyle w:val="Corpsdetexte"/>
        <w:spacing w:before="40" w:after="40"/>
        <w:rPr>
          <w:rFonts w:cs="Arial"/>
          <w:i/>
          <w:iCs/>
          <w:color w:val="213B87"/>
          <w:kern w:val="0"/>
          <w:szCs w:val="20"/>
        </w:rPr>
      </w:pPr>
      <w:r>
        <w:rPr>
          <w:i/>
          <w:color w:val="213B87"/>
          <w:kern w:val="0"/>
        </w:rPr>
        <w:t>Vul alle gegevens in van de persoon (personen) die de montage van het project helpt (helpen) opzetten of coördineren voor jouw organisatie. Deze persoon (personen) is (zijn) met name verantwoordelijk voor het opstellen van het project en de onderhandelingen met de partners en de coördinator indien relevant.</w:t>
      </w:r>
    </w:p>
    <w:p w14:paraId="2529BD99" w14:textId="77777777" w:rsidR="00554E9A" w:rsidRDefault="00DF3489" w:rsidP="00DF3489">
      <w:pPr>
        <w:pStyle w:val="Corpsdetexte"/>
        <w:spacing w:before="40" w:after="40"/>
        <w:rPr>
          <w:rFonts w:cs="Arial"/>
          <w:i/>
          <w:iCs/>
          <w:color w:val="213B87"/>
          <w:kern w:val="0"/>
          <w:szCs w:val="20"/>
        </w:rPr>
      </w:pPr>
      <w:r>
        <w:rPr>
          <w:i/>
          <w:color w:val="213B87"/>
          <w:kern w:val="0"/>
        </w:rPr>
        <w:t>Geef aan of deze persoon (personen) een onderaannemer is (onderaannemers zijn). Geef in dat geval hun functie en de naam van de activiteit van hun organisatie aan.</w:t>
      </w:r>
    </w:p>
    <w:p w14:paraId="56D45097" w14:textId="48A60C11" w:rsidR="00DF3489" w:rsidRDefault="00554E9A" w:rsidP="00DF3489">
      <w:pPr>
        <w:pStyle w:val="Corpsdetexte"/>
        <w:spacing w:before="40" w:after="40"/>
        <w:rPr>
          <w:rFonts w:cs="Arial"/>
          <w:i/>
          <w:iCs/>
          <w:color w:val="213B87"/>
          <w:kern w:val="0"/>
          <w:szCs w:val="20"/>
        </w:rPr>
      </w:pPr>
      <w:r>
        <w:rPr>
          <w:i/>
          <w:color w:val="213B87"/>
          <w:kern w:val="0"/>
        </w:rPr>
        <w:t>Vul ook de gegevens voor de contactpersoon van Innoviris aan.</w:t>
      </w:r>
    </w:p>
    <w:p w14:paraId="4CCF031E" w14:textId="77777777" w:rsidR="00554E9A" w:rsidRDefault="00554E9A" w:rsidP="00DF3489">
      <w:pPr>
        <w:pStyle w:val="Corpsdetexte"/>
        <w:spacing w:before="40" w:after="40"/>
        <w:rPr>
          <w:rFonts w:cs="Arial"/>
          <w:i/>
          <w:iCs/>
          <w:color w:val="213B87"/>
          <w:kern w:val="0"/>
          <w:szCs w:val="20"/>
        </w:rPr>
      </w:pPr>
    </w:p>
    <w:p w14:paraId="57B5B727" w14:textId="01C0F000" w:rsidR="00DF3489" w:rsidRDefault="00554E9A" w:rsidP="00DF3489">
      <w:pPr>
        <w:pStyle w:val="Textbodybulleted"/>
        <w:ind w:left="0" w:firstLine="0"/>
        <w:rPr>
          <w:rFonts w:cs="Arial"/>
          <w:u w:val="single"/>
        </w:rPr>
      </w:pPr>
      <w:r>
        <w:rPr>
          <w:u w:val="single"/>
        </w:rPr>
        <w:t>Persoon voor de montage:</w:t>
      </w:r>
    </w:p>
    <w:p w14:paraId="2073114F" w14:textId="77777777" w:rsidR="005278FE" w:rsidRPr="005278FE" w:rsidRDefault="005278FE" w:rsidP="00DF3489">
      <w:pPr>
        <w:pStyle w:val="Textbodybulleted"/>
        <w:ind w:left="0" w:firstLine="0"/>
        <w:rPr>
          <w:rFonts w:cs="Arial"/>
          <w:u w:val="single"/>
        </w:rPr>
      </w:pPr>
    </w:p>
    <w:p w14:paraId="71403ADE" w14:textId="77777777" w:rsidR="00DF3489" w:rsidRPr="00096312" w:rsidRDefault="00DF3489" w:rsidP="00DF3489">
      <w:pPr>
        <w:pStyle w:val="Textbodybulleted"/>
        <w:numPr>
          <w:ilvl w:val="0"/>
          <w:numId w:val="9"/>
        </w:numPr>
        <w:tabs>
          <w:tab w:val="clear" w:pos="623"/>
          <w:tab w:val="left" w:pos="0"/>
        </w:tabs>
        <w:ind w:left="567" w:hanging="567"/>
        <w:jc w:val="left"/>
        <w:rPr>
          <w:rFonts w:cs="Arial"/>
        </w:rPr>
      </w:pPr>
      <w:bookmarkStart w:id="11" w:name="_Hlk157677260"/>
      <w:bookmarkEnd w:id="9"/>
      <w:r>
        <w:t xml:space="preserve">Naam: ……………………………………………………………………… Onderaanneming </w:t>
      </w:r>
      <w:r>
        <w:t xml:space="preserve"> ja </w:t>
      </w:r>
      <w:r>
        <w:t> nee</w:t>
      </w:r>
    </w:p>
    <w:p w14:paraId="481F3F79" w14:textId="25FFEBF4" w:rsidR="00DF3489" w:rsidRPr="00096312" w:rsidRDefault="00DF3489" w:rsidP="00DF3489">
      <w:pPr>
        <w:pStyle w:val="Textbodybulleted"/>
        <w:numPr>
          <w:ilvl w:val="0"/>
          <w:numId w:val="9"/>
        </w:numPr>
        <w:tabs>
          <w:tab w:val="clear" w:pos="623"/>
          <w:tab w:val="left" w:pos="0"/>
        </w:tabs>
        <w:ind w:left="567" w:hanging="567"/>
        <w:jc w:val="left"/>
        <w:rPr>
          <w:rFonts w:cs="Arial"/>
        </w:rPr>
      </w:pPr>
      <w:r>
        <w:t>Functie: …………………………………………………………………………………</w:t>
      </w:r>
      <w:proofErr w:type="gramStart"/>
      <w:r>
        <w:t>…….</w:t>
      </w:r>
      <w:proofErr w:type="gramEnd"/>
      <w:r>
        <w:t>.…………………...</w:t>
      </w:r>
    </w:p>
    <w:p w14:paraId="71D2E34A" w14:textId="77777777" w:rsidR="00DF3489" w:rsidRPr="00096312" w:rsidRDefault="00DF3489" w:rsidP="00DF3489">
      <w:pPr>
        <w:pStyle w:val="Textbodybulleted"/>
        <w:numPr>
          <w:ilvl w:val="0"/>
          <w:numId w:val="9"/>
        </w:numPr>
        <w:tabs>
          <w:tab w:val="clear" w:pos="623"/>
          <w:tab w:val="left" w:pos="0"/>
        </w:tabs>
        <w:ind w:left="567" w:hanging="567"/>
        <w:jc w:val="left"/>
        <w:rPr>
          <w:rFonts w:cs="Arial"/>
        </w:rPr>
      </w:pPr>
      <w:r>
        <w:t>Telefoon: ………………………………………</w:t>
      </w:r>
      <w:proofErr w:type="gramStart"/>
      <w:r>
        <w:t>…….</w:t>
      </w:r>
      <w:proofErr w:type="gramEnd"/>
      <w:r>
        <w:t xml:space="preserve">. </w:t>
      </w:r>
      <w:proofErr w:type="gramStart"/>
      <w:r>
        <w:t>E-mail: ..</w:t>
      </w:r>
      <w:proofErr w:type="gramEnd"/>
      <w:r>
        <w:t>………………………………….…………….</w:t>
      </w:r>
    </w:p>
    <w:p w14:paraId="42668206" w14:textId="77777777" w:rsidR="00DF3489" w:rsidRPr="00096312" w:rsidRDefault="00DF3489" w:rsidP="00DF3489">
      <w:pPr>
        <w:pStyle w:val="Textbodybulleted"/>
        <w:numPr>
          <w:ilvl w:val="0"/>
          <w:numId w:val="9"/>
        </w:numPr>
        <w:tabs>
          <w:tab w:val="clear" w:pos="623"/>
          <w:tab w:val="left" w:pos="0"/>
        </w:tabs>
        <w:ind w:left="567" w:hanging="567"/>
        <w:jc w:val="left"/>
        <w:rPr>
          <w:rFonts w:cs="Arial"/>
        </w:rPr>
      </w:pPr>
      <w:r>
        <w:t>Adres: …………………………………………………………………………………………………………….</w:t>
      </w:r>
    </w:p>
    <w:bookmarkEnd w:id="11"/>
    <w:p w14:paraId="1DCF6FE6" w14:textId="77777777" w:rsidR="00554E9A" w:rsidRDefault="00554E9A" w:rsidP="00DF3489">
      <w:pPr>
        <w:pStyle w:val="Textbodybulleted"/>
        <w:jc w:val="left"/>
        <w:rPr>
          <w:rFonts w:cs="Arial"/>
        </w:rPr>
      </w:pPr>
    </w:p>
    <w:p w14:paraId="12F99304" w14:textId="0145279E" w:rsidR="00554E9A" w:rsidRPr="00096312" w:rsidRDefault="00554E9A" w:rsidP="00554E9A">
      <w:pPr>
        <w:pStyle w:val="Textbodybulleted"/>
        <w:numPr>
          <w:ilvl w:val="0"/>
          <w:numId w:val="9"/>
        </w:numPr>
        <w:ind w:left="983"/>
        <w:jc w:val="left"/>
        <w:rPr>
          <w:rFonts w:cs="Arial"/>
        </w:rPr>
      </w:pPr>
      <w:proofErr w:type="gramStart"/>
      <w:r>
        <w:t>Indien</w:t>
      </w:r>
      <w:proofErr w:type="gramEnd"/>
      <w:r>
        <w:t xml:space="preserve"> in onderaanneming: Opdracht(en) toevertrouwd aan onderaannemer ……………………………...……………………………………………………………</w:t>
      </w:r>
    </w:p>
    <w:p w14:paraId="0B89CEAF" w14:textId="12F6C7C5" w:rsidR="00554E9A" w:rsidRPr="003E62E7" w:rsidRDefault="00554E9A" w:rsidP="00554E9A">
      <w:pPr>
        <w:pStyle w:val="Textbodybulleted"/>
        <w:numPr>
          <w:ilvl w:val="0"/>
          <w:numId w:val="9"/>
        </w:numPr>
        <w:ind w:left="983"/>
        <w:jc w:val="left"/>
        <w:rPr>
          <w:rFonts w:cs="Arial"/>
        </w:rPr>
      </w:pPr>
      <w:r>
        <w:t>Duur van de onderaanneming: …………………………………………………………………………</w:t>
      </w:r>
    </w:p>
    <w:p w14:paraId="4B0C9F94" w14:textId="77777777" w:rsidR="00554E9A" w:rsidRDefault="00554E9A" w:rsidP="00554E9A">
      <w:pPr>
        <w:pStyle w:val="Textbodybulleted"/>
        <w:ind w:left="0" w:firstLine="0"/>
        <w:rPr>
          <w:rFonts w:cs="Arial"/>
          <w:u w:val="single"/>
        </w:rPr>
      </w:pPr>
      <w:r>
        <w:rPr>
          <w:u w:val="single"/>
        </w:rPr>
        <w:lastRenderedPageBreak/>
        <w:t>Contactpersoon voor Innoviris:</w:t>
      </w:r>
    </w:p>
    <w:p w14:paraId="0DF4BB1D" w14:textId="77777777" w:rsidR="005278FE" w:rsidRPr="005278FE" w:rsidRDefault="005278FE" w:rsidP="00554E9A">
      <w:pPr>
        <w:pStyle w:val="Textbodybulleted"/>
        <w:ind w:left="0" w:firstLine="0"/>
        <w:rPr>
          <w:rFonts w:cs="Arial"/>
          <w:u w:val="single"/>
        </w:rPr>
      </w:pPr>
    </w:p>
    <w:p w14:paraId="4567817E" w14:textId="77777777" w:rsidR="00DF3489" w:rsidRPr="00096312" w:rsidRDefault="00DF3489" w:rsidP="00DF3489">
      <w:pPr>
        <w:pStyle w:val="Textbodybulleted"/>
        <w:numPr>
          <w:ilvl w:val="0"/>
          <w:numId w:val="9"/>
        </w:numPr>
        <w:tabs>
          <w:tab w:val="clear" w:pos="623"/>
          <w:tab w:val="left" w:pos="0"/>
        </w:tabs>
        <w:ind w:left="567" w:hanging="567"/>
        <w:jc w:val="left"/>
        <w:rPr>
          <w:rFonts w:cs="Arial"/>
        </w:rPr>
      </w:pPr>
      <w:r>
        <w:t xml:space="preserve">Naam: ……………………………………………………………………… Onderaanneming </w:t>
      </w:r>
      <w:r>
        <w:t xml:space="preserve"> ja </w:t>
      </w:r>
      <w:r>
        <w:t> nee</w:t>
      </w:r>
    </w:p>
    <w:p w14:paraId="2EDF9551" w14:textId="77777777" w:rsidR="00DF3489" w:rsidRPr="00096312" w:rsidRDefault="00DF3489" w:rsidP="00DF3489">
      <w:pPr>
        <w:pStyle w:val="Textbodybulleted"/>
        <w:numPr>
          <w:ilvl w:val="0"/>
          <w:numId w:val="9"/>
        </w:numPr>
        <w:tabs>
          <w:tab w:val="clear" w:pos="623"/>
          <w:tab w:val="left" w:pos="0"/>
        </w:tabs>
        <w:ind w:left="567" w:hanging="567"/>
        <w:jc w:val="left"/>
        <w:rPr>
          <w:rFonts w:cs="Arial"/>
        </w:rPr>
      </w:pPr>
      <w:r>
        <w:t>Functie/ organisatie: ………………………………………………………………………………</w:t>
      </w:r>
      <w:proofErr w:type="gramStart"/>
      <w:r>
        <w:t>…….</w:t>
      </w:r>
      <w:proofErr w:type="gramEnd"/>
      <w:r>
        <w:t>.…</w:t>
      </w:r>
    </w:p>
    <w:p w14:paraId="52701666" w14:textId="77777777" w:rsidR="00DF3489" w:rsidRPr="00096312" w:rsidRDefault="00DF3489" w:rsidP="00DF3489">
      <w:pPr>
        <w:pStyle w:val="Textbodybulleted"/>
        <w:numPr>
          <w:ilvl w:val="0"/>
          <w:numId w:val="9"/>
        </w:numPr>
        <w:tabs>
          <w:tab w:val="clear" w:pos="623"/>
          <w:tab w:val="left" w:pos="0"/>
        </w:tabs>
        <w:ind w:left="567" w:hanging="567"/>
        <w:jc w:val="left"/>
        <w:rPr>
          <w:rFonts w:cs="Arial"/>
        </w:rPr>
      </w:pPr>
      <w:r>
        <w:t>Telefoon: ………………………………………</w:t>
      </w:r>
      <w:proofErr w:type="gramStart"/>
      <w:r>
        <w:t>…….</w:t>
      </w:r>
      <w:proofErr w:type="gramEnd"/>
      <w:r>
        <w:t xml:space="preserve">. </w:t>
      </w:r>
      <w:proofErr w:type="gramStart"/>
      <w:r>
        <w:t>E-mail: ..</w:t>
      </w:r>
      <w:proofErr w:type="gramEnd"/>
      <w:r>
        <w:t>………………………………….…………….</w:t>
      </w:r>
    </w:p>
    <w:p w14:paraId="311815F5" w14:textId="77777777" w:rsidR="00DF3489" w:rsidRPr="00096312" w:rsidRDefault="00DF3489" w:rsidP="00DF3489">
      <w:pPr>
        <w:pStyle w:val="Textbodybulleted"/>
        <w:numPr>
          <w:ilvl w:val="0"/>
          <w:numId w:val="9"/>
        </w:numPr>
        <w:tabs>
          <w:tab w:val="clear" w:pos="623"/>
          <w:tab w:val="left" w:pos="0"/>
        </w:tabs>
        <w:ind w:left="567" w:hanging="567"/>
        <w:jc w:val="left"/>
        <w:rPr>
          <w:rFonts w:cs="Arial"/>
        </w:rPr>
      </w:pPr>
      <w:r>
        <w:t>Adres: …………………………………………………………………………………………………………….</w:t>
      </w:r>
    </w:p>
    <w:p w14:paraId="494BCF6B" w14:textId="6C787248" w:rsidR="00543BD6" w:rsidRDefault="00543BD6" w:rsidP="00551EA3">
      <w:pPr>
        <w:pStyle w:val="Titre2"/>
        <w:tabs>
          <w:tab w:val="clear" w:pos="1710"/>
          <w:tab w:val="num" w:pos="993"/>
        </w:tabs>
        <w:spacing w:before="480" w:after="240"/>
        <w:ind w:left="1429" w:hanging="1004"/>
        <w:rPr>
          <w:rFonts w:cs="Arial"/>
        </w:rPr>
      </w:pPr>
      <w:bookmarkStart w:id="12" w:name="_Toc188876419"/>
      <w:r>
        <w:t>Historiek en activiteiten</w:t>
      </w:r>
      <w:bookmarkEnd w:id="12"/>
    </w:p>
    <w:p w14:paraId="33FF4BEB" w14:textId="66B63C3C" w:rsidR="0014159A" w:rsidRPr="001461D3" w:rsidRDefault="00B2057D" w:rsidP="00B922CC">
      <w:pPr>
        <w:pStyle w:val="Corpsdetexte"/>
        <w:spacing w:before="40" w:after="40"/>
        <w:rPr>
          <w:rFonts w:cs="Arial"/>
          <w:i/>
          <w:iCs/>
          <w:color w:val="213B87"/>
          <w:kern w:val="0"/>
          <w:szCs w:val="20"/>
        </w:rPr>
      </w:pPr>
      <w:r>
        <w:rPr>
          <w:i/>
          <w:color w:val="213B87"/>
          <w:kern w:val="0"/>
        </w:rPr>
        <w:t xml:space="preserve">Geef een korte omschrijving van jouw organisatie en haar activiteiten. </w:t>
      </w:r>
    </w:p>
    <w:p w14:paraId="1EECFC43" w14:textId="046E67F3" w:rsidR="00543BD6" w:rsidRPr="00096312" w:rsidRDefault="0022483B">
      <w:pPr>
        <w:pStyle w:val="Answersbulleted"/>
        <w:numPr>
          <w:ilvl w:val="0"/>
          <w:numId w:val="0"/>
        </w:numPr>
      </w:pPr>
      <w:r>
        <w:t>………………………………………………………………………………………………………………………………</w:t>
      </w:r>
    </w:p>
    <w:p w14:paraId="04965535" w14:textId="2DD8D87C" w:rsidR="00543BD6" w:rsidRDefault="00543BD6" w:rsidP="003469B8">
      <w:pPr>
        <w:pStyle w:val="Answers"/>
        <w:ind w:left="0"/>
      </w:pPr>
      <w:r>
        <w:t>…………………………………………………………………………………………………………………………………………………………………………………………………………………………………………………………………………………………………………………………………………………………………………………………………………………………………………………………………………………………………………</w:t>
      </w:r>
      <w:proofErr w:type="gramStart"/>
      <w:r>
        <w:t>…(</w:t>
      </w:r>
      <w:proofErr w:type="gramEnd"/>
      <w:r>
        <w:t>max. 10 regels)</w:t>
      </w:r>
    </w:p>
    <w:p w14:paraId="54F975C1" w14:textId="22D41E91" w:rsidR="00543BD6" w:rsidRPr="00096312" w:rsidRDefault="00D72F19" w:rsidP="00AA51FD">
      <w:pPr>
        <w:pStyle w:val="Titre2"/>
        <w:tabs>
          <w:tab w:val="clear" w:pos="1710"/>
          <w:tab w:val="num" w:pos="993"/>
        </w:tabs>
        <w:spacing w:before="480" w:after="240"/>
        <w:ind w:left="1429" w:hanging="1004"/>
        <w:rPr>
          <w:rFonts w:cs="Arial"/>
        </w:rPr>
      </w:pPr>
      <w:bookmarkStart w:id="13" w:name="__RefHeading__5131_1165138607"/>
      <w:bookmarkStart w:id="14" w:name="__RefHeading__7560_829952307"/>
      <w:bookmarkStart w:id="15" w:name="__RefHeading__89_1940543056"/>
      <w:bookmarkStart w:id="16" w:name="__RefHeading__5135_1165138607"/>
      <w:bookmarkStart w:id="17" w:name="__RefHeading__7564_829952307"/>
      <w:bookmarkStart w:id="18" w:name="__RefHeading__93_1940543056"/>
      <w:bookmarkStart w:id="19" w:name="__RefHeading__5141_1165138607"/>
      <w:bookmarkStart w:id="20" w:name="__RefHeading__7570_829952307"/>
      <w:bookmarkStart w:id="21" w:name="__RefHeading__99_1940543056"/>
      <w:bookmarkStart w:id="22" w:name="__RefHeading__5143_1165138607"/>
      <w:bookmarkStart w:id="23" w:name="__RefHeading__7572_829952307"/>
      <w:bookmarkStart w:id="24" w:name="__RefHeading__101_1940543056"/>
      <w:bookmarkStart w:id="25" w:name="_Hlk71293589"/>
      <w:bookmarkStart w:id="26" w:name="_Hlk71293852"/>
      <w:bookmarkStart w:id="27" w:name="_Toc188876420"/>
      <w:bookmarkEnd w:id="13"/>
      <w:bookmarkEnd w:id="14"/>
      <w:bookmarkEnd w:id="15"/>
      <w:bookmarkEnd w:id="16"/>
      <w:bookmarkEnd w:id="17"/>
      <w:bookmarkEnd w:id="18"/>
      <w:bookmarkEnd w:id="19"/>
      <w:bookmarkEnd w:id="20"/>
      <w:bookmarkEnd w:id="21"/>
      <w:bookmarkEnd w:id="22"/>
      <w:bookmarkEnd w:id="23"/>
      <w:bookmarkEnd w:id="24"/>
      <w:r>
        <w:t>Voorgaande internationale projecten</w:t>
      </w:r>
      <w:bookmarkEnd w:id="27"/>
    </w:p>
    <w:bookmarkEnd w:id="25"/>
    <w:p w14:paraId="21E78F03" w14:textId="700A4CB9" w:rsidR="00D72F19" w:rsidRPr="004E2EFE" w:rsidRDefault="00D72F19" w:rsidP="00CB621F">
      <w:pPr>
        <w:pStyle w:val="Answers"/>
        <w:spacing w:before="60"/>
        <w:ind w:left="0"/>
        <w:rPr>
          <w:szCs w:val="20"/>
        </w:rPr>
      </w:pPr>
      <w:r>
        <w:t>Heb je al aan internationale O</w:t>
      </w:r>
      <w:r w:rsidR="00CE1CA1">
        <w:t>&amp;</w:t>
      </w:r>
      <w:r>
        <w:t>O</w:t>
      </w:r>
      <w:r w:rsidR="00CE1CA1">
        <w:t>&amp;</w:t>
      </w:r>
      <w:r>
        <w:t xml:space="preserve">I-projecten deelgenomen? </w:t>
      </w:r>
      <w:r>
        <w:t xml:space="preserve"> Ja </w:t>
      </w:r>
      <w:r>
        <w:t> Nee</w:t>
      </w:r>
    </w:p>
    <w:p w14:paraId="2BCDDE76" w14:textId="77777777" w:rsidR="00D012CA" w:rsidRDefault="00D012CA" w:rsidP="0009316F">
      <w:pPr>
        <w:pStyle w:val="Corpsdetexte"/>
        <w:spacing w:before="40" w:after="40"/>
        <w:rPr>
          <w:rFonts w:cs="Arial"/>
          <w:i/>
          <w:iCs/>
          <w:color w:val="213B87"/>
          <w:kern w:val="0"/>
          <w:szCs w:val="20"/>
        </w:rPr>
      </w:pPr>
    </w:p>
    <w:p w14:paraId="423D2925" w14:textId="15976102" w:rsidR="00151EEB" w:rsidRPr="00151EEB" w:rsidRDefault="00D012CA" w:rsidP="0009316F">
      <w:pPr>
        <w:pStyle w:val="Corpsdetexte"/>
        <w:spacing w:before="40" w:after="40"/>
        <w:rPr>
          <w:rFonts w:cs="Arial"/>
          <w:i/>
          <w:iCs/>
          <w:color w:val="213B87"/>
          <w:kern w:val="0"/>
          <w:szCs w:val="20"/>
        </w:rPr>
      </w:pPr>
      <w:r w:rsidRPr="00D012CA">
        <w:rPr>
          <w:i/>
          <w:iCs/>
          <w:color w:val="213B87"/>
          <w:kern w:val="0"/>
          <w:szCs w:val="20"/>
        </w:rPr>
        <w:sym w:font="Wingdings" w:char="F0E0"/>
      </w:r>
      <w:r>
        <w:rPr>
          <w:i/>
          <w:color w:val="213B87"/>
          <w:kern w:val="0"/>
        </w:rPr>
        <w:t xml:space="preserve"> Vermeld alle financiële steun die de instelling de afgelopen vijf jaar heeft ontvangen of die ze op dit moment ontvangt op internationaal niveau. </w:t>
      </w:r>
    </w:p>
    <w:p w14:paraId="6A6DB094" w14:textId="6B7150E8" w:rsidR="00151EEB" w:rsidRPr="00151EEB" w:rsidRDefault="00151EEB" w:rsidP="0009316F">
      <w:pPr>
        <w:pStyle w:val="Corpsdetexte"/>
        <w:spacing w:before="40" w:after="40"/>
        <w:rPr>
          <w:rFonts w:cs="Arial"/>
          <w:i/>
          <w:iCs/>
          <w:color w:val="213B87"/>
          <w:kern w:val="0"/>
          <w:szCs w:val="20"/>
        </w:rPr>
      </w:pPr>
      <w:r>
        <w:rPr>
          <w:i/>
          <w:color w:val="213B87"/>
          <w:kern w:val="0"/>
        </w:rPr>
        <w:t xml:space="preserve">Vermeld ook de tegemoetkomingen die de instelling momenteel heeft aangevraagd, ook al is er nog niet over beslist. </w:t>
      </w:r>
    </w:p>
    <w:p w14:paraId="7F1F11F4" w14:textId="0835819C" w:rsidR="001608EF" w:rsidRPr="00151EEB" w:rsidRDefault="00151EEB" w:rsidP="0009316F">
      <w:pPr>
        <w:pStyle w:val="Corpsdetexte"/>
        <w:spacing w:before="40" w:after="40"/>
        <w:rPr>
          <w:rFonts w:cs="Arial"/>
          <w:i/>
          <w:iCs/>
          <w:color w:val="213B87"/>
          <w:kern w:val="0"/>
          <w:szCs w:val="20"/>
        </w:rPr>
      </w:pPr>
      <w:r>
        <w:rPr>
          <w:i/>
          <w:color w:val="213B87"/>
          <w:kern w:val="0"/>
        </w:rPr>
        <w:t>Geef de doelstelling van de ondersteuning, het bedrag, het toegemoetkomingspercentage en de periode van de toepassing</w:t>
      </w:r>
    </w:p>
    <w:p w14:paraId="6AD8F6DC" w14:textId="0B2A5ED0" w:rsidR="00C531CA" w:rsidRPr="00096312" w:rsidRDefault="00C531CA" w:rsidP="00D71AE3">
      <w:pPr>
        <w:keepNext/>
        <w:widowControl/>
        <w:numPr>
          <w:ilvl w:val="0"/>
          <w:numId w:val="5"/>
        </w:numPr>
        <w:shd w:val="clear" w:color="auto" w:fill="FFFFFF"/>
        <w:suppressAutoHyphens w:val="0"/>
        <w:spacing w:before="100" w:beforeAutospacing="1"/>
        <w:jc w:val="left"/>
        <w:textAlignment w:val="baseline"/>
        <w:rPr>
          <w:rFonts w:eastAsia="Times New Roman" w:cs="Arial"/>
          <w:kern w:val="0"/>
          <w:szCs w:val="20"/>
        </w:rPr>
      </w:pPr>
      <w:r>
        <w:rPr>
          <w:b/>
          <w:kern w:val="0"/>
        </w:rPr>
        <w:t>Europese en internationale hulp</w:t>
      </w:r>
      <w:r w:rsidRPr="00096312">
        <w:rPr>
          <w:kern w:val="0"/>
          <w:szCs w:val="20"/>
        </w:rPr>
        <w:t>:</w:t>
      </w:r>
    </w:p>
    <w:p w14:paraId="20833B74" w14:textId="77777777" w:rsidR="00C531CA" w:rsidRPr="00096312" w:rsidRDefault="00C531CA" w:rsidP="00C531CA">
      <w:pPr>
        <w:pStyle w:val="Corpsdetexte"/>
        <w:spacing w:after="0" w:line="288" w:lineRule="auto"/>
        <w:rPr>
          <w:rFonts w:cs="Arial"/>
        </w:rPr>
      </w:pPr>
    </w:p>
    <w:tbl>
      <w:tblPr>
        <w:tblStyle w:val="Grilledutableau"/>
        <w:tblW w:w="9639" w:type="dxa"/>
        <w:tblInd w:w="-5" w:type="dxa"/>
        <w:tblLook w:val="04A0" w:firstRow="1" w:lastRow="0" w:firstColumn="1" w:lastColumn="0" w:noHBand="0" w:noVBand="1"/>
      </w:tblPr>
      <w:tblGrid>
        <w:gridCol w:w="2810"/>
        <w:gridCol w:w="3772"/>
        <w:gridCol w:w="1510"/>
        <w:gridCol w:w="1547"/>
      </w:tblGrid>
      <w:tr w:rsidR="00C531CA" w:rsidRPr="00096312" w14:paraId="6C5DFD4E" w14:textId="77777777" w:rsidTr="00D012CA">
        <w:tc>
          <w:tcPr>
            <w:tcW w:w="2835" w:type="dxa"/>
            <w:shd w:val="clear" w:color="auto" w:fill="F2F2F2" w:themeFill="background1" w:themeFillShade="F2"/>
            <w:hideMark/>
          </w:tcPr>
          <w:p w14:paraId="658C8969" w14:textId="00C36693" w:rsidR="00C531CA" w:rsidRPr="00096312" w:rsidRDefault="00AC21B8" w:rsidP="008C1021">
            <w:pPr>
              <w:widowControl/>
              <w:suppressAutoHyphens w:val="0"/>
              <w:spacing w:before="100" w:beforeAutospacing="1" w:after="119"/>
              <w:ind w:left="360"/>
              <w:jc w:val="left"/>
              <w:rPr>
                <w:rFonts w:eastAsia="Times New Roman" w:cs="Arial"/>
                <w:kern w:val="0"/>
                <w:sz w:val="20"/>
                <w:szCs w:val="20"/>
              </w:rPr>
            </w:pPr>
            <w:r>
              <w:rPr>
                <w:b/>
                <w:kern w:val="0"/>
                <w:sz w:val="20"/>
              </w:rPr>
              <w:t xml:space="preserve">Programma </w:t>
            </w:r>
          </w:p>
        </w:tc>
        <w:tc>
          <w:tcPr>
            <w:tcW w:w="3828" w:type="dxa"/>
            <w:shd w:val="clear" w:color="auto" w:fill="F2F2F2" w:themeFill="background1" w:themeFillShade="F2"/>
            <w:hideMark/>
          </w:tcPr>
          <w:p w14:paraId="5B806ACB" w14:textId="1E7C5833" w:rsidR="00C531CA" w:rsidRPr="00096312" w:rsidRDefault="00D72F19" w:rsidP="008C1021">
            <w:pPr>
              <w:widowControl/>
              <w:suppressAutoHyphens w:val="0"/>
              <w:spacing w:before="100" w:beforeAutospacing="1" w:after="119"/>
              <w:jc w:val="left"/>
              <w:rPr>
                <w:rFonts w:eastAsia="Times New Roman" w:cs="Arial"/>
                <w:kern w:val="0"/>
                <w:sz w:val="20"/>
                <w:szCs w:val="20"/>
              </w:rPr>
            </w:pPr>
            <w:r>
              <w:rPr>
                <w:b/>
                <w:kern w:val="0"/>
                <w:sz w:val="20"/>
              </w:rPr>
              <w:t>Project (+ dossiernr.)</w:t>
            </w:r>
          </w:p>
        </w:tc>
        <w:tc>
          <w:tcPr>
            <w:tcW w:w="1417" w:type="dxa"/>
            <w:shd w:val="clear" w:color="auto" w:fill="F2F2F2" w:themeFill="background1" w:themeFillShade="F2"/>
            <w:hideMark/>
          </w:tcPr>
          <w:p w14:paraId="688DCBEE" w14:textId="236D1890" w:rsidR="00C531CA" w:rsidRPr="00096312" w:rsidRDefault="00D72F19" w:rsidP="008C1021">
            <w:pPr>
              <w:widowControl/>
              <w:suppressAutoHyphens w:val="0"/>
              <w:spacing w:before="100" w:beforeAutospacing="1" w:after="119"/>
              <w:jc w:val="left"/>
              <w:rPr>
                <w:rFonts w:eastAsia="Times New Roman" w:cs="Arial"/>
                <w:kern w:val="0"/>
                <w:sz w:val="20"/>
                <w:szCs w:val="20"/>
              </w:rPr>
            </w:pPr>
            <w:r>
              <w:rPr>
                <w:b/>
                <w:kern w:val="0"/>
                <w:sz w:val="20"/>
              </w:rPr>
              <w:t>Periode</w:t>
            </w:r>
          </w:p>
        </w:tc>
        <w:tc>
          <w:tcPr>
            <w:tcW w:w="1559" w:type="dxa"/>
            <w:shd w:val="clear" w:color="auto" w:fill="F2F2F2" w:themeFill="background1" w:themeFillShade="F2"/>
            <w:hideMark/>
          </w:tcPr>
          <w:p w14:paraId="22D54FAA" w14:textId="77777777" w:rsidR="00C531CA" w:rsidRPr="00096312" w:rsidRDefault="00C531CA" w:rsidP="008C1021">
            <w:pPr>
              <w:widowControl/>
              <w:suppressAutoHyphens w:val="0"/>
              <w:spacing w:before="100" w:beforeAutospacing="1" w:after="119"/>
              <w:ind w:left="360"/>
              <w:jc w:val="left"/>
              <w:rPr>
                <w:rFonts w:eastAsia="Times New Roman" w:cs="Arial"/>
                <w:kern w:val="0"/>
                <w:sz w:val="20"/>
                <w:szCs w:val="20"/>
              </w:rPr>
            </w:pPr>
            <w:r>
              <w:rPr>
                <w:b/>
                <w:kern w:val="0"/>
                <w:sz w:val="20"/>
              </w:rPr>
              <w:t>EUR</w:t>
            </w:r>
          </w:p>
        </w:tc>
      </w:tr>
      <w:tr w:rsidR="00C531CA" w:rsidRPr="00096312" w14:paraId="75950EB2" w14:textId="77777777" w:rsidTr="00D012CA">
        <w:tc>
          <w:tcPr>
            <w:tcW w:w="2835" w:type="dxa"/>
            <w:hideMark/>
          </w:tcPr>
          <w:p w14:paraId="6CCB7D4A" w14:textId="77777777" w:rsidR="00C531CA" w:rsidRPr="00096312" w:rsidRDefault="00C531CA" w:rsidP="008C1021">
            <w:pPr>
              <w:widowControl/>
              <w:suppressAutoHyphens w:val="0"/>
              <w:spacing w:before="100" w:beforeAutospacing="1" w:after="119"/>
              <w:ind w:left="360"/>
              <w:jc w:val="left"/>
              <w:rPr>
                <w:rFonts w:eastAsia="Times New Roman" w:cs="Arial"/>
                <w:i/>
                <w:kern w:val="0"/>
                <w:sz w:val="20"/>
                <w:szCs w:val="20"/>
              </w:rPr>
            </w:pPr>
          </w:p>
        </w:tc>
        <w:tc>
          <w:tcPr>
            <w:tcW w:w="3828" w:type="dxa"/>
            <w:hideMark/>
          </w:tcPr>
          <w:p w14:paraId="559265B6" w14:textId="6581404C" w:rsidR="00C531CA" w:rsidRPr="00096312" w:rsidRDefault="00C531CA" w:rsidP="008C1021">
            <w:pPr>
              <w:widowControl/>
              <w:suppressAutoHyphens w:val="0"/>
              <w:spacing w:before="100" w:beforeAutospacing="1" w:after="119"/>
              <w:jc w:val="left"/>
              <w:rPr>
                <w:rFonts w:eastAsia="Times New Roman" w:cs="Arial"/>
                <w:i/>
                <w:kern w:val="0"/>
                <w:sz w:val="20"/>
                <w:szCs w:val="20"/>
              </w:rPr>
            </w:pPr>
          </w:p>
        </w:tc>
        <w:tc>
          <w:tcPr>
            <w:tcW w:w="1417" w:type="dxa"/>
            <w:hideMark/>
          </w:tcPr>
          <w:p w14:paraId="6C54CB42" w14:textId="61E69223" w:rsidR="00C531CA" w:rsidRPr="00096312" w:rsidRDefault="005365AD" w:rsidP="008C1021">
            <w:pPr>
              <w:widowControl/>
              <w:suppressAutoHyphens w:val="0"/>
              <w:spacing w:before="100" w:beforeAutospacing="1" w:after="119"/>
              <w:ind w:left="360"/>
              <w:jc w:val="left"/>
              <w:rPr>
                <w:rFonts w:eastAsia="Times New Roman" w:cs="Arial"/>
                <w:iCs/>
                <w:kern w:val="0"/>
                <w:sz w:val="20"/>
                <w:szCs w:val="20"/>
              </w:rPr>
            </w:pPr>
            <w:proofErr w:type="gramStart"/>
            <w:r>
              <w:rPr>
                <w:kern w:val="0"/>
                <w:sz w:val="20"/>
              </w:rPr>
              <w:t>xx</w:t>
            </w:r>
            <w:proofErr w:type="gramEnd"/>
            <w:r>
              <w:rPr>
                <w:kern w:val="0"/>
                <w:sz w:val="20"/>
              </w:rPr>
              <w:t>/xx/20xx – xx/xx/20xx</w:t>
            </w:r>
          </w:p>
        </w:tc>
        <w:tc>
          <w:tcPr>
            <w:tcW w:w="1559" w:type="dxa"/>
            <w:hideMark/>
          </w:tcPr>
          <w:p w14:paraId="0C06A282" w14:textId="05D5479E" w:rsidR="00C531CA" w:rsidRPr="00096312" w:rsidRDefault="005365AD" w:rsidP="005365AD">
            <w:pPr>
              <w:widowControl/>
              <w:suppressAutoHyphens w:val="0"/>
              <w:spacing w:before="100" w:beforeAutospacing="1" w:after="119"/>
              <w:jc w:val="right"/>
              <w:rPr>
                <w:rFonts w:eastAsia="Times New Roman" w:cs="Arial"/>
                <w:i/>
                <w:kern w:val="0"/>
                <w:sz w:val="20"/>
                <w:szCs w:val="20"/>
              </w:rPr>
            </w:pPr>
            <w:r>
              <w:rPr>
                <w:i/>
                <w:kern w:val="0"/>
                <w:sz w:val="20"/>
              </w:rPr>
              <w:t xml:space="preserve">   € </w:t>
            </w:r>
            <w:proofErr w:type="gramStart"/>
            <w:r>
              <w:rPr>
                <w:i/>
                <w:kern w:val="0"/>
                <w:sz w:val="20"/>
              </w:rPr>
              <w:t>xxx,-</w:t>
            </w:r>
            <w:proofErr w:type="gramEnd"/>
          </w:p>
        </w:tc>
      </w:tr>
      <w:tr w:rsidR="005365AD" w:rsidRPr="00096312" w14:paraId="77851C39" w14:textId="77777777" w:rsidTr="00D012CA">
        <w:tc>
          <w:tcPr>
            <w:tcW w:w="2835" w:type="dxa"/>
            <w:hideMark/>
          </w:tcPr>
          <w:p w14:paraId="74F761EB" w14:textId="77777777" w:rsidR="005365AD" w:rsidRPr="00096312" w:rsidRDefault="005365AD" w:rsidP="00FE489B">
            <w:pPr>
              <w:widowControl/>
              <w:suppressAutoHyphens w:val="0"/>
              <w:spacing w:before="100" w:beforeAutospacing="1" w:after="119"/>
              <w:ind w:left="360"/>
              <w:jc w:val="left"/>
              <w:rPr>
                <w:rFonts w:eastAsia="Times New Roman" w:cs="Arial"/>
                <w:i/>
                <w:kern w:val="0"/>
                <w:sz w:val="20"/>
                <w:szCs w:val="20"/>
              </w:rPr>
            </w:pPr>
          </w:p>
        </w:tc>
        <w:tc>
          <w:tcPr>
            <w:tcW w:w="3828" w:type="dxa"/>
            <w:hideMark/>
          </w:tcPr>
          <w:p w14:paraId="51746F41" w14:textId="77777777" w:rsidR="005365AD" w:rsidRPr="00096312" w:rsidRDefault="005365AD" w:rsidP="00FE489B">
            <w:pPr>
              <w:widowControl/>
              <w:suppressAutoHyphens w:val="0"/>
              <w:spacing w:before="100" w:beforeAutospacing="1" w:after="119"/>
              <w:jc w:val="left"/>
              <w:rPr>
                <w:rFonts w:eastAsia="Times New Roman" w:cs="Arial"/>
                <w:i/>
                <w:kern w:val="0"/>
                <w:sz w:val="20"/>
                <w:szCs w:val="20"/>
              </w:rPr>
            </w:pPr>
          </w:p>
        </w:tc>
        <w:tc>
          <w:tcPr>
            <w:tcW w:w="1417" w:type="dxa"/>
            <w:hideMark/>
          </w:tcPr>
          <w:p w14:paraId="7ADCE641" w14:textId="77777777" w:rsidR="005365AD" w:rsidRPr="00096312" w:rsidRDefault="005365AD" w:rsidP="00FE489B">
            <w:pPr>
              <w:widowControl/>
              <w:suppressAutoHyphens w:val="0"/>
              <w:spacing w:before="100" w:beforeAutospacing="1" w:after="119"/>
              <w:ind w:left="360"/>
              <w:jc w:val="left"/>
              <w:rPr>
                <w:rFonts w:eastAsia="Times New Roman" w:cs="Arial"/>
                <w:iCs/>
                <w:kern w:val="0"/>
                <w:sz w:val="20"/>
                <w:szCs w:val="20"/>
              </w:rPr>
            </w:pPr>
            <w:proofErr w:type="gramStart"/>
            <w:r>
              <w:rPr>
                <w:kern w:val="0"/>
                <w:sz w:val="20"/>
              </w:rPr>
              <w:t>xx</w:t>
            </w:r>
            <w:proofErr w:type="gramEnd"/>
            <w:r>
              <w:rPr>
                <w:kern w:val="0"/>
                <w:sz w:val="20"/>
              </w:rPr>
              <w:t>/xx/20xx – xx/xx/20xx</w:t>
            </w:r>
          </w:p>
        </w:tc>
        <w:tc>
          <w:tcPr>
            <w:tcW w:w="1559" w:type="dxa"/>
            <w:hideMark/>
          </w:tcPr>
          <w:p w14:paraId="077A3D0F" w14:textId="77777777" w:rsidR="005365AD" w:rsidRPr="00096312" w:rsidRDefault="005365AD" w:rsidP="00FE489B">
            <w:pPr>
              <w:widowControl/>
              <w:suppressAutoHyphens w:val="0"/>
              <w:spacing w:before="100" w:beforeAutospacing="1" w:after="119"/>
              <w:jc w:val="right"/>
              <w:rPr>
                <w:rFonts w:eastAsia="Times New Roman" w:cs="Arial"/>
                <w:i/>
                <w:kern w:val="0"/>
                <w:sz w:val="20"/>
                <w:szCs w:val="20"/>
              </w:rPr>
            </w:pPr>
            <w:r>
              <w:rPr>
                <w:i/>
                <w:kern w:val="0"/>
                <w:sz w:val="20"/>
              </w:rPr>
              <w:t xml:space="preserve">   € </w:t>
            </w:r>
            <w:proofErr w:type="gramStart"/>
            <w:r>
              <w:rPr>
                <w:i/>
                <w:kern w:val="0"/>
                <w:sz w:val="20"/>
              </w:rPr>
              <w:t>xxx,-</w:t>
            </w:r>
            <w:proofErr w:type="gramEnd"/>
          </w:p>
        </w:tc>
      </w:tr>
      <w:tr w:rsidR="005365AD" w:rsidRPr="00096312" w14:paraId="269D2093" w14:textId="77777777" w:rsidTr="00D012CA">
        <w:tc>
          <w:tcPr>
            <w:tcW w:w="2835" w:type="dxa"/>
            <w:hideMark/>
          </w:tcPr>
          <w:p w14:paraId="3A9E7BF7" w14:textId="77777777" w:rsidR="005365AD" w:rsidRPr="00096312" w:rsidRDefault="005365AD" w:rsidP="00FE489B">
            <w:pPr>
              <w:widowControl/>
              <w:suppressAutoHyphens w:val="0"/>
              <w:spacing w:before="100" w:beforeAutospacing="1" w:after="119"/>
              <w:ind w:left="360"/>
              <w:jc w:val="left"/>
              <w:rPr>
                <w:rFonts w:eastAsia="Times New Roman" w:cs="Arial"/>
                <w:i/>
                <w:kern w:val="0"/>
                <w:sz w:val="20"/>
                <w:szCs w:val="20"/>
              </w:rPr>
            </w:pPr>
          </w:p>
        </w:tc>
        <w:tc>
          <w:tcPr>
            <w:tcW w:w="3828" w:type="dxa"/>
            <w:hideMark/>
          </w:tcPr>
          <w:p w14:paraId="6D06830D" w14:textId="77777777" w:rsidR="005365AD" w:rsidRPr="00096312" w:rsidRDefault="005365AD" w:rsidP="00FE489B">
            <w:pPr>
              <w:widowControl/>
              <w:suppressAutoHyphens w:val="0"/>
              <w:spacing w:before="100" w:beforeAutospacing="1" w:after="119"/>
              <w:jc w:val="left"/>
              <w:rPr>
                <w:rFonts w:eastAsia="Times New Roman" w:cs="Arial"/>
                <w:i/>
                <w:kern w:val="0"/>
                <w:sz w:val="20"/>
                <w:szCs w:val="20"/>
              </w:rPr>
            </w:pPr>
          </w:p>
        </w:tc>
        <w:tc>
          <w:tcPr>
            <w:tcW w:w="1417" w:type="dxa"/>
            <w:hideMark/>
          </w:tcPr>
          <w:p w14:paraId="2DDE7F23" w14:textId="77777777" w:rsidR="005365AD" w:rsidRPr="00096312" w:rsidRDefault="005365AD" w:rsidP="00FE489B">
            <w:pPr>
              <w:widowControl/>
              <w:suppressAutoHyphens w:val="0"/>
              <w:spacing w:before="100" w:beforeAutospacing="1" w:after="119"/>
              <w:ind w:left="360"/>
              <w:jc w:val="left"/>
              <w:rPr>
                <w:rFonts w:eastAsia="Times New Roman" w:cs="Arial"/>
                <w:iCs/>
                <w:kern w:val="0"/>
                <w:sz w:val="20"/>
                <w:szCs w:val="20"/>
              </w:rPr>
            </w:pPr>
            <w:proofErr w:type="gramStart"/>
            <w:r>
              <w:rPr>
                <w:kern w:val="0"/>
                <w:sz w:val="20"/>
              </w:rPr>
              <w:t>xx</w:t>
            </w:r>
            <w:proofErr w:type="gramEnd"/>
            <w:r>
              <w:rPr>
                <w:kern w:val="0"/>
                <w:sz w:val="20"/>
              </w:rPr>
              <w:t>/xx/20xx – xx/xx/20xx</w:t>
            </w:r>
          </w:p>
        </w:tc>
        <w:tc>
          <w:tcPr>
            <w:tcW w:w="1559" w:type="dxa"/>
            <w:hideMark/>
          </w:tcPr>
          <w:p w14:paraId="4BC02D78" w14:textId="77777777" w:rsidR="005365AD" w:rsidRPr="00096312" w:rsidRDefault="005365AD" w:rsidP="00FE489B">
            <w:pPr>
              <w:widowControl/>
              <w:suppressAutoHyphens w:val="0"/>
              <w:spacing w:before="100" w:beforeAutospacing="1" w:after="119"/>
              <w:jc w:val="right"/>
              <w:rPr>
                <w:rFonts w:eastAsia="Times New Roman" w:cs="Arial"/>
                <w:i/>
                <w:kern w:val="0"/>
                <w:sz w:val="20"/>
                <w:szCs w:val="20"/>
              </w:rPr>
            </w:pPr>
            <w:r>
              <w:rPr>
                <w:i/>
                <w:kern w:val="0"/>
                <w:sz w:val="20"/>
              </w:rPr>
              <w:t xml:space="preserve">   € </w:t>
            </w:r>
            <w:proofErr w:type="gramStart"/>
            <w:r>
              <w:rPr>
                <w:i/>
                <w:kern w:val="0"/>
                <w:sz w:val="20"/>
              </w:rPr>
              <w:t>xxx,-</w:t>
            </w:r>
            <w:proofErr w:type="gramEnd"/>
          </w:p>
        </w:tc>
      </w:tr>
    </w:tbl>
    <w:p w14:paraId="7C83EC6A" w14:textId="7539C38C" w:rsidR="00135EBE" w:rsidRDefault="00543BD6" w:rsidP="005C5983">
      <w:pPr>
        <w:pStyle w:val="Titre1"/>
        <w:spacing w:before="720"/>
        <w:ind w:left="431" w:right="-6" w:hanging="431"/>
        <w:rPr>
          <w:rFonts w:ascii="Arial" w:hAnsi="Arial" w:cs="Arial"/>
          <w:sz w:val="40"/>
          <w:szCs w:val="40"/>
        </w:rPr>
      </w:pPr>
      <w:bookmarkStart w:id="28" w:name="__RefHeading__5145_1165138607"/>
      <w:bookmarkStart w:id="29" w:name="__RefHeading__7574_829952307"/>
      <w:bookmarkStart w:id="30" w:name="__RefHeading__103_1940543056"/>
      <w:bookmarkStart w:id="31" w:name="_Hlk71294000"/>
      <w:bookmarkStart w:id="32" w:name="_Toc188876421"/>
      <w:bookmarkEnd w:id="26"/>
      <w:bookmarkEnd w:id="28"/>
      <w:bookmarkEnd w:id="29"/>
      <w:bookmarkEnd w:id="30"/>
      <w:r>
        <w:rPr>
          <w:rFonts w:ascii="Arial" w:hAnsi="Arial"/>
          <w:sz w:val="40"/>
        </w:rPr>
        <w:lastRenderedPageBreak/>
        <w:t>Presentatie van het internationaal project</w:t>
      </w:r>
      <w:bookmarkEnd w:id="32"/>
    </w:p>
    <w:p w14:paraId="5D8AB632" w14:textId="440FC805" w:rsidR="00EA32FE" w:rsidRDefault="00240964" w:rsidP="00FD0EF8">
      <w:pPr>
        <w:pStyle w:val="Titre2"/>
        <w:tabs>
          <w:tab w:val="clear" w:pos="1710"/>
          <w:tab w:val="num" w:pos="993"/>
        </w:tabs>
        <w:spacing w:before="480" w:after="240"/>
        <w:ind w:left="1429" w:hanging="1004"/>
        <w:rPr>
          <w:rFonts w:cs="Arial"/>
        </w:rPr>
      </w:pPr>
      <w:bookmarkStart w:id="33" w:name="__RefHeading__5147_1165138607"/>
      <w:bookmarkStart w:id="34" w:name="__RefHeading__7576_829952307"/>
      <w:bookmarkStart w:id="35" w:name="__RefHeading__105_1940543056"/>
      <w:bookmarkStart w:id="36" w:name="_Hlk71294512"/>
      <w:bookmarkStart w:id="37" w:name="_Toc188876422"/>
      <w:bookmarkEnd w:id="31"/>
      <w:bookmarkEnd w:id="33"/>
      <w:bookmarkEnd w:id="34"/>
      <w:bookmarkEnd w:id="35"/>
      <w:r>
        <w:t>Programma waarvoor een project zal worden ingediend</w:t>
      </w:r>
      <w:bookmarkEnd w:id="37"/>
    </w:p>
    <w:p w14:paraId="26173DC1" w14:textId="72F5DE1E" w:rsidR="00240964" w:rsidRDefault="00240964" w:rsidP="00240964">
      <w:pPr>
        <w:pStyle w:val="Corpsdetexte"/>
      </w:pPr>
      <w:r>
        <w:t>Titel: …………………………………………………………………………………………………………………….</w:t>
      </w:r>
    </w:p>
    <w:p w14:paraId="1ED8D67E" w14:textId="231BDFA2" w:rsidR="00DF2FF0" w:rsidRDefault="00DF2FF0" w:rsidP="00240964">
      <w:pPr>
        <w:pStyle w:val="Corpsdetexte"/>
      </w:pPr>
      <w:r>
        <w:t>Programmacode: …………………………………………………………………………………………………….</w:t>
      </w:r>
    </w:p>
    <w:p w14:paraId="3A962FE4" w14:textId="679F1EBD" w:rsidR="00240964" w:rsidRDefault="00240964" w:rsidP="00240964">
      <w:pPr>
        <w:pStyle w:val="Corpsdetexte"/>
      </w:pPr>
      <w:r>
        <w:t>Lanceringsdatum van de oproep: ……………………………………………………………………………………</w:t>
      </w:r>
    </w:p>
    <w:p w14:paraId="722E76AA" w14:textId="711865ED" w:rsidR="003C1B2A" w:rsidRPr="00240964" w:rsidRDefault="003C1B2A" w:rsidP="00240964">
      <w:pPr>
        <w:pStyle w:val="Corpsdetexte"/>
      </w:pPr>
      <w:r>
        <w:t>Sluitingsdatum van de oproep: ………………………………………………………………………………………</w:t>
      </w:r>
    </w:p>
    <w:p w14:paraId="1102CFD3" w14:textId="34ABD86A" w:rsidR="00696D01" w:rsidRDefault="00696D01" w:rsidP="00FD0EF8">
      <w:pPr>
        <w:pStyle w:val="Titre2"/>
        <w:tabs>
          <w:tab w:val="clear" w:pos="1710"/>
          <w:tab w:val="num" w:pos="993"/>
        </w:tabs>
        <w:spacing w:before="480" w:after="240"/>
        <w:ind w:left="1429" w:hanging="1004"/>
        <w:rPr>
          <w:rFonts w:cs="Arial"/>
        </w:rPr>
      </w:pPr>
      <w:bookmarkStart w:id="38" w:name="_Toc188876423"/>
      <w:r>
        <w:t>Samenvatting en technische doelstellingen van het internationale project</w:t>
      </w:r>
      <w:bookmarkEnd w:id="38"/>
    </w:p>
    <w:p w14:paraId="363F457E" w14:textId="6199DB22" w:rsidR="00C107AE" w:rsidRPr="00C107AE" w:rsidRDefault="00C107AE" w:rsidP="00C107AE">
      <w:pPr>
        <w:pStyle w:val="Corpsdetexte"/>
        <w:spacing w:before="40" w:after="40"/>
        <w:rPr>
          <w:rFonts w:cs="Arial"/>
          <w:i/>
          <w:iCs/>
          <w:color w:val="213B87"/>
          <w:kern w:val="0"/>
          <w:szCs w:val="20"/>
        </w:rPr>
      </w:pPr>
      <w:r>
        <w:rPr>
          <w:i/>
          <w:color w:val="213B87"/>
          <w:kern w:val="0"/>
        </w:rPr>
        <w:t xml:space="preserve">Omschrijf de voorbereiding, doelstellingen en impact van het project </w:t>
      </w:r>
    </w:p>
    <w:p w14:paraId="34804BF1" w14:textId="77777777" w:rsidR="00696D01" w:rsidRPr="00096312" w:rsidRDefault="00696D01" w:rsidP="00696D01">
      <w:pPr>
        <w:pStyle w:val="Answers"/>
        <w:ind w:left="624"/>
        <w:rPr>
          <w:b/>
          <w:szCs w:val="20"/>
        </w:rPr>
      </w:pPr>
    </w:p>
    <w:p w14:paraId="7067C808" w14:textId="7F366D6A" w:rsidR="002C35E7" w:rsidRDefault="002C35E7" w:rsidP="00AC5D21">
      <w:pPr>
        <w:pStyle w:val="Answers"/>
        <w:ind w:left="0"/>
        <w:rPr>
          <w:rFonts w:eastAsia="Arial"/>
          <w:szCs w:val="20"/>
        </w:rPr>
      </w:pPr>
      <w:bookmarkStart w:id="39" w:name="_Hlk157677590"/>
      <w:r>
        <w:t>Titel van het project: ………………………………………………………………………………………………………</w:t>
      </w:r>
    </w:p>
    <w:p w14:paraId="542E766A" w14:textId="77777777" w:rsidR="00C06E6E" w:rsidRDefault="00C06E6E" w:rsidP="00AC5D21">
      <w:pPr>
        <w:pStyle w:val="Answers"/>
        <w:ind w:left="0"/>
        <w:rPr>
          <w:rFonts w:eastAsia="Arial"/>
          <w:szCs w:val="20"/>
        </w:rPr>
      </w:pPr>
    </w:p>
    <w:p w14:paraId="02121072" w14:textId="221CDEA6" w:rsidR="00696D01" w:rsidRPr="00E76839" w:rsidRDefault="00C06E6E" w:rsidP="00AC5D21">
      <w:pPr>
        <w:pStyle w:val="Answers"/>
        <w:ind w:left="0"/>
        <w:rPr>
          <w:szCs w:val="20"/>
        </w:rPr>
      </w:pPr>
      <w:r>
        <w:t>Omschrijving: ………………………………………………………………………………………………………………………………………………………………………………………………………………</w:t>
      </w:r>
      <w:proofErr w:type="gramStart"/>
      <w:r>
        <w:t>…….</w:t>
      </w:r>
      <w:proofErr w:type="gramEnd"/>
      <w:r>
        <w:t>……………………………………………………………………………………………………………………………………………………………………………………………………………………………………………………………………………………………………………………………………………………………………………………………(max. 2 pagina's)</w:t>
      </w:r>
    </w:p>
    <w:p w14:paraId="03B6031D" w14:textId="2B1E83DB" w:rsidR="00543BD6" w:rsidRPr="005377E7" w:rsidRDefault="00543BD6" w:rsidP="00FD0EF8">
      <w:pPr>
        <w:pStyle w:val="Titre2"/>
        <w:tabs>
          <w:tab w:val="clear" w:pos="1710"/>
          <w:tab w:val="num" w:pos="993"/>
        </w:tabs>
        <w:spacing w:before="480" w:after="240"/>
        <w:ind w:left="1429" w:hanging="1004"/>
        <w:rPr>
          <w:rFonts w:cs="Arial"/>
        </w:rPr>
      </w:pPr>
      <w:bookmarkStart w:id="40" w:name="_Hlk69568635"/>
      <w:bookmarkStart w:id="41" w:name="_Toc188876424"/>
      <w:bookmarkEnd w:id="39"/>
      <w:r>
        <w:t>Locatie(s) waar het project wordt uitgevoerd</w:t>
      </w:r>
      <w:bookmarkEnd w:id="41"/>
    </w:p>
    <w:p w14:paraId="320B8C43" w14:textId="1C6A1106" w:rsidR="009E4320" w:rsidRPr="009E4320" w:rsidRDefault="009E4320" w:rsidP="009E4320">
      <w:pPr>
        <w:pStyle w:val="Corpsdetexte"/>
        <w:spacing w:before="40" w:after="40"/>
        <w:rPr>
          <w:rFonts w:cs="Arial"/>
          <w:i/>
          <w:iCs/>
          <w:color w:val="213B87"/>
          <w:kern w:val="0"/>
          <w:szCs w:val="20"/>
        </w:rPr>
      </w:pPr>
      <w:r>
        <w:rPr>
          <w:i/>
          <w:color w:val="213B87"/>
          <w:kern w:val="0"/>
        </w:rPr>
        <w:t>Geef de naam en de locatie (volledig adres) van projectleide</w:t>
      </w:r>
      <w:r w:rsidR="00EB6CA2">
        <w:rPr>
          <w:i/>
          <w:color w:val="213B87"/>
          <w:kern w:val="0"/>
        </w:rPr>
        <w:t>rs</w:t>
      </w:r>
      <w:r>
        <w:rPr>
          <w:i/>
          <w:color w:val="213B87"/>
          <w:kern w:val="0"/>
        </w:rPr>
        <w:t xml:space="preserve"> (inclusief onderaannemers);</w:t>
      </w:r>
    </w:p>
    <w:p w14:paraId="0010B4F2" w14:textId="2C1BD1BF" w:rsidR="009E4320" w:rsidRPr="009E4320" w:rsidRDefault="00CE1CA1" w:rsidP="009E4320">
      <w:pPr>
        <w:pStyle w:val="Corpsdetexte"/>
        <w:spacing w:before="40" w:after="40"/>
        <w:rPr>
          <w:rFonts w:cs="Arial"/>
          <w:i/>
          <w:iCs/>
          <w:color w:val="213B87"/>
          <w:kern w:val="0"/>
          <w:szCs w:val="20"/>
        </w:rPr>
      </w:pPr>
      <w:proofErr w:type="gramStart"/>
      <w:r>
        <w:rPr>
          <w:i/>
          <w:color w:val="213B87"/>
          <w:kern w:val="0"/>
        </w:rPr>
        <w:t>g</w:t>
      </w:r>
      <w:r w:rsidR="009E4320">
        <w:rPr>
          <w:i/>
          <w:color w:val="213B87"/>
          <w:kern w:val="0"/>
        </w:rPr>
        <w:t>eef</w:t>
      </w:r>
      <w:proofErr w:type="gramEnd"/>
      <w:r w:rsidR="009E4320">
        <w:rPr>
          <w:i/>
          <w:color w:val="213B87"/>
          <w:kern w:val="0"/>
        </w:rPr>
        <w:t xml:space="preserve"> de locatie(s) als het volledige project in het BHG wordt uitgevoerd;</w:t>
      </w:r>
    </w:p>
    <w:p w14:paraId="78A506BD" w14:textId="424A5990" w:rsidR="00510669" w:rsidRPr="009E4320" w:rsidRDefault="00CE1CA1" w:rsidP="009E4320">
      <w:pPr>
        <w:pStyle w:val="Corpsdetexte"/>
        <w:spacing w:before="40" w:after="40"/>
        <w:rPr>
          <w:rFonts w:cs="Arial"/>
          <w:i/>
          <w:iCs/>
          <w:color w:val="213B87"/>
          <w:kern w:val="0"/>
          <w:szCs w:val="20"/>
        </w:rPr>
      </w:pPr>
      <w:proofErr w:type="gramStart"/>
      <w:r>
        <w:rPr>
          <w:i/>
          <w:color w:val="213B87"/>
          <w:kern w:val="0"/>
        </w:rPr>
        <w:t>g</w:t>
      </w:r>
      <w:r w:rsidR="009E4320">
        <w:rPr>
          <w:i/>
          <w:color w:val="213B87"/>
          <w:kern w:val="0"/>
        </w:rPr>
        <w:t>eef</w:t>
      </w:r>
      <w:proofErr w:type="gramEnd"/>
      <w:r w:rsidR="009E4320">
        <w:rPr>
          <w:i/>
          <w:color w:val="213B87"/>
          <w:kern w:val="0"/>
        </w:rPr>
        <w:t xml:space="preserve"> de locatie als een deel van het project buiten het BHG wordt uitgevoerd en leg uit waarom.</w:t>
      </w:r>
    </w:p>
    <w:p w14:paraId="51CCB382" w14:textId="77777777" w:rsidR="00543BD6" w:rsidRPr="00096312" w:rsidRDefault="00543BD6">
      <w:pPr>
        <w:pStyle w:val="Answersbulleted"/>
        <w:numPr>
          <w:ilvl w:val="0"/>
          <w:numId w:val="0"/>
        </w:numPr>
      </w:pPr>
    </w:p>
    <w:p w14:paraId="2010406D" w14:textId="4764480F" w:rsidR="00175673" w:rsidRPr="00096312" w:rsidRDefault="00175673" w:rsidP="00175673">
      <w:pPr>
        <w:pStyle w:val="Answers"/>
        <w:ind w:left="0"/>
        <w:rPr>
          <w:szCs w:val="20"/>
        </w:rPr>
      </w:pPr>
      <w:bookmarkStart w:id="42" w:name="_Hlk157676917"/>
      <w:bookmarkStart w:id="43" w:name="_Hlk69568831"/>
      <w:bookmarkEnd w:id="40"/>
      <w:r>
        <w:t>…………………………………………………………………………………………………………………………………………………………………………………………………………………….………………………………………………………………………………………………………………………………………………………………………</w:t>
      </w:r>
    </w:p>
    <w:p w14:paraId="5DCEECE0" w14:textId="54F5F9C0" w:rsidR="00562A44" w:rsidRDefault="00110E85" w:rsidP="0038436F">
      <w:pPr>
        <w:pStyle w:val="Titre2"/>
        <w:tabs>
          <w:tab w:val="clear" w:pos="1710"/>
          <w:tab w:val="num" w:pos="993"/>
        </w:tabs>
        <w:spacing w:before="480" w:after="240"/>
        <w:ind w:left="1429" w:hanging="1004"/>
        <w:rPr>
          <w:rFonts w:cs="Arial"/>
        </w:rPr>
      </w:pPr>
      <w:bookmarkStart w:id="44" w:name="_Toc188876425"/>
      <w:bookmarkEnd w:id="42"/>
      <w:r>
        <w:t>Samenwerkingsproject:</w:t>
      </w:r>
      <w:bookmarkEnd w:id="44"/>
    </w:p>
    <w:p w14:paraId="3A403EC9" w14:textId="2C7952E4" w:rsidR="00562A44" w:rsidRDefault="00562A44" w:rsidP="00BA3EAE">
      <w:pPr>
        <w:pStyle w:val="Corpsdetexte"/>
        <w:spacing w:before="40" w:after="40"/>
        <w:rPr>
          <w:i/>
          <w:color w:val="213B87"/>
          <w:kern w:val="0"/>
        </w:rPr>
      </w:pPr>
      <w:r>
        <w:rPr>
          <w:i/>
          <w:color w:val="213B87"/>
          <w:kern w:val="0"/>
        </w:rPr>
        <w:t>Deze sectie is niet van toepassing op projecten die door één instelling worden uitgevoerd.</w:t>
      </w:r>
    </w:p>
    <w:p w14:paraId="7AEE6FE3" w14:textId="77777777" w:rsidR="00B82B7D" w:rsidRDefault="00B82B7D" w:rsidP="00BA3EAE">
      <w:pPr>
        <w:pStyle w:val="Corpsdetexte"/>
        <w:spacing w:before="40" w:after="40"/>
        <w:rPr>
          <w:i/>
          <w:color w:val="213B87"/>
          <w:kern w:val="0"/>
        </w:rPr>
      </w:pPr>
    </w:p>
    <w:p w14:paraId="5362B3CC" w14:textId="77777777" w:rsidR="00B82B7D" w:rsidRDefault="00B82B7D" w:rsidP="00BA3EAE">
      <w:pPr>
        <w:pStyle w:val="Corpsdetexte"/>
        <w:spacing w:before="40" w:after="40"/>
        <w:rPr>
          <w:i/>
          <w:color w:val="213B87"/>
          <w:kern w:val="0"/>
        </w:rPr>
      </w:pPr>
    </w:p>
    <w:p w14:paraId="568B6C77" w14:textId="77777777" w:rsidR="00B82B7D" w:rsidRPr="00562A44" w:rsidRDefault="00B82B7D" w:rsidP="00BA3EAE">
      <w:pPr>
        <w:pStyle w:val="Corpsdetexte"/>
        <w:spacing w:before="40" w:after="40"/>
      </w:pPr>
    </w:p>
    <w:p w14:paraId="7BB83BF7" w14:textId="3C3FA268" w:rsidR="00582BF8" w:rsidRDefault="00582BF8" w:rsidP="00BA3EAE">
      <w:pPr>
        <w:pStyle w:val="Titre2"/>
        <w:numPr>
          <w:ilvl w:val="2"/>
          <w:numId w:val="1"/>
        </w:numPr>
        <w:spacing w:before="480" w:after="240"/>
        <w:rPr>
          <w:rFonts w:cs="Arial"/>
        </w:rPr>
      </w:pPr>
      <w:bookmarkStart w:id="45" w:name="_Toc188876426"/>
      <w:r>
        <w:lastRenderedPageBreak/>
        <w:t>Coördinatie van het internationaal project</w:t>
      </w:r>
      <w:bookmarkEnd w:id="45"/>
    </w:p>
    <w:p w14:paraId="6B07C921" w14:textId="22A6C180" w:rsidR="0038436F" w:rsidRPr="0038436F" w:rsidRDefault="0038436F" w:rsidP="0038436F">
      <w:pPr>
        <w:pStyle w:val="Corpsdetexte"/>
        <w:spacing w:before="40" w:after="40"/>
        <w:rPr>
          <w:rFonts w:cs="Arial"/>
          <w:i/>
          <w:iCs/>
          <w:color w:val="213B87"/>
          <w:kern w:val="0"/>
          <w:szCs w:val="20"/>
        </w:rPr>
      </w:pPr>
      <w:r>
        <w:rPr>
          <w:i/>
          <w:color w:val="213B87"/>
          <w:kern w:val="0"/>
        </w:rPr>
        <w:t>Vul de contactgegevens en de functie van de projectcoördinator in.</w:t>
      </w:r>
    </w:p>
    <w:p w14:paraId="79111686" w14:textId="77777777" w:rsidR="00582BF8" w:rsidRPr="00096312" w:rsidRDefault="00582BF8" w:rsidP="00582BF8">
      <w:pPr>
        <w:pStyle w:val="Answersbulleted"/>
        <w:numPr>
          <w:ilvl w:val="0"/>
          <w:numId w:val="0"/>
        </w:numPr>
      </w:pPr>
    </w:p>
    <w:p w14:paraId="05E22B71" w14:textId="48965A00" w:rsidR="00582BF8" w:rsidRPr="00096312" w:rsidRDefault="00582BF8" w:rsidP="0038436F">
      <w:pPr>
        <w:pStyle w:val="Answers"/>
        <w:numPr>
          <w:ilvl w:val="0"/>
          <w:numId w:val="8"/>
        </w:numPr>
        <w:tabs>
          <w:tab w:val="clear" w:pos="624"/>
          <w:tab w:val="left" w:pos="426"/>
        </w:tabs>
        <w:ind w:left="426" w:hanging="426"/>
        <w:rPr>
          <w:rFonts w:eastAsia="Arial"/>
        </w:rPr>
      </w:pPr>
      <w:r>
        <w:t>Naam: …………………………………………………………. Functie: ……... …………………………………</w:t>
      </w:r>
    </w:p>
    <w:p w14:paraId="6D1D9FD1" w14:textId="717CDCF2" w:rsidR="00582BF8" w:rsidRPr="00096312" w:rsidRDefault="00582BF8" w:rsidP="0038436F">
      <w:pPr>
        <w:pStyle w:val="Answers"/>
        <w:numPr>
          <w:ilvl w:val="0"/>
          <w:numId w:val="8"/>
        </w:numPr>
        <w:tabs>
          <w:tab w:val="clear" w:pos="624"/>
          <w:tab w:val="left" w:pos="426"/>
        </w:tabs>
        <w:ind w:left="426" w:hanging="426"/>
        <w:rPr>
          <w:rFonts w:eastAsia="Arial"/>
        </w:rPr>
      </w:pPr>
      <w:r>
        <w:t xml:space="preserve">Organisatie: …………………………………………………. Land: </w:t>
      </w:r>
      <w:proofErr w:type="gramStart"/>
      <w:r>
        <w:t xml:space="preserve"> ..</w:t>
      </w:r>
      <w:proofErr w:type="gramEnd"/>
      <w:r>
        <w:t>………………………………………..….</w:t>
      </w:r>
    </w:p>
    <w:p w14:paraId="2788CBA8" w14:textId="0A401BDA" w:rsidR="00582BF8" w:rsidRDefault="00582BF8" w:rsidP="00BA3EAE">
      <w:pPr>
        <w:pStyle w:val="Titre2"/>
        <w:numPr>
          <w:ilvl w:val="2"/>
          <w:numId w:val="1"/>
        </w:numPr>
        <w:spacing w:before="480" w:after="240"/>
        <w:rPr>
          <w:rFonts w:cs="Arial"/>
        </w:rPr>
      </w:pPr>
      <w:bookmarkStart w:id="46" w:name="_Toc188876427"/>
      <w:r>
        <w:t>Partners die lid zijn van het consortium (naam, aard, plaats ...)</w:t>
      </w:r>
      <w:bookmarkEnd w:id="46"/>
    </w:p>
    <w:p w14:paraId="069A3ECE" w14:textId="77777777" w:rsidR="00D330B5" w:rsidRPr="004F5BB9" w:rsidRDefault="00D330B5" w:rsidP="004F5BB9">
      <w:pPr>
        <w:pStyle w:val="Corpsdetexte"/>
        <w:spacing w:before="40" w:after="40"/>
        <w:rPr>
          <w:rFonts w:cs="Arial"/>
          <w:i/>
          <w:iCs/>
          <w:color w:val="213B87"/>
          <w:kern w:val="0"/>
          <w:szCs w:val="20"/>
        </w:rPr>
      </w:pPr>
      <w:r>
        <w:rPr>
          <w:i/>
          <w:color w:val="213B87"/>
          <w:kern w:val="0"/>
        </w:rPr>
        <w:t>Lijst de partnerorganisaties op die deelnemen aan het project (als ze al zijn geïdentificeerd) en definieer hun aard (onderneming, organisatie, universitair onderzoek ...) en het land waar ze gevestigd zijn.</w:t>
      </w:r>
    </w:p>
    <w:p w14:paraId="5FB92F71" w14:textId="77777777" w:rsidR="00582BF8" w:rsidRPr="00096312" w:rsidRDefault="00582BF8" w:rsidP="00582BF8">
      <w:pPr>
        <w:pStyle w:val="Answersbulleted"/>
        <w:numPr>
          <w:ilvl w:val="0"/>
          <w:numId w:val="0"/>
        </w:numPr>
      </w:pPr>
    </w:p>
    <w:p w14:paraId="1E5F82EA" w14:textId="5E351C8F" w:rsidR="004F5BB9" w:rsidRDefault="00582BF8" w:rsidP="004F5BB9">
      <w:pPr>
        <w:pStyle w:val="Answers"/>
        <w:numPr>
          <w:ilvl w:val="0"/>
          <w:numId w:val="8"/>
        </w:numPr>
        <w:ind w:left="567" w:hanging="567"/>
        <w:rPr>
          <w:rFonts w:eastAsia="Arial"/>
        </w:rPr>
      </w:pPr>
      <w:bookmarkStart w:id="47" w:name="_Hlk157676257"/>
      <w:r>
        <w:t>Naam: ………………………………………………………………………………………………………</w:t>
      </w:r>
      <w:proofErr w:type="gramStart"/>
      <w:r>
        <w:t>…….</w:t>
      </w:r>
      <w:proofErr w:type="gramEnd"/>
      <w:r>
        <w:t>.</w:t>
      </w:r>
    </w:p>
    <w:p w14:paraId="543C2F4E" w14:textId="01F2A7FB" w:rsidR="00582BF8" w:rsidRPr="004F5BB9" w:rsidRDefault="00582BF8" w:rsidP="004F5BB9">
      <w:pPr>
        <w:pStyle w:val="Answers"/>
        <w:numPr>
          <w:ilvl w:val="0"/>
          <w:numId w:val="8"/>
        </w:numPr>
        <w:ind w:left="567" w:hanging="567"/>
        <w:rPr>
          <w:rFonts w:eastAsia="Arial"/>
        </w:rPr>
      </w:pPr>
      <w:r>
        <w:t xml:space="preserve">Organisatie: ……………………………………………. Land: </w:t>
      </w:r>
      <w:proofErr w:type="gramStart"/>
      <w:r>
        <w:t>…....</w:t>
      </w:r>
      <w:proofErr w:type="gramEnd"/>
      <w:r>
        <w:t>.…………………………………………...</w:t>
      </w:r>
    </w:p>
    <w:bookmarkEnd w:id="47"/>
    <w:p w14:paraId="70E6FC30" w14:textId="77777777" w:rsidR="00582BF8" w:rsidRDefault="00582BF8" w:rsidP="00582BF8">
      <w:pPr>
        <w:pStyle w:val="Answers"/>
        <w:ind w:left="1440"/>
        <w:rPr>
          <w:rFonts w:eastAsia="Arial"/>
        </w:rPr>
      </w:pPr>
    </w:p>
    <w:p w14:paraId="76CA0CC5" w14:textId="3695827A" w:rsidR="004F5BB9" w:rsidRDefault="004F5BB9" w:rsidP="004F5BB9">
      <w:pPr>
        <w:pStyle w:val="Answers"/>
        <w:numPr>
          <w:ilvl w:val="0"/>
          <w:numId w:val="8"/>
        </w:numPr>
        <w:ind w:left="567" w:hanging="567"/>
        <w:rPr>
          <w:rFonts w:eastAsia="Arial"/>
        </w:rPr>
      </w:pPr>
      <w:r>
        <w:t>Naam: ………………………………………………………………………………………………………</w:t>
      </w:r>
      <w:proofErr w:type="gramStart"/>
      <w:r>
        <w:t>…….</w:t>
      </w:r>
      <w:proofErr w:type="gramEnd"/>
      <w:r>
        <w:t>.</w:t>
      </w:r>
    </w:p>
    <w:p w14:paraId="4058DACD" w14:textId="77777777" w:rsidR="004F5BB9" w:rsidRDefault="004F5BB9" w:rsidP="004F5BB9">
      <w:pPr>
        <w:pStyle w:val="Answers"/>
        <w:numPr>
          <w:ilvl w:val="0"/>
          <w:numId w:val="8"/>
        </w:numPr>
        <w:ind w:left="567" w:hanging="567"/>
        <w:rPr>
          <w:rFonts w:eastAsia="Arial"/>
        </w:rPr>
      </w:pPr>
      <w:r>
        <w:t xml:space="preserve">Organisatie: ……………………………………………. Land: </w:t>
      </w:r>
      <w:proofErr w:type="gramStart"/>
      <w:r>
        <w:t>…....</w:t>
      </w:r>
      <w:proofErr w:type="gramEnd"/>
      <w:r>
        <w:t>.…………………………………………...</w:t>
      </w:r>
    </w:p>
    <w:p w14:paraId="4796672F" w14:textId="15AFFDEF" w:rsidR="00EE0B4D" w:rsidRPr="004F5BB9" w:rsidRDefault="00EE0B4D" w:rsidP="00EE0B4D">
      <w:pPr>
        <w:pStyle w:val="Answers"/>
        <w:ind w:left="0"/>
        <w:rPr>
          <w:rFonts w:eastAsia="Arial"/>
        </w:rPr>
      </w:pPr>
      <w:r>
        <w:t>Enz.</w:t>
      </w:r>
    </w:p>
    <w:p w14:paraId="498E4607" w14:textId="27BD24EA" w:rsidR="00582BF8" w:rsidRDefault="00582BF8" w:rsidP="002E6EC6">
      <w:pPr>
        <w:pStyle w:val="Titre2"/>
        <w:tabs>
          <w:tab w:val="clear" w:pos="1710"/>
          <w:tab w:val="num" w:pos="993"/>
        </w:tabs>
        <w:spacing w:before="480" w:after="240"/>
        <w:ind w:left="1429" w:hanging="1004"/>
        <w:rPr>
          <w:rFonts w:cs="Arial"/>
        </w:rPr>
      </w:pPr>
      <w:bookmarkStart w:id="48" w:name="__RefHeading__5153_1165138607"/>
      <w:bookmarkStart w:id="49" w:name="__RefHeading__7582_829952307"/>
      <w:bookmarkStart w:id="50" w:name="__RefHeading__111_1940543056"/>
      <w:bookmarkStart w:id="51" w:name="_Toc188876428"/>
      <w:bookmarkEnd w:id="43"/>
      <w:bookmarkEnd w:id="48"/>
      <w:bookmarkEnd w:id="49"/>
      <w:bookmarkEnd w:id="50"/>
      <w:r>
        <w:t>Belangstelling voor het project en verwachte gevolgen, verwachtingen gewestelijk nut.</w:t>
      </w:r>
      <w:bookmarkEnd w:id="51"/>
    </w:p>
    <w:p w14:paraId="0ECF2407" w14:textId="2B9549CF" w:rsidR="002212C4" w:rsidRPr="002212C4" w:rsidRDefault="002212C4" w:rsidP="002212C4">
      <w:pPr>
        <w:pStyle w:val="Corpsdetexte"/>
        <w:spacing w:before="40" w:after="40"/>
        <w:rPr>
          <w:rFonts w:cs="Arial"/>
          <w:i/>
          <w:iCs/>
          <w:color w:val="213B87"/>
          <w:kern w:val="0"/>
          <w:szCs w:val="20"/>
        </w:rPr>
      </w:pPr>
      <w:r>
        <w:rPr>
          <w:i/>
          <w:color w:val="213B87"/>
          <w:kern w:val="0"/>
        </w:rPr>
        <w:t xml:space="preserve">Beschrijf de wetenschappelijke, sociale, maatschappelijke en/of economische belangstelling voor het project; beschrijf het potentieel nut, de verwachte gevolgen (op de economie of andere vlakken), de milieu-impact; geef aan welk nut </w:t>
      </w:r>
      <w:r w:rsidR="00EB6CA2">
        <w:rPr>
          <w:i/>
          <w:color w:val="213B87"/>
          <w:kern w:val="0"/>
        </w:rPr>
        <w:t xml:space="preserve">je verwacht </w:t>
      </w:r>
      <w:r>
        <w:rPr>
          <w:i/>
          <w:color w:val="213B87"/>
          <w:kern w:val="0"/>
        </w:rPr>
        <w:t xml:space="preserve">voor het Brussels Hoofdstedelijk Gewest, </w:t>
      </w:r>
      <w:r w:rsidR="00EB6CA2">
        <w:rPr>
          <w:i/>
          <w:color w:val="213B87"/>
          <w:kern w:val="0"/>
        </w:rPr>
        <w:t>voor</w:t>
      </w:r>
      <w:r>
        <w:rPr>
          <w:i/>
          <w:color w:val="213B87"/>
          <w:kern w:val="0"/>
        </w:rPr>
        <w:t xml:space="preserve"> de andere Gewesten en/of het buitenland.</w:t>
      </w:r>
    </w:p>
    <w:p w14:paraId="3625A3E5" w14:textId="77777777" w:rsidR="00582BF8" w:rsidRDefault="00582BF8" w:rsidP="00582BF8">
      <w:pPr>
        <w:pStyle w:val="Textbodybulleted"/>
        <w:ind w:left="0" w:firstLine="0"/>
        <w:rPr>
          <w:rFonts w:cs="Arial"/>
        </w:rPr>
      </w:pPr>
    </w:p>
    <w:p w14:paraId="5D0D65ED" w14:textId="20BB44B6" w:rsidR="00582BF8" w:rsidRPr="00BA3EAE" w:rsidRDefault="00A4034B" w:rsidP="00A4034B">
      <w:pPr>
        <w:pStyle w:val="Answers"/>
        <w:ind w:left="0"/>
        <w:rPr>
          <w:i/>
          <w:iCs/>
        </w:rPr>
      </w:pPr>
      <w:bookmarkStart w:id="52" w:name="_Hlk157695513"/>
      <w:r>
        <w:t>…………………………………………………………………………………………………………………………………………………………………………………………………………………….…………………………………………………………………………………………………………………………………………………………………………………………………………………………………………………………………………………………………………………………………………………………………………………………………………………</w:t>
      </w:r>
      <w:bookmarkStart w:id="53" w:name="_Hlk71294555"/>
      <w:r>
        <w:rPr>
          <w:i/>
        </w:rPr>
        <w:t xml:space="preserve"> </w:t>
      </w:r>
      <w:bookmarkEnd w:id="36"/>
      <w:r>
        <w:rPr>
          <w:i/>
        </w:rPr>
        <w:t>(</w:t>
      </w:r>
      <w:proofErr w:type="gramStart"/>
      <w:r>
        <w:rPr>
          <w:i/>
        </w:rPr>
        <w:t>max.</w:t>
      </w:r>
      <w:proofErr w:type="gramEnd"/>
      <w:r>
        <w:rPr>
          <w:i/>
        </w:rPr>
        <w:t xml:space="preserve"> 0,5 pagina)</w:t>
      </w:r>
    </w:p>
    <w:p w14:paraId="041A5C18" w14:textId="173AC481" w:rsidR="006D0694" w:rsidRPr="00BA3EAE" w:rsidRDefault="006D0694" w:rsidP="00BA3EAE">
      <w:pPr>
        <w:pStyle w:val="Titre2"/>
        <w:tabs>
          <w:tab w:val="clear" w:pos="1710"/>
          <w:tab w:val="num" w:pos="993"/>
        </w:tabs>
        <w:spacing w:before="480" w:after="240"/>
        <w:ind w:left="1429" w:hanging="1004"/>
        <w:rPr>
          <w:rFonts w:cs="Arial"/>
        </w:rPr>
      </w:pPr>
      <w:bookmarkStart w:id="54" w:name="_Toc188876429"/>
      <w:bookmarkEnd w:id="52"/>
      <w:r>
        <w:t>Verband tussen het project en de gewestelijke bevoegdheden</w:t>
      </w:r>
      <w:bookmarkEnd w:id="54"/>
    </w:p>
    <w:p w14:paraId="7BFDA29C" w14:textId="77777777" w:rsidR="00DE22CD" w:rsidRDefault="00490059" w:rsidP="008F6633">
      <w:pPr>
        <w:pStyle w:val="Corpsdetexte"/>
        <w:spacing w:before="40" w:after="40"/>
        <w:rPr>
          <w:rFonts w:cs="Arial"/>
          <w:bCs/>
          <w:kern w:val="0"/>
          <w:szCs w:val="20"/>
        </w:rPr>
      </w:pPr>
      <w:r>
        <w:rPr>
          <w:i/>
          <w:color w:val="213B87"/>
          <w:kern w:val="0"/>
        </w:rPr>
        <w:t>Beschrijf de manier waarop het geïdentificeerde project voldoet aan de gewestelijke bevoegdheden.</w:t>
      </w:r>
      <w:r w:rsidR="00DE22CD" w:rsidRPr="00DE22CD">
        <w:rPr>
          <w:bCs/>
          <w:kern w:val="0"/>
          <w:szCs w:val="20"/>
        </w:rPr>
        <w:t xml:space="preserve"> </w:t>
      </w:r>
    </w:p>
    <w:p w14:paraId="52C351ED" w14:textId="1EF36F32" w:rsidR="00490059" w:rsidRDefault="00490059" w:rsidP="008F6633">
      <w:pPr>
        <w:pStyle w:val="Corpsdetexte"/>
        <w:spacing w:before="40" w:after="40"/>
        <w:rPr>
          <w:rFonts w:cs="Arial"/>
          <w:i/>
          <w:iCs/>
          <w:color w:val="213B87"/>
          <w:kern w:val="0"/>
          <w:szCs w:val="20"/>
        </w:rPr>
      </w:pPr>
      <w:hyperlink r:id="rId12" w:history="1">
        <w:r>
          <w:rPr>
            <w:i/>
            <w:color w:val="213B87"/>
          </w:rPr>
          <w:t>https://www.parlement.brussels/de-bevoegdheidsgebieden-2/?lang=nl</w:t>
        </w:r>
      </w:hyperlink>
    </w:p>
    <w:p w14:paraId="3359956D" w14:textId="77777777" w:rsidR="008F6633" w:rsidRDefault="008F6633" w:rsidP="008F6633">
      <w:pPr>
        <w:pStyle w:val="Corpsdetexte"/>
        <w:spacing w:before="40" w:after="40"/>
        <w:rPr>
          <w:rFonts w:cs="Arial"/>
          <w:i/>
          <w:iCs/>
          <w:color w:val="213B87"/>
          <w:kern w:val="0"/>
          <w:szCs w:val="20"/>
        </w:rPr>
      </w:pPr>
    </w:p>
    <w:p w14:paraId="4F6C5A18" w14:textId="4B47AB0C" w:rsidR="008F6633" w:rsidRDefault="008F6633" w:rsidP="008F6633">
      <w:pPr>
        <w:pStyle w:val="Answers"/>
        <w:ind w:left="0"/>
        <w:rPr>
          <w:i/>
          <w:iCs/>
        </w:rPr>
      </w:pPr>
      <w:r>
        <w:t>………………………………………………………………………………………………………………………………………………………………………………………………………………</w:t>
      </w:r>
      <w:proofErr w:type="gramStart"/>
      <w:r>
        <w:t>…….</w:t>
      </w:r>
      <w:proofErr w:type="gramEnd"/>
      <w:r>
        <w:t>…………………………………………………………………………………………………………………………………………………………………………………………………………………………………………………………………………………………………………………………………………………………………………………………………………………</w:t>
      </w:r>
      <w:r w:rsidRPr="00096312">
        <w:rPr>
          <w:i/>
          <w:iCs/>
        </w:rPr>
        <w:t>(max. 0,5 pagina)</w:t>
      </w:r>
    </w:p>
    <w:p w14:paraId="3221B63C" w14:textId="77777777" w:rsidR="002718DD" w:rsidRPr="002718DD" w:rsidRDefault="002718DD">
      <w:pPr>
        <w:widowControl/>
        <w:suppressAutoHyphens w:val="0"/>
        <w:jc w:val="left"/>
        <w:rPr>
          <w:rFonts w:cs="Arial"/>
          <w:szCs w:val="20"/>
        </w:rPr>
      </w:pPr>
      <w:bookmarkStart w:id="55" w:name="_Hlk71294578"/>
      <w:bookmarkEnd w:id="53"/>
      <w:r w:rsidRPr="002718DD">
        <w:rPr>
          <w:szCs w:val="20"/>
        </w:rPr>
        <w:br w:type="page"/>
      </w:r>
    </w:p>
    <w:p w14:paraId="000CCC65" w14:textId="35950D08" w:rsidR="00512C75" w:rsidRDefault="00791AC2" w:rsidP="00692AE3">
      <w:pPr>
        <w:pStyle w:val="Titre1"/>
        <w:spacing w:before="720"/>
        <w:ind w:left="431" w:right="-6" w:hanging="431"/>
        <w:rPr>
          <w:rFonts w:ascii="Arial" w:hAnsi="Arial" w:cs="Arial"/>
          <w:sz w:val="40"/>
          <w:szCs w:val="40"/>
        </w:rPr>
      </w:pPr>
      <w:bookmarkStart w:id="56" w:name="_Toc188876430"/>
      <w:r>
        <w:rPr>
          <w:rFonts w:ascii="Arial" w:hAnsi="Arial"/>
          <w:sz w:val="40"/>
        </w:rPr>
        <w:lastRenderedPageBreak/>
        <w:t>Activiteiten en budget voor de montage van het project</w:t>
      </w:r>
      <w:bookmarkEnd w:id="56"/>
    </w:p>
    <w:p w14:paraId="2ADFE380" w14:textId="66E85844" w:rsidR="000458C2" w:rsidRDefault="000458C2" w:rsidP="00D424A2">
      <w:pPr>
        <w:pStyle w:val="Titre2"/>
        <w:tabs>
          <w:tab w:val="clear" w:pos="1710"/>
          <w:tab w:val="num" w:pos="993"/>
        </w:tabs>
        <w:spacing w:before="480" w:after="240"/>
        <w:ind w:left="1429" w:hanging="1004"/>
        <w:rPr>
          <w:rFonts w:cs="Arial"/>
        </w:rPr>
      </w:pPr>
      <w:bookmarkStart w:id="57" w:name="_Hlk71294605"/>
      <w:bookmarkStart w:id="58" w:name="_Toc188876431"/>
      <w:bookmarkEnd w:id="55"/>
      <w:r>
        <w:t>Beschrijving van de voorbereidende werken en acties om het project op te zetten</w:t>
      </w:r>
      <w:bookmarkEnd w:id="58"/>
    </w:p>
    <w:p w14:paraId="4DFDACE8" w14:textId="44D099A8" w:rsidR="00EB3A2C" w:rsidRPr="00EB3A2C" w:rsidRDefault="00EB3A2C" w:rsidP="00EB3A2C">
      <w:pPr>
        <w:pStyle w:val="Corpsdetexte"/>
        <w:spacing w:before="40" w:after="40"/>
        <w:rPr>
          <w:rFonts w:cs="Arial"/>
          <w:i/>
          <w:iCs/>
          <w:color w:val="213B87"/>
          <w:kern w:val="0"/>
          <w:szCs w:val="20"/>
        </w:rPr>
      </w:pPr>
      <w:r>
        <w:rPr>
          <w:i/>
          <w:color w:val="213B87"/>
          <w:kern w:val="0"/>
        </w:rPr>
        <w:t xml:space="preserve">Geef </w:t>
      </w:r>
      <w:r w:rsidR="00EB6CA2">
        <w:rPr>
          <w:i/>
          <w:color w:val="213B87"/>
          <w:kern w:val="0"/>
        </w:rPr>
        <w:t xml:space="preserve">aan welke </w:t>
      </w:r>
      <w:r>
        <w:rPr>
          <w:i/>
          <w:color w:val="213B87"/>
          <w:kern w:val="0"/>
        </w:rPr>
        <w:t xml:space="preserve">acties </w:t>
      </w:r>
      <w:r w:rsidR="00EB6CA2">
        <w:rPr>
          <w:i/>
          <w:color w:val="213B87"/>
          <w:kern w:val="0"/>
        </w:rPr>
        <w:t xml:space="preserve">je zal ondernemen voor de montage van het project en welke budget je daarvoor nodig hebt. Vermeld </w:t>
      </w:r>
      <w:r w:rsidR="00DF40F2">
        <w:rPr>
          <w:i/>
          <w:color w:val="213B87"/>
          <w:kern w:val="0"/>
        </w:rPr>
        <w:t xml:space="preserve">voor welke acties </w:t>
      </w:r>
      <w:r>
        <w:rPr>
          <w:i/>
          <w:color w:val="213B87"/>
          <w:kern w:val="0"/>
        </w:rPr>
        <w:t xml:space="preserve">je hulp vraagt </w:t>
      </w:r>
      <w:r w:rsidR="00DF40F2">
        <w:rPr>
          <w:i/>
          <w:color w:val="213B87"/>
          <w:kern w:val="0"/>
        </w:rPr>
        <w:t xml:space="preserve">aan </w:t>
      </w:r>
      <w:r>
        <w:rPr>
          <w:i/>
          <w:color w:val="213B87"/>
          <w:kern w:val="0"/>
        </w:rPr>
        <w:t xml:space="preserve">het </w:t>
      </w:r>
      <w:r w:rsidR="00EB6CA2">
        <w:rPr>
          <w:i/>
          <w:color w:val="213B87"/>
          <w:kern w:val="0"/>
        </w:rPr>
        <w:t>g</w:t>
      </w:r>
      <w:r>
        <w:rPr>
          <w:i/>
          <w:color w:val="213B87"/>
          <w:kern w:val="0"/>
        </w:rPr>
        <w:t>ewest (opstellen van het dossier, vergaderingen, verplaatsingen ...). Geef vooral aan hoeveel reizen er nodig zijn en naar welke bestemming(en), geef een schatting in voltijdsetewerkstellingsequivalent (VTE) van de tijd die je besteedt aan de montage en het opstellen van het project.</w:t>
      </w:r>
    </w:p>
    <w:p w14:paraId="4D6284B5" w14:textId="77777777" w:rsidR="00EB3A2C" w:rsidRPr="00EB3A2C" w:rsidRDefault="00EB3A2C" w:rsidP="00EB3A2C">
      <w:pPr>
        <w:pStyle w:val="Corpsdetexte"/>
      </w:pPr>
    </w:p>
    <w:p w14:paraId="2087F9C6" w14:textId="1AEA8DAD" w:rsidR="00EB3A2C" w:rsidRPr="00096312" w:rsidRDefault="00EB3A2C" w:rsidP="00EB3A2C">
      <w:pPr>
        <w:pStyle w:val="Answers"/>
        <w:ind w:left="0"/>
        <w:rPr>
          <w:szCs w:val="20"/>
        </w:rPr>
      </w:pPr>
      <w:bookmarkStart w:id="59" w:name="_Hlk60550161"/>
      <w:bookmarkEnd w:id="57"/>
      <w:bookmarkEnd w:id="59"/>
      <w:r>
        <w:t>………………………………………………………………………………………………………………………………………………………………………………………………………………</w:t>
      </w:r>
      <w:proofErr w:type="gramStart"/>
      <w:r>
        <w:t>…….</w:t>
      </w:r>
      <w:proofErr w:type="gramEnd"/>
      <w:r>
        <w:t>……………………………………………………………………………………………………………………………………………………………………………………………………………………………………………………………………………………………………………………………………………………………………………………………………………………(max. 1 pagina)</w:t>
      </w:r>
    </w:p>
    <w:p w14:paraId="12082862" w14:textId="7F706640" w:rsidR="0051006C" w:rsidRPr="0051006C" w:rsidRDefault="0051006C" w:rsidP="0051006C">
      <w:pPr>
        <w:pStyle w:val="Titre2"/>
        <w:tabs>
          <w:tab w:val="clear" w:pos="1710"/>
          <w:tab w:val="num" w:pos="993"/>
        </w:tabs>
        <w:spacing w:before="480" w:after="240"/>
        <w:ind w:left="1429" w:hanging="1004"/>
      </w:pPr>
      <w:bookmarkStart w:id="60" w:name="_Toc188876432"/>
      <w:r w:rsidRPr="0051006C">
        <w:t>Budgetoverzicht</w:t>
      </w:r>
      <w:bookmarkEnd w:id="60"/>
    </w:p>
    <w:tbl>
      <w:tblPr>
        <w:tblStyle w:val="TableauGrille1Clair-Accentuation5"/>
        <w:tblW w:w="0" w:type="auto"/>
        <w:tblLook w:val="04A0" w:firstRow="1" w:lastRow="0" w:firstColumn="1" w:lastColumn="0" w:noHBand="0" w:noVBand="1"/>
      </w:tblPr>
      <w:tblGrid>
        <w:gridCol w:w="3205"/>
        <w:gridCol w:w="5154"/>
        <w:gridCol w:w="1258"/>
      </w:tblGrid>
      <w:tr w:rsidR="0051006C" w:rsidRPr="00712A98" w14:paraId="1228606B" w14:textId="77777777" w:rsidTr="00A17A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2117EACA" w14:textId="43144DDC" w:rsidR="0051006C" w:rsidRPr="00712A98" w:rsidRDefault="0051006C" w:rsidP="00A17AED">
            <w:pPr>
              <w:widowControl/>
              <w:suppressAutoHyphens w:val="0"/>
              <w:jc w:val="left"/>
              <w:rPr>
                <w:rFonts w:cs="Arial"/>
                <w:szCs w:val="20"/>
              </w:rPr>
            </w:pPr>
            <w:proofErr w:type="spellStart"/>
            <w:r>
              <w:rPr>
                <w:rFonts w:cs="Arial"/>
                <w:szCs w:val="20"/>
              </w:rPr>
              <w:t>Categorie</w:t>
            </w:r>
            <w:proofErr w:type="spellEnd"/>
          </w:p>
        </w:tc>
        <w:tc>
          <w:tcPr>
            <w:tcW w:w="5154" w:type="dxa"/>
          </w:tcPr>
          <w:p w14:paraId="2D970EDE" w14:textId="648156C8" w:rsidR="0051006C" w:rsidRPr="00712A98" w:rsidRDefault="0051006C" w:rsidP="00A17AED">
            <w:pPr>
              <w:widowControl/>
              <w:suppressAutoHyphens w:val="0"/>
              <w:jc w:val="left"/>
              <w:cnfStyle w:val="100000000000" w:firstRow="1" w:lastRow="0" w:firstColumn="0" w:lastColumn="0" w:oddVBand="0" w:evenVBand="0" w:oddHBand="0" w:evenHBand="0" w:firstRowFirstColumn="0" w:firstRowLastColumn="0" w:lastRowFirstColumn="0" w:lastRowLastColumn="0"/>
              <w:rPr>
                <w:rFonts w:cs="Arial"/>
                <w:szCs w:val="20"/>
              </w:rPr>
            </w:pPr>
            <w:r w:rsidRPr="00712A98">
              <w:rPr>
                <w:rFonts w:cs="Arial"/>
                <w:szCs w:val="20"/>
              </w:rPr>
              <w:t>D</w:t>
            </w:r>
            <w:r>
              <w:rPr>
                <w:rFonts w:cs="Arial"/>
                <w:szCs w:val="20"/>
              </w:rPr>
              <w:t>e</w:t>
            </w:r>
            <w:r w:rsidRPr="00712A98">
              <w:rPr>
                <w:rFonts w:cs="Arial"/>
                <w:szCs w:val="20"/>
              </w:rPr>
              <w:t>tails</w:t>
            </w:r>
          </w:p>
        </w:tc>
        <w:tc>
          <w:tcPr>
            <w:tcW w:w="1258" w:type="dxa"/>
          </w:tcPr>
          <w:p w14:paraId="17221911" w14:textId="09651F69" w:rsidR="0051006C" w:rsidRPr="00712A98" w:rsidRDefault="0051006C" w:rsidP="00A17AED">
            <w:pPr>
              <w:widowControl/>
              <w:suppressAutoHyphens w:val="0"/>
              <w:jc w:val="left"/>
              <w:cnfStyle w:val="100000000000" w:firstRow="1" w:lastRow="0" w:firstColumn="0" w:lastColumn="0" w:oddVBand="0" w:evenVBand="0" w:oddHBand="0" w:evenHBand="0" w:firstRowFirstColumn="0" w:firstRowLastColumn="0" w:lastRowFirstColumn="0" w:lastRowLastColumn="0"/>
              <w:rPr>
                <w:rFonts w:cs="Arial"/>
                <w:szCs w:val="20"/>
              </w:rPr>
            </w:pPr>
            <w:proofErr w:type="spellStart"/>
            <w:r>
              <w:rPr>
                <w:rFonts w:cs="Arial"/>
                <w:szCs w:val="20"/>
              </w:rPr>
              <w:t>Kosten</w:t>
            </w:r>
            <w:proofErr w:type="spellEnd"/>
          </w:p>
        </w:tc>
      </w:tr>
      <w:tr w:rsidR="0051006C" w:rsidRPr="0051006C" w14:paraId="4E54B10B" w14:textId="77777777" w:rsidTr="00A17AED">
        <w:tc>
          <w:tcPr>
            <w:cnfStyle w:val="001000000000" w:firstRow="0" w:lastRow="0" w:firstColumn="1" w:lastColumn="0" w:oddVBand="0" w:evenVBand="0" w:oddHBand="0" w:evenHBand="0" w:firstRowFirstColumn="0" w:firstRowLastColumn="0" w:lastRowFirstColumn="0" w:lastRowLastColumn="0"/>
            <w:tcW w:w="3205" w:type="dxa"/>
          </w:tcPr>
          <w:p w14:paraId="3207A809" w14:textId="5EF29F97" w:rsidR="0051006C" w:rsidRPr="0051006C" w:rsidRDefault="0051006C" w:rsidP="00A17AED">
            <w:pPr>
              <w:widowControl/>
              <w:suppressAutoHyphens w:val="0"/>
              <w:jc w:val="left"/>
              <w:rPr>
                <w:rFonts w:cs="Arial"/>
                <w:b w:val="0"/>
                <w:bCs w:val="0"/>
                <w:szCs w:val="20"/>
                <w:lang w:val="en-GB"/>
              </w:rPr>
            </w:pPr>
            <w:proofErr w:type="spellStart"/>
            <w:r w:rsidRPr="0051006C">
              <w:rPr>
                <w:rFonts w:cs="Arial"/>
                <w:b w:val="0"/>
                <w:bCs w:val="0"/>
                <w:szCs w:val="20"/>
                <w:lang w:val="en-GB"/>
              </w:rPr>
              <w:t>Vergoeding</w:t>
            </w:r>
            <w:proofErr w:type="spellEnd"/>
            <w:r w:rsidRPr="0051006C">
              <w:rPr>
                <w:rFonts w:cs="Arial"/>
                <w:b w:val="0"/>
                <w:bCs w:val="0"/>
                <w:szCs w:val="20"/>
                <w:lang w:val="en-GB"/>
              </w:rPr>
              <w:t xml:space="preserve"> van het intern </w:t>
            </w:r>
            <w:proofErr w:type="spellStart"/>
            <w:r w:rsidRPr="0051006C">
              <w:rPr>
                <w:rFonts w:cs="Arial"/>
                <w:b w:val="0"/>
                <w:bCs w:val="0"/>
                <w:szCs w:val="20"/>
                <w:lang w:val="en-GB"/>
              </w:rPr>
              <w:t>p</w:t>
            </w:r>
            <w:r>
              <w:rPr>
                <w:rFonts w:cs="Arial"/>
                <w:b w:val="0"/>
                <w:bCs w:val="0"/>
                <w:szCs w:val="20"/>
                <w:lang w:val="en-GB"/>
              </w:rPr>
              <w:t>ersoneel</w:t>
            </w:r>
            <w:proofErr w:type="spellEnd"/>
          </w:p>
        </w:tc>
        <w:tc>
          <w:tcPr>
            <w:tcW w:w="5154" w:type="dxa"/>
          </w:tcPr>
          <w:p w14:paraId="6AC63FD4" w14:textId="77777777" w:rsidR="0051006C" w:rsidRPr="0051006C" w:rsidRDefault="0051006C" w:rsidP="00A17AED">
            <w:pPr>
              <w:widowControl/>
              <w:suppressAutoHyphens w:val="0"/>
              <w:jc w:val="left"/>
              <w:cnfStyle w:val="000000000000" w:firstRow="0" w:lastRow="0" w:firstColumn="0" w:lastColumn="0" w:oddVBand="0" w:evenVBand="0" w:oddHBand="0" w:evenHBand="0" w:firstRowFirstColumn="0" w:firstRowLastColumn="0" w:lastRowFirstColumn="0" w:lastRowLastColumn="0"/>
              <w:rPr>
                <w:rFonts w:cs="Arial"/>
                <w:szCs w:val="20"/>
                <w:lang w:val="en-GB"/>
              </w:rPr>
            </w:pPr>
          </w:p>
        </w:tc>
        <w:tc>
          <w:tcPr>
            <w:tcW w:w="1258" w:type="dxa"/>
          </w:tcPr>
          <w:p w14:paraId="528B8AB2" w14:textId="77777777" w:rsidR="0051006C" w:rsidRPr="0051006C" w:rsidRDefault="0051006C" w:rsidP="00A17AED">
            <w:pPr>
              <w:widowControl/>
              <w:suppressAutoHyphens w:val="0"/>
              <w:jc w:val="left"/>
              <w:cnfStyle w:val="000000000000" w:firstRow="0" w:lastRow="0" w:firstColumn="0" w:lastColumn="0" w:oddVBand="0" w:evenVBand="0" w:oddHBand="0" w:evenHBand="0" w:firstRowFirstColumn="0" w:firstRowLastColumn="0" w:lastRowFirstColumn="0" w:lastRowLastColumn="0"/>
              <w:rPr>
                <w:rFonts w:cs="Arial"/>
                <w:szCs w:val="20"/>
                <w:lang w:val="en-GB"/>
              </w:rPr>
            </w:pPr>
          </w:p>
        </w:tc>
      </w:tr>
      <w:tr w:rsidR="0051006C" w:rsidRPr="0051006C" w14:paraId="7F7DAF14" w14:textId="77777777" w:rsidTr="00A17AED">
        <w:tc>
          <w:tcPr>
            <w:cnfStyle w:val="001000000000" w:firstRow="0" w:lastRow="0" w:firstColumn="1" w:lastColumn="0" w:oddVBand="0" w:evenVBand="0" w:oddHBand="0" w:evenHBand="0" w:firstRowFirstColumn="0" w:firstRowLastColumn="0" w:lastRowFirstColumn="0" w:lastRowLastColumn="0"/>
            <w:tcW w:w="3205" w:type="dxa"/>
          </w:tcPr>
          <w:p w14:paraId="2218DFCB" w14:textId="29D4CF4F" w:rsidR="0051006C" w:rsidRPr="0051006C" w:rsidRDefault="0051006C" w:rsidP="00A17AED">
            <w:pPr>
              <w:widowControl/>
              <w:suppressAutoHyphens w:val="0"/>
              <w:jc w:val="left"/>
              <w:rPr>
                <w:rFonts w:cs="Arial"/>
                <w:b w:val="0"/>
                <w:bCs w:val="0"/>
                <w:szCs w:val="20"/>
                <w:lang w:val="en-GB"/>
              </w:rPr>
            </w:pPr>
            <w:proofErr w:type="spellStart"/>
            <w:r w:rsidRPr="0051006C">
              <w:rPr>
                <w:rFonts w:cs="Arial"/>
                <w:b w:val="0"/>
                <w:bCs w:val="0"/>
                <w:szCs w:val="20"/>
                <w:lang w:val="en-GB"/>
              </w:rPr>
              <w:t>Vergoeding</w:t>
            </w:r>
            <w:proofErr w:type="spellEnd"/>
            <w:r w:rsidRPr="0051006C">
              <w:rPr>
                <w:rFonts w:cs="Arial"/>
                <w:b w:val="0"/>
                <w:bCs w:val="0"/>
                <w:szCs w:val="20"/>
                <w:lang w:val="en-GB"/>
              </w:rPr>
              <w:t xml:space="preserve"> van het </w:t>
            </w:r>
            <w:r>
              <w:rPr>
                <w:rFonts w:cs="Arial"/>
                <w:b w:val="0"/>
                <w:bCs w:val="0"/>
                <w:szCs w:val="20"/>
                <w:lang w:val="en-GB"/>
              </w:rPr>
              <w:t>ex</w:t>
            </w:r>
            <w:r w:rsidRPr="0051006C">
              <w:rPr>
                <w:rFonts w:cs="Arial"/>
                <w:b w:val="0"/>
                <w:bCs w:val="0"/>
                <w:szCs w:val="20"/>
                <w:lang w:val="en-GB"/>
              </w:rPr>
              <w:t xml:space="preserve">tern </w:t>
            </w:r>
            <w:proofErr w:type="spellStart"/>
            <w:r w:rsidRPr="0051006C">
              <w:rPr>
                <w:rFonts w:cs="Arial"/>
                <w:b w:val="0"/>
                <w:bCs w:val="0"/>
                <w:szCs w:val="20"/>
                <w:lang w:val="en-GB"/>
              </w:rPr>
              <w:t>p</w:t>
            </w:r>
            <w:r>
              <w:rPr>
                <w:rFonts w:cs="Arial"/>
                <w:b w:val="0"/>
                <w:bCs w:val="0"/>
                <w:szCs w:val="20"/>
                <w:lang w:val="en-GB"/>
              </w:rPr>
              <w:t>ersoneel</w:t>
            </w:r>
            <w:proofErr w:type="spellEnd"/>
          </w:p>
        </w:tc>
        <w:tc>
          <w:tcPr>
            <w:tcW w:w="5154" w:type="dxa"/>
          </w:tcPr>
          <w:p w14:paraId="2F4E3EB2" w14:textId="77777777" w:rsidR="0051006C" w:rsidRPr="0051006C" w:rsidRDefault="0051006C" w:rsidP="00A17AED">
            <w:pPr>
              <w:widowControl/>
              <w:suppressAutoHyphens w:val="0"/>
              <w:jc w:val="left"/>
              <w:cnfStyle w:val="000000000000" w:firstRow="0" w:lastRow="0" w:firstColumn="0" w:lastColumn="0" w:oddVBand="0" w:evenVBand="0" w:oddHBand="0" w:evenHBand="0" w:firstRowFirstColumn="0" w:firstRowLastColumn="0" w:lastRowFirstColumn="0" w:lastRowLastColumn="0"/>
              <w:rPr>
                <w:rFonts w:cs="Arial"/>
                <w:szCs w:val="20"/>
                <w:lang w:val="en-GB"/>
              </w:rPr>
            </w:pPr>
          </w:p>
        </w:tc>
        <w:tc>
          <w:tcPr>
            <w:tcW w:w="1258" w:type="dxa"/>
          </w:tcPr>
          <w:p w14:paraId="67C8053C" w14:textId="77777777" w:rsidR="0051006C" w:rsidRPr="0051006C" w:rsidRDefault="0051006C" w:rsidP="00A17AED">
            <w:pPr>
              <w:widowControl/>
              <w:suppressAutoHyphens w:val="0"/>
              <w:jc w:val="left"/>
              <w:cnfStyle w:val="000000000000" w:firstRow="0" w:lastRow="0" w:firstColumn="0" w:lastColumn="0" w:oddVBand="0" w:evenVBand="0" w:oddHBand="0" w:evenHBand="0" w:firstRowFirstColumn="0" w:firstRowLastColumn="0" w:lastRowFirstColumn="0" w:lastRowLastColumn="0"/>
              <w:rPr>
                <w:rFonts w:cs="Arial"/>
                <w:szCs w:val="20"/>
                <w:lang w:val="en-GB"/>
              </w:rPr>
            </w:pPr>
          </w:p>
        </w:tc>
      </w:tr>
      <w:tr w:rsidR="0051006C" w:rsidRPr="00712A98" w14:paraId="2CACEA82" w14:textId="77777777" w:rsidTr="00A17AED">
        <w:tc>
          <w:tcPr>
            <w:cnfStyle w:val="001000000000" w:firstRow="0" w:lastRow="0" w:firstColumn="1" w:lastColumn="0" w:oddVBand="0" w:evenVBand="0" w:oddHBand="0" w:evenHBand="0" w:firstRowFirstColumn="0" w:firstRowLastColumn="0" w:lastRowFirstColumn="0" w:lastRowLastColumn="0"/>
            <w:tcW w:w="3205" w:type="dxa"/>
          </w:tcPr>
          <w:p w14:paraId="13B27BC5" w14:textId="2080577A" w:rsidR="0051006C" w:rsidRPr="00FA400B" w:rsidRDefault="0051006C" w:rsidP="00A17AED">
            <w:pPr>
              <w:widowControl/>
              <w:suppressAutoHyphens w:val="0"/>
              <w:jc w:val="left"/>
              <w:rPr>
                <w:rFonts w:cs="Arial"/>
                <w:b w:val="0"/>
                <w:bCs w:val="0"/>
                <w:szCs w:val="20"/>
              </w:rPr>
            </w:pPr>
            <w:proofErr w:type="spellStart"/>
            <w:r>
              <w:rPr>
                <w:b w:val="0"/>
                <w:bCs w:val="0"/>
                <w:lang w:val="nl-BE"/>
              </w:rPr>
              <w:t>V</w:t>
            </w:r>
            <w:r w:rsidRPr="0051006C">
              <w:rPr>
                <w:b w:val="0"/>
                <w:bCs w:val="0"/>
                <w:lang w:val="nl-BE"/>
              </w:rPr>
              <w:t>erplaatsings</w:t>
            </w:r>
            <w:proofErr w:type="spellEnd"/>
            <w:r w:rsidRPr="0051006C">
              <w:rPr>
                <w:b w:val="0"/>
                <w:bCs w:val="0"/>
                <w:lang w:val="nl-BE"/>
              </w:rPr>
              <w:t>- en opdrachtkosten</w:t>
            </w:r>
          </w:p>
        </w:tc>
        <w:tc>
          <w:tcPr>
            <w:tcW w:w="5154" w:type="dxa"/>
          </w:tcPr>
          <w:p w14:paraId="4142DE74" w14:textId="77777777" w:rsidR="0051006C" w:rsidRPr="00712A98" w:rsidRDefault="0051006C" w:rsidP="00A17AED">
            <w:pPr>
              <w:widowControl/>
              <w:suppressAutoHyphens w:val="0"/>
              <w:jc w:val="left"/>
              <w:cnfStyle w:val="000000000000" w:firstRow="0" w:lastRow="0" w:firstColumn="0" w:lastColumn="0" w:oddVBand="0" w:evenVBand="0" w:oddHBand="0" w:evenHBand="0" w:firstRowFirstColumn="0" w:firstRowLastColumn="0" w:lastRowFirstColumn="0" w:lastRowLastColumn="0"/>
              <w:rPr>
                <w:rFonts w:cs="Arial"/>
                <w:szCs w:val="20"/>
              </w:rPr>
            </w:pPr>
          </w:p>
        </w:tc>
        <w:tc>
          <w:tcPr>
            <w:tcW w:w="1258" w:type="dxa"/>
          </w:tcPr>
          <w:p w14:paraId="3D5CD039" w14:textId="77777777" w:rsidR="0051006C" w:rsidRPr="00712A98" w:rsidRDefault="0051006C" w:rsidP="00A17AED">
            <w:pPr>
              <w:widowControl/>
              <w:suppressAutoHyphens w:val="0"/>
              <w:jc w:val="left"/>
              <w:cnfStyle w:val="000000000000" w:firstRow="0" w:lastRow="0" w:firstColumn="0" w:lastColumn="0" w:oddVBand="0" w:evenVBand="0" w:oddHBand="0" w:evenHBand="0" w:firstRowFirstColumn="0" w:firstRowLastColumn="0" w:lastRowFirstColumn="0" w:lastRowLastColumn="0"/>
              <w:rPr>
                <w:rFonts w:cs="Arial"/>
                <w:szCs w:val="20"/>
              </w:rPr>
            </w:pPr>
          </w:p>
        </w:tc>
      </w:tr>
      <w:tr w:rsidR="0051006C" w:rsidRPr="00712A98" w14:paraId="2F3B990D" w14:textId="77777777" w:rsidTr="00A17AED">
        <w:tc>
          <w:tcPr>
            <w:cnfStyle w:val="001000000000" w:firstRow="0" w:lastRow="0" w:firstColumn="1" w:lastColumn="0" w:oddVBand="0" w:evenVBand="0" w:oddHBand="0" w:evenHBand="0" w:firstRowFirstColumn="0" w:firstRowLastColumn="0" w:lastRowFirstColumn="0" w:lastRowLastColumn="0"/>
            <w:tcW w:w="3205" w:type="dxa"/>
          </w:tcPr>
          <w:p w14:paraId="00AD41DD" w14:textId="3E4BCF29" w:rsidR="0051006C" w:rsidRPr="00FA400B" w:rsidRDefault="0051006C" w:rsidP="00A17AED">
            <w:pPr>
              <w:widowControl/>
              <w:suppressAutoHyphens w:val="0"/>
              <w:jc w:val="left"/>
              <w:rPr>
                <w:rFonts w:cs="Arial"/>
                <w:b w:val="0"/>
                <w:bCs w:val="0"/>
                <w:szCs w:val="20"/>
              </w:rPr>
            </w:pPr>
            <w:r>
              <w:rPr>
                <w:b w:val="0"/>
                <w:bCs w:val="0"/>
                <w:lang w:val="nl-BE"/>
              </w:rPr>
              <w:t>K</w:t>
            </w:r>
            <w:r w:rsidRPr="0051006C">
              <w:rPr>
                <w:b w:val="0"/>
                <w:bCs w:val="0"/>
                <w:lang w:val="nl-BE"/>
              </w:rPr>
              <w:t>osten voor vertalingen</w:t>
            </w:r>
          </w:p>
        </w:tc>
        <w:tc>
          <w:tcPr>
            <w:tcW w:w="5154" w:type="dxa"/>
          </w:tcPr>
          <w:p w14:paraId="11C47D73" w14:textId="77777777" w:rsidR="0051006C" w:rsidRPr="00712A98" w:rsidRDefault="0051006C" w:rsidP="00A17AED">
            <w:pPr>
              <w:widowControl/>
              <w:suppressAutoHyphens w:val="0"/>
              <w:jc w:val="left"/>
              <w:cnfStyle w:val="000000000000" w:firstRow="0" w:lastRow="0" w:firstColumn="0" w:lastColumn="0" w:oddVBand="0" w:evenVBand="0" w:oddHBand="0" w:evenHBand="0" w:firstRowFirstColumn="0" w:firstRowLastColumn="0" w:lastRowFirstColumn="0" w:lastRowLastColumn="0"/>
              <w:rPr>
                <w:rFonts w:cs="Arial"/>
                <w:szCs w:val="20"/>
              </w:rPr>
            </w:pPr>
          </w:p>
        </w:tc>
        <w:tc>
          <w:tcPr>
            <w:tcW w:w="1258" w:type="dxa"/>
          </w:tcPr>
          <w:p w14:paraId="3A0D672A" w14:textId="77777777" w:rsidR="0051006C" w:rsidRPr="00712A98" w:rsidRDefault="0051006C" w:rsidP="00A17AED">
            <w:pPr>
              <w:widowControl/>
              <w:suppressAutoHyphens w:val="0"/>
              <w:jc w:val="left"/>
              <w:cnfStyle w:val="000000000000" w:firstRow="0" w:lastRow="0" w:firstColumn="0" w:lastColumn="0" w:oddVBand="0" w:evenVBand="0" w:oddHBand="0" w:evenHBand="0" w:firstRowFirstColumn="0" w:firstRowLastColumn="0" w:lastRowFirstColumn="0" w:lastRowLastColumn="0"/>
              <w:rPr>
                <w:rFonts w:cs="Arial"/>
                <w:szCs w:val="20"/>
              </w:rPr>
            </w:pPr>
          </w:p>
        </w:tc>
      </w:tr>
      <w:tr w:rsidR="0051006C" w:rsidRPr="00712A98" w14:paraId="6849B2CD" w14:textId="77777777" w:rsidTr="00A17AED">
        <w:tc>
          <w:tcPr>
            <w:cnfStyle w:val="001000000000" w:firstRow="0" w:lastRow="0" w:firstColumn="1" w:lastColumn="0" w:oddVBand="0" w:evenVBand="0" w:oddHBand="0" w:evenHBand="0" w:firstRowFirstColumn="0" w:firstRowLastColumn="0" w:lastRowFirstColumn="0" w:lastRowLastColumn="0"/>
            <w:tcW w:w="3205" w:type="dxa"/>
          </w:tcPr>
          <w:p w14:paraId="1C6B6157" w14:textId="60B97B5D" w:rsidR="0051006C" w:rsidRPr="00FA400B" w:rsidRDefault="0051006C" w:rsidP="00A17AED">
            <w:pPr>
              <w:widowControl/>
              <w:suppressAutoHyphens w:val="0"/>
              <w:jc w:val="left"/>
              <w:rPr>
                <w:rFonts w:cs="Arial"/>
                <w:b w:val="0"/>
                <w:bCs w:val="0"/>
                <w:szCs w:val="20"/>
              </w:rPr>
            </w:pPr>
            <w:r>
              <w:rPr>
                <w:b w:val="0"/>
                <w:bCs w:val="0"/>
                <w:lang w:val="nl-BE"/>
              </w:rPr>
              <w:t>K</w:t>
            </w:r>
            <w:r w:rsidRPr="0051006C">
              <w:rPr>
                <w:b w:val="0"/>
                <w:bCs w:val="0"/>
                <w:lang w:val="nl-BE"/>
              </w:rPr>
              <w:t>osten voor juridische prestaties</w:t>
            </w:r>
          </w:p>
        </w:tc>
        <w:tc>
          <w:tcPr>
            <w:tcW w:w="5154" w:type="dxa"/>
          </w:tcPr>
          <w:p w14:paraId="5E82035F" w14:textId="77777777" w:rsidR="0051006C" w:rsidRPr="00712A98" w:rsidRDefault="0051006C" w:rsidP="00A17AED">
            <w:pPr>
              <w:widowControl/>
              <w:suppressAutoHyphens w:val="0"/>
              <w:jc w:val="left"/>
              <w:cnfStyle w:val="000000000000" w:firstRow="0" w:lastRow="0" w:firstColumn="0" w:lastColumn="0" w:oddVBand="0" w:evenVBand="0" w:oddHBand="0" w:evenHBand="0" w:firstRowFirstColumn="0" w:firstRowLastColumn="0" w:lastRowFirstColumn="0" w:lastRowLastColumn="0"/>
              <w:rPr>
                <w:rFonts w:cs="Arial"/>
                <w:szCs w:val="20"/>
              </w:rPr>
            </w:pPr>
          </w:p>
        </w:tc>
        <w:tc>
          <w:tcPr>
            <w:tcW w:w="1258" w:type="dxa"/>
          </w:tcPr>
          <w:p w14:paraId="3CC83944" w14:textId="77777777" w:rsidR="0051006C" w:rsidRPr="00712A98" w:rsidRDefault="0051006C" w:rsidP="00A17AED">
            <w:pPr>
              <w:widowControl/>
              <w:suppressAutoHyphens w:val="0"/>
              <w:jc w:val="left"/>
              <w:cnfStyle w:val="000000000000" w:firstRow="0" w:lastRow="0" w:firstColumn="0" w:lastColumn="0" w:oddVBand="0" w:evenVBand="0" w:oddHBand="0" w:evenHBand="0" w:firstRowFirstColumn="0" w:firstRowLastColumn="0" w:lastRowFirstColumn="0" w:lastRowLastColumn="0"/>
              <w:rPr>
                <w:rFonts w:cs="Arial"/>
                <w:szCs w:val="20"/>
              </w:rPr>
            </w:pPr>
          </w:p>
        </w:tc>
      </w:tr>
      <w:tr w:rsidR="0051006C" w:rsidRPr="00712A98" w14:paraId="48AE7752" w14:textId="77777777" w:rsidTr="00A17AED">
        <w:tc>
          <w:tcPr>
            <w:cnfStyle w:val="001000000000" w:firstRow="0" w:lastRow="0" w:firstColumn="1" w:lastColumn="0" w:oddVBand="0" w:evenVBand="0" w:oddHBand="0" w:evenHBand="0" w:firstRowFirstColumn="0" w:firstRowLastColumn="0" w:lastRowFirstColumn="0" w:lastRowLastColumn="0"/>
            <w:tcW w:w="3205" w:type="dxa"/>
          </w:tcPr>
          <w:p w14:paraId="6E5D5F27" w14:textId="46BE849D" w:rsidR="0051006C" w:rsidRPr="00712A98" w:rsidRDefault="0051006C" w:rsidP="00A17AED">
            <w:pPr>
              <w:widowControl/>
              <w:suppressAutoHyphens w:val="0"/>
              <w:jc w:val="left"/>
              <w:rPr>
                <w:rFonts w:cs="Arial"/>
                <w:b w:val="0"/>
                <w:bCs w:val="0"/>
                <w:szCs w:val="20"/>
              </w:rPr>
            </w:pPr>
            <w:r w:rsidRPr="00712A98">
              <w:rPr>
                <w:rFonts w:cs="Arial"/>
                <w:b w:val="0"/>
                <w:bCs w:val="0"/>
                <w:szCs w:val="20"/>
              </w:rPr>
              <w:t>TOTA</w:t>
            </w:r>
            <w:r>
              <w:rPr>
                <w:rFonts w:cs="Arial"/>
                <w:b w:val="0"/>
                <w:bCs w:val="0"/>
                <w:szCs w:val="20"/>
              </w:rPr>
              <w:t>A</w:t>
            </w:r>
            <w:r w:rsidRPr="00712A98">
              <w:rPr>
                <w:rFonts w:cs="Arial"/>
                <w:b w:val="0"/>
                <w:bCs w:val="0"/>
                <w:szCs w:val="20"/>
              </w:rPr>
              <w:t>L</w:t>
            </w:r>
          </w:p>
        </w:tc>
        <w:tc>
          <w:tcPr>
            <w:tcW w:w="5154" w:type="dxa"/>
          </w:tcPr>
          <w:p w14:paraId="0F183E9A" w14:textId="77777777" w:rsidR="0051006C" w:rsidRPr="00712A98" w:rsidRDefault="0051006C" w:rsidP="00A17AED">
            <w:pPr>
              <w:widowControl/>
              <w:suppressAutoHyphens w:val="0"/>
              <w:jc w:val="left"/>
              <w:cnfStyle w:val="000000000000" w:firstRow="0" w:lastRow="0" w:firstColumn="0" w:lastColumn="0" w:oddVBand="0" w:evenVBand="0" w:oddHBand="0" w:evenHBand="0" w:firstRowFirstColumn="0" w:firstRowLastColumn="0" w:lastRowFirstColumn="0" w:lastRowLastColumn="0"/>
              <w:rPr>
                <w:rFonts w:cs="Arial"/>
                <w:b/>
                <w:bCs/>
                <w:szCs w:val="20"/>
              </w:rPr>
            </w:pPr>
          </w:p>
        </w:tc>
        <w:tc>
          <w:tcPr>
            <w:tcW w:w="1258" w:type="dxa"/>
          </w:tcPr>
          <w:p w14:paraId="30264EEC" w14:textId="77777777" w:rsidR="0051006C" w:rsidRPr="00712A98" w:rsidRDefault="0051006C" w:rsidP="00A17AED">
            <w:pPr>
              <w:widowControl/>
              <w:suppressAutoHyphens w:val="0"/>
              <w:jc w:val="left"/>
              <w:cnfStyle w:val="000000000000" w:firstRow="0" w:lastRow="0" w:firstColumn="0" w:lastColumn="0" w:oddVBand="0" w:evenVBand="0" w:oddHBand="0" w:evenHBand="0" w:firstRowFirstColumn="0" w:firstRowLastColumn="0" w:lastRowFirstColumn="0" w:lastRowLastColumn="0"/>
              <w:rPr>
                <w:rFonts w:cs="Arial"/>
                <w:b/>
                <w:bCs/>
                <w:szCs w:val="20"/>
              </w:rPr>
            </w:pPr>
          </w:p>
        </w:tc>
      </w:tr>
    </w:tbl>
    <w:p w14:paraId="0C369DD6" w14:textId="77777777" w:rsidR="0051006C" w:rsidRDefault="0051006C" w:rsidP="004243E4">
      <w:pPr>
        <w:widowControl/>
        <w:suppressAutoHyphens w:val="0"/>
        <w:jc w:val="left"/>
        <w:rPr>
          <w:rFonts w:cs="Arial"/>
          <w:szCs w:val="20"/>
        </w:rPr>
      </w:pPr>
    </w:p>
    <w:p w14:paraId="58674A91" w14:textId="05470E17" w:rsidR="002E6939" w:rsidRPr="002E6939" w:rsidRDefault="002E6939" w:rsidP="002E6939">
      <w:pPr>
        <w:pStyle w:val="Titre2"/>
        <w:tabs>
          <w:tab w:val="clear" w:pos="1710"/>
          <w:tab w:val="num" w:pos="993"/>
        </w:tabs>
        <w:spacing w:before="480" w:after="240"/>
        <w:ind w:left="1429" w:hanging="1004"/>
        <w:rPr>
          <w:rFonts w:cs="Arial"/>
        </w:rPr>
      </w:pPr>
      <w:bookmarkStart w:id="61" w:name="_Toc188876433"/>
      <w:r>
        <w:t>Verantwoording van de IPSU-financieringsaanvraag</w:t>
      </w:r>
      <w:bookmarkEnd w:id="61"/>
    </w:p>
    <w:p w14:paraId="3CDE8F11" w14:textId="179A0CF7" w:rsidR="002E6939" w:rsidRPr="002E6939" w:rsidRDefault="001B0A3B" w:rsidP="004243E4">
      <w:pPr>
        <w:widowControl/>
        <w:suppressAutoHyphens w:val="0"/>
        <w:jc w:val="left"/>
        <w:rPr>
          <w:rFonts w:cs="Arial"/>
          <w:i/>
          <w:iCs/>
          <w:color w:val="213B87"/>
          <w:kern w:val="0"/>
          <w:szCs w:val="20"/>
        </w:rPr>
      </w:pPr>
      <w:r>
        <w:rPr>
          <w:i/>
          <w:color w:val="213B87"/>
          <w:kern w:val="0"/>
        </w:rPr>
        <w:t>Enkel voor de organisaties die al structureel steun krijgen van Innoviris (KTO, begeleiding, ondersteuning ...): verantwoord waarom er extra ondersteuning nodig is van Innoviris voor de montagetaken van het project.</w:t>
      </w:r>
    </w:p>
    <w:p w14:paraId="0453B264" w14:textId="77777777" w:rsidR="002E6939" w:rsidRDefault="002E6939" w:rsidP="004243E4">
      <w:pPr>
        <w:widowControl/>
        <w:suppressAutoHyphens w:val="0"/>
        <w:jc w:val="left"/>
        <w:rPr>
          <w:rFonts w:cs="Arial"/>
          <w:szCs w:val="20"/>
        </w:rPr>
      </w:pPr>
    </w:p>
    <w:p w14:paraId="1F2C7B14" w14:textId="1779B64A" w:rsidR="002E6939" w:rsidRDefault="002E6939" w:rsidP="002E6939">
      <w:pPr>
        <w:pStyle w:val="Answers"/>
        <w:ind w:left="0"/>
        <w:rPr>
          <w:i/>
          <w:iCs/>
        </w:rPr>
      </w:pPr>
      <w:r>
        <w:t>………………………………………………………………………………………………………………………………………………………………………………………………………………</w:t>
      </w:r>
      <w:proofErr w:type="gramStart"/>
      <w:r>
        <w:t>…….</w:t>
      </w:r>
      <w:proofErr w:type="gramEnd"/>
      <w:r>
        <w:t>…………………………………………………………………………………………………………………………………………………………………………………………………………………………………………………………………………………………………………………………………………………………………………………………………………………</w:t>
      </w:r>
      <w:r>
        <w:rPr>
          <w:i/>
        </w:rPr>
        <w:t>(max. 0,5 pagina)</w:t>
      </w:r>
    </w:p>
    <w:p w14:paraId="071B6D51" w14:textId="07BECBF9" w:rsidR="00ED15C2" w:rsidRDefault="00ED15C2">
      <w:pPr>
        <w:widowControl/>
        <w:suppressAutoHyphens w:val="0"/>
        <w:jc w:val="left"/>
        <w:rPr>
          <w:rFonts w:cs="Arial"/>
          <w:szCs w:val="20"/>
        </w:rPr>
      </w:pPr>
      <w:r>
        <w:rPr>
          <w:szCs w:val="20"/>
        </w:rPr>
        <w:br w:type="page"/>
      </w:r>
    </w:p>
    <w:p w14:paraId="3DA3B645" w14:textId="1406FF4C" w:rsidR="002E6939" w:rsidRDefault="00ED15C2" w:rsidP="00ED15C2">
      <w:pPr>
        <w:pStyle w:val="Titre1"/>
        <w:spacing w:before="720"/>
        <w:ind w:left="431" w:right="-6" w:hanging="431"/>
        <w:rPr>
          <w:rFonts w:ascii="Arial" w:hAnsi="Arial" w:cs="Arial"/>
          <w:sz w:val="40"/>
          <w:szCs w:val="40"/>
        </w:rPr>
      </w:pPr>
      <w:bookmarkStart w:id="62" w:name="_Toc188876434"/>
      <w:r>
        <w:rPr>
          <w:rFonts w:ascii="Arial" w:hAnsi="Arial"/>
          <w:sz w:val="40"/>
        </w:rPr>
        <w:lastRenderedPageBreak/>
        <w:t>Handtekening</w:t>
      </w:r>
      <w:bookmarkEnd w:id="62"/>
    </w:p>
    <w:p w14:paraId="2977A120" w14:textId="77777777" w:rsidR="00ED15C2" w:rsidRDefault="00ED15C2" w:rsidP="00ED15C2"/>
    <w:p w14:paraId="3F8FB86C" w14:textId="77777777" w:rsidR="00ED15C2" w:rsidRPr="00ED15C2" w:rsidRDefault="00ED15C2" w:rsidP="00ED15C2"/>
    <w:p w14:paraId="07A2E31A" w14:textId="459066EB" w:rsidR="00ED15C2" w:rsidRDefault="00ED15C2" w:rsidP="00ED15C2">
      <w:pPr>
        <w:rPr>
          <w:rFonts w:eastAsia="Arial Unicode MS" w:cs="Arial"/>
          <w:iCs/>
          <w:szCs w:val="28"/>
        </w:rPr>
      </w:pPr>
      <w:r>
        <w:t>Ik geef Innoviris de toestemming het nodige onderzoek voor deze aanvraag te verrichten en verklaar dat de informatie in dit formulier juist en echt is.</w:t>
      </w:r>
    </w:p>
    <w:p w14:paraId="703B1DBF" w14:textId="77777777" w:rsidR="00ED15C2" w:rsidRDefault="00ED15C2" w:rsidP="00ED15C2">
      <w:pPr>
        <w:rPr>
          <w:rFonts w:eastAsia="Arial Unicode MS" w:cs="Arial"/>
          <w:iCs/>
          <w:szCs w:val="28"/>
        </w:rPr>
      </w:pPr>
    </w:p>
    <w:p w14:paraId="09C0BC6F" w14:textId="77777777" w:rsidR="00ED15C2" w:rsidRPr="00ED15C2" w:rsidRDefault="00ED15C2" w:rsidP="00ED15C2">
      <w:pPr>
        <w:rPr>
          <w:rFonts w:eastAsia="Arial Unicode MS" w:cs="Arial"/>
          <w:iCs/>
          <w:szCs w:val="28"/>
        </w:rPr>
      </w:pPr>
    </w:p>
    <w:p w14:paraId="0EEF0416" w14:textId="77777777" w:rsidR="00ED15C2" w:rsidRPr="00ED15C2" w:rsidRDefault="00ED15C2" w:rsidP="00ED15C2"/>
    <w:tbl>
      <w:tblPr>
        <w:tblW w:w="0" w:type="auto"/>
        <w:tblInd w:w="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0"/>
        <w:gridCol w:w="4800"/>
      </w:tblGrid>
      <w:tr w:rsidR="00ED15C2" w:rsidRPr="00ED15C2" w14:paraId="0BB36B2E" w14:textId="77777777" w:rsidTr="00B05FD7">
        <w:trPr>
          <w:trHeight w:val="285"/>
        </w:trPr>
        <w:tc>
          <w:tcPr>
            <w:tcW w:w="3600" w:type="dxa"/>
            <w:shd w:val="clear" w:color="auto" w:fill="auto"/>
          </w:tcPr>
          <w:p w14:paraId="027C76D8" w14:textId="77777777" w:rsidR="00ED15C2" w:rsidRPr="00ED15C2" w:rsidRDefault="00ED15C2" w:rsidP="00ED15C2">
            <w:r>
              <w:t>Datum</w:t>
            </w:r>
          </w:p>
        </w:tc>
        <w:tc>
          <w:tcPr>
            <w:tcW w:w="4800" w:type="dxa"/>
            <w:shd w:val="clear" w:color="auto" w:fill="auto"/>
          </w:tcPr>
          <w:p w14:paraId="7BE7EE71" w14:textId="77777777" w:rsidR="00ED15C2" w:rsidRPr="00ED15C2" w:rsidRDefault="00ED15C2" w:rsidP="00ED15C2">
            <w:r>
              <w:t>Handtekening (+naam en functie)</w:t>
            </w:r>
          </w:p>
        </w:tc>
      </w:tr>
      <w:tr w:rsidR="00ED15C2" w:rsidRPr="00ED15C2" w14:paraId="69A02436" w14:textId="77777777" w:rsidTr="00B05FD7">
        <w:trPr>
          <w:trHeight w:val="1905"/>
        </w:trPr>
        <w:tc>
          <w:tcPr>
            <w:tcW w:w="3600" w:type="dxa"/>
            <w:shd w:val="clear" w:color="auto" w:fill="auto"/>
          </w:tcPr>
          <w:p w14:paraId="7D236D25" w14:textId="77777777" w:rsidR="00ED15C2" w:rsidRPr="00ED15C2" w:rsidRDefault="00ED15C2" w:rsidP="00ED15C2"/>
        </w:tc>
        <w:tc>
          <w:tcPr>
            <w:tcW w:w="4800" w:type="dxa"/>
            <w:shd w:val="clear" w:color="auto" w:fill="auto"/>
          </w:tcPr>
          <w:p w14:paraId="531F0F70" w14:textId="77777777" w:rsidR="00ED15C2" w:rsidRPr="00ED15C2" w:rsidRDefault="00ED15C2" w:rsidP="00ED15C2"/>
        </w:tc>
      </w:tr>
    </w:tbl>
    <w:p w14:paraId="3F9A145E" w14:textId="77777777" w:rsidR="00ED15C2" w:rsidRPr="00ED15C2" w:rsidRDefault="00ED15C2" w:rsidP="00ED15C2">
      <w:bookmarkStart w:id="63" w:name="__RefHeading__5165_1165138607"/>
      <w:bookmarkStart w:id="64" w:name="__RefHeading__7594_829952307"/>
      <w:bookmarkStart w:id="65" w:name="__RefHeading__123_1940543056"/>
      <w:bookmarkEnd w:id="63"/>
      <w:bookmarkEnd w:id="64"/>
      <w:bookmarkEnd w:id="65"/>
    </w:p>
    <w:p w14:paraId="0BE4A288" w14:textId="77777777" w:rsidR="00ED15C2" w:rsidRPr="00ED15C2" w:rsidRDefault="00ED15C2" w:rsidP="00ED15C2"/>
    <w:p w14:paraId="5ED52AF2" w14:textId="77777777" w:rsidR="00ED15C2" w:rsidRPr="00ED15C2" w:rsidRDefault="00ED15C2" w:rsidP="00ED15C2"/>
    <w:p w14:paraId="7AD82610" w14:textId="77777777" w:rsidR="00ED15C2" w:rsidRDefault="00ED15C2" w:rsidP="00ED15C2"/>
    <w:p w14:paraId="1C537AC5" w14:textId="77777777" w:rsidR="00ED15C2" w:rsidRPr="00ED15C2" w:rsidRDefault="00ED15C2" w:rsidP="00ED15C2"/>
    <w:sectPr w:rsidR="00ED15C2" w:rsidRPr="00ED15C2" w:rsidSect="00DC2421">
      <w:pgSz w:w="11907" w:h="16839"/>
      <w:pgMar w:top="2648" w:right="1140" w:bottom="1973" w:left="1140" w:header="1140" w:footer="11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5EBEEC" w14:textId="77777777" w:rsidR="00C13B65" w:rsidRDefault="00C13B65">
      <w:r>
        <w:separator/>
      </w:r>
    </w:p>
  </w:endnote>
  <w:endnote w:type="continuationSeparator" w:id="0">
    <w:p w14:paraId="78CE0C5C" w14:textId="77777777" w:rsidR="00C13B65" w:rsidRDefault="00C13B65">
      <w:r>
        <w:continuationSeparator/>
      </w:r>
    </w:p>
  </w:endnote>
  <w:endnote w:type="continuationNotice" w:id="1">
    <w:p w14:paraId="5B05B51C" w14:textId="77777777" w:rsidR="00C13B65" w:rsidRDefault="00C13B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NSimSun">
    <w:panose1 w:val="02010609030101010101"/>
    <w:charset w:val="86"/>
    <w:family w:val="modern"/>
    <w:pitch w:val="fixed"/>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3B2DA" w14:textId="34916F39" w:rsidR="008A0517" w:rsidRDefault="008A0517">
    <w:pPr>
      <w:pStyle w:val="Pieddepage"/>
      <w:jc w:val="left"/>
      <w:rPr>
        <w:sz w:val="16"/>
        <w:szCs w:val="16"/>
      </w:rPr>
    </w:pPr>
    <w:r>
      <w:rPr>
        <w:sz w:val="16"/>
      </w:rPr>
      <w:t>INNOVIRIS</w:t>
    </w:r>
    <w:r>
      <w:rPr>
        <w:sz w:val="16"/>
        <w:szCs w:val="16"/>
      </w:rPr>
      <w:tab/>
    </w:r>
    <w:r>
      <w:rPr>
        <w:sz w:val="16"/>
      </w:rPr>
      <w:t>Financieringsaanvraag</w:t>
    </w:r>
    <w:r w:rsidR="00E10F8B">
      <w:rPr>
        <w:sz w:val="16"/>
        <w:szCs w:val="16"/>
      </w:rPr>
      <w:tab/>
    </w:r>
    <w:r>
      <w:rPr>
        <w:sz w:val="16"/>
      </w:rPr>
      <w:t xml:space="preserve">formulier </w:t>
    </w:r>
    <w:r>
      <w:rPr>
        <w:i/>
        <w:sz w:val="16"/>
      </w:rPr>
      <w:t>[versie 202</w:t>
    </w:r>
    <w:r w:rsidR="0051006C">
      <w:rPr>
        <w:i/>
        <w:sz w:val="16"/>
      </w:rPr>
      <w:t>5</w:t>
    </w:r>
    <w:r>
      <w:rPr>
        <w:i/>
        <w:sz w:val="16"/>
      </w:rPr>
      <w:t>]</w:t>
    </w:r>
  </w:p>
  <w:p w14:paraId="6C3FEB1D" w14:textId="0F98717D" w:rsidR="008A0517" w:rsidRPr="00E10F8B" w:rsidRDefault="008A0517">
    <w:pPr>
      <w:pStyle w:val="Pieddepage"/>
      <w:rPr>
        <w:rFonts w:eastAsia="Arial" w:cs="Arial"/>
        <w:sz w:val="16"/>
        <w:szCs w:val="16"/>
      </w:rPr>
    </w:pPr>
    <w:r>
      <w:rPr>
        <w:sz w:val="16"/>
      </w:rPr>
      <w:t>Charleroise Steenweg 112, B-1060 Brussel</w:t>
    </w:r>
    <w:r>
      <w:rPr>
        <w:sz w:val="16"/>
        <w:szCs w:val="16"/>
      </w:rPr>
      <w:tab/>
    </w:r>
    <w:r>
      <w:rPr>
        <w:sz w:val="16"/>
        <w:szCs w:val="16"/>
      </w:rPr>
      <w:tab/>
    </w:r>
    <w:r>
      <w:rPr>
        <w:sz w:val="16"/>
      </w:rPr>
      <w:t xml:space="preserve">Pagina </w:t>
    </w:r>
    <w:r w:rsidR="00E10F8B">
      <w:rPr>
        <w:rStyle w:val="Numrodepage"/>
        <w:sz w:val="16"/>
        <w:szCs w:val="16"/>
      </w:rPr>
      <w:fldChar w:fldCharType="begin"/>
    </w:r>
    <w:r w:rsidR="00E10F8B">
      <w:rPr>
        <w:rStyle w:val="Numrodepage"/>
        <w:sz w:val="16"/>
        <w:szCs w:val="16"/>
      </w:rPr>
      <w:instrText xml:space="preserve"> PAGE </w:instrText>
    </w:r>
    <w:r w:rsidR="00E10F8B">
      <w:rPr>
        <w:rStyle w:val="Numrodepage"/>
        <w:sz w:val="16"/>
        <w:szCs w:val="16"/>
      </w:rPr>
      <w:fldChar w:fldCharType="separate"/>
    </w:r>
    <w:r>
      <w:rPr>
        <w:rStyle w:val="Numrodepage"/>
        <w:sz w:val="16"/>
      </w:rPr>
      <w:t>1</w:t>
    </w:r>
    <w:r w:rsidR="00E10F8B">
      <w:rPr>
        <w:rStyle w:val="Numrodepage"/>
        <w:sz w:val="16"/>
        <w:szCs w:val="16"/>
      </w:rPr>
      <w:fldChar w:fldCharType="end"/>
    </w:r>
    <w:r w:rsidR="00E10F8B">
      <w:rPr>
        <w:rStyle w:val="Numrodepage"/>
        <w:sz w:val="16"/>
        <w:szCs w:val="16"/>
      </w:rPr>
      <w:t xml:space="preserve"> / </w:t>
    </w:r>
    <w:r w:rsidR="00E10F8B">
      <w:rPr>
        <w:rStyle w:val="Numrodepage"/>
        <w:sz w:val="16"/>
        <w:szCs w:val="16"/>
      </w:rPr>
      <w:fldChar w:fldCharType="begin"/>
    </w:r>
    <w:r w:rsidR="00E10F8B">
      <w:rPr>
        <w:rStyle w:val="Numrodepage"/>
        <w:sz w:val="16"/>
        <w:szCs w:val="16"/>
      </w:rPr>
      <w:instrText xml:space="preserve"> NUMPAGES \*Arabic </w:instrText>
    </w:r>
    <w:r w:rsidR="00E10F8B">
      <w:rPr>
        <w:rStyle w:val="Numrodepage"/>
        <w:sz w:val="16"/>
        <w:szCs w:val="16"/>
      </w:rPr>
      <w:fldChar w:fldCharType="separate"/>
    </w:r>
    <w:r>
      <w:rPr>
        <w:rStyle w:val="Numrodepage"/>
        <w:sz w:val="16"/>
      </w:rPr>
      <w:t>10</w:t>
    </w:r>
    <w:r w:rsidR="00E10F8B">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590A28" w14:textId="77777777" w:rsidR="00C13B65" w:rsidRDefault="00C13B65">
      <w:r>
        <w:separator/>
      </w:r>
    </w:p>
  </w:footnote>
  <w:footnote w:type="continuationSeparator" w:id="0">
    <w:p w14:paraId="7711ABE0" w14:textId="77777777" w:rsidR="00C13B65" w:rsidRDefault="00C13B65">
      <w:r>
        <w:continuationSeparator/>
      </w:r>
    </w:p>
  </w:footnote>
  <w:footnote w:type="continuationNotice" w:id="1">
    <w:p w14:paraId="02670772" w14:textId="77777777" w:rsidR="00C13B65" w:rsidRDefault="00C13B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FA3C44" w14:textId="3F1E4A8E" w:rsidR="008A0517" w:rsidRDefault="008A0517" w:rsidP="00477AD7">
    <w:pPr>
      <w:jc w:val="right"/>
    </w:pPr>
    <w:r>
      <w:rPr>
        <w:noProof/>
      </w:rPr>
      <w:drawing>
        <wp:anchor distT="0" distB="0" distL="114300" distR="114300" simplePos="0" relativeHeight="251665408" behindDoc="0" locked="0" layoutInCell="1" allowOverlap="1" wp14:anchorId="05E44E9E" wp14:editId="22A8B3E1">
          <wp:simplePos x="0" y="0"/>
          <wp:positionH relativeFrom="column">
            <wp:posOffset>-195580</wp:posOffset>
          </wp:positionH>
          <wp:positionV relativeFrom="page">
            <wp:align>top</wp:align>
          </wp:positionV>
          <wp:extent cx="2042160" cy="990600"/>
          <wp:effectExtent l="0" t="0" r="0" b="0"/>
          <wp:wrapTopAndBottom/>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Innoviris Word.jpg"/>
                  <pic:cNvPicPr/>
                </pic:nvPicPr>
                <pic:blipFill rotWithShape="1">
                  <a:blip r:embed="rId1">
                    <a:extLst>
                      <a:ext uri="{28A0092B-C50C-407E-A947-70E740481C1C}">
                        <a14:useLocalDpi xmlns:a14="http://schemas.microsoft.com/office/drawing/2010/main" val="0"/>
                      </a:ext>
                    </a:extLst>
                  </a:blip>
                  <a:srcRect b="27307"/>
                  <a:stretch/>
                </pic:blipFill>
                <pic:spPr bwMode="auto">
                  <a:xfrm>
                    <a:off x="0" y="0"/>
                    <a:ext cx="2042160" cy="990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752A30C2"/>
    <w:lvl w:ilvl="0">
      <w:start w:val="1"/>
      <w:numFmt w:val="upperLetter"/>
      <w:pStyle w:val="Titre1"/>
      <w:lvlText w:val="Deel %1."/>
      <w:lvlJc w:val="left"/>
      <w:pPr>
        <w:ind w:left="360" w:hanging="360"/>
      </w:pPr>
      <w:rPr>
        <w:rFonts w:hint="default"/>
        <w:b/>
        <w:bCs/>
        <w:sz w:val="48"/>
        <w:szCs w:val="48"/>
      </w:rPr>
    </w:lvl>
    <w:lvl w:ilvl="1">
      <w:start w:val="1"/>
      <w:numFmt w:val="decimal"/>
      <w:pStyle w:val="Titre2"/>
      <w:lvlText w:val=" %1.%2."/>
      <w:lvlJc w:val="left"/>
      <w:pPr>
        <w:tabs>
          <w:tab w:val="num" w:pos="1710"/>
        </w:tabs>
        <w:ind w:left="1710" w:hanging="576"/>
      </w:pPr>
      <w:rPr>
        <w:rFonts w:ascii="Arial" w:hAnsi="Arial" w:cs="Arial" w:hint="default"/>
        <w:b/>
        <w:bCs/>
        <w:color w:val="0000FF"/>
      </w:rPr>
    </w:lvl>
    <w:lvl w:ilvl="2">
      <w:start w:val="1"/>
      <w:numFmt w:val="decimal"/>
      <w:lvlText w:val="%1.%2.%3"/>
      <w:lvlJc w:val="left"/>
      <w:pPr>
        <w:tabs>
          <w:tab w:val="num" w:pos="1570"/>
        </w:tabs>
        <w:ind w:left="1570" w:hanging="720"/>
      </w:pPr>
      <w:rPr>
        <w:rFonts w:hint="default"/>
        <w:b/>
        <w:bCs/>
      </w:rPr>
    </w:lvl>
    <w:lvl w:ilvl="3">
      <w:start w:val="1"/>
      <w:numFmt w:val="lowerRoman"/>
      <w:lvlText w:val=" %4."/>
      <w:lvlJc w:val="left"/>
      <w:pPr>
        <w:tabs>
          <w:tab w:val="num" w:pos="864"/>
        </w:tabs>
        <w:ind w:left="864" w:hanging="864"/>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color w:val="0000FF"/>
        <w:sz w:val="20"/>
        <w:szCs w:val="20"/>
        <w:shd w:val="clear" w:color="auto" w:fill="auto"/>
        <w:lang w:val="nl-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z w:val="20"/>
        <w:szCs w:val="20"/>
        <w:shd w:val="clear" w:color="auto" w:fill="auto"/>
        <w:lang w:val="nl-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z w:val="20"/>
        <w:szCs w:val="20"/>
        <w:shd w:val="clear" w:color="auto" w:fill="auto"/>
        <w:lang w:val="nl-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nl-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nl-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nl-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color w:val="0000FF"/>
        <w:lang w:val="nl-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nl-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nl-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nl-NL"/>
      </w:rPr>
    </w:lvl>
    <w:lvl w:ilvl="1">
      <w:start w:val="1"/>
      <w:numFmt w:val="bullet"/>
      <w:lvlText w:val=""/>
      <w:lvlJc w:val="left"/>
      <w:pPr>
        <w:tabs>
          <w:tab w:val="num" w:pos="1080"/>
        </w:tabs>
        <w:ind w:left="1080" w:hanging="360"/>
      </w:pPr>
      <w:rPr>
        <w:rFonts w:ascii="Symbol" w:hAnsi="Symbol" w:cs="OpenSymbol"/>
        <w:sz w:val="16"/>
        <w:szCs w:val="16"/>
        <w:lang w:val="nl-NL"/>
      </w:rPr>
    </w:lvl>
    <w:lvl w:ilvl="2">
      <w:start w:val="1"/>
      <w:numFmt w:val="bullet"/>
      <w:lvlText w:val=""/>
      <w:lvlJc w:val="left"/>
      <w:pPr>
        <w:tabs>
          <w:tab w:val="num" w:pos="1440"/>
        </w:tabs>
        <w:ind w:left="1440" w:hanging="360"/>
      </w:pPr>
      <w:rPr>
        <w:rFonts w:ascii="Symbol" w:hAnsi="Symbol" w:cs="OpenSymbol"/>
        <w:sz w:val="16"/>
        <w:szCs w:val="16"/>
        <w:lang w:val="nl-NL"/>
      </w:rPr>
    </w:lvl>
    <w:lvl w:ilvl="3">
      <w:start w:val="1"/>
      <w:numFmt w:val="bullet"/>
      <w:lvlText w:val=""/>
      <w:lvlJc w:val="left"/>
      <w:pPr>
        <w:tabs>
          <w:tab w:val="num" w:pos="1800"/>
        </w:tabs>
        <w:ind w:left="1800" w:hanging="360"/>
      </w:pPr>
      <w:rPr>
        <w:rFonts w:ascii="Symbol" w:hAnsi="Symbol" w:cs="OpenSymbol"/>
        <w:sz w:val="16"/>
        <w:szCs w:val="16"/>
        <w:lang w:val="nl-NL"/>
      </w:rPr>
    </w:lvl>
    <w:lvl w:ilvl="4">
      <w:start w:val="1"/>
      <w:numFmt w:val="bullet"/>
      <w:lvlText w:val=""/>
      <w:lvlJc w:val="left"/>
      <w:pPr>
        <w:tabs>
          <w:tab w:val="num" w:pos="2160"/>
        </w:tabs>
        <w:ind w:left="2160" w:hanging="360"/>
      </w:pPr>
      <w:rPr>
        <w:rFonts w:ascii="Symbol" w:hAnsi="Symbol" w:cs="OpenSymbol"/>
        <w:sz w:val="16"/>
        <w:szCs w:val="16"/>
        <w:lang w:val="nl-NL"/>
      </w:rPr>
    </w:lvl>
    <w:lvl w:ilvl="5">
      <w:start w:val="1"/>
      <w:numFmt w:val="bullet"/>
      <w:lvlText w:val=""/>
      <w:lvlJc w:val="left"/>
      <w:pPr>
        <w:tabs>
          <w:tab w:val="num" w:pos="2520"/>
        </w:tabs>
        <w:ind w:left="2520" w:hanging="360"/>
      </w:pPr>
      <w:rPr>
        <w:rFonts w:ascii="Symbol" w:hAnsi="Symbol" w:cs="OpenSymbol"/>
        <w:sz w:val="16"/>
        <w:szCs w:val="16"/>
        <w:lang w:val="nl-NL"/>
      </w:rPr>
    </w:lvl>
    <w:lvl w:ilvl="6">
      <w:start w:val="1"/>
      <w:numFmt w:val="bullet"/>
      <w:lvlText w:val=""/>
      <w:lvlJc w:val="left"/>
      <w:pPr>
        <w:tabs>
          <w:tab w:val="num" w:pos="2880"/>
        </w:tabs>
        <w:ind w:left="2880" w:hanging="360"/>
      </w:pPr>
      <w:rPr>
        <w:rFonts w:ascii="Symbol" w:hAnsi="Symbol" w:cs="OpenSymbol"/>
        <w:sz w:val="16"/>
        <w:szCs w:val="16"/>
        <w:lang w:val="nl-NL"/>
      </w:rPr>
    </w:lvl>
    <w:lvl w:ilvl="7">
      <w:start w:val="1"/>
      <w:numFmt w:val="bullet"/>
      <w:lvlText w:val=""/>
      <w:lvlJc w:val="left"/>
      <w:pPr>
        <w:tabs>
          <w:tab w:val="num" w:pos="3240"/>
        </w:tabs>
        <w:ind w:left="3240" w:hanging="360"/>
      </w:pPr>
      <w:rPr>
        <w:rFonts w:ascii="Symbol" w:hAnsi="Symbol" w:cs="OpenSymbol"/>
        <w:sz w:val="16"/>
        <w:szCs w:val="16"/>
        <w:lang w:val="nl-NL"/>
      </w:rPr>
    </w:lvl>
    <w:lvl w:ilvl="8">
      <w:start w:val="1"/>
      <w:numFmt w:val="bullet"/>
      <w:lvlText w:val=""/>
      <w:lvlJc w:val="left"/>
      <w:pPr>
        <w:tabs>
          <w:tab w:val="num" w:pos="3600"/>
        </w:tabs>
        <w:ind w:left="3600" w:hanging="360"/>
      </w:pPr>
      <w:rPr>
        <w:rFonts w:ascii="Symbol" w:hAnsi="Symbol" w:cs="OpenSymbol"/>
        <w:sz w:val="16"/>
        <w:szCs w:val="16"/>
        <w:lang w:val="nl-NL"/>
      </w:rPr>
    </w:lvl>
  </w:abstractNum>
  <w:abstractNum w:abstractNumId="1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lang w:val="nl-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nl-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nl-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nl-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nl-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nl-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cs="OpenSymbol"/>
        <w:color w:val="0000FF"/>
        <w:lang w:val="nl-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nl-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nl-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9" w15:restartNumberingAfterBreak="0">
    <w:nsid w:val="00000014"/>
    <w:multiLevelType w:val="multilevel"/>
    <w:tmpl w:val="00000014"/>
    <w:name w:val="WW8Num2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0"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1"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nl-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nl-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nl-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2" w15:restartNumberingAfterBreak="0">
    <w:nsid w:val="00000017"/>
    <w:multiLevelType w:val="multilevel"/>
    <w:tmpl w:val="00000017"/>
    <w:name w:val="WW8Num23"/>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23" w15:restartNumberingAfterBreak="0">
    <w:nsid w:val="00000018"/>
    <w:multiLevelType w:val="multilevel"/>
    <w:tmpl w:val="00000018"/>
    <w:name w:val="WW8Num24"/>
    <w:lvl w:ilvl="0">
      <w:start w:val="1"/>
      <w:numFmt w:val="bullet"/>
      <w:lvlText w:val=""/>
      <w:lvlJc w:val="left"/>
      <w:pPr>
        <w:tabs>
          <w:tab w:val="num" w:pos="720"/>
        </w:tabs>
        <w:ind w:left="720" w:hanging="360"/>
      </w:pPr>
      <w:rPr>
        <w:rFonts w:ascii="Symbol" w:hAnsi="Symbol"/>
        <w:b/>
        <w:bCs/>
        <w:color w:val="0000FF"/>
        <w:shd w:val="clear" w:color="auto" w:fill="auto"/>
        <w:lang w:val="nl-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color w:val="0000FF"/>
        <w:shd w:val="clear" w:color="auto" w:fill="auto"/>
        <w:lang w:val="nl-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color w:val="0000FF"/>
        <w:shd w:val="clear" w:color="auto" w:fill="auto"/>
        <w:lang w:val="nl-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4"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5"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6" w15:restartNumberingAfterBreak="0">
    <w:nsid w:val="0000001B"/>
    <w:multiLevelType w:val="multilevel"/>
    <w:tmpl w:val="0000001B"/>
    <w:name w:val="WW8Num27"/>
    <w:lvl w:ilvl="0">
      <w:start w:val="1"/>
      <w:numFmt w:val="bullet"/>
      <w:lvlText w:val=""/>
      <w:lvlJc w:val="left"/>
      <w:pPr>
        <w:tabs>
          <w:tab w:val="num" w:pos="720"/>
        </w:tabs>
        <w:ind w:left="720" w:hanging="360"/>
      </w:pPr>
      <w:rPr>
        <w:rFonts w:ascii="Symbol" w:hAnsi="Symbol" w:cs="OpenSymbol"/>
        <w:color w:val="0000FF"/>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7" w15:restartNumberingAfterBreak="0">
    <w:nsid w:val="0000001C"/>
    <w:multiLevelType w:val="multilevel"/>
    <w:tmpl w:val="0000001C"/>
    <w:name w:val="WW8Num28"/>
    <w:lvl w:ilvl="0">
      <w:start w:val="1"/>
      <w:numFmt w:val="bullet"/>
      <w:lvlText w:val=""/>
      <w:lvlJc w:val="left"/>
      <w:pPr>
        <w:tabs>
          <w:tab w:val="num" w:pos="638"/>
        </w:tabs>
        <w:ind w:left="638" w:hanging="360"/>
      </w:pPr>
      <w:rPr>
        <w:rFonts w:ascii="Symbol" w:hAnsi="Symbol" w:cs="OpenSymbol"/>
        <w:sz w:val="20"/>
        <w:szCs w:val="20"/>
        <w:shd w:val="clear" w:color="auto" w:fill="auto"/>
        <w:lang w:val="nl-NL"/>
      </w:rPr>
    </w:lvl>
    <w:lvl w:ilvl="1">
      <w:start w:val="1"/>
      <w:numFmt w:val="bullet"/>
      <w:lvlText w:val="◦"/>
      <w:lvlJc w:val="left"/>
      <w:pPr>
        <w:tabs>
          <w:tab w:val="num" w:pos="998"/>
        </w:tabs>
        <w:ind w:left="998" w:hanging="360"/>
      </w:pPr>
      <w:rPr>
        <w:rFonts w:ascii="OpenSymbol" w:hAnsi="OpenSymbol" w:cs="OpenSymbol"/>
      </w:rPr>
    </w:lvl>
    <w:lvl w:ilvl="2">
      <w:start w:val="1"/>
      <w:numFmt w:val="bullet"/>
      <w:lvlText w:val="▪"/>
      <w:lvlJc w:val="left"/>
      <w:pPr>
        <w:tabs>
          <w:tab w:val="num" w:pos="1358"/>
        </w:tabs>
        <w:ind w:left="1358" w:hanging="360"/>
      </w:pPr>
      <w:rPr>
        <w:rFonts w:ascii="OpenSymbol" w:hAnsi="OpenSymbol" w:cs="OpenSymbol"/>
      </w:rPr>
    </w:lvl>
    <w:lvl w:ilvl="3">
      <w:start w:val="1"/>
      <w:numFmt w:val="bullet"/>
      <w:lvlText w:val=""/>
      <w:lvlJc w:val="left"/>
      <w:pPr>
        <w:tabs>
          <w:tab w:val="num" w:pos="1718"/>
        </w:tabs>
        <w:ind w:left="1718" w:hanging="360"/>
      </w:pPr>
      <w:rPr>
        <w:rFonts w:ascii="Symbol" w:hAnsi="Symbol" w:cs="OpenSymbol"/>
        <w:sz w:val="20"/>
        <w:szCs w:val="20"/>
        <w:shd w:val="clear" w:color="auto" w:fill="auto"/>
        <w:lang w:val="nl-NL"/>
      </w:rPr>
    </w:lvl>
    <w:lvl w:ilvl="4">
      <w:start w:val="1"/>
      <w:numFmt w:val="bullet"/>
      <w:lvlText w:val="◦"/>
      <w:lvlJc w:val="left"/>
      <w:pPr>
        <w:tabs>
          <w:tab w:val="num" w:pos="2078"/>
        </w:tabs>
        <w:ind w:left="2078" w:hanging="360"/>
      </w:pPr>
      <w:rPr>
        <w:rFonts w:ascii="OpenSymbol" w:hAnsi="OpenSymbol" w:cs="OpenSymbol"/>
      </w:rPr>
    </w:lvl>
    <w:lvl w:ilvl="5">
      <w:start w:val="1"/>
      <w:numFmt w:val="bullet"/>
      <w:lvlText w:val="▪"/>
      <w:lvlJc w:val="left"/>
      <w:pPr>
        <w:tabs>
          <w:tab w:val="num" w:pos="2438"/>
        </w:tabs>
        <w:ind w:left="2438" w:hanging="360"/>
      </w:pPr>
      <w:rPr>
        <w:rFonts w:ascii="OpenSymbol" w:hAnsi="OpenSymbol" w:cs="OpenSymbol"/>
      </w:rPr>
    </w:lvl>
    <w:lvl w:ilvl="6">
      <w:start w:val="1"/>
      <w:numFmt w:val="bullet"/>
      <w:lvlText w:val=""/>
      <w:lvlJc w:val="left"/>
      <w:pPr>
        <w:tabs>
          <w:tab w:val="num" w:pos="2798"/>
        </w:tabs>
        <w:ind w:left="2798" w:hanging="360"/>
      </w:pPr>
      <w:rPr>
        <w:rFonts w:ascii="Symbol" w:hAnsi="Symbol" w:cs="OpenSymbol"/>
        <w:sz w:val="20"/>
        <w:szCs w:val="20"/>
        <w:shd w:val="clear" w:color="auto" w:fill="auto"/>
        <w:lang w:val="nl-NL"/>
      </w:rPr>
    </w:lvl>
    <w:lvl w:ilvl="7">
      <w:start w:val="1"/>
      <w:numFmt w:val="bullet"/>
      <w:lvlText w:val="◦"/>
      <w:lvlJc w:val="left"/>
      <w:pPr>
        <w:tabs>
          <w:tab w:val="num" w:pos="3158"/>
        </w:tabs>
        <w:ind w:left="3158" w:hanging="360"/>
      </w:pPr>
      <w:rPr>
        <w:rFonts w:ascii="OpenSymbol" w:hAnsi="OpenSymbol" w:cs="OpenSymbol"/>
      </w:rPr>
    </w:lvl>
    <w:lvl w:ilvl="8">
      <w:start w:val="1"/>
      <w:numFmt w:val="bullet"/>
      <w:lvlText w:val="▪"/>
      <w:lvlJc w:val="left"/>
      <w:pPr>
        <w:tabs>
          <w:tab w:val="num" w:pos="3518"/>
        </w:tabs>
        <w:ind w:left="3518" w:hanging="360"/>
      </w:pPr>
      <w:rPr>
        <w:rFonts w:ascii="OpenSymbol" w:hAnsi="OpenSymbol" w:cs="OpenSymbol"/>
      </w:rPr>
    </w:lvl>
  </w:abstractNum>
  <w:abstractNum w:abstractNumId="28" w15:restartNumberingAfterBreak="0">
    <w:nsid w:val="0D342631"/>
    <w:multiLevelType w:val="hybridMultilevel"/>
    <w:tmpl w:val="DF149D3E"/>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136F4202"/>
    <w:multiLevelType w:val="hybridMultilevel"/>
    <w:tmpl w:val="CE7ADBA8"/>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30" w15:restartNumberingAfterBreak="0">
    <w:nsid w:val="182442E9"/>
    <w:multiLevelType w:val="hybridMultilevel"/>
    <w:tmpl w:val="936C348E"/>
    <w:lvl w:ilvl="0" w:tplc="A04C2EE6">
      <w:start w:val="3"/>
      <w:numFmt w:val="bullet"/>
      <w:lvlText w:val=""/>
      <w:lvlJc w:val="left"/>
      <w:pPr>
        <w:ind w:left="720" w:hanging="360"/>
      </w:pPr>
      <w:rPr>
        <w:rFonts w:ascii="Wingdings" w:eastAsia="SimSun" w:hAnsi="Wingdings"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2E786E3D"/>
    <w:multiLevelType w:val="hybridMultilevel"/>
    <w:tmpl w:val="75BAF036"/>
    <w:lvl w:ilvl="0" w:tplc="1930A5BA">
      <w:start w:val="3"/>
      <w:numFmt w:val="bullet"/>
      <w:lvlText w:val="-"/>
      <w:lvlJc w:val="left"/>
      <w:pPr>
        <w:ind w:left="720" w:hanging="360"/>
      </w:pPr>
      <w:rPr>
        <w:rFonts w:ascii="Arial" w:eastAsia="SimSu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2" w15:restartNumberingAfterBreak="0">
    <w:nsid w:val="4B0138DE"/>
    <w:multiLevelType w:val="hybridMultilevel"/>
    <w:tmpl w:val="07D825E8"/>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3" w15:restartNumberingAfterBreak="0">
    <w:nsid w:val="4D894F11"/>
    <w:multiLevelType w:val="hybridMultilevel"/>
    <w:tmpl w:val="0874B16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4" w15:restartNumberingAfterBreak="0">
    <w:nsid w:val="512D72BA"/>
    <w:multiLevelType w:val="hybridMultilevel"/>
    <w:tmpl w:val="49081DEA"/>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5" w15:restartNumberingAfterBreak="0">
    <w:nsid w:val="5B2E4CD6"/>
    <w:multiLevelType w:val="hybridMultilevel"/>
    <w:tmpl w:val="CFFED350"/>
    <w:lvl w:ilvl="0" w:tplc="08130001">
      <w:start w:val="1"/>
      <w:numFmt w:val="bullet"/>
      <w:lvlText w:val=""/>
      <w:lvlJc w:val="left"/>
      <w:pPr>
        <w:ind w:left="1440" w:hanging="360"/>
      </w:pPr>
      <w:rPr>
        <w:rFonts w:ascii="Symbol" w:hAnsi="Symbol" w:hint="default"/>
        <w:b/>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36" w15:restartNumberingAfterBreak="0">
    <w:nsid w:val="67E05A07"/>
    <w:multiLevelType w:val="multilevel"/>
    <w:tmpl w:val="253CE458"/>
    <w:lvl w:ilvl="0">
      <w:start w:val="1"/>
      <w:numFmt w:val="bullet"/>
      <w:lvlText w:val=""/>
      <w:lvlJc w:val="left"/>
      <w:pPr>
        <w:tabs>
          <w:tab w:val="num" w:pos="720"/>
        </w:tabs>
        <w:ind w:left="720" w:hanging="360"/>
      </w:pPr>
      <w:rPr>
        <w:rFonts w:ascii="Wingdings 2" w:hAnsi="Wingdings 2" w:cs="Wingdings 2"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Wingdings 2" w:hAnsi="Wingdings 2" w:cs="Wingdings 2"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Wingdings 2" w:hAnsi="Wingdings 2" w:cs="Wingdings 2"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7" w15:restartNumberingAfterBreak="0">
    <w:nsid w:val="736A6CA6"/>
    <w:multiLevelType w:val="hybridMultilevel"/>
    <w:tmpl w:val="DC1E0B6E"/>
    <w:lvl w:ilvl="0" w:tplc="080C0015">
      <w:start w:val="1"/>
      <w:numFmt w:val="upperLetter"/>
      <w:lvlText w:val="%1."/>
      <w:lvlJc w:val="left"/>
      <w:pPr>
        <w:ind w:left="1325" w:hanging="360"/>
      </w:pPr>
    </w:lvl>
    <w:lvl w:ilvl="1" w:tplc="080C0019" w:tentative="1">
      <w:start w:val="1"/>
      <w:numFmt w:val="lowerLetter"/>
      <w:lvlText w:val="%2."/>
      <w:lvlJc w:val="left"/>
      <w:pPr>
        <w:ind w:left="2045" w:hanging="360"/>
      </w:pPr>
    </w:lvl>
    <w:lvl w:ilvl="2" w:tplc="080C001B" w:tentative="1">
      <w:start w:val="1"/>
      <w:numFmt w:val="lowerRoman"/>
      <w:lvlText w:val="%3."/>
      <w:lvlJc w:val="right"/>
      <w:pPr>
        <w:ind w:left="2765" w:hanging="180"/>
      </w:pPr>
    </w:lvl>
    <w:lvl w:ilvl="3" w:tplc="080C000F" w:tentative="1">
      <w:start w:val="1"/>
      <w:numFmt w:val="decimal"/>
      <w:lvlText w:val="%4."/>
      <w:lvlJc w:val="left"/>
      <w:pPr>
        <w:ind w:left="3485" w:hanging="360"/>
      </w:pPr>
    </w:lvl>
    <w:lvl w:ilvl="4" w:tplc="080C0019" w:tentative="1">
      <w:start w:val="1"/>
      <w:numFmt w:val="lowerLetter"/>
      <w:lvlText w:val="%5."/>
      <w:lvlJc w:val="left"/>
      <w:pPr>
        <w:ind w:left="4205" w:hanging="360"/>
      </w:pPr>
    </w:lvl>
    <w:lvl w:ilvl="5" w:tplc="080C001B" w:tentative="1">
      <w:start w:val="1"/>
      <w:numFmt w:val="lowerRoman"/>
      <w:lvlText w:val="%6."/>
      <w:lvlJc w:val="right"/>
      <w:pPr>
        <w:ind w:left="4925" w:hanging="180"/>
      </w:pPr>
    </w:lvl>
    <w:lvl w:ilvl="6" w:tplc="080C000F" w:tentative="1">
      <w:start w:val="1"/>
      <w:numFmt w:val="decimal"/>
      <w:lvlText w:val="%7."/>
      <w:lvlJc w:val="left"/>
      <w:pPr>
        <w:ind w:left="5645" w:hanging="360"/>
      </w:pPr>
    </w:lvl>
    <w:lvl w:ilvl="7" w:tplc="080C0019" w:tentative="1">
      <w:start w:val="1"/>
      <w:numFmt w:val="lowerLetter"/>
      <w:lvlText w:val="%8."/>
      <w:lvlJc w:val="left"/>
      <w:pPr>
        <w:ind w:left="6365" w:hanging="360"/>
      </w:pPr>
    </w:lvl>
    <w:lvl w:ilvl="8" w:tplc="080C001B" w:tentative="1">
      <w:start w:val="1"/>
      <w:numFmt w:val="lowerRoman"/>
      <w:lvlText w:val="%9."/>
      <w:lvlJc w:val="right"/>
      <w:pPr>
        <w:ind w:left="7085" w:hanging="180"/>
      </w:pPr>
    </w:lvl>
  </w:abstractNum>
  <w:num w:numId="1" w16cid:durableId="1395348047">
    <w:abstractNumId w:val="0"/>
  </w:num>
  <w:num w:numId="2" w16cid:durableId="907181662">
    <w:abstractNumId w:val="1"/>
  </w:num>
  <w:num w:numId="3" w16cid:durableId="382603745">
    <w:abstractNumId w:val="10"/>
  </w:num>
  <w:num w:numId="4" w16cid:durableId="1022828582">
    <w:abstractNumId w:val="13"/>
  </w:num>
  <w:num w:numId="5" w16cid:durableId="2139835102">
    <w:abstractNumId w:val="29"/>
  </w:num>
  <w:num w:numId="6" w16cid:durableId="300817119">
    <w:abstractNumId w:val="33"/>
  </w:num>
  <w:num w:numId="7" w16cid:durableId="243732244">
    <w:abstractNumId w:val="34"/>
  </w:num>
  <w:num w:numId="8" w16cid:durableId="1930963600">
    <w:abstractNumId w:val="35"/>
  </w:num>
  <w:num w:numId="9" w16cid:durableId="790051778">
    <w:abstractNumId w:val="32"/>
  </w:num>
  <w:num w:numId="10" w16cid:durableId="1673875396">
    <w:abstractNumId w:val="37"/>
  </w:num>
  <w:num w:numId="11" w16cid:durableId="2130467610">
    <w:abstractNumId w:val="36"/>
  </w:num>
  <w:num w:numId="12" w16cid:durableId="830029409">
    <w:abstractNumId w:val="28"/>
  </w:num>
  <w:num w:numId="13" w16cid:durableId="2138136136">
    <w:abstractNumId w:val="0"/>
  </w:num>
  <w:num w:numId="14" w16cid:durableId="1064988716">
    <w:abstractNumId w:val="31"/>
  </w:num>
  <w:num w:numId="15" w16cid:durableId="111365324">
    <w:abstractNumId w:val="0"/>
  </w:num>
  <w:num w:numId="16" w16cid:durableId="1662736243">
    <w:abstractNumId w:val="0"/>
  </w:num>
  <w:num w:numId="17" w16cid:durableId="1092628178">
    <w:abstractNumId w:val="0"/>
  </w:num>
  <w:num w:numId="18" w16cid:durableId="725615178">
    <w:abstractNumId w:val="0"/>
  </w:num>
  <w:num w:numId="19" w16cid:durableId="1120536668">
    <w:abstractNumId w:val="0"/>
  </w:num>
  <w:num w:numId="20" w16cid:durableId="738863238">
    <w:abstractNumId w:val="0"/>
  </w:num>
  <w:num w:numId="21" w16cid:durableId="1188760107">
    <w:abstractNumId w:val="0"/>
  </w:num>
  <w:num w:numId="22" w16cid:durableId="1546596938">
    <w:abstractNumId w:val="0"/>
  </w:num>
  <w:num w:numId="23" w16cid:durableId="2084176008">
    <w:abstractNumId w:val="0"/>
  </w:num>
  <w:num w:numId="24" w16cid:durableId="1629624630">
    <w:abstractNumId w:val="0"/>
  </w:num>
  <w:num w:numId="25" w16cid:durableId="1962765563">
    <w:abstractNumId w:val="0"/>
  </w:num>
  <w:num w:numId="26" w16cid:durableId="515269566">
    <w:abstractNumId w:val="0"/>
  </w:num>
  <w:num w:numId="27" w16cid:durableId="1477064573">
    <w:abstractNumId w:val="0"/>
  </w:num>
  <w:num w:numId="28" w16cid:durableId="2716663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29405657">
    <w:abstractNumId w:val="30"/>
  </w:num>
  <w:num w:numId="30" w16cid:durableId="536553002">
    <w:abstractNumId w:val="0"/>
  </w:num>
  <w:num w:numId="31" w16cid:durableId="1158837300">
    <w:abstractNumId w:val="0"/>
  </w:num>
  <w:num w:numId="32" w16cid:durableId="170344061">
    <w:abstractNumId w:val="0"/>
  </w:num>
  <w:num w:numId="33" w16cid:durableId="1914390429">
    <w:abstractNumId w:val="0"/>
  </w:num>
  <w:num w:numId="34" w16cid:durableId="795103923">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A20"/>
    <w:rsid w:val="0000297A"/>
    <w:rsid w:val="00003268"/>
    <w:rsid w:val="00004B21"/>
    <w:rsid w:val="000052DF"/>
    <w:rsid w:val="00006079"/>
    <w:rsid w:val="00006AC8"/>
    <w:rsid w:val="00006B22"/>
    <w:rsid w:val="00006C91"/>
    <w:rsid w:val="000117FB"/>
    <w:rsid w:val="000123C2"/>
    <w:rsid w:val="000133F4"/>
    <w:rsid w:val="0001718E"/>
    <w:rsid w:val="00024C7C"/>
    <w:rsid w:val="00025A55"/>
    <w:rsid w:val="00026758"/>
    <w:rsid w:val="00030BC2"/>
    <w:rsid w:val="00034163"/>
    <w:rsid w:val="000353A4"/>
    <w:rsid w:val="0004158B"/>
    <w:rsid w:val="00041AFA"/>
    <w:rsid w:val="000458C2"/>
    <w:rsid w:val="00045FB4"/>
    <w:rsid w:val="00046CFB"/>
    <w:rsid w:val="0004731F"/>
    <w:rsid w:val="00050390"/>
    <w:rsid w:val="00053203"/>
    <w:rsid w:val="000559FF"/>
    <w:rsid w:val="000611D8"/>
    <w:rsid w:val="00061592"/>
    <w:rsid w:val="00061EAA"/>
    <w:rsid w:val="00062DE8"/>
    <w:rsid w:val="00063806"/>
    <w:rsid w:val="000655D0"/>
    <w:rsid w:val="00070ABB"/>
    <w:rsid w:val="00070BC9"/>
    <w:rsid w:val="00070E6C"/>
    <w:rsid w:val="00071C5F"/>
    <w:rsid w:val="00071D31"/>
    <w:rsid w:val="000725F8"/>
    <w:rsid w:val="0007268F"/>
    <w:rsid w:val="0007293A"/>
    <w:rsid w:val="00073402"/>
    <w:rsid w:val="00073863"/>
    <w:rsid w:val="00073D90"/>
    <w:rsid w:val="000754DF"/>
    <w:rsid w:val="000777ED"/>
    <w:rsid w:val="000818F5"/>
    <w:rsid w:val="00081CAB"/>
    <w:rsid w:val="00081F97"/>
    <w:rsid w:val="00085CC4"/>
    <w:rsid w:val="00087C22"/>
    <w:rsid w:val="00090450"/>
    <w:rsid w:val="0009316F"/>
    <w:rsid w:val="00094029"/>
    <w:rsid w:val="00096312"/>
    <w:rsid w:val="000A070C"/>
    <w:rsid w:val="000A1E7E"/>
    <w:rsid w:val="000A22CF"/>
    <w:rsid w:val="000A33C8"/>
    <w:rsid w:val="000A44A4"/>
    <w:rsid w:val="000A4BB1"/>
    <w:rsid w:val="000A6ACB"/>
    <w:rsid w:val="000A7D7C"/>
    <w:rsid w:val="000B1962"/>
    <w:rsid w:val="000B2819"/>
    <w:rsid w:val="000B2E95"/>
    <w:rsid w:val="000B4FFE"/>
    <w:rsid w:val="000B5741"/>
    <w:rsid w:val="000B5DF9"/>
    <w:rsid w:val="000B60CF"/>
    <w:rsid w:val="000B612B"/>
    <w:rsid w:val="000C1867"/>
    <w:rsid w:val="000D0A52"/>
    <w:rsid w:val="000D1710"/>
    <w:rsid w:val="000D2ED6"/>
    <w:rsid w:val="000D4942"/>
    <w:rsid w:val="000D61CE"/>
    <w:rsid w:val="000D650C"/>
    <w:rsid w:val="000D6A29"/>
    <w:rsid w:val="000E012C"/>
    <w:rsid w:val="000E1EFC"/>
    <w:rsid w:val="000E430B"/>
    <w:rsid w:val="000E6921"/>
    <w:rsid w:val="000E7218"/>
    <w:rsid w:val="000E781E"/>
    <w:rsid w:val="000F3056"/>
    <w:rsid w:val="000F4F6C"/>
    <w:rsid w:val="000F605B"/>
    <w:rsid w:val="000F7922"/>
    <w:rsid w:val="00103440"/>
    <w:rsid w:val="00103E7A"/>
    <w:rsid w:val="00107D9A"/>
    <w:rsid w:val="001107DD"/>
    <w:rsid w:val="00110E85"/>
    <w:rsid w:val="00116264"/>
    <w:rsid w:val="001172D4"/>
    <w:rsid w:val="001213BD"/>
    <w:rsid w:val="001228EA"/>
    <w:rsid w:val="001244A4"/>
    <w:rsid w:val="0013190C"/>
    <w:rsid w:val="00135EBE"/>
    <w:rsid w:val="00136A44"/>
    <w:rsid w:val="00137823"/>
    <w:rsid w:val="0014159A"/>
    <w:rsid w:val="0014574B"/>
    <w:rsid w:val="00146132"/>
    <w:rsid w:val="001461D3"/>
    <w:rsid w:val="0015005E"/>
    <w:rsid w:val="00151EEB"/>
    <w:rsid w:val="001528A5"/>
    <w:rsid w:val="00153A96"/>
    <w:rsid w:val="00155BA1"/>
    <w:rsid w:val="001608EF"/>
    <w:rsid w:val="00160918"/>
    <w:rsid w:val="00161E50"/>
    <w:rsid w:val="001620F6"/>
    <w:rsid w:val="001653EB"/>
    <w:rsid w:val="00166008"/>
    <w:rsid w:val="00166482"/>
    <w:rsid w:val="00167F8D"/>
    <w:rsid w:val="00167F9E"/>
    <w:rsid w:val="00172C56"/>
    <w:rsid w:val="00174C8C"/>
    <w:rsid w:val="00174F5B"/>
    <w:rsid w:val="00175443"/>
    <w:rsid w:val="00175673"/>
    <w:rsid w:val="001761E2"/>
    <w:rsid w:val="00176EF0"/>
    <w:rsid w:val="00180CB0"/>
    <w:rsid w:val="0018176B"/>
    <w:rsid w:val="00181832"/>
    <w:rsid w:val="0018485A"/>
    <w:rsid w:val="00185A21"/>
    <w:rsid w:val="00190228"/>
    <w:rsid w:val="0019400C"/>
    <w:rsid w:val="00194931"/>
    <w:rsid w:val="001959C2"/>
    <w:rsid w:val="00196BF5"/>
    <w:rsid w:val="001A00FA"/>
    <w:rsid w:val="001A29BA"/>
    <w:rsid w:val="001A49F8"/>
    <w:rsid w:val="001A5A32"/>
    <w:rsid w:val="001A7B1D"/>
    <w:rsid w:val="001B0A3B"/>
    <w:rsid w:val="001B0BEF"/>
    <w:rsid w:val="001B1806"/>
    <w:rsid w:val="001B3FE5"/>
    <w:rsid w:val="001B7C2F"/>
    <w:rsid w:val="001C2AEA"/>
    <w:rsid w:val="001C2BF7"/>
    <w:rsid w:val="001C594E"/>
    <w:rsid w:val="001C66C9"/>
    <w:rsid w:val="001D0D7C"/>
    <w:rsid w:val="001D3CA3"/>
    <w:rsid w:val="001D4103"/>
    <w:rsid w:val="001D4621"/>
    <w:rsid w:val="001E0E5A"/>
    <w:rsid w:val="001E209D"/>
    <w:rsid w:val="001E4808"/>
    <w:rsid w:val="001E63D6"/>
    <w:rsid w:val="001E6542"/>
    <w:rsid w:val="001E71B7"/>
    <w:rsid w:val="001E7C91"/>
    <w:rsid w:val="001E7F60"/>
    <w:rsid w:val="001F1DA2"/>
    <w:rsid w:val="001F2E61"/>
    <w:rsid w:val="001F3F44"/>
    <w:rsid w:val="001F4D00"/>
    <w:rsid w:val="001F543D"/>
    <w:rsid w:val="001F65EB"/>
    <w:rsid w:val="001F79E1"/>
    <w:rsid w:val="00201718"/>
    <w:rsid w:val="002066C2"/>
    <w:rsid w:val="00207426"/>
    <w:rsid w:val="00210D9D"/>
    <w:rsid w:val="00212ADF"/>
    <w:rsid w:val="00213973"/>
    <w:rsid w:val="002156EA"/>
    <w:rsid w:val="00217340"/>
    <w:rsid w:val="00217BF0"/>
    <w:rsid w:val="002212C4"/>
    <w:rsid w:val="00221FF7"/>
    <w:rsid w:val="00223166"/>
    <w:rsid w:val="00223D9B"/>
    <w:rsid w:val="00223E60"/>
    <w:rsid w:val="002241B2"/>
    <w:rsid w:val="0022483B"/>
    <w:rsid w:val="0022594E"/>
    <w:rsid w:val="002273B8"/>
    <w:rsid w:val="00232A2A"/>
    <w:rsid w:val="002335AE"/>
    <w:rsid w:val="0023401B"/>
    <w:rsid w:val="00240964"/>
    <w:rsid w:val="00241341"/>
    <w:rsid w:val="00242EBE"/>
    <w:rsid w:val="0024746B"/>
    <w:rsid w:val="00247BA5"/>
    <w:rsid w:val="00250E49"/>
    <w:rsid w:val="00253CE4"/>
    <w:rsid w:val="00254DF2"/>
    <w:rsid w:val="00255E2E"/>
    <w:rsid w:val="00256614"/>
    <w:rsid w:val="00260C64"/>
    <w:rsid w:val="00261E40"/>
    <w:rsid w:val="00263146"/>
    <w:rsid w:val="0026330F"/>
    <w:rsid w:val="0026478E"/>
    <w:rsid w:val="002669CA"/>
    <w:rsid w:val="002718DD"/>
    <w:rsid w:val="002724EE"/>
    <w:rsid w:val="00276576"/>
    <w:rsid w:val="00277AC2"/>
    <w:rsid w:val="00280D18"/>
    <w:rsid w:val="00280EA3"/>
    <w:rsid w:val="00280EF7"/>
    <w:rsid w:val="00283024"/>
    <w:rsid w:val="00283DF6"/>
    <w:rsid w:val="00283F51"/>
    <w:rsid w:val="002844CF"/>
    <w:rsid w:val="0028496B"/>
    <w:rsid w:val="002859AA"/>
    <w:rsid w:val="002869D0"/>
    <w:rsid w:val="00287725"/>
    <w:rsid w:val="0028791C"/>
    <w:rsid w:val="002901F8"/>
    <w:rsid w:val="00290265"/>
    <w:rsid w:val="00293027"/>
    <w:rsid w:val="00294B37"/>
    <w:rsid w:val="002A0C57"/>
    <w:rsid w:val="002A1A89"/>
    <w:rsid w:val="002A48B4"/>
    <w:rsid w:val="002A5493"/>
    <w:rsid w:val="002A649D"/>
    <w:rsid w:val="002B2713"/>
    <w:rsid w:val="002C0D52"/>
    <w:rsid w:val="002C2362"/>
    <w:rsid w:val="002C28A0"/>
    <w:rsid w:val="002C2F26"/>
    <w:rsid w:val="002C35E7"/>
    <w:rsid w:val="002C36FE"/>
    <w:rsid w:val="002C6953"/>
    <w:rsid w:val="002C7DE4"/>
    <w:rsid w:val="002D7712"/>
    <w:rsid w:val="002E036C"/>
    <w:rsid w:val="002E41E4"/>
    <w:rsid w:val="002E4672"/>
    <w:rsid w:val="002E6939"/>
    <w:rsid w:val="002E6EC6"/>
    <w:rsid w:val="002F16C3"/>
    <w:rsid w:val="002F60E3"/>
    <w:rsid w:val="0030308B"/>
    <w:rsid w:val="00303FD7"/>
    <w:rsid w:val="0030431F"/>
    <w:rsid w:val="00305F57"/>
    <w:rsid w:val="0030693B"/>
    <w:rsid w:val="00310939"/>
    <w:rsid w:val="0031096E"/>
    <w:rsid w:val="00314AEB"/>
    <w:rsid w:val="00317F14"/>
    <w:rsid w:val="00322487"/>
    <w:rsid w:val="00324CD1"/>
    <w:rsid w:val="00326543"/>
    <w:rsid w:val="003311A1"/>
    <w:rsid w:val="00333592"/>
    <w:rsid w:val="003336D6"/>
    <w:rsid w:val="003359DB"/>
    <w:rsid w:val="00341156"/>
    <w:rsid w:val="00341E29"/>
    <w:rsid w:val="003469B8"/>
    <w:rsid w:val="00346E2C"/>
    <w:rsid w:val="00347854"/>
    <w:rsid w:val="00350350"/>
    <w:rsid w:val="00353312"/>
    <w:rsid w:val="00353719"/>
    <w:rsid w:val="0035476D"/>
    <w:rsid w:val="003577C5"/>
    <w:rsid w:val="00361BA8"/>
    <w:rsid w:val="003664D6"/>
    <w:rsid w:val="00366BC5"/>
    <w:rsid w:val="00366D70"/>
    <w:rsid w:val="00367624"/>
    <w:rsid w:val="003678DA"/>
    <w:rsid w:val="00374795"/>
    <w:rsid w:val="00381EB5"/>
    <w:rsid w:val="00381F79"/>
    <w:rsid w:val="00381FDE"/>
    <w:rsid w:val="00382176"/>
    <w:rsid w:val="00382291"/>
    <w:rsid w:val="003827F1"/>
    <w:rsid w:val="00382CD1"/>
    <w:rsid w:val="0038421E"/>
    <w:rsid w:val="0038436F"/>
    <w:rsid w:val="00390466"/>
    <w:rsid w:val="003907A7"/>
    <w:rsid w:val="00390E54"/>
    <w:rsid w:val="003926DE"/>
    <w:rsid w:val="003928F4"/>
    <w:rsid w:val="003939B3"/>
    <w:rsid w:val="00393EEB"/>
    <w:rsid w:val="00395494"/>
    <w:rsid w:val="003959EE"/>
    <w:rsid w:val="00397920"/>
    <w:rsid w:val="003A2DA6"/>
    <w:rsid w:val="003A4B57"/>
    <w:rsid w:val="003A52A1"/>
    <w:rsid w:val="003A64F1"/>
    <w:rsid w:val="003A708E"/>
    <w:rsid w:val="003B1B76"/>
    <w:rsid w:val="003B4B6B"/>
    <w:rsid w:val="003B70EF"/>
    <w:rsid w:val="003B7682"/>
    <w:rsid w:val="003C0312"/>
    <w:rsid w:val="003C0844"/>
    <w:rsid w:val="003C1938"/>
    <w:rsid w:val="003C1B2A"/>
    <w:rsid w:val="003C2A0F"/>
    <w:rsid w:val="003C6749"/>
    <w:rsid w:val="003C70E0"/>
    <w:rsid w:val="003D1420"/>
    <w:rsid w:val="003D4975"/>
    <w:rsid w:val="003D58E4"/>
    <w:rsid w:val="003E022B"/>
    <w:rsid w:val="003E0550"/>
    <w:rsid w:val="003E127F"/>
    <w:rsid w:val="003E2E83"/>
    <w:rsid w:val="003E400E"/>
    <w:rsid w:val="003E4A62"/>
    <w:rsid w:val="003E62E7"/>
    <w:rsid w:val="003E7218"/>
    <w:rsid w:val="003F054E"/>
    <w:rsid w:val="003F352A"/>
    <w:rsid w:val="003F3AF1"/>
    <w:rsid w:val="00400127"/>
    <w:rsid w:val="004023EC"/>
    <w:rsid w:val="004039BF"/>
    <w:rsid w:val="00404154"/>
    <w:rsid w:val="004052B2"/>
    <w:rsid w:val="00405637"/>
    <w:rsid w:val="00407D66"/>
    <w:rsid w:val="00412D6A"/>
    <w:rsid w:val="00413BB0"/>
    <w:rsid w:val="0041771A"/>
    <w:rsid w:val="00420382"/>
    <w:rsid w:val="004243E4"/>
    <w:rsid w:val="00424C98"/>
    <w:rsid w:val="00425837"/>
    <w:rsid w:val="0042603A"/>
    <w:rsid w:val="004266C3"/>
    <w:rsid w:val="004358B8"/>
    <w:rsid w:val="00440825"/>
    <w:rsid w:val="00441E45"/>
    <w:rsid w:val="00442A16"/>
    <w:rsid w:val="0044524C"/>
    <w:rsid w:val="0044701D"/>
    <w:rsid w:val="00450FD3"/>
    <w:rsid w:val="00453F03"/>
    <w:rsid w:val="0045486C"/>
    <w:rsid w:val="00454FE2"/>
    <w:rsid w:val="0045599D"/>
    <w:rsid w:val="0045612D"/>
    <w:rsid w:val="00456B02"/>
    <w:rsid w:val="00457820"/>
    <w:rsid w:val="0046097A"/>
    <w:rsid w:val="00461394"/>
    <w:rsid w:val="00461CDC"/>
    <w:rsid w:val="004628E8"/>
    <w:rsid w:val="00466287"/>
    <w:rsid w:val="00470D3F"/>
    <w:rsid w:val="004723C7"/>
    <w:rsid w:val="00472776"/>
    <w:rsid w:val="00472A31"/>
    <w:rsid w:val="00473FA2"/>
    <w:rsid w:val="0047591A"/>
    <w:rsid w:val="00477AD7"/>
    <w:rsid w:val="00481DF7"/>
    <w:rsid w:val="00481FC1"/>
    <w:rsid w:val="00484186"/>
    <w:rsid w:val="0048689F"/>
    <w:rsid w:val="004877B7"/>
    <w:rsid w:val="00490059"/>
    <w:rsid w:val="00490427"/>
    <w:rsid w:val="00490E16"/>
    <w:rsid w:val="00493E36"/>
    <w:rsid w:val="004955F5"/>
    <w:rsid w:val="00496CBD"/>
    <w:rsid w:val="00496FBB"/>
    <w:rsid w:val="00497072"/>
    <w:rsid w:val="00497249"/>
    <w:rsid w:val="00497EB2"/>
    <w:rsid w:val="004A2694"/>
    <w:rsid w:val="004A44DF"/>
    <w:rsid w:val="004B1D95"/>
    <w:rsid w:val="004B735F"/>
    <w:rsid w:val="004C09FC"/>
    <w:rsid w:val="004C0CF7"/>
    <w:rsid w:val="004C51C9"/>
    <w:rsid w:val="004C5F0C"/>
    <w:rsid w:val="004C6177"/>
    <w:rsid w:val="004D24EA"/>
    <w:rsid w:val="004D32DE"/>
    <w:rsid w:val="004D552B"/>
    <w:rsid w:val="004E1D84"/>
    <w:rsid w:val="004E2EFE"/>
    <w:rsid w:val="004E53DA"/>
    <w:rsid w:val="004E5FA7"/>
    <w:rsid w:val="004E65C6"/>
    <w:rsid w:val="004E68A9"/>
    <w:rsid w:val="004E779D"/>
    <w:rsid w:val="004F04B3"/>
    <w:rsid w:val="004F4405"/>
    <w:rsid w:val="004F475A"/>
    <w:rsid w:val="004F5BB9"/>
    <w:rsid w:val="0050033A"/>
    <w:rsid w:val="00501A0A"/>
    <w:rsid w:val="00504A20"/>
    <w:rsid w:val="00504A48"/>
    <w:rsid w:val="00505AB5"/>
    <w:rsid w:val="00506FF9"/>
    <w:rsid w:val="005078CD"/>
    <w:rsid w:val="0051006C"/>
    <w:rsid w:val="00510669"/>
    <w:rsid w:val="00510E60"/>
    <w:rsid w:val="00512C75"/>
    <w:rsid w:val="005139C8"/>
    <w:rsid w:val="00515862"/>
    <w:rsid w:val="00516687"/>
    <w:rsid w:val="00520153"/>
    <w:rsid w:val="005278FE"/>
    <w:rsid w:val="00531C61"/>
    <w:rsid w:val="005325D6"/>
    <w:rsid w:val="00532BC8"/>
    <w:rsid w:val="00533C35"/>
    <w:rsid w:val="00535F0A"/>
    <w:rsid w:val="005365AD"/>
    <w:rsid w:val="005377E7"/>
    <w:rsid w:val="00540213"/>
    <w:rsid w:val="0054191A"/>
    <w:rsid w:val="00543BD6"/>
    <w:rsid w:val="005441D0"/>
    <w:rsid w:val="005442ED"/>
    <w:rsid w:val="00544AA9"/>
    <w:rsid w:val="00547B0C"/>
    <w:rsid w:val="00550896"/>
    <w:rsid w:val="005510EF"/>
    <w:rsid w:val="0055119F"/>
    <w:rsid w:val="00551EA3"/>
    <w:rsid w:val="005525C9"/>
    <w:rsid w:val="00554E9A"/>
    <w:rsid w:val="00557A43"/>
    <w:rsid w:val="00562A44"/>
    <w:rsid w:val="00563467"/>
    <w:rsid w:val="0056367F"/>
    <w:rsid w:val="00563F3B"/>
    <w:rsid w:val="00564FAF"/>
    <w:rsid w:val="00566A7D"/>
    <w:rsid w:val="00567203"/>
    <w:rsid w:val="00567694"/>
    <w:rsid w:val="005753D5"/>
    <w:rsid w:val="00582BF8"/>
    <w:rsid w:val="0058323A"/>
    <w:rsid w:val="00583E61"/>
    <w:rsid w:val="00585A20"/>
    <w:rsid w:val="00586969"/>
    <w:rsid w:val="005875F8"/>
    <w:rsid w:val="00590453"/>
    <w:rsid w:val="00593828"/>
    <w:rsid w:val="00595A1D"/>
    <w:rsid w:val="00597706"/>
    <w:rsid w:val="005A0A01"/>
    <w:rsid w:val="005A1673"/>
    <w:rsid w:val="005A3DE3"/>
    <w:rsid w:val="005A7118"/>
    <w:rsid w:val="005A74CB"/>
    <w:rsid w:val="005B0EA8"/>
    <w:rsid w:val="005B11EC"/>
    <w:rsid w:val="005B2995"/>
    <w:rsid w:val="005B4348"/>
    <w:rsid w:val="005C0B64"/>
    <w:rsid w:val="005C5983"/>
    <w:rsid w:val="005C5BEE"/>
    <w:rsid w:val="005C6FC6"/>
    <w:rsid w:val="005C7550"/>
    <w:rsid w:val="005D06A0"/>
    <w:rsid w:val="005D1BDF"/>
    <w:rsid w:val="005D1F4B"/>
    <w:rsid w:val="005D226B"/>
    <w:rsid w:val="005D7E0D"/>
    <w:rsid w:val="005E361B"/>
    <w:rsid w:val="005E4A1A"/>
    <w:rsid w:val="005E5143"/>
    <w:rsid w:val="005E5A19"/>
    <w:rsid w:val="005F20E3"/>
    <w:rsid w:val="005F6783"/>
    <w:rsid w:val="0060006E"/>
    <w:rsid w:val="0060241D"/>
    <w:rsid w:val="00617696"/>
    <w:rsid w:val="00622614"/>
    <w:rsid w:val="00624C48"/>
    <w:rsid w:val="00624D4E"/>
    <w:rsid w:val="00626774"/>
    <w:rsid w:val="006269A9"/>
    <w:rsid w:val="00627090"/>
    <w:rsid w:val="006309BC"/>
    <w:rsid w:val="0063306F"/>
    <w:rsid w:val="006358A8"/>
    <w:rsid w:val="00636D46"/>
    <w:rsid w:val="00640C66"/>
    <w:rsid w:val="00645A00"/>
    <w:rsid w:val="00646F0E"/>
    <w:rsid w:val="00651D9B"/>
    <w:rsid w:val="00653379"/>
    <w:rsid w:val="0065686C"/>
    <w:rsid w:val="0065696D"/>
    <w:rsid w:val="00663485"/>
    <w:rsid w:val="006637FE"/>
    <w:rsid w:val="0067051E"/>
    <w:rsid w:val="00671670"/>
    <w:rsid w:val="00675F9F"/>
    <w:rsid w:val="0067799C"/>
    <w:rsid w:val="006830E3"/>
    <w:rsid w:val="00684154"/>
    <w:rsid w:val="00686D75"/>
    <w:rsid w:val="0069237C"/>
    <w:rsid w:val="00692AE3"/>
    <w:rsid w:val="00692C9D"/>
    <w:rsid w:val="00694719"/>
    <w:rsid w:val="0069585F"/>
    <w:rsid w:val="00696D01"/>
    <w:rsid w:val="00697CA9"/>
    <w:rsid w:val="00697F92"/>
    <w:rsid w:val="006A4AC1"/>
    <w:rsid w:val="006A5CBC"/>
    <w:rsid w:val="006A7A55"/>
    <w:rsid w:val="006B09A6"/>
    <w:rsid w:val="006B26B2"/>
    <w:rsid w:val="006B79C9"/>
    <w:rsid w:val="006C1191"/>
    <w:rsid w:val="006C45F5"/>
    <w:rsid w:val="006D01EF"/>
    <w:rsid w:val="006D0694"/>
    <w:rsid w:val="006D1D63"/>
    <w:rsid w:val="006D2185"/>
    <w:rsid w:val="006D3BF9"/>
    <w:rsid w:val="006D3F7A"/>
    <w:rsid w:val="006D4729"/>
    <w:rsid w:val="006D6EE4"/>
    <w:rsid w:val="006D7FF9"/>
    <w:rsid w:val="006E0B73"/>
    <w:rsid w:val="006E563A"/>
    <w:rsid w:val="006E79DD"/>
    <w:rsid w:val="006F1645"/>
    <w:rsid w:val="006F1F0E"/>
    <w:rsid w:val="006F297F"/>
    <w:rsid w:val="006F3E97"/>
    <w:rsid w:val="006F4D4E"/>
    <w:rsid w:val="006F521A"/>
    <w:rsid w:val="006F566F"/>
    <w:rsid w:val="006F798E"/>
    <w:rsid w:val="007058D0"/>
    <w:rsid w:val="00705A09"/>
    <w:rsid w:val="007063E2"/>
    <w:rsid w:val="0071262A"/>
    <w:rsid w:val="0071352E"/>
    <w:rsid w:val="00714C74"/>
    <w:rsid w:val="00714E1A"/>
    <w:rsid w:val="007151F2"/>
    <w:rsid w:val="00717294"/>
    <w:rsid w:val="00724D3A"/>
    <w:rsid w:val="0072608D"/>
    <w:rsid w:val="00726576"/>
    <w:rsid w:val="00726D1C"/>
    <w:rsid w:val="00731B05"/>
    <w:rsid w:val="007333DF"/>
    <w:rsid w:val="00736DCB"/>
    <w:rsid w:val="007370A9"/>
    <w:rsid w:val="00743DC2"/>
    <w:rsid w:val="00747062"/>
    <w:rsid w:val="007505FA"/>
    <w:rsid w:val="00754DB3"/>
    <w:rsid w:val="00755334"/>
    <w:rsid w:val="00756AF3"/>
    <w:rsid w:val="00757CBF"/>
    <w:rsid w:val="00760CEE"/>
    <w:rsid w:val="00762C0D"/>
    <w:rsid w:val="007639A7"/>
    <w:rsid w:val="0076429C"/>
    <w:rsid w:val="0076509E"/>
    <w:rsid w:val="0076722C"/>
    <w:rsid w:val="007674D1"/>
    <w:rsid w:val="00771B71"/>
    <w:rsid w:val="00771E79"/>
    <w:rsid w:val="007745F8"/>
    <w:rsid w:val="00777237"/>
    <w:rsid w:val="00780BBC"/>
    <w:rsid w:val="00785544"/>
    <w:rsid w:val="00791AC2"/>
    <w:rsid w:val="0079253C"/>
    <w:rsid w:val="0079392C"/>
    <w:rsid w:val="00796E14"/>
    <w:rsid w:val="007A084C"/>
    <w:rsid w:val="007A2D8E"/>
    <w:rsid w:val="007A43D5"/>
    <w:rsid w:val="007A71D9"/>
    <w:rsid w:val="007A72C7"/>
    <w:rsid w:val="007A7E8C"/>
    <w:rsid w:val="007B0584"/>
    <w:rsid w:val="007B3640"/>
    <w:rsid w:val="007C0749"/>
    <w:rsid w:val="007C09ED"/>
    <w:rsid w:val="007C180F"/>
    <w:rsid w:val="007C30B5"/>
    <w:rsid w:val="007C3CF8"/>
    <w:rsid w:val="007C4E37"/>
    <w:rsid w:val="007C51BC"/>
    <w:rsid w:val="007C73D2"/>
    <w:rsid w:val="007D156A"/>
    <w:rsid w:val="007D39CA"/>
    <w:rsid w:val="007D60C4"/>
    <w:rsid w:val="007E1D08"/>
    <w:rsid w:val="007E3D69"/>
    <w:rsid w:val="007E5F5D"/>
    <w:rsid w:val="007E6A24"/>
    <w:rsid w:val="007E6CDE"/>
    <w:rsid w:val="007E7486"/>
    <w:rsid w:val="007F1395"/>
    <w:rsid w:val="007F318A"/>
    <w:rsid w:val="007F75FD"/>
    <w:rsid w:val="008028A9"/>
    <w:rsid w:val="00803CDD"/>
    <w:rsid w:val="008051BA"/>
    <w:rsid w:val="00811353"/>
    <w:rsid w:val="00811E89"/>
    <w:rsid w:val="00813FC3"/>
    <w:rsid w:val="008147F8"/>
    <w:rsid w:val="00816D92"/>
    <w:rsid w:val="00816DB9"/>
    <w:rsid w:val="008237F8"/>
    <w:rsid w:val="0082522E"/>
    <w:rsid w:val="00825FCB"/>
    <w:rsid w:val="00827DAE"/>
    <w:rsid w:val="0083002F"/>
    <w:rsid w:val="00831C39"/>
    <w:rsid w:val="008361FC"/>
    <w:rsid w:val="00837EA7"/>
    <w:rsid w:val="00840E84"/>
    <w:rsid w:val="00841022"/>
    <w:rsid w:val="0084141F"/>
    <w:rsid w:val="00842918"/>
    <w:rsid w:val="00845F94"/>
    <w:rsid w:val="008464E9"/>
    <w:rsid w:val="00846DD3"/>
    <w:rsid w:val="008504A7"/>
    <w:rsid w:val="00852486"/>
    <w:rsid w:val="0085424C"/>
    <w:rsid w:val="00856996"/>
    <w:rsid w:val="00856F12"/>
    <w:rsid w:val="00857138"/>
    <w:rsid w:val="00862684"/>
    <w:rsid w:val="00863E41"/>
    <w:rsid w:val="008648E3"/>
    <w:rsid w:val="008668C3"/>
    <w:rsid w:val="00866D7D"/>
    <w:rsid w:val="00870887"/>
    <w:rsid w:val="00871FE5"/>
    <w:rsid w:val="00872552"/>
    <w:rsid w:val="00873165"/>
    <w:rsid w:val="00874092"/>
    <w:rsid w:val="00876EA2"/>
    <w:rsid w:val="00881C8D"/>
    <w:rsid w:val="00881D5F"/>
    <w:rsid w:val="00885483"/>
    <w:rsid w:val="00890518"/>
    <w:rsid w:val="00891F1C"/>
    <w:rsid w:val="00892E39"/>
    <w:rsid w:val="0089418E"/>
    <w:rsid w:val="008A0517"/>
    <w:rsid w:val="008A27AE"/>
    <w:rsid w:val="008A388A"/>
    <w:rsid w:val="008B0606"/>
    <w:rsid w:val="008B065E"/>
    <w:rsid w:val="008B0B6F"/>
    <w:rsid w:val="008B2EEF"/>
    <w:rsid w:val="008B627C"/>
    <w:rsid w:val="008B735A"/>
    <w:rsid w:val="008B7A78"/>
    <w:rsid w:val="008C0105"/>
    <w:rsid w:val="008C1021"/>
    <w:rsid w:val="008C224B"/>
    <w:rsid w:val="008C3E57"/>
    <w:rsid w:val="008C5AEC"/>
    <w:rsid w:val="008C602A"/>
    <w:rsid w:val="008C6354"/>
    <w:rsid w:val="008D0473"/>
    <w:rsid w:val="008D1618"/>
    <w:rsid w:val="008D23C5"/>
    <w:rsid w:val="008D7FC4"/>
    <w:rsid w:val="008E27DD"/>
    <w:rsid w:val="008E360A"/>
    <w:rsid w:val="008E40B4"/>
    <w:rsid w:val="008E5E21"/>
    <w:rsid w:val="008E709A"/>
    <w:rsid w:val="008E73C2"/>
    <w:rsid w:val="008F28E6"/>
    <w:rsid w:val="008F373C"/>
    <w:rsid w:val="008F3ECB"/>
    <w:rsid w:val="008F4453"/>
    <w:rsid w:val="008F6633"/>
    <w:rsid w:val="008F7B1C"/>
    <w:rsid w:val="00900754"/>
    <w:rsid w:val="00900FE5"/>
    <w:rsid w:val="009023AD"/>
    <w:rsid w:val="00903C39"/>
    <w:rsid w:val="0090791A"/>
    <w:rsid w:val="00907E63"/>
    <w:rsid w:val="00910282"/>
    <w:rsid w:val="00910E0E"/>
    <w:rsid w:val="00911BB0"/>
    <w:rsid w:val="00912885"/>
    <w:rsid w:val="00912D10"/>
    <w:rsid w:val="00917E2A"/>
    <w:rsid w:val="00920532"/>
    <w:rsid w:val="009226D5"/>
    <w:rsid w:val="009230BB"/>
    <w:rsid w:val="0092653A"/>
    <w:rsid w:val="00927276"/>
    <w:rsid w:val="00940EFC"/>
    <w:rsid w:val="009439FC"/>
    <w:rsid w:val="009440DC"/>
    <w:rsid w:val="0095478C"/>
    <w:rsid w:val="0095656E"/>
    <w:rsid w:val="00960D47"/>
    <w:rsid w:val="00961011"/>
    <w:rsid w:val="00961807"/>
    <w:rsid w:val="0096718C"/>
    <w:rsid w:val="009706C8"/>
    <w:rsid w:val="00974343"/>
    <w:rsid w:val="0097559C"/>
    <w:rsid w:val="00976BEE"/>
    <w:rsid w:val="00981272"/>
    <w:rsid w:val="00981B6B"/>
    <w:rsid w:val="00982B25"/>
    <w:rsid w:val="00982B6B"/>
    <w:rsid w:val="00990EA9"/>
    <w:rsid w:val="0099137A"/>
    <w:rsid w:val="009919F0"/>
    <w:rsid w:val="00992CAA"/>
    <w:rsid w:val="00995156"/>
    <w:rsid w:val="00997556"/>
    <w:rsid w:val="009A0C49"/>
    <w:rsid w:val="009A26A3"/>
    <w:rsid w:val="009A39E3"/>
    <w:rsid w:val="009A5BC4"/>
    <w:rsid w:val="009A69A6"/>
    <w:rsid w:val="009A7F10"/>
    <w:rsid w:val="009B08F7"/>
    <w:rsid w:val="009B1046"/>
    <w:rsid w:val="009B2219"/>
    <w:rsid w:val="009B56E1"/>
    <w:rsid w:val="009C02C6"/>
    <w:rsid w:val="009C1DFD"/>
    <w:rsid w:val="009C28DD"/>
    <w:rsid w:val="009D0D73"/>
    <w:rsid w:val="009D14B1"/>
    <w:rsid w:val="009D19CC"/>
    <w:rsid w:val="009D23F1"/>
    <w:rsid w:val="009D2A5E"/>
    <w:rsid w:val="009D2DEA"/>
    <w:rsid w:val="009D45B1"/>
    <w:rsid w:val="009D4944"/>
    <w:rsid w:val="009D494E"/>
    <w:rsid w:val="009D61C2"/>
    <w:rsid w:val="009E3FD3"/>
    <w:rsid w:val="009E4320"/>
    <w:rsid w:val="009E5878"/>
    <w:rsid w:val="009F1C49"/>
    <w:rsid w:val="009F2FB7"/>
    <w:rsid w:val="009F4C41"/>
    <w:rsid w:val="009F51C4"/>
    <w:rsid w:val="00A0010C"/>
    <w:rsid w:val="00A0180B"/>
    <w:rsid w:val="00A019BE"/>
    <w:rsid w:val="00A035E2"/>
    <w:rsid w:val="00A03AB1"/>
    <w:rsid w:val="00A03CE8"/>
    <w:rsid w:val="00A079A6"/>
    <w:rsid w:val="00A10C7D"/>
    <w:rsid w:val="00A12926"/>
    <w:rsid w:val="00A13C66"/>
    <w:rsid w:val="00A24A32"/>
    <w:rsid w:val="00A251C8"/>
    <w:rsid w:val="00A26CC7"/>
    <w:rsid w:val="00A2701D"/>
    <w:rsid w:val="00A2744D"/>
    <w:rsid w:val="00A27B59"/>
    <w:rsid w:val="00A30B00"/>
    <w:rsid w:val="00A32155"/>
    <w:rsid w:val="00A3373E"/>
    <w:rsid w:val="00A33D5F"/>
    <w:rsid w:val="00A4034B"/>
    <w:rsid w:val="00A40E18"/>
    <w:rsid w:val="00A40FAC"/>
    <w:rsid w:val="00A42AD9"/>
    <w:rsid w:val="00A44EF3"/>
    <w:rsid w:val="00A453E5"/>
    <w:rsid w:val="00A47DDC"/>
    <w:rsid w:val="00A502CA"/>
    <w:rsid w:val="00A51427"/>
    <w:rsid w:val="00A51D6E"/>
    <w:rsid w:val="00A54833"/>
    <w:rsid w:val="00A629FA"/>
    <w:rsid w:val="00A815A0"/>
    <w:rsid w:val="00A8553D"/>
    <w:rsid w:val="00A85E40"/>
    <w:rsid w:val="00A91C63"/>
    <w:rsid w:val="00A9316A"/>
    <w:rsid w:val="00A93CCB"/>
    <w:rsid w:val="00A948CB"/>
    <w:rsid w:val="00A9540E"/>
    <w:rsid w:val="00AA0497"/>
    <w:rsid w:val="00AA08C3"/>
    <w:rsid w:val="00AA0B5B"/>
    <w:rsid w:val="00AA4591"/>
    <w:rsid w:val="00AA51FD"/>
    <w:rsid w:val="00AA552E"/>
    <w:rsid w:val="00AA56DD"/>
    <w:rsid w:val="00AA63E9"/>
    <w:rsid w:val="00AA655F"/>
    <w:rsid w:val="00AB379E"/>
    <w:rsid w:val="00AB5ECC"/>
    <w:rsid w:val="00AB607F"/>
    <w:rsid w:val="00AB66B3"/>
    <w:rsid w:val="00AC21B8"/>
    <w:rsid w:val="00AC393C"/>
    <w:rsid w:val="00AC4862"/>
    <w:rsid w:val="00AC5D21"/>
    <w:rsid w:val="00AC7DCB"/>
    <w:rsid w:val="00AD01F4"/>
    <w:rsid w:val="00AD1E50"/>
    <w:rsid w:val="00AD65A4"/>
    <w:rsid w:val="00AE29C7"/>
    <w:rsid w:val="00AE426C"/>
    <w:rsid w:val="00AF1663"/>
    <w:rsid w:val="00AF65A3"/>
    <w:rsid w:val="00AF6D7A"/>
    <w:rsid w:val="00B02148"/>
    <w:rsid w:val="00B02CA7"/>
    <w:rsid w:val="00B05F47"/>
    <w:rsid w:val="00B101A0"/>
    <w:rsid w:val="00B1125D"/>
    <w:rsid w:val="00B12AFD"/>
    <w:rsid w:val="00B13A57"/>
    <w:rsid w:val="00B14312"/>
    <w:rsid w:val="00B1674C"/>
    <w:rsid w:val="00B2057D"/>
    <w:rsid w:val="00B20813"/>
    <w:rsid w:val="00B220A0"/>
    <w:rsid w:val="00B232A3"/>
    <w:rsid w:val="00B26B00"/>
    <w:rsid w:val="00B30501"/>
    <w:rsid w:val="00B3137B"/>
    <w:rsid w:val="00B31A8F"/>
    <w:rsid w:val="00B400B8"/>
    <w:rsid w:val="00B401C7"/>
    <w:rsid w:val="00B41983"/>
    <w:rsid w:val="00B42764"/>
    <w:rsid w:val="00B508C0"/>
    <w:rsid w:val="00B529D8"/>
    <w:rsid w:val="00B53C99"/>
    <w:rsid w:val="00B558AA"/>
    <w:rsid w:val="00B57650"/>
    <w:rsid w:val="00B61A0D"/>
    <w:rsid w:val="00B627B1"/>
    <w:rsid w:val="00B63335"/>
    <w:rsid w:val="00B63FB2"/>
    <w:rsid w:val="00B65448"/>
    <w:rsid w:val="00B66BFF"/>
    <w:rsid w:val="00B67466"/>
    <w:rsid w:val="00B723E9"/>
    <w:rsid w:val="00B737A0"/>
    <w:rsid w:val="00B75202"/>
    <w:rsid w:val="00B767E3"/>
    <w:rsid w:val="00B7796C"/>
    <w:rsid w:val="00B77F6F"/>
    <w:rsid w:val="00B805E9"/>
    <w:rsid w:val="00B81342"/>
    <w:rsid w:val="00B82B7D"/>
    <w:rsid w:val="00B84E34"/>
    <w:rsid w:val="00B85AB7"/>
    <w:rsid w:val="00B87CB0"/>
    <w:rsid w:val="00B922CC"/>
    <w:rsid w:val="00B92E7F"/>
    <w:rsid w:val="00B93550"/>
    <w:rsid w:val="00B93817"/>
    <w:rsid w:val="00B94C89"/>
    <w:rsid w:val="00B96A57"/>
    <w:rsid w:val="00B977B5"/>
    <w:rsid w:val="00B97C2D"/>
    <w:rsid w:val="00BA1B00"/>
    <w:rsid w:val="00BA2B69"/>
    <w:rsid w:val="00BA3EAE"/>
    <w:rsid w:val="00BA7A9F"/>
    <w:rsid w:val="00BB0710"/>
    <w:rsid w:val="00BB160A"/>
    <w:rsid w:val="00BB23E4"/>
    <w:rsid w:val="00BB7C77"/>
    <w:rsid w:val="00BC070C"/>
    <w:rsid w:val="00BC079C"/>
    <w:rsid w:val="00BC124C"/>
    <w:rsid w:val="00BC195D"/>
    <w:rsid w:val="00BC3B14"/>
    <w:rsid w:val="00BC4780"/>
    <w:rsid w:val="00BC54E1"/>
    <w:rsid w:val="00BC57E4"/>
    <w:rsid w:val="00BD00D1"/>
    <w:rsid w:val="00BD0624"/>
    <w:rsid w:val="00BD116F"/>
    <w:rsid w:val="00BD2421"/>
    <w:rsid w:val="00BD367B"/>
    <w:rsid w:val="00BD3A71"/>
    <w:rsid w:val="00BD462C"/>
    <w:rsid w:val="00BD67A1"/>
    <w:rsid w:val="00BE015E"/>
    <w:rsid w:val="00BE1050"/>
    <w:rsid w:val="00BE2A0F"/>
    <w:rsid w:val="00BE3041"/>
    <w:rsid w:val="00BE58B1"/>
    <w:rsid w:val="00BE5C35"/>
    <w:rsid w:val="00BF079B"/>
    <w:rsid w:val="00BF0FA6"/>
    <w:rsid w:val="00BF11F7"/>
    <w:rsid w:val="00BF5426"/>
    <w:rsid w:val="00C008E6"/>
    <w:rsid w:val="00C03187"/>
    <w:rsid w:val="00C041C9"/>
    <w:rsid w:val="00C04EE7"/>
    <w:rsid w:val="00C05DDB"/>
    <w:rsid w:val="00C06E6E"/>
    <w:rsid w:val="00C07117"/>
    <w:rsid w:val="00C107AE"/>
    <w:rsid w:val="00C11177"/>
    <w:rsid w:val="00C11334"/>
    <w:rsid w:val="00C115AA"/>
    <w:rsid w:val="00C13129"/>
    <w:rsid w:val="00C13B65"/>
    <w:rsid w:val="00C13F54"/>
    <w:rsid w:val="00C148F5"/>
    <w:rsid w:val="00C1534D"/>
    <w:rsid w:val="00C1569C"/>
    <w:rsid w:val="00C16309"/>
    <w:rsid w:val="00C16C34"/>
    <w:rsid w:val="00C20D87"/>
    <w:rsid w:val="00C2280C"/>
    <w:rsid w:val="00C238A9"/>
    <w:rsid w:val="00C258B5"/>
    <w:rsid w:val="00C315ED"/>
    <w:rsid w:val="00C3238F"/>
    <w:rsid w:val="00C35EC4"/>
    <w:rsid w:val="00C3623C"/>
    <w:rsid w:val="00C36AB0"/>
    <w:rsid w:val="00C430E6"/>
    <w:rsid w:val="00C4563B"/>
    <w:rsid w:val="00C45646"/>
    <w:rsid w:val="00C477CD"/>
    <w:rsid w:val="00C523E4"/>
    <w:rsid w:val="00C52860"/>
    <w:rsid w:val="00C531CA"/>
    <w:rsid w:val="00C56372"/>
    <w:rsid w:val="00C65B09"/>
    <w:rsid w:val="00C67145"/>
    <w:rsid w:val="00C70D9C"/>
    <w:rsid w:val="00C72E1E"/>
    <w:rsid w:val="00C75C91"/>
    <w:rsid w:val="00C76DFC"/>
    <w:rsid w:val="00C77606"/>
    <w:rsid w:val="00C77E41"/>
    <w:rsid w:val="00C855BB"/>
    <w:rsid w:val="00C87503"/>
    <w:rsid w:val="00C935BD"/>
    <w:rsid w:val="00C96484"/>
    <w:rsid w:val="00C97E5E"/>
    <w:rsid w:val="00CA4096"/>
    <w:rsid w:val="00CA5FA4"/>
    <w:rsid w:val="00CA78B7"/>
    <w:rsid w:val="00CB3389"/>
    <w:rsid w:val="00CB3E0A"/>
    <w:rsid w:val="00CB621F"/>
    <w:rsid w:val="00CB644A"/>
    <w:rsid w:val="00CB6515"/>
    <w:rsid w:val="00CB7632"/>
    <w:rsid w:val="00CB7D85"/>
    <w:rsid w:val="00CC19D1"/>
    <w:rsid w:val="00CC7411"/>
    <w:rsid w:val="00CC75EB"/>
    <w:rsid w:val="00CC7D4D"/>
    <w:rsid w:val="00CD101D"/>
    <w:rsid w:val="00CD1F2A"/>
    <w:rsid w:val="00CD2BB2"/>
    <w:rsid w:val="00CD2C9A"/>
    <w:rsid w:val="00CD456D"/>
    <w:rsid w:val="00CE064E"/>
    <w:rsid w:val="00CE1CA1"/>
    <w:rsid w:val="00CE1D70"/>
    <w:rsid w:val="00CE1FEE"/>
    <w:rsid w:val="00CE3CF3"/>
    <w:rsid w:val="00CE443D"/>
    <w:rsid w:val="00CE4B03"/>
    <w:rsid w:val="00CE75B0"/>
    <w:rsid w:val="00CF17EB"/>
    <w:rsid w:val="00CF40FB"/>
    <w:rsid w:val="00CF535B"/>
    <w:rsid w:val="00CF6124"/>
    <w:rsid w:val="00CF6D79"/>
    <w:rsid w:val="00CF7C2B"/>
    <w:rsid w:val="00D012CA"/>
    <w:rsid w:val="00D01CEC"/>
    <w:rsid w:val="00D038E9"/>
    <w:rsid w:val="00D051A7"/>
    <w:rsid w:val="00D07E71"/>
    <w:rsid w:val="00D17913"/>
    <w:rsid w:val="00D207C0"/>
    <w:rsid w:val="00D21A85"/>
    <w:rsid w:val="00D21CE5"/>
    <w:rsid w:val="00D21F9A"/>
    <w:rsid w:val="00D22789"/>
    <w:rsid w:val="00D24949"/>
    <w:rsid w:val="00D301E6"/>
    <w:rsid w:val="00D303D3"/>
    <w:rsid w:val="00D30672"/>
    <w:rsid w:val="00D30978"/>
    <w:rsid w:val="00D33043"/>
    <w:rsid w:val="00D330B5"/>
    <w:rsid w:val="00D34E59"/>
    <w:rsid w:val="00D35C48"/>
    <w:rsid w:val="00D3604C"/>
    <w:rsid w:val="00D41B4C"/>
    <w:rsid w:val="00D424A2"/>
    <w:rsid w:val="00D43283"/>
    <w:rsid w:val="00D45F33"/>
    <w:rsid w:val="00D47E81"/>
    <w:rsid w:val="00D51F44"/>
    <w:rsid w:val="00D538D0"/>
    <w:rsid w:val="00D53C8A"/>
    <w:rsid w:val="00D56839"/>
    <w:rsid w:val="00D56CE2"/>
    <w:rsid w:val="00D57C99"/>
    <w:rsid w:val="00D57E2C"/>
    <w:rsid w:val="00D603FC"/>
    <w:rsid w:val="00D60C66"/>
    <w:rsid w:val="00D63D3C"/>
    <w:rsid w:val="00D6613E"/>
    <w:rsid w:val="00D66391"/>
    <w:rsid w:val="00D716E4"/>
    <w:rsid w:val="00D71AE3"/>
    <w:rsid w:val="00D71BE6"/>
    <w:rsid w:val="00D72F19"/>
    <w:rsid w:val="00D742CE"/>
    <w:rsid w:val="00D744F8"/>
    <w:rsid w:val="00D7588E"/>
    <w:rsid w:val="00D77369"/>
    <w:rsid w:val="00D810F2"/>
    <w:rsid w:val="00D815DE"/>
    <w:rsid w:val="00D82C82"/>
    <w:rsid w:val="00D83984"/>
    <w:rsid w:val="00D85C7A"/>
    <w:rsid w:val="00D903FF"/>
    <w:rsid w:val="00D90D5B"/>
    <w:rsid w:val="00D91025"/>
    <w:rsid w:val="00D94CA3"/>
    <w:rsid w:val="00DA11D2"/>
    <w:rsid w:val="00DA1F77"/>
    <w:rsid w:val="00DA3017"/>
    <w:rsid w:val="00DA41C9"/>
    <w:rsid w:val="00DA4961"/>
    <w:rsid w:val="00DA5A49"/>
    <w:rsid w:val="00DA7907"/>
    <w:rsid w:val="00DA7AE2"/>
    <w:rsid w:val="00DB0BF8"/>
    <w:rsid w:val="00DB4B5D"/>
    <w:rsid w:val="00DB5D6E"/>
    <w:rsid w:val="00DC022C"/>
    <w:rsid w:val="00DC0427"/>
    <w:rsid w:val="00DC2421"/>
    <w:rsid w:val="00DC58FE"/>
    <w:rsid w:val="00DC5BCB"/>
    <w:rsid w:val="00DC5F12"/>
    <w:rsid w:val="00DD02E7"/>
    <w:rsid w:val="00DD1B6C"/>
    <w:rsid w:val="00DD1F5C"/>
    <w:rsid w:val="00DD4DEB"/>
    <w:rsid w:val="00DD585F"/>
    <w:rsid w:val="00DD77EC"/>
    <w:rsid w:val="00DD7C7A"/>
    <w:rsid w:val="00DE1C6B"/>
    <w:rsid w:val="00DE22CD"/>
    <w:rsid w:val="00DE7119"/>
    <w:rsid w:val="00DF0362"/>
    <w:rsid w:val="00DF1052"/>
    <w:rsid w:val="00DF1BB0"/>
    <w:rsid w:val="00DF2F98"/>
    <w:rsid w:val="00DF2FF0"/>
    <w:rsid w:val="00DF3489"/>
    <w:rsid w:val="00DF40F2"/>
    <w:rsid w:val="00DF4528"/>
    <w:rsid w:val="00DF4804"/>
    <w:rsid w:val="00DF563E"/>
    <w:rsid w:val="00DF6586"/>
    <w:rsid w:val="00E10F8B"/>
    <w:rsid w:val="00E115B5"/>
    <w:rsid w:val="00E11ECF"/>
    <w:rsid w:val="00E12975"/>
    <w:rsid w:val="00E13411"/>
    <w:rsid w:val="00E14023"/>
    <w:rsid w:val="00E142D3"/>
    <w:rsid w:val="00E24600"/>
    <w:rsid w:val="00E25167"/>
    <w:rsid w:val="00E26ED9"/>
    <w:rsid w:val="00E3173A"/>
    <w:rsid w:val="00E329B8"/>
    <w:rsid w:val="00E33F6F"/>
    <w:rsid w:val="00E40211"/>
    <w:rsid w:val="00E40903"/>
    <w:rsid w:val="00E42FEB"/>
    <w:rsid w:val="00E449A2"/>
    <w:rsid w:val="00E45D36"/>
    <w:rsid w:val="00E471B3"/>
    <w:rsid w:val="00E50E26"/>
    <w:rsid w:val="00E51518"/>
    <w:rsid w:val="00E539D8"/>
    <w:rsid w:val="00E56860"/>
    <w:rsid w:val="00E607E9"/>
    <w:rsid w:val="00E61E98"/>
    <w:rsid w:val="00E66562"/>
    <w:rsid w:val="00E71F92"/>
    <w:rsid w:val="00E74E3F"/>
    <w:rsid w:val="00E76839"/>
    <w:rsid w:val="00E80BC6"/>
    <w:rsid w:val="00E827A3"/>
    <w:rsid w:val="00E84F93"/>
    <w:rsid w:val="00E86601"/>
    <w:rsid w:val="00E903D7"/>
    <w:rsid w:val="00E93B6A"/>
    <w:rsid w:val="00E93D0F"/>
    <w:rsid w:val="00E94CDB"/>
    <w:rsid w:val="00E95918"/>
    <w:rsid w:val="00E963A6"/>
    <w:rsid w:val="00E9732E"/>
    <w:rsid w:val="00EA0968"/>
    <w:rsid w:val="00EA0F91"/>
    <w:rsid w:val="00EA32FE"/>
    <w:rsid w:val="00EA40B1"/>
    <w:rsid w:val="00EA43BF"/>
    <w:rsid w:val="00EB014B"/>
    <w:rsid w:val="00EB104D"/>
    <w:rsid w:val="00EB17AE"/>
    <w:rsid w:val="00EB2046"/>
    <w:rsid w:val="00EB2D9F"/>
    <w:rsid w:val="00EB3A2C"/>
    <w:rsid w:val="00EB54E9"/>
    <w:rsid w:val="00EB5995"/>
    <w:rsid w:val="00EB5CD9"/>
    <w:rsid w:val="00EB6543"/>
    <w:rsid w:val="00EB6B23"/>
    <w:rsid w:val="00EB6CA2"/>
    <w:rsid w:val="00EB6CD8"/>
    <w:rsid w:val="00EC21B2"/>
    <w:rsid w:val="00EC3526"/>
    <w:rsid w:val="00EC4E00"/>
    <w:rsid w:val="00EC660B"/>
    <w:rsid w:val="00EC7FF1"/>
    <w:rsid w:val="00ED15C2"/>
    <w:rsid w:val="00ED19BF"/>
    <w:rsid w:val="00ED2C0F"/>
    <w:rsid w:val="00ED2F5F"/>
    <w:rsid w:val="00ED6C76"/>
    <w:rsid w:val="00ED789E"/>
    <w:rsid w:val="00EE0B4D"/>
    <w:rsid w:val="00EE2E37"/>
    <w:rsid w:val="00EE44DD"/>
    <w:rsid w:val="00EE5241"/>
    <w:rsid w:val="00EF0C6D"/>
    <w:rsid w:val="00EF27A1"/>
    <w:rsid w:val="00F0290A"/>
    <w:rsid w:val="00F02D38"/>
    <w:rsid w:val="00F039B6"/>
    <w:rsid w:val="00F041E0"/>
    <w:rsid w:val="00F042EE"/>
    <w:rsid w:val="00F06379"/>
    <w:rsid w:val="00F07AD6"/>
    <w:rsid w:val="00F113EC"/>
    <w:rsid w:val="00F136F9"/>
    <w:rsid w:val="00F13CAB"/>
    <w:rsid w:val="00F13F6E"/>
    <w:rsid w:val="00F169B3"/>
    <w:rsid w:val="00F22310"/>
    <w:rsid w:val="00F22FE8"/>
    <w:rsid w:val="00F232E6"/>
    <w:rsid w:val="00F23FEE"/>
    <w:rsid w:val="00F26CCE"/>
    <w:rsid w:val="00F26DAD"/>
    <w:rsid w:val="00F27E7F"/>
    <w:rsid w:val="00F3212C"/>
    <w:rsid w:val="00F32D9F"/>
    <w:rsid w:val="00F339DC"/>
    <w:rsid w:val="00F36D5B"/>
    <w:rsid w:val="00F36F73"/>
    <w:rsid w:val="00F4171C"/>
    <w:rsid w:val="00F426D5"/>
    <w:rsid w:val="00F43436"/>
    <w:rsid w:val="00F44F9D"/>
    <w:rsid w:val="00F458C1"/>
    <w:rsid w:val="00F45986"/>
    <w:rsid w:val="00F4646A"/>
    <w:rsid w:val="00F5165C"/>
    <w:rsid w:val="00F51BE0"/>
    <w:rsid w:val="00F53A5B"/>
    <w:rsid w:val="00F5405F"/>
    <w:rsid w:val="00F554A6"/>
    <w:rsid w:val="00F57613"/>
    <w:rsid w:val="00F60068"/>
    <w:rsid w:val="00F61F91"/>
    <w:rsid w:val="00F63545"/>
    <w:rsid w:val="00F64B0C"/>
    <w:rsid w:val="00F64FC7"/>
    <w:rsid w:val="00F66ECE"/>
    <w:rsid w:val="00F67E2D"/>
    <w:rsid w:val="00F7025C"/>
    <w:rsid w:val="00F74CF4"/>
    <w:rsid w:val="00F80545"/>
    <w:rsid w:val="00F81D9B"/>
    <w:rsid w:val="00F841B8"/>
    <w:rsid w:val="00F8438F"/>
    <w:rsid w:val="00F867FD"/>
    <w:rsid w:val="00F92BD4"/>
    <w:rsid w:val="00F939B2"/>
    <w:rsid w:val="00F93D3D"/>
    <w:rsid w:val="00F95C63"/>
    <w:rsid w:val="00F96A6A"/>
    <w:rsid w:val="00F97C3D"/>
    <w:rsid w:val="00FA1ACE"/>
    <w:rsid w:val="00FA2F95"/>
    <w:rsid w:val="00FA3D31"/>
    <w:rsid w:val="00FB01C5"/>
    <w:rsid w:val="00FB0CA1"/>
    <w:rsid w:val="00FB1C5C"/>
    <w:rsid w:val="00FB23EA"/>
    <w:rsid w:val="00FB3A0A"/>
    <w:rsid w:val="00FB77ED"/>
    <w:rsid w:val="00FC11EC"/>
    <w:rsid w:val="00FC2E98"/>
    <w:rsid w:val="00FC4419"/>
    <w:rsid w:val="00FC5437"/>
    <w:rsid w:val="00FC6143"/>
    <w:rsid w:val="00FD09C3"/>
    <w:rsid w:val="00FD0EF8"/>
    <w:rsid w:val="00FD101D"/>
    <w:rsid w:val="00FD2A87"/>
    <w:rsid w:val="00FD2EF0"/>
    <w:rsid w:val="00FD68B1"/>
    <w:rsid w:val="00FE022C"/>
    <w:rsid w:val="00FE2AC1"/>
    <w:rsid w:val="00FE489B"/>
    <w:rsid w:val="00FE6204"/>
    <w:rsid w:val="00FE6B24"/>
    <w:rsid w:val="00FF09D3"/>
    <w:rsid w:val="00FF2D1A"/>
    <w:rsid w:val="00FF3D11"/>
    <w:rsid w:val="00FF56AA"/>
    <w:rsid w:val="00FF5D9C"/>
    <w:rsid w:val="00FF6CA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FB4FD09"/>
  <w15:chartTrackingRefBased/>
  <w15:docId w15:val="{178CE622-1DC7-4DE5-A914-2012EB870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fr-B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58C2"/>
    <w:pPr>
      <w:widowControl w:val="0"/>
      <w:suppressAutoHyphens/>
      <w:jc w:val="both"/>
    </w:pPr>
    <w:rPr>
      <w:rFonts w:ascii="Arial" w:eastAsia="SimSun" w:hAnsi="Arial" w:cs="Mangal"/>
      <w:kern w:val="1"/>
      <w:szCs w:val="24"/>
      <w:lang w:eastAsia="zh-CN" w:bidi="hi-IN"/>
    </w:rPr>
  </w:style>
  <w:style w:type="paragraph" w:styleId="Titre1">
    <w:name w:val="heading 1"/>
    <w:basedOn w:val="Titre10"/>
    <w:next w:val="Normal"/>
    <w:qFormat/>
    <w:rsid w:val="004B1D95"/>
    <w:pPr>
      <w:numPr>
        <w:numId w:val="1"/>
      </w:numPr>
      <w:tabs>
        <w:tab w:val="left" w:pos="113"/>
      </w:tabs>
      <w:spacing w:before="0" w:after="113" w:line="100" w:lineRule="atLeast"/>
      <w:ind w:right="-5"/>
      <w:jc w:val="center"/>
      <w:outlineLvl w:val="0"/>
    </w:pPr>
    <w:rPr>
      <w:rFonts w:ascii="Arial Black" w:eastAsia="SimSun" w:hAnsi="Arial Black" w:cs="Arial Black"/>
      <w:sz w:val="48"/>
    </w:rPr>
  </w:style>
  <w:style w:type="paragraph" w:styleId="Titre2">
    <w:name w:val="heading 2"/>
    <w:basedOn w:val="Titre10"/>
    <w:next w:val="Corpsdetexte"/>
    <w:link w:val="Titre2Car"/>
    <w:qFormat/>
    <w:pPr>
      <w:numPr>
        <w:ilvl w:val="1"/>
        <w:numId w:val="1"/>
      </w:numPr>
      <w:spacing w:before="170" w:after="113"/>
      <w:outlineLvl w:val="1"/>
    </w:pPr>
    <w:rPr>
      <w:rFonts w:eastAsia="Arial Unicode MS" w:cs="Tahoma"/>
      <w:b/>
      <w:bCs/>
      <w:iCs/>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b/>
      <w:bCs/>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rPr>
  </w:style>
  <w:style w:type="character" w:customStyle="1" w:styleId="WW8Num2z1">
    <w:name w:val="WW8Num2z1"/>
    <w:rPr>
      <w:rFonts w:ascii="Arial" w:hAnsi="Arial" w:cs="Arial"/>
    </w:rPr>
  </w:style>
  <w:style w:type="character" w:customStyle="1" w:styleId="WW8Num3z0">
    <w:name w:val="WW8Num3z0"/>
    <w:rPr>
      <w:rFonts w:ascii="Symbol" w:hAnsi="Symbol" w:cs="OpenSymbol"/>
      <w:color w:val="0000FF"/>
      <w:sz w:val="20"/>
      <w:szCs w:val="20"/>
      <w:shd w:val="clear" w:color="auto" w:fill="auto"/>
      <w:lang w:val="nl-NL"/>
    </w:rPr>
  </w:style>
  <w:style w:type="character" w:customStyle="1" w:styleId="WW8Num3z1">
    <w:name w:val="WW8Num3z1"/>
    <w:rPr>
      <w:rFonts w:ascii="OpenSymbol" w:hAnsi="OpenSymbol" w:cs="OpenSymbol"/>
    </w:rPr>
  </w:style>
  <w:style w:type="character" w:customStyle="1" w:styleId="WW8Num4z0">
    <w:name w:val="WW8Num4z0"/>
    <w:rPr>
      <w:rFonts w:ascii="Arial" w:hAnsi="Arial" w:cs="Arial"/>
    </w:rPr>
  </w:style>
  <w:style w:type="character" w:customStyle="1" w:styleId="WW8Num4z1">
    <w:name w:val="WW8Num4z1"/>
    <w:rPr>
      <w:rFonts w:ascii="OpenSymbol" w:hAnsi="OpenSymbol" w:cs="Open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WW8Num7z0">
    <w:name w:val="WW8Num7z0"/>
    <w:rPr>
      <w:rFonts w:ascii="Symbol" w:hAnsi="Symbol" w:cs="OpenSymbol"/>
    </w:rPr>
  </w:style>
  <w:style w:type="character" w:customStyle="1" w:styleId="WW8Num7z1">
    <w:name w:val="WW8Num7z1"/>
    <w:rPr>
      <w:rFonts w:ascii="OpenSymbol" w:hAnsi="OpenSymbol" w:cs="OpenSymbol"/>
    </w:rPr>
  </w:style>
  <w:style w:type="character" w:customStyle="1" w:styleId="WW8Num8z0">
    <w:name w:val="WW8Num8z0"/>
    <w:rPr>
      <w:rFonts w:ascii="Symbol" w:eastAsia="Arial" w:hAnsi="Symbol" w:cs="OpenSymbol"/>
      <w:color w:val="0000FF"/>
      <w:shd w:val="clear" w:color="auto" w:fill="auto"/>
      <w:lang w:val="nl-NL"/>
    </w:rPr>
  </w:style>
  <w:style w:type="character" w:customStyle="1" w:styleId="WW8Num8z1">
    <w:name w:val="WW8Num8z1"/>
    <w:rPr>
      <w:rFonts w:ascii="OpenSymbol" w:hAnsi="OpenSymbol" w:cs="OpenSymbol"/>
    </w:rPr>
  </w:style>
  <w:style w:type="character" w:customStyle="1" w:styleId="WW8Num9z0">
    <w:name w:val="WW8Num9z0"/>
    <w:rPr>
      <w:rFonts w:ascii="Symbol" w:eastAsia="Arial" w:hAnsi="Symbol" w:cs="OpenSymbol"/>
      <w:color w:val="0000FF"/>
      <w:lang w:val="nl-NL"/>
    </w:rPr>
  </w:style>
  <w:style w:type="character" w:customStyle="1" w:styleId="WW8Num9z1">
    <w:name w:val="WW8Num9z1"/>
    <w:rPr>
      <w:rFonts w:ascii="OpenSymbol" w:hAnsi="OpenSymbol" w:cs="OpenSymbol"/>
    </w:rPr>
  </w:style>
  <w:style w:type="character" w:customStyle="1" w:styleId="WW8Num10z0">
    <w:name w:val="WW8Num10z0"/>
    <w:rPr>
      <w:rFonts w:ascii="Symbol" w:hAnsi="Symbol" w:cs="OpenSymbol"/>
    </w:rPr>
  </w:style>
  <w:style w:type="character" w:customStyle="1" w:styleId="WW8Num10z1">
    <w:name w:val="WW8Num10z1"/>
    <w:rPr>
      <w:rFonts w:ascii="OpenSymbol" w:hAnsi="OpenSymbol" w:cs="OpenSymbol"/>
    </w:rPr>
  </w:style>
  <w:style w:type="character" w:customStyle="1" w:styleId="WW8Num11z0">
    <w:name w:val="WW8Num11z0"/>
    <w:rPr>
      <w:rFonts w:ascii="Symbol" w:hAnsi="Symbol" w:cs="OpenSymbol"/>
      <w:sz w:val="16"/>
      <w:szCs w:val="16"/>
      <w:lang w:val="nl-NL"/>
    </w:rPr>
  </w:style>
  <w:style w:type="character" w:customStyle="1" w:styleId="WW8Num12z0">
    <w:name w:val="WW8Num12z0"/>
    <w:rPr>
      <w:rFonts w:ascii="Symbol" w:eastAsia="Arial" w:hAnsi="Symbol" w:cs="OpenSymbol"/>
      <w:lang w:val="nl-NL"/>
    </w:rPr>
  </w:style>
  <w:style w:type="character" w:customStyle="1" w:styleId="WW8Num12z1">
    <w:name w:val="WW8Num12z1"/>
    <w:rPr>
      <w:rFonts w:ascii="OpenSymbol" w:hAnsi="OpenSymbol" w:cs="OpenSymbol"/>
    </w:rPr>
  </w:style>
  <w:style w:type="character" w:customStyle="1" w:styleId="WW8Num13z0">
    <w:name w:val="WW8Num13z0"/>
    <w:rPr>
      <w:rFonts w:ascii="Symbol" w:hAnsi="Symbol" w:cs="OpenSymbol"/>
      <w:color w:val="0000FF"/>
      <w:lang w:val="nl-NL"/>
    </w:rPr>
  </w:style>
  <w:style w:type="character" w:customStyle="1" w:styleId="WW8Num13z1">
    <w:name w:val="WW8Num13z1"/>
    <w:rPr>
      <w:rFonts w:ascii="OpenSymbol" w:hAnsi="OpenSymbol" w:cs="OpenSymbol"/>
    </w:rPr>
  </w:style>
  <w:style w:type="character" w:customStyle="1" w:styleId="WW8Num14z0">
    <w:name w:val="WW8Num14z0"/>
    <w:rPr>
      <w:rFonts w:ascii="Symbol" w:hAnsi="Symbol" w:cs="OpenSymbol"/>
    </w:rPr>
  </w:style>
  <w:style w:type="character" w:customStyle="1" w:styleId="WW8Num14z1">
    <w:name w:val="WW8Num14z1"/>
    <w:rPr>
      <w:rFonts w:ascii="OpenSymbol" w:hAnsi="OpenSymbol" w:cs="OpenSymbol"/>
    </w:rPr>
  </w:style>
  <w:style w:type="character" w:customStyle="1" w:styleId="WW8Num15z0">
    <w:name w:val="WW8Num15z0"/>
    <w:rPr>
      <w:rFonts w:ascii="Symbol" w:hAnsi="Symbol" w:cs="OpenSymbol"/>
      <w:color w:val="0000FF"/>
      <w:lang w:val="nl-NL"/>
    </w:rPr>
  </w:style>
  <w:style w:type="character" w:customStyle="1" w:styleId="WW8Num15z1">
    <w:name w:val="WW8Num15z1"/>
    <w:rPr>
      <w:rFonts w:ascii="OpenSymbol" w:hAnsi="OpenSymbol" w:cs="OpenSymbol"/>
    </w:rPr>
  </w:style>
  <w:style w:type="character" w:customStyle="1" w:styleId="WW8Num16z0">
    <w:name w:val="WW8Num16z0"/>
    <w:rPr>
      <w:b/>
      <w:bCs/>
    </w:rPr>
  </w:style>
  <w:style w:type="character" w:customStyle="1" w:styleId="WW8Num16z1">
    <w:name w:val="WW8Num16z1"/>
    <w:rPr>
      <w:rFonts w:ascii="OpenSymbol" w:hAnsi="OpenSymbol" w:cs="OpenSymbol"/>
    </w:rPr>
  </w:style>
  <w:style w:type="character" w:customStyle="1" w:styleId="WW8Num17z0">
    <w:name w:val="WW8Num17z0"/>
    <w:rPr>
      <w:rFonts w:ascii="Symbol" w:hAnsi="Symbol" w:cs="OpenSymbol"/>
    </w:rPr>
  </w:style>
  <w:style w:type="character" w:customStyle="1" w:styleId="WW8Num17z1">
    <w:name w:val="WW8Num17z1"/>
    <w:rPr>
      <w:rFonts w:ascii="OpenSymbol" w:hAnsi="OpenSymbol" w:cs="OpenSymbol"/>
    </w:rPr>
  </w:style>
  <w:style w:type="character" w:customStyle="1" w:styleId="WW8Num18z0">
    <w:name w:val="WW8Num18z0"/>
    <w:rPr>
      <w:rFonts w:ascii="Symbol" w:hAnsi="Symbol" w:cs="OpenSymbol"/>
    </w:rPr>
  </w:style>
  <w:style w:type="character" w:customStyle="1" w:styleId="WW8Num18z1">
    <w:name w:val="WW8Num18z1"/>
    <w:rPr>
      <w:rFonts w:ascii="OpenSymbol" w:hAnsi="OpenSymbol" w:cs="OpenSymbol"/>
    </w:rPr>
  </w:style>
  <w:style w:type="character" w:customStyle="1" w:styleId="WW8Num19z0">
    <w:name w:val="WW8Num19z0"/>
    <w:rPr>
      <w:rFonts w:ascii="Symbol" w:hAnsi="Symbol" w:cs="OpenSymbol"/>
    </w:rPr>
  </w:style>
  <w:style w:type="character" w:customStyle="1" w:styleId="WW8Num19z1">
    <w:name w:val="WW8Num19z1"/>
    <w:rPr>
      <w:rFonts w:ascii="OpenSymbol" w:hAnsi="OpenSymbol" w:cs="OpenSymbol"/>
    </w:rPr>
  </w:style>
  <w:style w:type="character" w:customStyle="1" w:styleId="WW8Num20z0">
    <w:name w:val="WW8Num20z0"/>
    <w:rPr>
      <w:rFonts w:ascii="Symbol" w:hAnsi="Symbol" w:cs="OpenSymbol"/>
    </w:rPr>
  </w:style>
  <w:style w:type="character" w:customStyle="1" w:styleId="WW8Num20z1">
    <w:name w:val="WW8Num20z1"/>
    <w:rPr>
      <w:rFonts w:ascii="OpenSymbol" w:hAnsi="OpenSymbol" w:cs="OpenSymbol"/>
    </w:rPr>
  </w:style>
  <w:style w:type="character" w:customStyle="1" w:styleId="WW8Num21z0">
    <w:name w:val="WW8Num21z0"/>
    <w:rPr>
      <w:rFonts w:ascii="Symbol" w:hAnsi="Symbol" w:cs="OpenSymbol"/>
    </w:rPr>
  </w:style>
  <w:style w:type="character" w:customStyle="1" w:styleId="WW8Num21z1">
    <w:name w:val="WW8Num21z1"/>
    <w:rPr>
      <w:rFonts w:ascii="OpenSymbol" w:hAnsi="OpenSymbol" w:cs="OpenSymbol"/>
    </w:rPr>
  </w:style>
  <w:style w:type="character" w:customStyle="1" w:styleId="WW8Num22z0">
    <w:name w:val="WW8Num22z0"/>
    <w:rPr>
      <w:rFonts w:ascii="Symbol" w:hAnsi="Symbol" w:cs="OpenSymbol"/>
      <w:color w:val="0000FF"/>
      <w:shd w:val="clear" w:color="auto" w:fill="auto"/>
      <w:lang w:val="nl-NL"/>
    </w:rPr>
  </w:style>
  <w:style w:type="character" w:customStyle="1" w:styleId="WW8Num22z1">
    <w:name w:val="WW8Num22z1"/>
    <w:rPr>
      <w:rFonts w:ascii="OpenSymbol" w:hAnsi="OpenSymbol" w:cs="OpenSymbol"/>
    </w:rPr>
  </w:style>
  <w:style w:type="character" w:customStyle="1" w:styleId="WW8Num23z0">
    <w:name w:val="WW8Num23z0"/>
    <w:rPr>
      <w:rFonts w:ascii="Symbol" w:hAnsi="Symbol" w:cs="OpenSymbol"/>
    </w:rPr>
  </w:style>
  <w:style w:type="character" w:customStyle="1" w:styleId="WW8Num23z1">
    <w:name w:val="WW8Num23z1"/>
    <w:rPr>
      <w:rFonts w:ascii="OpenSymbol" w:hAnsi="OpenSymbol" w:cs="OpenSymbol"/>
    </w:rPr>
  </w:style>
  <w:style w:type="character" w:customStyle="1" w:styleId="WW8Num24z0">
    <w:name w:val="WW8Num24z0"/>
    <w:rPr>
      <w:b/>
      <w:bCs/>
      <w:color w:val="0000FF"/>
      <w:shd w:val="clear" w:color="auto" w:fill="auto"/>
      <w:lang w:val="nl-NL"/>
    </w:rPr>
  </w:style>
  <w:style w:type="character" w:customStyle="1" w:styleId="WW8Num24z1">
    <w:name w:val="WW8Num24z1"/>
    <w:rPr>
      <w:rFonts w:ascii="OpenSymbol" w:hAnsi="OpenSymbol" w:cs="OpenSymbol"/>
    </w:rPr>
  </w:style>
  <w:style w:type="character" w:customStyle="1" w:styleId="WW8Num25z0">
    <w:name w:val="WW8Num25z0"/>
    <w:rPr>
      <w:rFonts w:ascii="Symbol" w:hAnsi="Symbol" w:cs="OpenSymbol"/>
    </w:rPr>
  </w:style>
  <w:style w:type="character" w:customStyle="1" w:styleId="WW8Num25z1">
    <w:name w:val="WW8Num25z1"/>
    <w:rPr>
      <w:rFonts w:ascii="OpenSymbol" w:hAnsi="OpenSymbol" w:cs="OpenSymbol"/>
    </w:rPr>
  </w:style>
  <w:style w:type="character" w:customStyle="1" w:styleId="WW8Num26z0">
    <w:name w:val="WW8Num26z0"/>
    <w:rPr>
      <w:rFonts w:ascii="Symbol" w:hAnsi="Symbol" w:cs="OpenSymbol"/>
    </w:rPr>
  </w:style>
  <w:style w:type="character" w:customStyle="1" w:styleId="WW8Num26z1">
    <w:name w:val="WW8Num26z1"/>
    <w:rPr>
      <w:rFonts w:ascii="OpenSymbol" w:hAnsi="OpenSymbol" w:cs="OpenSymbol"/>
    </w:rPr>
  </w:style>
  <w:style w:type="character" w:customStyle="1" w:styleId="WW8Num27z0">
    <w:name w:val="WW8Num27z0"/>
    <w:rPr>
      <w:rFonts w:ascii="Symbol" w:hAnsi="Symbol" w:cs="OpenSymbol"/>
      <w:color w:val="0000FF"/>
      <w:sz w:val="20"/>
      <w:szCs w:val="20"/>
    </w:rPr>
  </w:style>
  <w:style w:type="character" w:customStyle="1" w:styleId="WW8Num27z1">
    <w:name w:val="WW8Num27z1"/>
    <w:rPr>
      <w:rFonts w:ascii="OpenSymbol" w:hAnsi="OpenSymbol" w:cs="OpenSymbol"/>
    </w:rPr>
  </w:style>
  <w:style w:type="character" w:customStyle="1" w:styleId="WW8Num28z0">
    <w:name w:val="WW8Num28z0"/>
    <w:rPr>
      <w:rFonts w:ascii="Symbol" w:hAnsi="Symbol" w:cs="OpenSymbol"/>
      <w:sz w:val="20"/>
      <w:szCs w:val="20"/>
      <w:shd w:val="clear" w:color="auto" w:fill="auto"/>
      <w:lang w:val="nl-NL"/>
    </w:rPr>
  </w:style>
  <w:style w:type="character" w:customStyle="1" w:styleId="WW8Num28z1">
    <w:name w:val="WW8Num28z1"/>
    <w:rPr>
      <w:rFonts w:ascii="OpenSymbol" w:hAnsi="Open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29z0">
    <w:name w:val="WW8Num29z0"/>
    <w:rPr>
      <w:rFonts w:ascii="Symbol" w:hAnsi="Symbol" w:cs="OpenSymbol"/>
    </w:rPr>
  </w:style>
  <w:style w:type="character" w:customStyle="1" w:styleId="WW8Num29z1">
    <w:name w:val="WW8Num29z1"/>
    <w:rPr>
      <w:rFonts w:ascii="OpenSymbol" w:hAnsi="OpenSymbol" w:cs="OpenSymbol"/>
    </w:rPr>
  </w:style>
  <w:style w:type="character" w:customStyle="1" w:styleId="WW8Num30z0">
    <w:name w:val="WW8Num30z0"/>
    <w:rPr>
      <w:rFonts w:ascii="Symbol" w:hAnsi="Symbol" w:cs="OpenSymbol"/>
    </w:rPr>
  </w:style>
  <w:style w:type="character" w:customStyle="1" w:styleId="WW8Num30z1">
    <w:name w:val="WW8Num30z1"/>
    <w:rPr>
      <w:rFonts w:ascii="OpenSymbol" w:hAnsi="OpenSymbol" w:cs="OpenSymbol"/>
    </w:rPr>
  </w:style>
  <w:style w:type="character" w:customStyle="1" w:styleId="WW8Num31z0">
    <w:name w:val="WW8Num31z0"/>
    <w:rPr>
      <w:rFonts w:ascii="Symbol" w:hAnsi="Symbol" w:cs="OpenSymbol"/>
    </w:rPr>
  </w:style>
  <w:style w:type="character" w:customStyle="1" w:styleId="WW8Num31z1">
    <w:name w:val="WW8Num31z1"/>
    <w:rPr>
      <w:rFonts w:ascii="OpenSymbol" w:hAnsi="OpenSymbol" w:cs="OpenSymbol"/>
    </w:rPr>
  </w:style>
  <w:style w:type="character" w:customStyle="1" w:styleId="WW-Absatz-Standardschriftart11">
    <w:name w:val="WW-Absatz-Standardschriftart11"/>
  </w:style>
  <w:style w:type="character" w:customStyle="1" w:styleId="Policepardfaut1">
    <w:name w:val="Police par défaut1"/>
  </w:style>
  <w:style w:type="character" w:styleId="Numrodepage">
    <w:name w:val="page number"/>
    <w:basedOn w:val="Policepardfaut1"/>
  </w:style>
  <w:style w:type="character" w:customStyle="1" w:styleId="Puces">
    <w:name w:val="Puces"/>
    <w:rPr>
      <w:rFonts w:ascii="OpenSymbol" w:eastAsia="OpenSymbol" w:hAnsi="OpenSymbol" w:cs="OpenSymbol"/>
    </w:rPr>
  </w:style>
  <w:style w:type="character" w:styleId="Lienhypertexte">
    <w:name w:val="Hyperlink"/>
    <w:uiPriority w:val="99"/>
    <w:rPr>
      <w:color w:val="000080"/>
      <w:u w:val="single"/>
    </w:rPr>
  </w:style>
  <w:style w:type="character" w:customStyle="1" w:styleId="Caractresdenumrotation">
    <w:name w:val="Caractères de numérotation"/>
    <w:rPr>
      <w:b/>
      <w:bCs/>
    </w:rPr>
  </w:style>
  <w:style w:type="character" w:styleId="Lienhypertextesuivivisit">
    <w:name w:val="FollowedHyperlink"/>
    <w:rPr>
      <w:color w:val="800000"/>
      <w:u w:val="single"/>
    </w:rPr>
  </w:style>
  <w:style w:type="character" w:styleId="lev">
    <w:name w:val="Strong"/>
    <w:qFormat/>
    <w:rPr>
      <w:b/>
      <w:bCs/>
    </w:rPr>
  </w:style>
  <w:style w:type="character" w:customStyle="1" w:styleId="Sautdindex">
    <w:name w:val="Saut d'index"/>
  </w:style>
  <w:style w:type="character" w:customStyle="1" w:styleId="Indexkoppeling">
    <w:name w:val="Indexkoppeling"/>
  </w:style>
  <w:style w:type="paragraph" w:customStyle="1" w:styleId="Titre10">
    <w:name w:val="Titre1"/>
    <w:basedOn w:val="Normal"/>
    <w:next w:val="Corpsdetexte"/>
    <w:pPr>
      <w:keepNext/>
      <w:spacing w:before="240" w:after="120"/>
    </w:pPr>
    <w:rPr>
      <w:rFonts w:eastAsia="Microsoft YaHei"/>
      <w:sz w:val="28"/>
      <w:szCs w:val="28"/>
    </w:rPr>
  </w:style>
  <w:style w:type="paragraph" w:styleId="Corpsdetexte">
    <w:name w:val="Body Text"/>
    <w:basedOn w:val="Normal"/>
    <w:link w:val="CorpsdetexteCar"/>
    <w:pPr>
      <w:spacing w:after="120"/>
    </w:pPr>
  </w:style>
  <w:style w:type="paragraph" w:styleId="Liste">
    <w:name w:val="List"/>
    <w:basedOn w:val="Corpsdetexte"/>
  </w:style>
  <w:style w:type="paragraph" w:styleId="Lgende">
    <w:name w:val="caption"/>
    <w:basedOn w:val="Normal"/>
    <w:qFormat/>
    <w:pPr>
      <w:suppressLineNumbers/>
      <w:spacing w:before="120" w:after="120"/>
    </w:pPr>
    <w:rPr>
      <w:i/>
      <w:iCs/>
      <w:sz w:val="24"/>
    </w:rPr>
  </w:style>
  <w:style w:type="paragraph" w:customStyle="1" w:styleId="Index">
    <w:name w:val="Index"/>
    <w:basedOn w:val="Normal"/>
    <w:pPr>
      <w:suppressLineNumbers/>
    </w:pPr>
  </w:style>
  <w:style w:type="paragraph" w:customStyle="1" w:styleId="Kop">
    <w:name w:val="Kop"/>
    <w:basedOn w:val="Titre10"/>
    <w:next w:val="Sous-titre"/>
    <w:pPr>
      <w:jc w:val="center"/>
    </w:pPr>
    <w:rPr>
      <w:b/>
      <w:bCs/>
      <w:sz w:val="36"/>
      <w:szCs w:val="36"/>
    </w:rPr>
  </w:style>
  <w:style w:type="paragraph" w:customStyle="1" w:styleId="Bijschrift1">
    <w:name w:val="Bijschrift1"/>
    <w:basedOn w:val="Normal"/>
    <w:pPr>
      <w:suppressLineNumbers/>
      <w:spacing w:before="120" w:after="120"/>
    </w:pPr>
    <w:rPr>
      <w:i/>
      <w:iCs/>
      <w:sz w:val="24"/>
    </w:rPr>
  </w:style>
  <w:style w:type="paragraph" w:styleId="En-tte">
    <w:name w:val="header"/>
    <w:basedOn w:val="Normal"/>
    <w:pPr>
      <w:suppressLineNumbers/>
      <w:tabs>
        <w:tab w:val="center" w:pos="4986"/>
        <w:tab w:val="right" w:pos="9972"/>
      </w:tabs>
    </w:pPr>
  </w:style>
  <w:style w:type="paragraph" w:styleId="Pieddepage">
    <w:name w:val="footer"/>
    <w:basedOn w:val="Normal"/>
    <w:pPr>
      <w:suppressLineNumbers/>
      <w:tabs>
        <w:tab w:val="center" w:pos="4986"/>
        <w:tab w:val="right" w:pos="9972"/>
      </w:tabs>
    </w:pPr>
  </w:style>
  <w:style w:type="paragraph" w:customStyle="1" w:styleId="Contenudetableau">
    <w:name w:val="Contenu de tableau"/>
    <w:basedOn w:val="Normal"/>
    <w:link w:val="ContenudetableauCar"/>
    <w:pPr>
      <w:suppressLineNumbers/>
    </w:pPr>
  </w:style>
  <w:style w:type="paragraph" w:customStyle="1" w:styleId="Answers">
    <w:name w:val="Answers"/>
    <w:basedOn w:val="Normal"/>
    <w:pPr>
      <w:tabs>
        <w:tab w:val="left" w:pos="624"/>
        <w:tab w:val="right" w:leader="dot" w:pos="9071"/>
      </w:tabs>
      <w:spacing w:line="288" w:lineRule="auto"/>
      <w:ind w:left="605"/>
    </w:pPr>
    <w:rPr>
      <w:rFonts w:cs="Arial"/>
      <w:color w:val="000000"/>
    </w:rPr>
  </w:style>
  <w:style w:type="paragraph" w:customStyle="1" w:styleId="Textbodybulleted">
    <w:name w:val="Text body (bulleted)"/>
    <w:basedOn w:val="Corpsdetexte"/>
    <w:pPr>
      <w:tabs>
        <w:tab w:val="left" w:pos="623"/>
      </w:tabs>
      <w:spacing w:after="0" w:line="288" w:lineRule="auto"/>
      <w:ind w:left="623" w:hanging="283"/>
    </w:pPr>
  </w:style>
  <w:style w:type="paragraph" w:customStyle="1" w:styleId="Answersbulleted">
    <w:name w:val="Answers (bulleted)"/>
    <w:basedOn w:val="Answers"/>
    <w:pPr>
      <w:numPr>
        <w:numId w:val="2"/>
      </w:numPr>
    </w:pPr>
  </w:style>
  <w:style w:type="paragraph" w:customStyle="1" w:styleId="Titredetableau">
    <w:name w:val="Titre de tableau"/>
    <w:basedOn w:val="Contenudetableau"/>
    <w:pPr>
      <w:jc w:val="center"/>
    </w:pPr>
    <w:rPr>
      <w:b/>
      <w:bCs/>
    </w:rPr>
  </w:style>
  <w:style w:type="paragraph" w:styleId="TitreTR">
    <w:name w:val="toa heading"/>
    <w:basedOn w:val="Titre10"/>
    <w:pPr>
      <w:suppressLineNumbers/>
      <w:spacing w:before="0" w:after="0"/>
      <w:jc w:val="center"/>
    </w:pPr>
    <w:rPr>
      <w:b/>
      <w:bCs/>
      <w:sz w:val="32"/>
      <w:szCs w:val="32"/>
    </w:rPr>
  </w:style>
  <w:style w:type="paragraph" w:styleId="TM1">
    <w:name w:val="toc 1"/>
    <w:basedOn w:val="Index"/>
    <w:uiPriority w:val="39"/>
    <w:pPr>
      <w:jc w:val="left"/>
    </w:pPr>
  </w:style>
  <w:style w:type="paragraph" w:styleId="TM2">
    <w:name w:val="toc 2"/>
    <w:basedOn w:val="Index"/>
    <w:uiPriority w:val="39"/>
    <w:pPr>
      <w:tabs>
        <w:tab w:val="right" w:leader="dot" w:pos="9689"/>
      </w:tabs>
      <w:ind w:left="283"/>
    </w:pPr>
  </w:style>
  <w:style w:type="paragraph" w:customStyle="1" w:styleId="Contenuducadre">
    <w:name w:val="Contenu du cadre"/>
    <w:basedOn w:val="Corpsdetexte"/>
  </w:style>
  <w:style w:type="paragraph" w:styleId="Sous-titre">
    <w:name w:val="Subtitle"/>
    <w:basedOn w:val="Titre10"/>
    <w:next w:val="Corpsdetexte"/>
    <w:qFormat/>
    <w:pPr>
      <w:jc w:val="center"/>
    </w:pPr>
    <w:rPr>
      <w:i/>
      <w:iCs/>
    </w:rPr>
  </w:style>
  <w:style w:type="paragraph" w:customStyle="1" w:styleId="Texteprformat">
    <w:name w:val="Texte préformaté"/>
    <w:basedOn w:val="Normal"/>
    <w:rPr>
      <w:rFonts w:ascii="Courier New" w:eastAsia="NSimSun" w:hAnsi="Courier New" w:cs="Courier New"/>
      <w:szCs w:val="20"/>
    </w:rPr>
  </w:style>
  <w:style w:type="paragraph" w:styleId="TM3">
    <w:name w:val="toc 3"/>
    <w:basedOn w:val="Index"/>
    <w:pPr>
      <w:tabs>
        <w:tab w:val="right" w:leader="dot" w:pos="9072"/>
      </w:tabs>
      <w:ind w:left="566"/>
    </w:pPr>
  </w:style>
  <w:style w:type="paragraph" w:styleId="TM4">
    <w:name w:val="toc 4"/>
    <w:basedOn w:val="Index"/>
    <w:pPr>
      <w:tabs>
        <w:tab w:val="right" w:leader="dot" w:pos="8789"/>
      </w:tabs>
      <w:ind w:left="849"/>
    </w:pPr>
  </w:style>
  <w:style w:type="paragraph" w:styleId="TM5">
    <w:name w:val="toc 5"/>
    <w:basedOn w:val="Index"/>
    <w:pPr>
      <w:tabs>
        <w:tab w:val="right" w:leader="dot" w:pos="8506"/>
      </w:tabs>
      <w:ind w:left="1132"/>
    </w:pPr>
  </w:style>
  <w:style w:type="paragraph" w:styleId="TM6">
    <w:name w:val="toc 6"/>
    <w:basedOn w:val="Index"/>
    <w:pPr>
      <w:tabs>
        <w:tab w:val="right" w:leader="dot" w:pos="8223"/>
      </w:tabs>
      <w:ind w:left="1415"/>
    </w:pPr>
  </w:style>
  <w:style w:type="paragraph" w:styleId="TM7">
    <w:name w:val="toc 7"/>
    <w:basedOn w:val="Index"/>
    <w:pPr>
      <w:tabs>
        <w:tab w:val="right" w:leader="dot" w:pos="7940"/>
      </w:tabs>
      <w:ind w:left="1698"/>
    </w:pPr>
  </w:style>
  <w:style w:type="paragraph" w:styleId="TM8">
    <w:name w:val="toc 8"/>
    <w:basedOn w:val="Index"/>
    <w:pPr>
      <w:tabs>
        <w:tab w:val="right" w:leader="dot" w:pos="7657"/>
      </w:tabs>
      <w:ind w:left="1981"/>
    </w:pPr>
  </w:style>
  <w:style w:type="paragraph" w:styleId="TM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customStyle="1" w:styleId="Inhoudtabel">
    <w:name w:val="Inhoud tabel"/>
    <w:basedOn w:val="Normal"/>
    <w:pPr>
      <w:suppressLineNumbers/>
    </w:pPr>
  </w:style>
  <w:style w:type="paragraph" w:customStyle="1" w:styleId="Tabelkop">
    <w:name w:val="Tabelkop"/>
    <w:basedOn w:val="Inhoudtabel"/>
    <w:pPr>
      <w:jc w:val="center"/>
    </w:pPr>
    <w:rPr>
      <w:b/>
      <w:bCs/>
    </w:rPr>
  </w:style>
  <w:style w:type="paragraph" w:customStyle="1" w:styleId="Inhoudsopgave10">
    <w:name w:val="Inhoudsopgave 10"/>
    <w:basedOn w:val="Index"/>
    <w:pPr>
      <w:tabs>
        <w:tab w:val="right" w:leader="dot" w:pos="7091"/>
      </w:tabs>
      <w:ind w:left="2547"/>
    </w:pPr>
  </w:style>
  <w:style w:type="character" w:styleId="Marquedecommentaire">
    <w:name w:val="annotation reference"/>
    <w:unhideWhenUsed/>
    <w:rsid w:val="00780BBC"/>
    <w:rPr>
      <w:sz w:val="16"/>
      <w:szCs w:val="16"/>
    </w:rPr>
  </w:style>
  <w:style w:type="paragraph" w:styleId="Commentaire">
    <w:name w:val="annotation text"/>
    <w:basedOn w:val="Normal"/>
    <w:link w:val="CommentaireCar"/>
    <w:unhideWhenUsed/>
    <w:rsid w:val="00780BBC"/>
    <w:rPr>
      <w:szCs w:val="18"/>
    </w:rPr>
  </w:style>
  <w:style w:type="character" w:customStyle="1" w:styleId="CommentaireCar">
    <w:name w:val="Commentaire Car"/>
    <w:link w:val="Commentaire"/>
    <w:rsid w:val="00780BBC"/>
    <w:rPr>
      <w:rFonts w:ascii="Arial" w:eastAsia="SimSun" w:hAnsi="Arial" w:cs="Mangal"/>
      <w:kern w:val="1"/>
      <w:szCs w:val="18"/>
      <w:lang w:val="nl-NL" w:eastAsia="zh-CN" w:bidi="hi-IN"/>
    </w:rPr>
  </w:style>
  <w:style w:type="paragraph" w:styleId="Objetducommentaire">
    <w:name w:val="annotation subject"/>
    <w:basedOn w:val="Commentaire"/>
    <w:next w:val="Commentaire"/>
    <w:link w:val="ObjetducommentaireCar"/>
    <w:uiPriority w:val="99"/>
    <w:semiHidden/>
    <w:unhideWhenUsed/>
    <w:rsid w:val="00780BBC"/>
    <w:rPr>
      <w:b/>
      <w:bCs/>
    </w:rPr>
  </w:style>
  <w:style w:type="character" w:customStyle="1" w:styleId="ObjetducommentaireCar">
    <w:name w:val="Objet du commentaire Car"/>
    <w:link w:val="Objetducommentaire"/>
    <w:uiPriority w:val="99"/>
    <w:semiHidden/>
    <w:rsid w:val="00780BBC"/>
    <w:rPr>
      <w:rFonts w:ascii="Arial" w:eastAsia="SimSun" w:hAnsi="Arial" w:cs="Mangal"/>
      <w:b/>
      <w:bCs/>
      <w:kern w:val="1"/>
      <w:szCs w:val="18"/>
      <w:lang w:val="nl-NL" w:eastAsia="zh-CN" w:bidi="hi-IN"/>
    </w:rPr>
  </w:style>
  <w:style w:type="paragraph" w:styleId="Textedebulles">
    <w:name w:val="Balloon Text"/>
    <w:basedOn w:val="Normal"/>
    <w:link w:val="TextedebullesCar"/>
    <w:uiPriority w:val="99"/>
    <w:semiHidden/>
    <w:unhideWhenUsed/>
    <w:rsid w:val="00780BBC"/>
    <w:rPr>
      <w:rFonts w:ascii="Segoe UI" w:hAnsi="Segoe UI"/>
      <w:sz w:val="18"/>
      <w:szCs w:val="16"/>
    </w:rPr>
  </w:style>
  <w:style w:type="character" w:customStyle="1" w:styleId="TextedebullesCar">
    <w:name w:val="Texte de bulles Car"/>
    <w:link w:val="Textedebulles"/>
    <w:uiPriority w:val="99"/>
    <w:semiHidden/>
    <w:rsid w:val="00780BBC"/>
    <w:rPr>
      <w:rFonts w:ascii="Segoe UI" w:eastAsia="SimSun" w:hAnsi="Segoe UI" w:cs="Mangal"/>
      <w:kern w:val="1"/>
      <w:sz w:val="18"/>
      <w:szCs w:val="16"/>
      <w:lang w:val="nl-NL" w:eastAsia="zh-CN" w:bidi="hi-IN"/>
    </w:rPr>
  </w:style>
  <w:style w:type="paragraph" w:styleId="Corpsdetexte2">
    <w:name w:val="Body Text 2"/>
    <w:basedOn w:val="Normal"/>
    <w:link w:val="Corpsdetexte2Car"/>
    <w:uiPriority w:val="99"/>
    <w:unhideWhenUsed/>
    <w:rsid w:val="00440825"/>
    <w:pPr>
      <w:spacing w:after="120" w:line="480" w:lineRule="auto"/>
    </w:pPr>
  </w:style>
  <w:style w:type="character" w:customStyle="1" w:styleId="Corpsdetexte2Car">
    <w:name w:val="Corps de texte 2 Car"/>
    <w:basedOn w:val="Policepardfaut"/>
    <w:link w:val="Corpsdetexte2"/>
    <w:uiPriority w:val="99"/>
    <w:rsid w:val="00440825"/>
    <w:rPr>
      <w:rFonts w:ascii="Arial" w:eastAsia="SimSun" w:hAnsi="Arial" w:cs="Mangal"/>
      <w:kern w:val="1"/>
      <w:szCs w:val="24"/>
      <w:lang w:val="nl-NL" w:eastAsia="zh-CN" w:bidi="hi-IN"/>
    </w:rPr>
  </w:style>
  <w:style w:type="paragraph" w:customStyle="1" w:styleId="StyleJustifi">
    <w:name w:val="Style Justifié"/>
    <w:basedOn w:val="Normal"/>
    <w:rsid w:val="003359DB"/>
    <w:pPr>
      <w:widowControl/>
      <w:suppressAutoHyphens w:val="0"/>
      <w:spacing w:after="180"/>
    </w:pPr>
    <w:rPr>
      <w:rFonts w:ascii="Calibri" w:eastAsiaTheme="minorHAnsi" w:hAnsi="Calibri" w:cs="Times New Roman"/>
      <w:kern w:val="0"/>
      <w:sz w:val="24"/>
      <w:lang w:bidi="ar-SA"/>
    </w:rPr>
  </w:style>
  <w:style w:type="table" w:styleId="Grilledutableau">
    <w:name w:val="Table Grid"/>
    <w:basedOn w:val="TableauNormal"/>
    <w:uiPriority w:val="39"/>
    <w:rsid w:val="00504A20"/>
    <w:pPr>
      <w:textAlignment w:val="baseline"/>
    </w:pPr>
    <w:rPr>
      <w:rFonts w:eastAsia="SimSu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rsid w:val="00CA78B7"/>
    <w:rPr>
      <w:rFonts w:ascii="Arial" w:eastAsia="Arial Unicode MS" w:hAnsi="Arial" w:cs="Tahoma"/>
      <w:b/>
      <w:bCs/>
      <w:iCs/>
      <w:kern w:val="1"/>
      <w:szCs w:val="28"/>
      <w:lang w:val="nl-NL" w:eastAsia="zh-CN" w:bidi="hi-IN"/>
    </w:rPr>
  </w:style>
  <w:style w:type="paragraph" w:styleId="Paragraphedeliste">
    <w:name w:val="List Paragraph"/>
    <w:basedOn w:val="Normal"/>
    <w:uiPriority w:val="34"/>
    <w:qFormat/>
    <w:rsid w:val="008237F8"/>
    <w:pPr>
      <w:ind w:left="720"/>
      <w:contextualSpacing/>
    </w:pPr>
  </w:style>
  <w:style w:type="character" w:customStyle="1" w:styleId="CorpsdetexteCar">
    <w:name w:val="Corps de texte Car"/>
    <w:basedOn w:val="Policepardfaut"/>
    <w:link w:val="Corpsdetexte"/>
    <w:rsid w:val="00381FDE"/>
    <w:rPr>
      <w:rFonts w:ascii="Arial" w:eastAsia="SimSun" w:hAnsi="Arial" w:cs="Mangal"/>
      <w:kern w:val="1"/>
      <w:szCs w:val="24"/>
      <w:lang w:val="nl-NL" w:eastAsia="zh-CN" w:bidi="hi-IN"/>
    </w:rPr>
  </w:style>
  <w:style w:type="paragraph" w:customStyle="1" w:styleId="Explications">
    <w:name w:val="Explications"/>
    <w:link w:val="ExplicationsCar"/>
    <w:qFormat/>
    <w:rsid w:val="00425837"/>
    <w:rPr>
      <w:rFonts w:ascii="Arial" w:eastAsia="SimSun" w:hAnsi="Arial" w:cs="Mangal"/>
      <w:color w:val="0000FF"/>
      <w:kern w:val="1"/>
      <w:szCs w:val="24"/>
      <w:lang w:eastAsia="zh-CN" w:bidi="hi-IN"/>
    </w:rPr>
  </w:style>
  <w:style w:type="character" w:customStyle="1" w:styleId="ContenudetableauCar">
    <w:name w:val="Contenu de tableau Car"/>
    <w:basedOn w:val="Policepardfaut"/>
    <w:link w:val="Contenudetableau"/>
    <w:rsid w:val="00425837"/>
    <w:rPr>
      <w:rFonts w:ascii="Arial" w:eastAsia="SimSun" w:hAnsi="Arial" w:cs="Mangal"/>
      <w:kern w:val="1"/>
      <w:szCs w:val="24"/>
      <w:lang w:val="nl-NL" w:eastAsia="zh-CN" w:bidi="hi-IN"/>
    </w:rPr>
  </w:style>
  <w:style w:type="character" w:customStyle="1" w:styleId="ExplicationsCar">
    <w:name w:val="Explications Car"/>
    <w:basedOn w:val="ContenudetableauCar"/>
    <w:link w:val="Explications"/>
    <w:rsid w:val="00425837"/>
    <w:rPr>
      <w:rFonts w:ascii="Arial" w:eastAsia="SimSun" w:hAnsi="Arial" w:cs="Mangal"/>
      <w:color w:val="0000FF"/>
      <w:kern w:val="1"/>
      <w:szCs w:val="24"/>
      <w:lang w:val="nl-NL" w:eastAsia="zh-CN" w:bidi="hi-IN"/>
    </w:rPr>
  </w:style>
  <w:style w:type="paragraph" w:styleId="Notedebasdepage">
    <w:name w:val="footnote text"/>
    <w:basedOn w:val="Normal"/>
    <w:link w:val="NotedebasdepageCar"/>
    <w:uiPriority w:val="99"/>
    <w:unhideWhenUsed/>
    <w:rsid w:val="00006B22"/>
    <w:rPr>
      <w:szCs w:val="18"/>
    </w:rPr>
  </w:style>
  <w:style w:type="character" w:customStyle="1" w:styleId="NotedebasdepageCar">
    <w:name w:val="Note de bas de page Car"/>
    <w:basedOn w:val="Policepardfaut"/>
    <w:link w:val="Notedebasdepage"/>
    <w:uiPriority w:val="99"/>
    <w:rsid w:val="00006B22"/>
    <w:rPr>
      <w:rFonts w:ascii="Arial" w:eastAsia="SimSun" w:hAnsi="Arial" w:cs="Mangal"/>
      <w:kern w:val="1"/>
      <w:szCs w:val="18"/>
      <w:lang w:val="nl-NL" w:eastAsia="zh-CN" w:bidi="hi-IN"/>
    </w:rPr>
  </w:style>
  <w:style w:type="character" w:styleId="Appelnotedebasdep">
    <w:name w:val="footnote reference"/>
    <w:basedOn w:val="Policepardfaut"/>
    <w:uiPriority w:val="99"/>
    <w:semiHidden/>
    <w:unhideWhenUsed/>
    <w:rsid w:val="00006B22"/>
    <w:rPr>
      <w:vertAlign w:val="superscript"/>
    </w:rPr>
  </w:style>
  <w:style w:type="character" w:styleId="Mentionnonrsolue">
    <w:name w:val="Unresolved Mention"/>
    <w:basedOn w:val="Policepardfaut"/>
    <w:uiPriority w:val="99"/>
    <w:semiHidden/>
    <w:unhideWhenUsed/>
    <w:rsid w:val="002E036C"/>
    <w:rPr>
      <w:color w:val="605E5C"/>
      <w:shd w:val="clear" w:color="auto" w:fill="E1DFDD"/>
    </w:rPr>
  </w:style>
  <w:style w:type="paragraph" w:customStyle="1" w:styleId="Standard">
    <w:name w:val="Standard"/>
    <w:rsid w:val="002C28A0"/>
    <w:pPr>
      <w:suppressAutoHyphens/>
      <w:autoSpaceDN w:val="0"/>
      <w:textAlignment w:val="baseline"/>
    </w:pPr>
    <w:rPr>
      <w:rFonts w:ascii="Arial" w:hAnsi="Arial"/>
      <w:color w:val="000000"/>
      <w:kern w:val="3"/>
      <w:sz w:val="22"/>
    </w:rPr>
  </w:style>
  <w:style w:type="table" w:customStyle="1" w:styleId="Tabelraster1">
    <w:name w:val="Tabelraster1"/>
    <w:basedOn w:val="TableauNormal"/>
    <w:next w:val="Grilledutableau"/>
    <w:uiPriority w:val="59"/>
    <w:rsid w:val="00F042EE"/>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F041E0"/>
    <w:rPr>
      <w:rFonts w:ascii="Arial" w:eastAsia="SimSun" w:hAnsi="Arial" w:cs="Mangal"/>
      <w:kern w:val="1"/>
      <w:szCs w:val="24"/>
      <w:lang w:eastAsia="zh-CN" w:bidi="hi-IN"/>
    </w:rPr>
  </w:style>
  <w:style w:type="table" w:styleId="TableauGrille1Clair-Accentuation5">
    <w:name w:val="Grid Table 1 Light Accent 5"/>
    <w:basedOn w:val="TableauNormal"/>
    <w:uiPriority w:val="46"/>
    <w:rsid w:val="0051006C"/>
    <w:rPr>
      <w:lang w:val="fr-BE"/>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9002467">
      <w:bodyDiv w:val="1"/>
      <w:marLeft w:val="0"/>
      <w:marRight w:val="0"/>
      <w:marTop w:val="0"/>
      <w:marBottom w:val="0"/>
      <w:divBdr>
        <w:top w:val="none" w:sz="0" w:space="0" w:color="auto"/>
        <w:left w:val="none" w:sz="0" w:space="0" w:color="auto"/>
        <w:bottom w:val="none" w:sz="0" w:space="0" w:color="auto"/>
        <w:right w:val="none" w:sz="0" w:space="0" w:color="auto"/>
      </w:divBdr>
    </w:div>
    <w:div w:id="1056976530">
      <w:bodyDiv w:val="1"/>
      <w:marLeft w:val="0"/>
      <w:marRight w:val="0"/>
      <w:marTop w:val="0"/>
      <w:marBottom w:val="0"/>
      <w:divBdr>
        <w:top w:val="none" w:sz="0" w:space="0" w:color="auto"/>
        <w:left w:val="none" w:sz="0" w:space="0" w:color="auto"/>
        <w:bottom w:val="none" w:sz="0" w:space="0" w:color="auto"/>
        <w:right w:val="none" w:sz="0" w:space="0" w:color="auto"/>
      </w:divBdr>
    </w:div>
    <w:div w:id="1127627294">
      <w:bodyDiv w:val="1"/>
      <w:marLeft w:val="0"/>
      <w:marRight w:val="0"/>
      <w:marTop w:val="0"/>
      <w:marBottom w:val="0"/>
      <w:divBdr>
        <w:top w:val="none" w:sz="0" w:space="0" w:color="auto"/>
        <w:left w:val="none" w:sz="0" w:space="0" w:color="auto"/>
        <w:bottom w:val="none" w:sz="0" w:space="0" w:color="auto"/>
        <w:right w:val="none" w:sz="0" w:space="0" w:color="auto"/>
      </w:divBdr>
    </w:div>
    <w:div w:id="1162818737">
      <w:bodyDiv w:val="1"/>
      <w:marLeft w:val="0"/>
      <w:marRight w:val="0"/>
      <w:marTop w:val="0"/>
      <w:marBottom w:val="0"/>
      <w:divBdr>
        <w:top w:val="none" w:sz="0" w:space="0" w:color="auto"/>
        <w:left w:val="none" w:sz="0" w:space="0" w:color="auto"/>
        <w:bottom w:val="none" w:sz="0" w:space="0" w:color="auto"/>
        <w:right w:val="none" w:sz="0" w:space="0" w:color="auto"/>
      </w:divBdr>
    </w:div>
    <w:div w:id="1492596668">
      <w:bodyDiv w:val="1"/>
      <w:marLeft w:val="0"/>
      <w:marRight w:val="0"/>
      <w:marTop w:val="0"/>
      <w:marBottom w:val="0"/>
      <w:divBdr>
        <w:top w:val="none" w:sz="0" w:space="0" w:color="auto"/>
        <w:left w:val="none" w:sz="0" w:space="0" w:color="auto"/>
        <w:bottom w:val="none" w:sz="0" w:space="0" w:color="auto"/>
        <w:right w:val="none" w:sz="0" w:space="0" w:color="auto"/>
      </w:divBdr>
    </w:div>
    <w:div w:id="1674141937">
      <w:bodyDiv w:val="1"/>
      <w:marLeft w:val="0"/>
      <w:marRight w:val="0"/>
      <w:marTop w:val="0"/>
      <w:marBottom w:val="0"/>
      <w:divBdr>
        <w:top w:val="none" w:sz="0" w:space="0" w:color="auto"/>
        <w:left w:val="none" w:sz="0" w:space="0" w:color="auto"/>
        <w:bottom w:val="none" w:sz="0" w:space="0" w:color="auto"/>
        <w:right w:val="none" w:sz="0" w:space="0" w:color="auto"/>
      </w:divBdr>
    </w:div>
    <w:div w:id="190560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unding-request@innoviris.brussel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arlement.brussels/de-bevoegdheidsgebieden-2/?lang=n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hubert@innoviris.brussel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98C242-9F8F-4E12-93DB-48787A437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1763</Words>
  <Characters>9700</Characters>
  <Application>Microsoft Office Word</Application>
  <DocSecurity>0</DocSecurity>
  <Lines>80</Lines>
  <Paragraphs>22</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Formulier voor het aanvragen van hulp bij OOI-projecten -- Innoviris</vt:lpstr>
      <vt:lpstr>Formulaire de demande d'aide pour des projets RDI -- Innoviris</vt:lpstr>
    </vt:vector>
  </TitlesOfParts>
  <Company/>
  <LinksUpToDate>false</LinksUpToDate>
  <CharactersWithSpaces>11441</CharactersWithSpaces>
  <SharedDoc>false</SharedDoc>
  <HLinks>
    <vt:vector size="204" baseType="variant">
      <vt:variant>
        <vt:i4>1441818</vt:i4>
      </vt:variant>
      <vt:variant>
        <vt:i4>102</vt:i4>
      </vt:variant>
      <vt:variant>
        <vt:i4>0</vt:i4>
      </vt:variant>
      <vt:variant>
        <vt:i4>5</vt:i4>
      </vt:variant>
      <vt:variant>
        <vt:lpwstr>http://www.innoviris.be/</vt:lpwstr>
      </vt:variant>
      <vt:variant>
        <vt:lpwstr/>
      </vt:variant>
      <vt:variant>
        <vt:i4>7143446</vt:i4>
      </vt:variant>
      <vt:variant>
        <vt:i4>99</vt:i4>
      </vt:variant>
      <vt:variant>
        <vt:i4>0</vt:i4>
      </vt:variant>
      <vt:variant>
        <vt:i4>5</vt:i4>
      </vt:variant>
      <vt:variant>
        <vt:lpwstr>http://www.innoviris.be/site/index135c.html?page_id=187</vt:lpwstr>
      </vt:variant>
      <vt:variant>
        <vt:lpwstr/>
      </vt:variant>
      <vt:variant>
        <vt:i4>3211332</vt:i4>
      </vt:variant>
      <vt:variant>
        <vt:i4>95</vt:i4>
      </vt:variant>
      <vt:variant>
        <vt:i4>0</vt:i4>
      </vt:variant>
      <vt:variant>
        <vt:i4>5</vt:i4>
      </vt:variant>
      <vt:variant>
        <vt:lpwstr/>
      </vt:variant>
      <vt:variant>
        <vt:lpwstr>__RefHeading__65802_22461548</vt:lpwstr>
      </vt:variant>
      <vt:variant>
        <vt:i4>3211334</vt:i4>
      </vt:variant>
      <vt:variant>
        <vt:i4>92</vt:i4>
      </vt:variant>
      <vt:variant>
        <vt:i4>0</vt:i4>
      </vt:variant>
      <vt:variant>
        <vt:i4>5</vt:i4>
      </vt:variant>
      <vt:variant>
        <vt:lpwstr/>
      </vt:variant>
      <vt:variant>
        <vt:lpwstr>__RefHeading__65800_22461548</vt:lpwstr>
      </vt:variant>
      <vt:variant>
        <vt:i4>3670081</vt:i4>
      </vt:variant>
      <vt:variant>
        <vt:i4>89</vt:i4>
      </vt:variant>
      <vt:variant>
        <vt:i4>0</vt:i4>
      </vt:variant>
      <vt:variant>
        <vt:i4>5</vt:i4>
      </vt:variant>
      <vt:variant>
        <vt:lpwstr/>
      </vt:variant>
      <vt:variant>
        <vt:lpwstr>__RefHeading__65798_22461548</vt:lpwstr>
      </vt:variant>
      <vt:variant>
        <vt:i4>3670095</vt:i4>
      </vt:variant>
      <vt:variant>
        <vt:i4>86</vt:i4>
      </vt:variant>
      <vt:variant>
        <vt:i4>0</vt:i4>
      </vt:variant>
      <vt:variant>
        <vt:i4>5</vt:i4>
      </vt:variant>
      <vt:variant>
        <vt:lpwstr/>
      </vt:variant>
      <vt:variant>
        <vt:lpwstr>__RefHeading__65796_22461548</vt:lpwstr>
      </vt:variant>
      <vt:variant>
        <vt:i4>3670093</vt:i4>
      </vt:variant>
      <vt:variant>
        <vt:i4>83</vt:i4>
      </vt:variant>
      <vt:variant>
        <vt:i4>0</vt:i4>
      </vt:variant>
      <vt:variant>
        <vt:i4>5</vt:i4>
      </vt:variant>
      <vt:variant>
        <vt:lpwstr/>
      </vt:variant>
      <vt:variant>
        <vt:lpwstr>__RefHeading__65794_22461548</vt:lpwstr>
      </vt:variant>
      <vt:variant>
        <vt:i4>3670091</vt:i4>
      </vt:variant>
      <vt:variant>
        <vt:i4>80</vt:i4>
      </vt:variant>
      <vt:variant>
        <vt:i4>0</vt:i4>
      </vt:variant>
      <vt:variant>
        <vt:i4>5</vt:i4>
      </vt:variant>
      <vt:variant>
        <vt:lpwstr/>
      </vt:variant>
      <vt:variant>
        <vt:lpwstr>__RefHeading__65792_22461548</vt:lpwstr>
      </vt:variant>
      <vt:variant>
        <vt:i4>3670089</vt:i4>
      </vt:variant>
      <vt:variant>
        <vt:i4>77</vt:i4>
      </vt:variant>
      <vt:variant>
        <vt:i4>0</vt:i4>
      </vt:variant>
      <vt:variant>
        <vt:i4>5</vt:i4>
      </vt:variant>
      <vt:variant>
        <vt:lpwstr/>
      </vt:variant>
      <vt:variant>
        <vt:lpwstr>__RefHeading__65790_22461548</vt:lpwstr>
      </vt:variant>
      <vt:variant>
        <vt:i4>3735617</vt:i4>
      </vt:variant>
      <vt:variant>
        <vt:i4>74</vt:i4>
      </vt:variant>
      <vt:variant>
        <vt:i4>0</vt:i4>
      </vt:variant>
      <vt:variant>
        <vt:i4>5</vt:i4>
      </vt:variant>
      <vt:variant>
        <vt:lpwstr/>
      </vt:variant>
      <vt:variant>
        <vt:lpwstr>__RefHeading__65788_22461548</vt:lpwstr>
      </vt:variant>
      <vt:variant>
        <vt:i4>3735631</vt:i4>
      </vt:variant>
      <vt:variant>
        <vt:i4>71</vt:i4>
      </vt:variant>
      <vt:variant>
        <vt:i4>0</vt:i4>
      </vt:variant>
      <vt:variant>
        <vt:i4>5</vt:i4>
      </vt:variant>
      <vt:variant>
        <vt:lpwstr/>
      </vt:variant>
      <vt:variant>
        <vt:lpwstr>__RefHeading__65786_22461548</vt:lpwstr>
      </vt:variant>
      <vt:variant>
        <vt:i4>3735629</vt:i4>
      </vt:variant>
      <vt:variant>
        <vt:i4>68</vt:i4>
      </vt:variant>
      <vt:variant>
        <vt:i4>0</vt:i4>
      </vt:variant>
      <vt:variant>
        <vt:i4>5</vt:i4>
      </vt:variant>
      <vt:variant>
        <vt:lpwstr/>
      </vt:variant>
      <vt:variant>
        <vt:lpwstr>__RefHeading__65784_22461548</vt:lpwstr>
      </vt:variant>
      <vt:variant>
        <vt:i4>3735627</vt:i4>
      </vt:variant>
      <vt:variant>
        <vt:i4>65</vt:i4>
      </vt:variant>
      <vt:variant>
        <vt:i4>0</vt:i4>
      </vt:variant>
      <vt:variant>
        <vt:i4>5</vt:i4>
      </vt:variant>
      <vt:variant>
        <vt:lpwstr/>
      </vt:variant>
      <vt:variant>
        <vt:lpwstr>__RefHeading__65782_22461548</vt:lpwstr>
      </vt:variant>
      <vt:variant>
        <vt:i4>3735625</vt:i4>
      </vt:variant>
      <vt:variant>
        <vt:i4>62</vt:i4>
      </vt:variant>
      <vt:variant>
        <vt:i4>0</vt:i4>
      </vt:variant>
      <vt:variant>
        <vt:i4>5</vt:i4>
      </vt:variant>
      <vt:variant>
        <vt:lpwstr/>
      </vt:variant>
      <vt:variant>
        <vt:lpwstr>__RefHeading__65780_22461548</vt:lpwstr>
      </vt:variant>
      <vt:variant>
        <vt:i4>3539009</vt:i4>
      </vt:variant>
      <vt:variant>
        <vt:i4>59</vt:i4>
      </vt:variant>
      <vt:variant>
        <vt:i4>0</vt:i4>
      </vt:variant>
      <vt:variant>
        <vt:i4>5</vt:i4>
      </vt:variant>
      <vt:variant>
        <vt:lpwstr/>
      </vt:variant>
      <vt:variant>
        <vt:lpwstr>__RefHeading__65778_22461548</vt:lpwstr>
      </vt:variant>
      <vt:variant>
        <vt:i4>3539023</vt:i4>
      </vt:variant>
      <vt:variant>
        <vt:i4>56</vt:i4>
      </vt:variant>
      <vt:variant>
        <vt:i4>0</vt:i4>
      </vt:variant>
      <vt:variant>
        <vt:i4>5</vt:i4>
      </vt:variant>
      <vt:variant>
        <vt:lpwstr/>
      </vt:variant>
      <vt:variant>
        <vt:lpwstr>__RefHeading__65776_22461548</vt:lpwstr>
      </vt:variant>
      <vt:variant>
        <vt:i4>3539021</vt:i4>
      </vt:variant>
      <vt:variant>
        <vt:i4>53</vt:i4>
      </vt:variant>
      <vt:variant>
        <vt:i4>0</vt:i4>
      </vt:variant>
      <vt:variant>
        <vt:i4>5</vt:i4>
      </vt:variant>
      <vt:variant>
        <vt:lpwstr/>
      </vt:variant>
      <vt:variant>
        <vt:lpwstr>__RefHeading__65774_22461548</vt:lpwstr>
      </vt:variant>
      <vt:variant>
        <vt:i4>3539019</vt:i4>
      </vt:variant>
      <vt:variant>
        <vt:i4>50</vt:i4>
      </vt:variant>
      <vt:variant>
        <vt:i4>0</vt:i4>
      </vt:variant>
      <vt:variant>
        <vt:i4>5</vt:i4>
      </vt:variant>
      <vt:variant>
        <vt:lpwstr/>
      </vt:variant>
      <vt:variant>
        <vt:lpwstr>__RefHeading__65772_22461548</vt:lpwstr>
      </vt:variant>
      <vt:variant>
        <vt:i4>3539017</vt:i4>
      </vt:variant>
      <vt:variant>
        <vt:i4>47</vt:i4>
      </vt:variant>
      <vt:variant>
        <vt:i4>0</vt:i4>
      </vt:variant>
      <vt:variant>
        <vt:i4>5</vt:i4>
      </vt:variant>
      <vt:variant>
        <vt:lpwstr/>
      </vt:variant>
      <vt:variant>
        <vt:lpwstr>__RefHeading__65770_22461548</vt:lpwstr>
      </vt:variant>
      <vt:variant>
        <vt:i4>3604545</vt:i4>
      </vt:variant>
      <vt:variant>
        <vt:i4>44</vt:i4>
      </vt:variant>
      <vt:variant>
        <vt:i4>0</vt:i4>
      </vt:variant>
      <vt:variant>
        <vt:i4>5</vt:i4>
      </vt:variant>
      <vt:variant>
        <vt:lpwstr/>
      </vt:variant>
      <vt:variant>
        <vt:lpwstr>__RefHeading__65768_22461548</vt:lpwstr>
      </vt:variant>
      <vt:variant>
        <vt:i4>3604559</vt:i4>
      </vt:variant>
      <vt:variant>
        <vt:i4>41</vt:i4>
      </vt:variant>
      <vt:variant>
        <vt:i4>0</vt:i4>
      </vt:variant>
      <vt:variant>
        <vt:i4>5</vt:i4>
      </vt:variant>
      <vt:variant>
        <vt:lpwstr/>
      </vt:variant>
      <vt:variant>
        <vt:lpwstr>__RefHeading__65766_22461548</vt:lpwstr>
      </vt:variant>
      <vt:variant>
        <vt:i4>3604557</vt:i4>
      </vt:variant>
      <vt:variant>
        <vt:i4>38</vt:i4>
      </vt:variant>
      <vt:variant>
        <vt:i4>0</vt:i4>
      </vt:variant>
      <vt:variant>
        <vt:i4>5</vt:i4>
      </vt:variant>
      <vt:variant>
        <vt:lpwstr/>
      </vt:variant>
      <vt:variant>
        <vt:lpwstr>__RefHeading__65764_22461548</vt:lpwstr>
      </vt:variant>
      <vt:variant>
        <vt:i4>3604555</vt:i4>
      </vt:variant>
      <vt:variant>
        <vt:i4>35</vt:i4>
      </vt:variant>
      <vt:variant>
        <vt:i4>0</vt:i4>
      </vt:variant>
      <vt:variant>
        <vt:i4>5</vt:i4>
      </vt:variant>
      <vt:variant>
        <vt:lpwstr/>
      </vt:variant>
      <vt:variant>
        <vt:lpwstr>__RefHeading__65762_22461548</vt:lpwstr>
      </vt:variant>
      <vt:variant>
        <vt:i4>3604553</vt:i4>
      </vt:variant>
      <vt:variant>
        <vt:i4>32</vt:i4>
      </vt:variant>
      <vt:variant>
        <vt:i4>0</vt:i4>
      </vt:variant>
      <vt:variant>
        <vt:i4>5</vt:i4>
      </vt:variant>
      <vt:variant>
        <vt:lpwstr/>
      </vt:variant>
      <vt:variant>
        <vt:lpwstr>__RefHeading__65760_22461548</vt:lpwstr>
      </vt:variant>
      <vt:variant>
        <vt:i4>3407937</vt:i4>
      </vt:variant>
      <vt:variant>
        <vt:i4>29</vt:i4>
      </vt:variant>
      <vt:variant>
        <vt:i4>0</vt:i4>
      </vt:variant>
      <vt:variant>
        <vt:i4>5</vt:i4>
      </vt:variant>
      <vt:variant>
        <vt:lpwstr/>
      </vt:variant>
      <vt:variant>
        <vt:lpwstr>__RefHeading__65758_22461548</vt:lpwstr>
      </vt:variant>
      <vt:variant>
        <vt:i4>3407951</vt:i4>
      </vt:variant>
      <vt:variant>
        <vt:i4>26</vt:i4>
      </vt:variant>
      <vt:variant>
        <vt:i4>0</vt:i4>
      </vt:variant>
      <vt:variant>
        <vt:i4>5</vt:i4>
      </vt:variant>
      <vt:variant>
        <vt:lpwstr/>
      </vt:variant>
      <vt:variant>
        <vt:lpwstr>__RefHeading__65756_22461548</vt:lpwstr>
      </vt:variant>
      <vt:variant>
        <vt:i4>3407949</vt:i4>
      </vt:variant>
      <vt:variant>
        <vt:i4>23</vt:i4>
      </vt:variant>
      <vt:variant>
        <vt:i4>0</vt:i4>
      </vt:variant>
      <vt:variant>
        <vt:i4>5</vt:i4>
      </vt:variant>
      <vt:variant>
        <vt:lpwstr/>
      </vt:variant>
      <vt:variant>
        <vt:lpwstr>__RefHeading__65754_22461548</vt:lpwstr>
      </vt:variant>
      <vt:variant>
        <vt:i4>3407947</vt:i4>
      </vt:variant>
      <vt:variant>
        <vt:i4>20</vt:i4>
      </vt:variant>
      <vt:variant>
        <vt:i4>0</vt:i4>
      </vt:variant>
      <vt:variant>
        <vt:i4>5</vt:i4>
      </vt:variant>
      <vt:variant>
        <vt:lpwstr/>
      </vt:variant>
      <vt:variant>
        <vt:lpwstr>__RefHeading__65752_22461548</vt:lpwstr>
      </vt:variant>
      <vt:variant>
        <vt:i4>3407945</vt:i4>
      </vt:variant>
      <vt:variant>
        <vt:i4>17</vt:i4>
      </vt:variant>
      <vt:variant>
        <vt:i4>0</vt:i4>
      </vt:variant>
      <vt:variant>
        <vt:i4>5</vt:i4>
      </vt:variant>
      <vt:variant>
        <vt:lpwstr/>
      </vt:variant>
      <vt:variant>
        <vt:lpwstr>__RefHeading__65750_22461548</vt:lpwstr>
      </vt:variant>
      <vt:variant>
        <vt:i4>3473473</vt:i4>
      </vt:variant>
      <vt:variant>
        <vt:i4>14</vt:i4>
      </vt:variant>
      <vt:variant>
        <vt:i4>0</vt:i4>
      </vt:variant>
      <vt:variant>
        <vt:i4>5</vt:i4>
      </vt:variant>
      <vt:variant>
        <vt:lpwstr/>
      </vt:variant>
      <vt:variant>
        <vt:lpwstr>__RefHeading__65748_22461548</vt:lpwstr>
      </vt:variant>
      <vt:variant>
        <vt:i4>3473487</vt:i4>
      </vt:variant>
      <vt:variant>
        <vt:i4>11</vt:i4>
      </vt:variant>
      <vt:variant>
        <vt:i4>0</vt:i4>
      </vt:variant>
      <vt:variant>
        <vt:i4>5</vt:i4>
      </vt:variant>
      <vt:variant>
        <vt:lpwstr/>
      </vt:variant>
      <vt:variant>
        <vt:lpwstr>__RefHeading__65746_22461548</vt:lpwstr>
      </vt:variant>
      <vt:variant>
        <vt:i4>3473485</vt:i4>
      </vt:variant>
      <vt:variant>
        <vt:i4>8</vt:i4>
      </vt:variant>
      <vt:variant>
        <vt:i4>0</vt:i4>
      </vt:variant>
      <vt:variant>
        <vt:i4>5</vt:i4>
      </vt:variant>
      <vt:variant>
        <vt:lpwstr/>
      </vt:variant>
      <vt:variant>
        <vt:lpwstr>__RefHeading__65744_22461548</vt:lpwstr>
      </vt:variant>
      <vt:variant>
        <vt:i4>3473483</vt:i4>
      </vt:variant>
      <vt:variant>
        <vt:i4>5</vt:i4>
      </vt:variant>
      <vt:variant>
        <vt:i4>0</vt:i4>
      </vt:variant>
      <vt:variant>
        <vt:i4>5</vt:i4>
      </vt:variant>
      <vt:variant>
        <vt:lpwstr/>
      </vt:variant>
      <vt:variant>
        <vt:lpwstr>__RefHeading__65742_22461548</vt:lpwstr>
      </vt:variant>
      <vt:variant>
        <vt:i4>3473481</vt:i4>
      </vt:variant>
      <vt:variant>
        <vt:i4>2</vt:i4>
      </vt:variant>
      <vt:variant>
        <vt:i4>0</vt:i4>
      </vt:variant>
      <vt:variant>
        <vt:i4>5</vt:i4>
      </vt:variant>
      <vt:variant>
        <vt:lpwstr/>
      </vt:variant>
      <vt:variant>
        <vt:lpwstr>__RefHeading__65740_22461548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Formulier voor het aanvragen van hulp bij OOI-projecten -- Innoviris</dc:title>
  <dc:subject/>
  <dc:creator>Martin Erpicum</dc:creator>
  <cp:keywords>research, development, innovation, brussels, innoviris</cp:keywords>
  <cp:lastModifiedBy>Gaëlle Hubert</cp:lastModifiedBy>
  <cp:revision>6</cp:revision>
  <cp:lastPrinted>2017-06-08T14:54:00Z</cp:lastPrinted>
  <dcterms:created xsi:type="dcterms:W3CDTF">2024-07-22T11:28:00Z</dcterms:created>
  <dcterms:modified xsi:type="dcterms:W3CDTF">2025-01-27T12:20:00Z</dcterms:modified>
</cp:coreProperties>
</file>